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99984B" w14:textId="77777777" w:rsidR="00173051" w:rsidRPr="00D57296" w:rsidRDefault="00173051" w:rsidP="002750D9">
      <w:pPr>
        <w:spacing w:after="0" w:line="240" w:lineRule="auto"/>
        <w:ind w:right="-270"/>
        <w:jc w:val="both"/>
        <w:rPr>
          <w:rFonts w:ascii="Times New Roman" w:hAnsi="Times New Roman" w:cs="Times New Roman"/>
          <w:sz w:val="24"/>
          <w:szCs w:val="24"/>
          <w:lang w:val="sr-Cyrl-CS"/>
        </w:rPr>
      </w:pPr>
      <w:bookmarkStart w:id="0" w:name="_GoBack"/>
      <w:bookmarkEnd w:id="0"/>
    </w:p>
    <w:p w14:paraId="29742C05" w14:textId="173A4E52" w:rsidR="00173051" w:rsidRPr="00D57296" w:rsidRDefault="00173051" w:rsidP="002750D9">
      <w:pPr>
        <w:spacing w:after="0" w:line="240" w:lineRule="auto"/>
        <w:ind w:right="-270"/>
        <w:jc w:val="right"/>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Прилог </w:t>
      </w:r>
    </w:p>
    <w:p w14:paraId="71232268" w14:textId="77777777" w:rsidR="00000745" w:rsidRPr="00D57296" w:rsidRDefault="0015413A" w:rsidP="002750D9">
      <w:pPr>
        <w:spacing w:after="0" w:line="240" w:lineRule="auto"/>
        <w:ind w:right="-270"/>
        <w:jc w:val="center"/>
        <w:rPr>
          <w:rFonts w:ascii="Times New Roman" w:hAnsi="Times New Roman" w:cs="Times New Roman"/>
          <w:sz w:val="24"/>
          <w:szCs w:val="24"/>
          <w:lang w:val="sr-Cyrl-CS"/>
        </w:rPr>
      </w:pPr>
      <w:r w:rsidRPr="00D57296">
        <w:rPr>
          <w:rFonts w:ascii="Times New Roman" w:hAnsi="Times New Roman" w:cs="Times New Roman"/>
          <w:sz w:val="24"/>
          <w:szCs w:val="24"/>
          <w:lang w:val="sr-Cyrl-CS"/>
        </w:rPr>
        <w:t>ОПИС ГРАНИЦА</w:t>
      </w:r>
      <w:r w:rsidR="00000745" w:rsidRPr="00D57296">
        <w:rPr>
          <w:rFonts w:ascii="Times New Roman" w:hAnsi="Times New Roman" w:cs="Times New Roman"/>
          <w:sz w:val="24"/>
          <w:szCs w:val="24"/>
          <w:lang w:val="sr-Cyrl-CS"/>
        </w:rPr>
        <w:t xml:space="preserve"> </w:t>
      </w:r>
      <w:r w:rsidR="0058115E" w:rsidRPr="00D57296">
        <w:rPr>
          <w:rFonts w:ascii="Times New Roman" w:eastAsia="Times New Roman" w:hAnsi="Times New Roman" w:cs="Times New Roman"/>
          <w:noProof/>
          <w:sz w:val="24"/>
          <w:szCs w:val="24"/>
          <w:lang w:val="sr-Cyrl-CS"/>
        </w:rPr>
        <w:t>И ГРАФИЧКИ ПРИКАЗ</w:t>
      </w:r>
      <w:bookmarkStart w:id="1" w:name="_Hlk132715853"/>
      <w:r w:rsidR="00000745" w:rsidRPr="00D57296">
        <w:rPr>
          <w:rFonts w:ascii="Times New Roman" w:hAnsi="Times New Roman" w:cs="Times New Roman"/>
          <w:sz w:val="24"/>
          <w:szCs w:val="24"/>
          <w:lang w:val="sr-Cyrl-CS"/>
        </w:rPr>
        <w:t xml:space="preserve"> </w:t>
      </w:r>
    </w:p>
    <w:bookmarkEnd w:id="1"/>
    <w:p w14:paraId="48A891F4" w14:textId="7C072E35" w:rsidR="000E2E17" w:rsidRPr="00D57296" w:rsidRDefault="00F704F1" w:rsidP="002750D9">
      <w:pPr>
        <w:spacing w:after="0" w:line="240" w:lineRule="auto"/>
        <w:ind w:right="-270"/>
        <w:jc w:val="center"/>
        <w:rPr>
          <w:rFonts w:ascii="Times New Roman" w:eastAsia="Liberation Serif" w:hAnsi="Times New Roman" w:cs="Times New Roman"/>
          <w:sz w:val="24"/>
          <w:szCs w:val="24"/>
          <w:lang w:val="sr-Cyrl-CS"/>
        </w:rPr>
      </w:pPr>
      <w:r w:rsidRPr="00D57296">
        <w:rPr>
          <w:rFonts w:ascii="Times New Roman" w:eastAsia="Liberation Serif" w:hAnsi="Times New Roman" w:cs="Times New Roman"/>
          <w:sz w:val="24"/>
          <w:szCs w:val="24"/>
          <w:lang w:val="sr-Cyrl-CS"/>
        </w:rPr>
        <w:t>ПАРКА ПРИРОДЕ „ГОЛИЈАˮ</w:t>
      </w:r>
    </w:p>
    <w:p w14:paraId="3CC1AFB2" w14:textId="77777777" w:rsidR="00F704F1" w:rsidRPr="00D57296" w:rsidRDefault="00F704F1" w:rsidP="002750D9">
      <w:pPr>
        <w:spacing w:after="0" w:line="240" w:lineRule="auto"/>
        <w:ind w:right="-270"/>
        <w:jc w:val="center"/>
        <w:rPr>
          <w:rFonts w:ascii="Times New Roman" w:hAnsi="Times New Roman" w:cs="Times New Roman"/>
          <w:sz w:val="24"/>
          <w:szCs w:val="24"/>
          <w:lang w:val="sr-Cyrl-CS"/>
        </w:rPr>
      </w:pPr>
    </w:p>
    <w:p w14:paraId="684FFA3D" w14:textId="22834F1F" w:rsidR="00EB4CA3" w:rsidRPr="00D57296" w:rsidRDefault="000A0F6A" w:rsidP="00EB4CA3">
      <w:pPr>
        <w:pStyle w:val="ListParagraph"/>
        <w:numPr>
          <w:ilvl w:val="0"/>
          <w:numId w:val="12"/>
        </w:numPr>
        <w:spacing w:after="0" w:line="240" w:lineRule="auto"/>
        <w:ind w:right="-270"/>
        <w:jc w:val="both"/>
        <w:rPr>
          <w:rFonts w:ascii="Times New Roman" w:eastAsia="MS Mincho" w:hAnsi="Times New Roman" w:cs="Times New Roman"/>
          <w:color w:val="FF0000"/>
          <w:sz w:val="24"/>
          <w:szCs w:val="24"/>
          <w:lang w:val="sr-Cyrl-CS"/>
        </w:rPr>
      </w:pPr>
      <w:r w:rsidRPr="00D57296">
        <w:rPr>
          <w:rFonts w:ascii="Times New Roman" w:hAnsi="Times New Roman" w:cs="Times New Roman"/>
          <w:sz w:val="24"/>
          <w:szCs w:val="24"/>
          <w:lang w:val="sr-Cyrl-CS"/>
        </w:rPr>
        <w:t xml:space="preserve">Границе </w:t>
      </w:r>
      <w:r w:rsidR="00F704F1" w:rsidRPr="00D57296">
        <w:rPr>
          <w:rFonts w:ascii="Times New Roman" w:hAnsi="Times New Roman" w:cs="Times New Roman"/>
          <w:sz w:val="24"/>
          <w:szCs w:val="24"/>
          <w:lang w:val="sr-Cyrl-CS"/>
        </w:rPr>
        <w:t>Парк природе „Голијаˮ</w:t>
      </w:r>
    </w:p>
    <w:p w14:paraId="33111D29" w14:textId="77777777" w:rsidR="00F704F1" w:rsidRPr="00D57296" w:rsidRDefault="00F704F1" w:rsidP="00F704F1">
      <w:pPr>
        <w:pStyle w:val="ListParagraph"/>
        <w:spacing w:after="0" w:line="240" w:lineRule="auto"/>
        <w:ind w:left="1080" w:right="-270"/>
        <w:jc w:val="both"/>
        <w:rPr>
          <w:rFonts w:ascii="Times New Roman" w:eastAsia="MS Mincho" w:hAnsi="Times New Roman" w:cs="Times New Roman"/>
          <w:color w:val="FF0000"/>
          <w:sz w:val="24"/>
          <w:szCs w:val="24"/>
          <w:lang w:val="sr-Cyrl-CS"/>
        </w:rPr>
      </w:pPr>
    </w:p>
    <w:p w14:paraId="59BD3ADE" w14:textId="3DF13BC1" w:rsidR="00F704F1" w:rsidRPr="00D57296" w:rsidRDefault="00F704F1" w:rsidP="00F704F1">
      <w:pPr>
        <w:spacing w:after="0" w:line="240" w:lineRule="auto"/>
        <w:jc w:val="both"/>
        <w:rPr>
          <w:rFonts w:ascii="Times New Roman" w:eastAsia="Times New Roman" w:hAnsi="Times New Roman" w:cs="Times New Roman"/>
          <w:sz w:val="24"/>
          <w:szCs w:val="24"/>
          <w:lang w:val="sr-Cyrl-CS"/>
        </w:rPr>
      </w:pPr>
      <w:r w:rsidRPr="00D57296">
        <w:rPr>
          <w:rFonts w:ascii="Times New Roman" w:eastAsia="Times New Roman" w:hAnsi="Times New Roman" w:cs="Times New Roman"/>
          <w:sz w:val="24"/>
          <w:szCs w:val="24"/>
          <w:lang w:val="sr-Cyrl-CS"/>
        </w:rPr>
        <w:t>Границама Парк</w:t>
      </w:r>
      <w:r w:rsidR="00B54662">
        <w:rPr>
          <w:rFonts w:ascii="Times New Roman" w:eastAsia="Times New Roman" w:hAnsi="Times New Roman" w:cs="Times New Roman"/>
          <w:sz w:val="24"/>
          <w:szCs w:val="24"/>
          <w:lang w:val="sr-Cyrl-CS"/>
        </w:rPr>
        <w:t>а</w:t>
      </w:r>
      <w:r w:rsidRPr="00D57296">
        <w:rPr>
          <w:rFonts w:ascii="Times New Roman" w:eastAsia="Times New Roman" w:hAnsi="Times New Roman" w:cs="Times New Roman"/>
          <w:sz w:val="24"/>
          <w:szCs w:val="24"/>
          <w:lang w:val="sr-Cyrl-CS"/>
        </w:rPr>
        <w:t xml:space="preserve"> природе „Голија</w:t>
      </w:r>
      <w:r w:rsidR="006271F4" w:rsidRPr="00D57296">
        <w:rPr>
          <w:rFonts w:ascii="Times New Roman" w:eastAsia="Times New Roman" w:hAnsi="Times New Roman" w:cs="Times New Roman"/>
          <w:sz w:val="24"/>
          <w:szCs w:val="24"/>
          <w:lang w:val="sr-Cyrl-CS"/>
        </w:rPr>
        <w:t xml:space="preserve">ˮ </w:t>
      </w:r>
      <w:r w:rsidRPr="00D57296">
        <w:rPr>
          <w:rFonts w:ascii="Times New Roman" w:eastAsia="Times New Roman" w:hAnsi="Times New Roman" w:cs="Times New Roman"/>
          <w:sz w:val="24"/>
          <w:szCs w:val="24"/>
          <w:lang w:val="sr-Cyrl-CS"/>
        </w:rPr>
        <w:t>обухваћени су делови општина Ивањица, града Краљева, општине Рашка, града Новог Пазара и општине Сјеница.</w:t>
      </w:r>
    </w:p>
    <w:p w14:paraId="4B88367B" w14:textId="681AFB7E" w:rsidR="00F704F1" w:rsidRPr="00D57296" w:rsidRDefault="00F704F1" w:rsidP="00F704F1">
      <w:pPr>
        <w:spacing w:after="0" w:line="280" w:lineRule="exact"/>
        <w:jc w:val="both"/>
        <w:rPr>
          <w:rFonts w:ascii="Times New Roman" w:eastAsia="Times New Roman" w:hAnsi="Times New Roman" w:cs="Times New Roman"/>
          <w:sz w:val="24"/>
          <w:szCs w:val="24"/>
          <w:lang w:val="sr-Cyrl-CS"/>
        </w:rPr>
      </w:pPr>
      <w:r w:rsidRPr="00D57296">
        <w:rPr>
          <w:rFonts w:ascii="Times New Roman" w:eastAsia="Times New Roman" w:hAnsi="Times New Roman" w:cs="Times New Roman"/>
          <w:sz w:val="24"/>
          <w:szCs w:val="24"/>
          <w:lang w:val="sr-Cyrl-CS"/>
        </w:rPr>
        <w:t>Почетна тачка описа границе је тромеђа катастарских општина Осоница, Свештица и Добри До, све у општини Ивањица и катастарске општине Мланча у општини Краљево. Од почетне тачке описа граница иде у правцу југозапада границом КО Добри До, затим мења правац у западни и прати са северне стране КО Куманица до границе са КО Братљево коју сече међом кат. парц. бр. 1567 (ван Резервата) са југоисточне стране, све до пута (кат. парц. бр. 2493) којим у правцу југа иде до тромеђе КО Ровине, КО Глеђица и КО Братљево. Граница даље наставља у правцу југа и прати са западне стране границу КО Глеђица до КО Смиљевац. Граница даље пролази кроз КО Смиљевац у правцу југозапада пратећи пут (кат. парц. бр. 3223/1), те оштро заокреће у правцу истока путем (кат. парц. бр. 1529), пресеца пут (кат. парц. бр. 3228) код манастира Ковиље и улази у КО Васиљевићи. Кроз КО Васиљевићи, граница иде у правцу истока међама кат. парц. бр. 3, 1/6, 1/5, 1/4 и 1/3, те долази до тромеђе КО Смиљевац, КО Вучак и КО Ерчеге. Граница мења правац у јужни  и прати границу КО Вучак и КО Ерчеге, затим се одваја кроз КО Ерчеге путем (кат. парц. бр. 3425, 3441 и 3428) до границе КО Медовине. Кроз КО Медовине граница иде у правцу југа, путем (кат. парц. бр. 3797), одваја се од пута кат. парц.бр. 3784, оштро заокреће у правцу истока и прати границу КО Медовине. Граница даље пролази са јужне стране границама КО Шаре, КО Мухово, КО Радаљица, КО Раст, КО Кузмићево, КО Драмиће, КО Плешин, КО Боровиће, КО Градац (Општина Рашка), КО Крушевица, КО Дражиниће, КО Река, КО Долац и КО Засад. Граница затим улази у КО Ушће, одвајајући се од границе КО Засад међом кат. парц. бр. 176. Граница кроз КО Ушће даље прати међе кат. парц. бр. 175 и 174, где долази до пута (кат. парц. бр. 2120) којег прати до раскрснице са путем (кат. парц. бр. 103) којим скреће у правцу северозапада и долази поново до КО Засад.  Граница кроз КО Засад иде путем (кат. парц. бр. 1370), одваја се и прати међе кат. парц. бр. 1369, 1339, 1338, 1337, 1336 и 1421, где се одваја путем(кат. парц. бр.1242/1) у правцу севера. Граница затим пресеца поток (кат. парц. бр. 1419) и наставља путевима (кат. парц. бр. 1406, 1073 и 1411/2), одваја се и прати међе кат. парц. бр. 891/1, 893, 894, 891/4, 887 и 885 и долази до реке Студенице (кат. парц. бр. 1423) која уједно чини и границу са КО Брезова. Граница наставља у правцу северозапада и прати реку Студеницу, тј границу КО Брезова, одваја се источном границом КО Савово коју чини река Савошница (кат. парц. бр. 3569/2) и на потесу Превор се одваја од реке Савошнице и прати са северне стране међе кат. парц. бр. 3506/1, 2494, 2495, 2488, 2496, 2521, 2528 и 2529 у правцу запада. Граница поново долази до кат. парц. бр. 3506/1 и прати је до КО Орља Глава. Кроз КО Орља Глава граница прати међе кат. парц. бр. 3031, 3035/1, 3065, 3064, 2869, 2862, 2815, 2814, 2812, 2811, 2742, 2782, 2781, 2778, 2776, 2777 и 2775 где долази до реке Студенице која уједно чини и границу КО Милиће. Граница прати реку Студеницу, односно, границу КО Милиће у правцу југозапада, одваја се у правцу северозапада границом КО Врмбаје, а затим и КО Добри До до почетне тачке описа.</w:t>
      </w:r>
    </w:p>
    <w:p w14:paraId="439EF2BC" w14:textId="77777777" w:rsidR="00F704F1" w:rsidRPr="00D57296" w:rsidRDefault="00F704F1" w:rsidP="00F704F1">
      <w:pPr>
        <w:spacing w:after="0" w:line="280" w:lineRule="exact"/>
        <w:jc w:val="both"/>
        <w:rPr>
          <w:rFonts w:ascii="Times New Roman" w:eastAsia="Times New Roman" w:hAnsi="Times New Roman" w:cs="Times New Roman"/>
          <w:sz w:val="24"/>
          <w:szCs w:val="24"/>
          <w:lang w:val="sr-Cyrl-CS"/>
        </w:rPr>
      </w:pPr>
    </w:p>
    <w:p w14:paraId="47557B3A" w14:textId="15DE9F77" w:rsidR="001E239C" w:rsidRDefault="00F704F1" w:rsidP="007E1867">
      <w:pPr>
        <w:spacing w:after="0" w:line="280" w:lineRule="exact"/>
        <w:jc w:val="both"/>
        <w:rPr>
          <w:rFonts w:ascii="Times New Roman" w:eastAsia="Times New Roman" w:hAnsi="Times New Roman" w:cs="Times New Roman"/>
          <w:sz w:val="24"/>
          <w:szCs w:val="24"/>
          <w:lang w:val="sr-Cyrl-CS"/>
        </w:rPr>
      </w:pPr>
      <w:r w:rsidRPr="00D57296">
        <w:rPr>
          <w:rFonts w:ascii="Times New Roman" w:eastAsia="Times New Roman" w:hAnsi="Times New Roman" w:cs="Times New Roman"/>
          <w:sz w:val="24"/>
          <w:szCs w:val="24"/>
          <w:lang w:val="sr-Cyrl-CS"/>
        </w:rPr>
        <w:lastRenderedPageBreak/>
        <w:t>На подручју заштићеног природног добра утврђен је тростепени режим заштите. Границе режима заштите I и II степена за сваки појединачан локалитет описане су у поглављу V „Режими заштите</w:t>
      </w:r>
      <w:r w:rsidR="00ED7330" w:rsidRPr="00D57296">
        <w:rPr>
          <w:rFonts w:ascii="Times New Roman" w:eastAsia="Times New Roman" w:hAnsi="Times New Roman" w:cs="Times New Roman"/>
          <w:sz w:val="24"/>
          <w:szCs w:val="24"/>
          <w:lang w:val="sr-Cyrl-CS"/>
        </w:rPr>
        <w:t>ˮ</w:t>
      </w:r>
      <w:r w:rsidRPr="00D57296">
        <w:rPr>
          <w:rFonts w:ascii="Times New Roman" w:eastAsia="Times New Roman" w:hAnsi="Times New Roman" w:cs="Times New Roman"/>
          <w:sz w:val="24"/>
          <w:szCs w:val="24"/>
          <w:lang w:val="sr-Cyrl-CS"/>
        </w:rPr>
        <w:t>.</w:t>
      </w:r>
    </w:p>
    <w:p w14:paraId="18984A5C" w14:textId="77777777" w:rsidR="007E1867" w:rsidRPr="007E1867" w:rsidRDefault="007E1867" w:rsidP="007E1867">
      <w:pPr>
        <w:spacing w:after="0" w:line="280" w:lineRule="exact"/>
        <w:jc w:val="both"/>
        <w:rPr>
          <w:rFonts w:ascii="Times New Roman" w:eastAsia="Times New Roman" w:hAnsi="Times New Roman" w:cs="Times New Roman"/>
          <w:sz w:val="24"/>
          <w:szCs w:val="24"/>
          <w:lang w:val="sr-Cyrl-CS"/>
        </w:rPr>
      </w:pPr>
    </w:p>
    <w:p w14:paraId="07ABA63D" w14:textId="5BD78450" w:rsidR="004A4E46" w:rsidRPr="00D57296" w:rsidRDefault="004A4E46" w:rsidP="006D7E06">
      <w:pPr>
        <w:spacing w:after="0" w:line="240" w:lineRule="auto"/>
        <w:ind w:right="-270"/>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2. Границе површина и локалитета у режиму заштите I и II степена</w:t>
      </w:r>
    </w:p>
    <w:p w14:paraId="4B02EEDE" w14:textId="77777777" w:rsidR="004A4E46" w:rsidRPr="00D57296" w:rsidRDefault="004A4E46" w:rsidP="002750D9">
      <w:pPr>
        <w:spacing w:after="0" w:line="240" w:lineRule="auto"/>
        <w:ind w:right="-270"/>
        <w:jc w:val="both"/>
        <w:rPr>
          <w:rFonts w:ascii="Times New Roman" w:hAnsi="Times New Roman" w:cs="Times New Roman"/>
          <w:sz w:val="24"/>
          <w:szCs w:val="24"/>
          <w:lang w:val="sr-Cyrl-CS"/>
        </w:rPr>
      </w:pPr>
    </w:p>
    <w:p w14:paraId="76EBB459" w14:textId="5F96338C" w:rsidR="00F25C1B" w:rsidRPr="00D57296" w:rsidRDefault="004A4E46" w:rsidP="00F25C1B">
      <w:pPr>
        <w:spacing w:after="0" w:line="240" w:lineRule="auto"/>
        <w:ind w:right="-270"/>
        <w:rPr>
          <w:rFonts w:ascii="Times New Roman" w:hAnsi="Times New Roman" w:cs="Times New Roman"/>
          <w:sz w:val="24"/>
          <w:szCs w:val="24"/>
          <w:lang w:val="sr-Cyrl-CS"/>
        </w:rPr>
      </w:pPr>
      <w:r w:rsidRPr="00D57296">
        <w:rPr>
          <w:rFonts w:ascii="Times New Roman" w:hAnsi="Times New Roman" w:cs="Times New Roman"/>
          <w:sz w:val="24"/>
          <w:szCs w:val="24"/>
          <w:lang w:val="sr-Cyrl-CS"/>
        </w:rPr>
        <w:t>2.1. Границе режимa заштите I степена</w:t>
      </w:r>
    </w:p>
    <w:p w14:paraId="51A8102B" w14:textId="77777777" w:rsidR="005B27CA" w:rsidRPr="00D57296" w:rsidRDefault="005B27CA" w:rsidP="00F25C1B">
      <w:pPr>
        <w:spacing w:after="0" w:line="240" w:lineRule="auto"/>
        <w:ind w:right="-270"/>
        <w:rPr>
          <w:rFonts w:ascii="Times New Roman" w:hAnsi="Times New Roman" w:cs="Times New Roman"/>
          <w:sz w:val="24"/>
          <w:szCs w:val="24"/>
          <w:lang w:val="sr-Cyrl-CS"/>
        </w:rPr>
      </w:pPr>
    </w:p>
    <w:p w14:paraId="3B70619D" w14:textId="77777777" w:rsidR="00DA78F0" w:rsidRPr="00D57296" w:rsidRDefault="00DA78F0" w:rsidP="00DA78F0">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eastAsia="MS Mincho" w:hAnsi="Times New Roman" w:cs="Times New Roman"/>
          <w:sz w:val="24"/>
          <w:szCs w:val="24"/>
          <w:lang w:val="sr-Cyrl-CS"/>
        </w:rPr>
        <w:t xml:space="preserve">2.2.1. </w:t>
      </w:r>
      <w:r w:rsidR="00F704F1" w:rsidRPr="00D57296">
        <w:rPr>
          <w:rFonts w:ascii="Times New Roman" w:hAnsi="Times New Roman" w:cs="Times New Roman"/>
          <w:sz w:val="24"/>
          <w:szCs w:val="24"/>
          <w:lang w:val="sr-Cyrl-CS"/>
        </w:rPr>
        <w:t>ЛОКАЛИТЕТ „ИСПОСНИЦЕ</w:t>
      </w:r>
      <w:r w:rsidRPr="00D57296">
        <w:rPr>
          <w:rFonts w:ascii="Times New Roman" w:hAnsi="Times New Roman" w:cs="Times New Roman"/>
          <w:sz w:val="24"/>
          <w:szCs w:val="24"/>
          <w:lang w:val="sr-Cyrl-CS"/>
        </w:rPr>
        <w:t>”</w:t>
      </w:r>
    </w:p>
    <w:p w14:paraId="24EFF042" w14:textId="00BDFD4A" w:rsidR="00DA78F0" w:rsidRPr="00D57296" w:rsidRDefault="00F704F1" w:rsidP="00DA78F0">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„Испоснице</w:t>
      </w:r>
      <w:r w:rsidR="00DA78F0"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се налази на територији града Краљево на КО Савово на делу</w:t>
      </w:r>
      <w:r w:rsidR="00DA78F0"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катастарске парцеле бр. 3506/1. Граница је дефинисана преломним тачкама са следећим</w:t>
      </w:r>
      <w:r w:rsidR="00DA78F0"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координа</w:t>
      </w:r>
      <w:r w:rsidR="00384CB7" w:rsidRPr="00D57296">
        <w:rPr>
          <w:rFonts w:ascii="Times New Roman" w:hAnsi="Times New Roman" w:cs="Times New Roman"/>
          <w:sz w:val="24"/>
          <w:szCs w:val="24"/>
          <w:lang w:val="sr-Cyrl-CS"/>
        </w:rPr>
        <w:t>та</w:t>
      </w:r>
      <w:r w:rsidRPr="00D57296">
        <w:rPr>
          <w:rFonts w:ascii="Times New Roman" w:hAnsi="Times New Roman" w:cs="Times New Roman"/>
          <w:sz w:val="24"/>
          <w:szCs w:val="24"/>
          <w:lang w:val="sr-Cyrl-CS"/>
        </w:rPr>
        <w:t>ма:</w:t>
      </w:r>
    </w:p>
    <w:p w14:paraId="4D13BFE3" w14:textId="77777777"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09B53ADD" w14:textId="77777777"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тачке</w:t>
      </w:r>
    </w:p>
    <w:p w14:paraId="6615A4A7" w14:textId="77777777" w:rsidR="00DA78F0" w:rsidRPr="00D57296" w:rsidRDefault="00DA78F0" w:rsidP="00DA78F0">
      <w:pPr>
        <w:spacing w:after="0" w:line="240" w:lineRule="auto"/>
        <w:rPr>
          <w:rFonts w:ascii="Times New Roman" w:hAnsi="Times New Roman" w:cs="Times New Roman"/>
          <w:sz w:val="24"/>
          <w:szCs w:val="24"/>
          <w:lang w:val="sr-Cyrl-CS"/>
        </w:rPr>
        <w:sectPr w:rsidR="00DA78F0" w:rsidRPr="00D57296" w:rsidSect="00384CB7">
          <w:headerReference w:type="even" r:id="rId8"/>
          <w:headerReference w:type="default" r:id="rId9"/>
          <w:footerReference w:type="default" r:id="rId10"/>
          <w:footerReference w:type="first" r:id="rId11"/>
          <w:pgSz w:w="11906" w:h="16838"/>
          <w:pgMar w:top="1417" w:right="1417" w:bottom="1417" w:left="1417" w:header="708" w:footer="708" w:gutter="0"/>
          <w:cols w:space="708"/>
          <w:titlePg/>
          <w:docGrid w:linePitch="360"/>
        </w:sectPr>
      </w:pPr>
    </w:p>
    <w:p w14:paraId="089FEA22" w14:textId="340BD290"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Y                X</w:t>
      </w:r>
    </w:p>
    <w:p w14:paraId="79E5D684" w14:textId="2C27DAB4"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1. 7458195,20 4820870,42</w:t>
      </w:r>
    </w:p>
    <w:p w14:paraId="016380B1" w14:textId="0FFDE71D"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2. 7458251,50 4820811,05</w:t>
      </w:r>
    </w:p>
    <w:p w14:paraId="614CA7CB" w14:textId="1A97EE19"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3. 7458273,85 4820788,30</w:t>
      </w:r>
    </w:p>
    <w:p w14:paraId="54CDF801" w14:textId="5195EF27"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4. 7458298,09 4820759,22</w:t>
      </w:r>
    </w:p>
    <w:p w14:paraId="7CB01AD2" w14:textId="00047C3F"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5. 7458319,15 4820736,67</w:t>
      </w:r>
    </w:p>
    <w:p w14:paraId="0B01F00A" w14:textId="471F1E88"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6. 7458338,58 4820709,77</w:t>
      </w:r>
    </w:p>
    <w:p w14:paraId="64626BF3" w14:textId="0FE3103E"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7. 7458375,12 4820671,36</w:t>
      </w:r>
    </w:p>
    <w:p w14:paraId="2ED42B96" w14:textId="14F2CAC8"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8. 7458403,45 4820637,06</w:t>
      </w:r>
    </w:p>
    <w:p w14:paraId="1C98D8F5" w14:textId="415A0D3C"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9. 7458431,04 4820598,66</w:t>
      </w:r>
    </w:p>
    <w:p w14:paraId="2EC80313" w14:textId="36BA8194"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10. 7458445,96 4820580,02</w:t>
      </w:r>
    </w:p>
    <w:p w14:paraId="4A2AC219" w14:textId="2C09C8E2"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11. 7458471,16 4820539,82</w:t>
      </w:r>
    </w:p>
    <w:p w14:paraId="65651CE2" w14:textId="0E6C4FD6"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12. 7458463,90 4820508,18</w:t>
      </w:r>
    </w:p>
    <w:p w14:paraId="73120834" w14:textId="6C3F6E06"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13. 7458458,74 4820486,95</w:t>
      </w:r>
    </w:p>
    <w:p w14:paraId="15D1A7A2" w14:textId="586CDF9A"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14. 7458453,00 4820458,73</w:t>
      </w:r>
    </w:p>
    <w:p w14:paraId="2718A554" w14:textId="63CB07DC"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15. 7458443,63 4820433,59</w:t>
      </w:r>
    </w:p>
    <w:p w14:paraId="778B592F" w14:textId="7EF978DB"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16. 7458434,31 4820407,88</w:t>
      </w:r>
    </w:p>
    <w:p w14:paraId="37E95FD4" w14:textId="439E6604"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17. 7458425,55 4820383,84</w:t>
      </w:r>
    </w:p>
    <w:p w14:paraId="0F0E1652" w14:textId="2EBC760E"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18. 7458423,13 4820357,19</w:t>
      </w:r>
    </w:p>
    <w:p w14:paraId="2A7AF426" w14:textId="0F09BF52"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19. 7458418,10 4820333,15</w:t>
      </w:r>
    </w:p>
    <w:p w14:paraId="49F51DA9" w14:textId="03FD642A"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20. 7458422,57 4820308,55</w:t>
      </w:r>
    </w:p>
    <w:p w14:paraId="5B7FBDA6" w14:textId="2AF85BA7"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21. 7458426,49 4820278,36</w:t>
      </w:r>
    </w:p>
    <w:p w14:paraId="4E9B80AA" w14:textId="14E0D895"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22. 7458431,33 4820250,78</w:t>
      </w:r>
    </w:p>
    <w:p w14:paraId="3EA3E129" w14:textId="10E1877A"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23. 7458435,26 4820201,05</w:t>
      </w:r>
    </w:p>
    <w:p w14:paraId="3001AED9" w14:textId="37170167"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24. 7458439,68 4820174,54</w:t>
      </w:r>
    </w:p>
    <w:p w14:paraId="4B9D8336" w14:textId="089D9B19"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25. 7458437,58 4820153,55</w:t>
      </w:r>
    </w:p>
    <w:p w14:paraId="74BF9A49" w14:textId="2153B6EC"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26. 7458431,83 4820131,02</w:t>
      </w:r>
    </w:p>
    <w:p w14:paraId="758EE365" w14:textId="239D2EFD"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27. 7458426,86 4820109,15</w:t>
      </w:r>
    </w:p>
    <w:p w14:paraId="05B683B8" w14:textId="60205CAD"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28. 7458417,85 4820070,71</w:t>
      </w:r>
    </w:p>
    <w:p w14:paraId="45E7DE38" w14:textId="54903E99"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29. 7458409,19 4820043,91</w:t>
      </w:r>
    </w:p>
    <w:p w14:paraId="6B44E2E8" w14:textId="3CBE670C"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30. 7458402,17 4820013,85</w:t>
      </w:r>
    </w:p>
    <w:p w14:paraId="4CC1D2F2" w14:textId="6F840DAD"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31. 7458388,60 4819972,78</w:t>
      </w:r>
    </w:p>
    <w:p w14:paraId="42C660B6" w14:textId="380D8947"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32. 7458384,62 4819960,96</w:t>
      </w:r>
    </w:p>
    <w:p w14:paraId="4F78F4F1" w14:textId="0CB0BE09"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33. 7458374,92 4819922,55</w:t>
      </w:r>
    </w:p>
    <w:p w14:paraId="6E599EAF" w14:textId="73771C8F"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34. 7458366,57 4819884,48</w:t>
      </w:r>
    </w:p>
    <w:p w14:paraId="7F29974E" w14:textId="3B8F8A1E"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35. 7458354,59 4819843,52</w:t>
      </w:r>
    </w:p>
    <w:p w14:paraId="799E95BA" w14:textId="0CB27798"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36. 7458344,13 4819809,55</w:t>
      </w:r>
    </w:p>
    <w:p w14:paraId="53E2ED4A" w14:textId="35A2BBC4"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37. 7458338,51 4819783,01</w:t>
      </w:r>
    </w:p>
    <w:p w14:paraId="43B61F4D" w14:textId="3F0A14DC"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38. 7458331,25 4819762,01</w:t>
      </w:r>
    </w:p>
    <w:p w14:paraId="3CDBAAA2" w14:textId="00CF20C8"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39. 7458333,16 4819746,03</w:t>
      </w:r>
    </w:p>
    <w:p w14:paraId="522DE4A3" w14:textId="396967E9"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40. 7458336,83 4819746,19</w:t>
      </w:r>
    </w:p>
    <w:p w14:paraId="45A92E9C" w14:textId="25293881"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41. 7458321,25 4819719,70</w:t>
      </w:r>
    </w:p>
    <w:p w14:paraId="066DF802" w14:textId="1BC419B8"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42. 7458320,15 4819721,14</w:t>
      </w:r>
    </w:p>
    <w:p w14:paraId="43D01654" w14:textId="4D1B6F53"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43. 7458310,36 4819733,89</w:t>
      </w:r>
    </w:p>
    <w:p w14:paraId="20F577CC" w14:textId="308AA7EF"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44. 7458304,60 4819755,29</w:t>
      </w:r>
    </w:p>
    <w:p w14:paraId="04019A70" w14:textId="52593B10"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45. 7458291,99 4819769,88</w:t>
      </w:r>
    </w:p>
    <w:p w14:paraId="4C8E7F8C" w14:textId="443BBA57"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46. 7458261,67 4819781,92</w:t>
      </w:r>
    </w:p>
    <w:p w14:paraId="11BFF4EE" w14:textId="42687A2A"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47. 7458214,78 4819781,61</w:t>
      </w:r>
    </w:p>
    <w:p w14:paraId="0C24047D" w14:textId="3D237FF0"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48. 7458197,38 4819778,53</w:t>
      </w:r>
    </w:p>
    <w:p w14:paraId="5CCCE176" w14:textId="15EFFC7F"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49. 7458204,47 4819788,61</w:t>
      </w:r>
    </w:p>
    <w:p w14:paraId="3AF25298" w14:textId="32B6539A"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50. 7458208,50 4819794,34</w:t>
      </w:r>
    </w:p>
    <w:p w14:paraId="7D576C2E" w14:textId="17B20F05"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51. 7458218,81 4819851,20</w:t>
      </w:r>
    </w:p>
    <w:p w14:paraId="1DDE0E2F" w14:textId="24F6DEA7"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52. 7458226,15 4819892,91</w:t>
      </w:r>
    </w:p>
    <w:p w14:paraId="6AD2E315" w14:textId="2DC86A1C"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53. 7458229,90 4819943,69</w:t>
      </w:r>
    </w:p>
    <w:p w14:paraId="375E9DCE" w14:textId="7C9B8BE9"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54. 7458229,90 4819988,37</w:t>
      </w:r>
    </w:p>
    <w:p w14:paraId="43D8C75F" w14:textId="76535E61"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55. 7458225,54 4820026,34</w:t>
      </w:r>
    </w:p>
    <w:p w14:paraId="6E6551B0" w14:textId="7758AF70"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56. 7458224,58 4820034,73</w:t>
      </w:r>
    </w:p>
    <w:p w14:paraId="3FFBC666" w14:textId="204F53CD"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57. 7458248,61 4820035,18</w:t>
      </w:r>
    </w:p>
    <w:p w14:paraId="38F6FB77" w14:textId="1E4E998B"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58. 7458247,43 4820039,73</w:t>
      </w:r>
    </w:p>
    <w:p w14:paraId="7619D7D9" w14:textId="48653A91"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59. 7458248,57 4820039,50</w:t>
      </w:r>
    </w:p>
    <w:p w14:paraId="587A94F2" w14:textId="6E84BB0B"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60. 7458261,18 4820042,06</w:t>
      </w:r>
    </w:p>
    <w:p w14:paraId="71B0DE27" w14:textId="75088430"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61. 7458237,25 4820145,66</w:t>
      </w:r>
    </w:p>
    <w:p w14:paraId="294780FF" w14:textId="62C4148E"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62. 7458234,49 4820163,28</w:t>
      </w:r>
    </w:p>
    <w:p w14:paraId="372C6FCF" w14:textId="175573D0"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63. 7458221,59 4820184,36</w:t>
      </w:r>
    </w:p>
    <w:p w14:paraId="3ECA2261" w14:textId="4448BF70"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64. 7458210,17 4820213,41</w:t>
      </w:r>
    </w:p>
    <w:p w14:paraId="6B95B655" w14:textId="35E51377"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65. 7458203,67 4820232,41</w:t>
      </w:r>
    </w:p>
    <w:p w14:paraId="6980C593" w14:textId="17AF14F4"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66. 7458202,88 4820268,75</w:t>
      </w:r>
    </w:p>
    <w:p w14:paraId="0C288B6C" w14:textId="5FA9B8A5" w:rsidR="00DA78F0" w:rsidRPr="00D57296" w:rsidRDefault="00DA78F0"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67</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7458200,90 4820273,14</w:t>
      </w:r>
    </w:p>
    <w:p w14:paraId="77FE194A" w14:textId="0D1D7F7D" w:rsidR="006944D6" w:rsidRPr="00D57296" w:rsidRDefault="00DA78F0"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68</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7458187,81 4820302,13</w:t>
      </w:r>
    </w:p>
    <w:p w14:paraId="1BB98ED7" w14:textId="3FB0A751" w:rsidR="006944D6" w:rsidRPr="00D57296" w:rsidRDefault="006944D6" w:rsidP="006944D6">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69. 7458132,57 4820388,99</w:t>
      </w:r>
    </w:p>
    <w:p w14:paraId="38A99F7A" w14:textId="77777777" w:rsidR="006944D6" w:rsidRPr="00D57296" w:rsidRDefault="006944D6" w:rsidP="006944D6">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70. 7458074,37 4820438,92</w:t>
      </w:r>
    </w:p>
    <w:p w14:paraId="2DAE23A4" w14:textId="4C792C6A" w:rsidR="006944D6" w:rsidRPr="00D57296" w:rsidRDefault="006944D6"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71. 7458051,03 4820469,44</w:t>
      </w:r>
    </w:p>
    <w:p w14:paraId="5ABB81FB" w14:textId="770F9E25"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72</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7458037,44 4820482,05</w:t>
      </w:r>
    </w:p>
    <w:p w14:paraId="66766A0D" w14:textId="2D32FBD6"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73</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7458020,21 4820477,62</w:t>
      </w:r>
    </w:p>
    <w:p w14:paraId="67CF55D4" w14:textId="17F4071A"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74</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7458020,68 4820475,36</w:t>
      </w:r>
    </w:p>
    <w:p w14:paraId="181C8F71" w14:textId="07C1396E"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75</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7458011,68 4820473,57</w:t>
      </w:r>
    </w:p>
    <w:p w14:paraId="1AB7AB55" w14:textId="1AC4E14B"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76</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7458006,48 4820492,25</w:t>
      </w:r>
    </w:p>
    <w:p w14:paraId="1334A816" w14:textId="0E03B3CB"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77</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7458006,48 4820523,22</w:t>
      </w:r>
    </w:p>
    <w:p w14:paraId="6620FD0D" w14:textId="3F153967"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78</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7457999,80 4820551,04</w:t>
      </w:r>
    </w:p>
    <w:p w14:paraId="1A98CA3F" w14:textId="2C480946"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79</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7457993,98 4820588,78</w:t>
      </w:r>
    </w:p>
    <w:p w14:paraId="7293834A" w14:textId="629888A3"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80</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7457993,18 4820602,76</w:t>
      </w:r>
    </w:p>
    <w:p w14:paraId="202094C3" w14:textId="10BEB6A0"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81</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7457984,71 4820624,82</w:t>
      </w:r>
    </w:p>
    <w:p w14:paraId="1CF7BF74" w14:textId="7F70D0B1"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82</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7457977,36 4820646,66</w:t>
      </w:r>
    </w:p>
    <w:p w14:paraId="67788AF9" w14:textId="26031BD3"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83</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7457970,00 4820663,15</w:t>
      </w:r>
    </w:p>
    <w:p w14:paraId="16785763" w14:textId="604F3B80"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84</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7457963,76 4820676,08</w:t>
      </w:r>
    </w:p>
    <w:p w14:paraId="21BD3E25" w14:textId="5AAA9323"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85</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7457951,17 4820692,34</w:t>
      </w:r>
    </w:p>
    <w:p w14:paraId="7405C85C" w14:textId="5CDB864C"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86</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7457939,48 4820716,52</w:t>
      </w:r>
    </w:p>
    <w:p w14:paraId="1CE47719" w14:textId="6CBBF09E"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87</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7457929,45 4820734,13</w:t>
      </w:r>
    </w:p>
    <w:p w14:paraId="03B9AF5C" w14:textId="010AC388"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88</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7457919,03 4820762,21</w:t>
      </w:r>
    </w:p>
    <w:p w14:paraId="05891585" w14:textId="14FBDBB3"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89</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7457910,29 4820782,80</w:t>
      </w:r>
    </w:p>
    <w:p w14:paraId="770B5286" w14:textId="1D282AB6"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90</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7457905,53 4820798,47</w:t>
      </w:r>
    </w:p>
    <w:p w14:paraId="0869DC43" w14:textId="28FB4E70"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91</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7457903,43 4820809,73</w:t>
      </w:r>
    </w:p>
    <w:p w14:paraId="6033BA4C" w14:textId="4BFCF75D"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92</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7457896,93 4820826,56</w:t>
      </w:r>
    </w:p>
    <w:p w14:paraId="3B7EEC26" w14:textId="42AA96B8"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93</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7457892,60 4820836,82</w:t>
      </w:r>
    </w:p>
    <w:p w14:paraId="0F362EEC" w14:textId="2564F09B" w:rsidR="00EF18F3"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94</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7457872,89 4820866,87</w:t>
      </w:r>
    </w:p>
    <w:p w14:paraId="20F375D4" w14:textId="2C6F2308" w:rsidR="00DA78F0" w:rsidRPr="00D57296" w:rsidRDefault="00EF18F3" w:rsidP="00EF18F3">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95</w:t>
      </w:r>
      <w:r w:rsidR="006944D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7457855,62 4820896,48</w:t>
      </w:r>
    </w:p>
    <w:p w14:paraId="62DF51A2" w14:textId="77777777" w:rsidR="00EF18F3" w:rsidRPr="00D57296" w:rsidRDefault="00EF18F3" w:rsidP="00DA78F0">
      <w:pPr>
        <w:spacing w:after="0" w:line="240" w:lineRule="auto"/>
        <w:rPr>
          <w:rFonts w:ascii="Times New Roman" w:hAnsi="Times New Roman" w:cs="Times New Roman"/>
          <w:sz w:val="24"/>
          <w:szCs w:val="24"/>
          <w:lang w:val="sr-Cyrl-CS"/>
        </w:rPr>
        <w:sectPr w:rsidR="00EF18F3" w:rsidRPr="00D57296" w:rsidSect="00EF18F3">
          <w:type w:val="continuous"/>
          <w:pgSz w:w="11906" w:h="16838"/>
          <w:pgMar w:top="1417" w:right="1417" w:bottom="1417" w:left="1417" w:header="708" w:footer="708" w:gutter="0"/>
          <w:cols w:num="2" w:space="708"/>
          <w:docGrid w:linePitch="360"/>
        </w:sectPr>
      </w:pPr>
    </w:p>
    <w:p w14:paraId="42ECBA24" w14:textId="77777777" w:rsidR="00DA78F0" w:rsidRPr="00D57296" w:rsidRDefault="00DA78F0" w:rsidP="00DA78F0">
      <w:pPr>
        <w:spacing w:after="0" w:line="240" w:lineRule="auto"/>
        <w:rPr>
          <w:rFonts w:ascii="Times New Roman" w:hAnsi="Times New Roman" w:cs="Times New Roman"/>
          <w:sz w:val="24"/>
          <w:szCs w:val="24"/>
          <w:lang w:val="sr-Cyrl-CS"/>
        </w:rPr>
      </w:pPr>
    </w:p>
    <w:p w14:paraId="5180F360" w14:textId="5F824180"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„КОШАНИНОВА ЈЕЗЕРА”</w:t>
      </w:r>
    </w:p>
    <w:p w14:paraId="2FBF9296" w14:textId="10163CD1" w:rsidR="006944D6" w:rsidRPr="00D57296" w:rsidRDefault="0087660C" w:rsidP="0087660C">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се налази на територији општине Ивањица на КО Врмбаје. Састоји се од два физички одвојена локалитета. Мањи локалитет обухвата катастарску парцелу бр. 1141 у целости. Почетна тачка границе већег локалитета је тромеђа пута и катастарских парцела бр. 1160 и 2481/1. Граница прати пут (део катастарске парцеле бр. 2481/1) у правцу југозапада до најјужније међне катастарске парцеле бр. 2495/1, затим катастарских парцела бр. 2481/1 и 2558 по следећим координатама:</w:t>
      </w:r>
    </w:p>
    <w:p w14:paraId="75870FB9" w14:textId="77777777" w:rsidR="0087660C" w:rsidRPr="00D57296" w:rsidRDefault="0087660C" w:rsidP="00DA78F0">
      <w:pPr>
        <w:spacing w:after="0" w:line="240" w:lineRule="auto"/>
        <w:rPr>
          <w:rFonts w:ascii="Times New Roman" w:hAnsi="Times New Roman" w:cs="Times New Roman"/>
          <w:sz w:val="24"/>
          <w:szCs w:val="24"/>
          <w:lang w:val="sr-Cyrl-CS"/>
        </w:rPr>
        <w:sectPr w:rsidR="0087660C" w:rsidRPr="00D57296" w:rsidSect="00DA78F0">
          <w:type w:val="continuous"/>
          <w:pgSz w:w="11906" w:h="16838"/>
          <w:pgMar w:top="1417" w:right="1417" w:bottom="1417" w:left="1417" w:header="708" w:footer="708" w:gutter="0"/>
          <w:cols w:space="708"/>
          <w:docGrid w:linePitch="360"/>
        </w:sectPr>
      </w:pPr>
    </w:p>
    <w:p w14:paraId="0CAC764F" w14:textId="77777777" w:rsidR="006944D6" w:rsidRPr="00D57296" w:rsidRDefault="006944D6" w:rsidP="00DA78F0">
      <w:pPr>
        <w:spacing w:after="0" w:line="240" w:lineRule="auto"/>
        <w:rPr>
          <w:rFonts w:ascii="Times New Roman" w:hAnsi="Times New Roman" w:cs="Times New Roman"/>
          <w:sz w:val="24"/>
          <w:szCs w:val="24"/>
          <w:lang w:val="sr-Cyrl-CS"/>
        </w:rPr>
      </w:pPr>
    </w:p>
    <w:p w14:paraId="26A43E77" w14:textId="77777777"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05FD2770" w14:textId="77777777"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тачке</w:t>
      </w:r>
    </w:p>
    <w:p w14:paraId="5BDE9CBF" w14:textId="6C8FBA81"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Y              X</w:t>
      </w:r>
    </w:p>
    <w:p w14:paraId="063039E9" w14:textId="60F2C69F"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1. 7452386,67 4814175,83</w:t>
      </w:r>
    </w:p>
    <w:p w14:paraId="032A500D" w14:textId="5CBAA0FF"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2. 7452414,75 4814130,27</w:t>
      </w:r>
    </w:p>
    <w:p w14:paraId="094DC33D" w14:textId="7EBF2B4D"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3. 7452439,17 4814104,46</w:t>
      </w:r>
    </w:p>
    <w:p w14:paraId="0747BDB4" w14:textId="06ED32EB"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4. 7452467,28 4814080,50</w:t>
      </w:r>
    </w:p>
    <w:p w14:paraId="664551E2" w14:textId="54C72448"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5. 7452468,16 4814084,45</w:t>
      </w:r>
    </w:p>
    <w:p w14:paraId="0C634232" w14:textId="76C7BFDC"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6. 7452484,88 4814131,33</w:t>
      </w:r>
    </w:p>
    <w:p w14:paraId="56EF24BF" w14:textId="681855BA"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7. 7452548,79 4814220,70</w:t>
      </w:r>
    </w:p>
    <w:p w14:paraId="2F619026" w14:textId="089DB5B0"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8. 7452583,57 4814241,04</w:t>
      </w:r>
    </w:p>
    <w:p w14:paraId="4CE3D6B3" w14:textId="254FD0BE"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9. 7452594,28 4814244,32</w:t>
      </w:r>
    </w:p>
    <w:p w14:paraId="5BB06326" w14:textId="0207DE85"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10. 7452617,52 4814251,43</w:t>
      </w:r>
    </w:p>
    <w:p w14:paraId="18D885A5" w14:textId="02F05176"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11. 7452625,55 4814258,17</w:t>
      </w:r>
    </w:p>
    <w:p w14:paraId="458BC071" w14:textId="5871D7BC"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12. 7452638,71 4814300,86</w:t>
      </w:r>
    </w:p>
    <w:p w14:paraId="1D627D0E" w14:textId="226E3D28"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13. 7452675,48 4814348,69</w:t>
      </w:r>
    </w:p>
    <w:p w14:paraId="666438EE" w14:textId="7A2CEF02"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14. 7452700,05 4814363,64</w:t>
      </w:r>
    </w:p>
    <w:p w14:paraId="2DE9012B" w14:textId="28DA2ADF"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15. 7452703,36 4814365,66</w:t>
      </w:r>
    </w:p>
    <w:p w14:paraId="5EDE8804" w14:textId="54AB6C53"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16. 7452715,75 4814373,06</w:t>
      </w:r>
    </w:p>
    <w:p w14:paraId="1A14E08A" w14:textId="4F6798A6"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17. 7452776,98 4814373,87</w:t>
      </w:r>
    </w:p>
    <w:p w14:paraId="2DF6D4DE" w14:textId="5457F2BE"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18. 7452807,26 4814358,34</w:t>
      </w:r>
    </w:p>
    <w:p w14:paraId="71510E1B" w14:textId="4D084614"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19. 7452834,79 4814332,91</w:t>
      </w:r>
    </w:p>
    <w:p w14:paraId="4D970A42" w14:textId="51754C0D"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20. 7452850,02 4814330,53</w:t>
      </w:r>
    </w:p>
    <w:p w14:paraId="367167E9" w14:textId="1BF35FF3"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21. 7452860,35 4814328,91</w:t>
      </w:r>
    </w:p>
    <w:p w14:paraId="37AC18A2" w14:textId="62B49CDB"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22. 7452898,97 4814339,66</w:t>
      </w:r>
    </w:p>
    <w:p w14:paraId="6039C129" w14:textId="45F26483"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23. 7452953,61 4814349,85</w:t>
      </w:r>
    </w:p>
    <w:p w14:paraId="22B43895" w14:textId="7F06BF17"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24. 7453032,98 4814338,75</w:t>
      </w:r>
    </w:p>
    <w:p w14:paraId="76EB7B2D" w14:textId="40DDDCD3"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25. 7453071,78 4814349,54</w:t>
      </w:r>
    </w:p>
    <w:p w14:paraId="42E15F64" w14:textId="1A6D7414"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26. 7453088,61 4814356,99</w:t>
      </w:r>
    </w:p>
    <w:p w14:paraId="5B15447C" w14:textId="740AEC8B" w:rsidR="0087660C" w:rsidRPr="00D57296" w:rsidRDefault="0087660C" w:rsidP="0087660C">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27. 7453103,59 4814363,62</w:t>
      </w:r>
    </w:p>
    <w:p w14:paraId="6825B656" w14:textId="6221830F" w:rsidR="006944D6" w:rsidRPr="00D57296" w:rsidRDefault="0087660C" w:rsidP="0087660C">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28. 7453110,97 4814376,04</w:t>
      </w:r>
    </w:p>
    <w:p w14:paraId="59732F2E" w14:textId="77777777" w:rsidR="0087660C" w:rsidRPr="00D57296" w:rsidRDefault="0087660C" w:rsidP="00DA78F0">
      <w:pPr>
        <w:spacing w:after="0" w:line="240" w:lineRule="auto"/>
        <w:rPr>
          <w:rFonts w:ascii="Times New Roman" w:hAnsi="Times New Roman" w:cs="Times New Roman"/>
          <w:sz w:val="24"/>
          <w:szCs w:val="24"/>
          <w:lang w:val="sr-Cyrl-CS"/>
        </w:rPr>
        <w:sectPr w:rsidR="0087660C" w:rsidRPr="00D57296" w:rsidSect="0087660C">
          <w:type w:val="continuous"/>
          <w:pgSz w:w="11906" w:h="16838"/>
          <w:pgMar w:top="1417" w:right="1417" w:bottom="1417" w:left="1417" w:header="708" w:footer="708" w:gutter="0"/>
          <w:cols w:num="2" w:space="708"/>
          <w:docGrid w:linePitch="360"/>
        </w:sectPr>
      </w:pPr>
    </w:p>
    <w:p w14:paraId="2FD87F1E" w14:textId="77777777" w:rsidR="006944D6" w:rsidRPr="00D57296" w:rsidRDefault="006944D6" w:rsidP="00DA78F0">
      <w:pPr>
        <w:spacing w:after="0" w:line="240" w:lineRule="auto"/>
        <w:rPr>
          <w:rFonts w:ascii="Times New Roman" w:hAnsi="Times New Roman" w:cs="Times New Roman"/>
          <w:sz w:val="24"/>
          <w:szCs w:val="24"/>
          <w:lang w:val="sr-Cyrl-CS"/>
        </w:rPr>
      </w:pPr>
    </w:p>
    <w:p w14:paraId="280BD873" w14:textId="03566659" w:rsidR="006944D6" w:rsidRPr="00D57296" w:rsidRDefault="00E5131D" w:rsidP="00DA78F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даље прати међу катастарску парцелу бр. 2481/1 и 2481/2 до почетне тачке.</w:t>
      </w:r>
    </w:p>
    <w:p w14:paraId="42E96419" w14:textId="77777777" w:rsidR="006944D6" w:rsidRPr="00D57296" w:rsidRDefault="006944D6" w:rsidP="00DA78F0">
      <w:pPr>
        <w:spacing w:after="0" w:line="240" w:lineRule="auto"/>
        <w:rPr>
          <w:rFonts w:ascii="Times New Roman" w:hAnsi="Times New Roman" w:cs="Times New Roman"/>
          <w:sz w:val="24"/>
          <w:szCs w:val="24"/>
          <w:lang w:val="sr-Cyrl-CS"/>
        </w:rPr>
      </w:pPr>
    </w:p>
    <w:p w14:paraId="055DEC3E" w14:textId="15BBB25A" w:rsidR="00E5131D" w:rsidRPr="00D57296" w:rsidRDefault="00E5131D" w:rsidP="00E5131D">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„ЦРЕПУЉНИК</w:t>
      </w:r>
      <w:r w:rsidR="00154CA6" w:rsidRPr="00D57296">
        <w:rPr>
          <w:rFonts w:ascii="Times New Roman" w:hAnsi="Times New Roman" w:cs="Times New Roman"/>
          <w:sz w:val="24"/>
          <w:szCs w:val="24"/>
          <w:lang w:val="sr-Cyrl-CS"/>
        </w:rPr>
        <w:t>ˮ</w:t>
      </w:r>
    </w:p>
    <w:p w14:paraId="5ABB4CD4" w14:textId="298BDB63" w:rsidR="006944D6" w:rsidRPr="00D57296" w:rsidRDefault="00E5131D" w:rsidP="00F81462">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„Црепуљник</w:t>
      </w:r>
      <w:r w:rsidR="00154CA6" w:rsidRPr="00D57296">
        <w:rPr>
          <w:rFonts w:ascii="Times New Roman" w:hAnsi="Times New Roman" w:cs="Times New Roman"/>
          <w:sz w:val="24"/>
          <w:szCs w:val="24"/>
          <w:lang w:val="sr-Cyrl-CS"/>
        </w:rPr>
        <w:t>ˮ</w:t>
      </w:r>
      <w:r w:rsidRPr="00D57296">
        <w:rPr>
          <w:rFonts w:ascii="Times New Roman" w:hAnsi="Times New Roman" w:cs="Times New Roman"/>
          <w:sz w:val="24"/>
          <w:szCs w:val="24"/>
          <w:lang w:val="sr-Cyrl-CS"/>
        </w:rPr>
        <w:t xml:space="preserve"> се налази на територији општине Ивањица, на КО Врмбаје на делу</w:t>
      </w:r>
      <w:r w:rsidR="00644F04">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катастарске парцеле бр. 2558 и дефинисан је следећим преломним тачкама:</w:t>
      </w:r>
    </w:p>
    <w:p w14:paraId="668F5785" w14:textId="77777777" w:rsidR="006944D6" w:rsidRPr="00D57296" w:rsidRDefault="006944D6" w:rsidP="00DA78F0">
      <w:pPr>
        <w:spacing w:after="0" w:line="240" w:lineRule="auto"/>
        <w:rPr>
          <w:rFonts w:ascii="Times New Roman" w:hAnsi="Times New Roman" w:cs="Times New Roman"/>
          <w:sz w:val="24"/>
          <w:szCs w:val="24"/>
          <w:lang w:val="sr-Cyrl-CS"/>
        </w:rPr>
      </w:pPr>
    </w:p>
    <w:p w14:paraId="18DB224D" w14:textId="77777777" w:rsidR="00B43B30" w:rsidRPr="00D57296" w:rsidRDefault="00B43B30" w:rsidP="00B43B30">
      <w:pPr>
        <w:autoSpaceDE w:val="0"/>
        <w:autoSpaceDN w:val="0"/>
        <w:adjustRightInd w:val="0"/>
        <w:spacing w:after="0" w:line="240" w:lineRule="auto"/>
        <w:rPr>
          <w:rFonts w:ascii="Times New Roman" w:hAnsi="Times New Roman" w:cs="Times New Roman"/>
          <w:b/>
          <w:bCs/>
          <w:sz w:val="24"/>
          <w:szCs w:val="24"/>
          <w:lang w:val="sr-Cyrl-CS"/>
        </w:rPr>
        <w:sectPr w:rsidR="00B43B30" w:rsidRPr="00D57296" w:rsidSect="00DA78F0">
          <w:type w:val="continuous"/>
          <w:pgSz w:w="11906" w:h="16838"/>
          <w:pgMar w:top="1417" w:right="1417" w:bottom="1417" w:left="1417" w:header="708" w:footer="708" w:gutter="0"/>
          <w:cols w:space="708"/>
          <w:docGrid w:linePitch="360"/>
        </w:sectPr>
      </w:pPr>
    </w:p>
    <w:p w14:paraId="2695C855" w14:textId="77777777"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5B333174" w14:textId="77777777"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тачке</w:t>
      </w:r>
    </w:p>
    <w:p w14:paraId="55FD2168" w14:textId="0EDE3540"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Y            X</w:t>
      </w:r>
    </w:p>
    <w:p w14:paraId="6AF76CB1" w14:textId="7DAD98AF"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1. 7452108,85 4813918,25</w:t>
      </w:r>
    </w:p>
    <w:p w14:paraId="3111C14E" w14:textId="07C779DF"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2. 7452109,93 4813919,00</w:t>
      </w:r>
    </w:p>
    <w:p w14:paraId="1131A2AF" w14:textId="0A9B2313"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3. 7452112,43 4813910,35</w:t>
      </w:r>
    </w:p>
    <w:p w14:paraId="383AC2C8" w14:textId="7C9D592E"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4. 7452114,86 4813901,93</w:t>
      </w:r>
    </w:p>
    <w:p w14:paraId="414F36C4" w14:textId="76985F5E"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5. 7452117,60 4813892,43</w:t>
      </w:r>
    </w:p>
    <w:p w14:paraId="16F4DB51" w14:textId="4E8F9228"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6. 7452122,69 4813864,81</w:t>
      </w:r>
    </w:p>
    <w:p w14:paraId="4A8E6B4C" w14:textId="74E6EFDB"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7. 7452130,20 4813849,80</w:t>
      </w:r>
    </w:p>
    <w:p w14:paraId="54B71747" w14:textId="5A8C90E7"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8. 7452146,02 4813830,50</w:t>
      </w:r>
    </w:p>
    <w:p w14:paraId="0F04E260" w14:textId="5D9FE0EE"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9. 7452172,03 4813815,48</w:t>
      </w:r>
    </w:p>
    <w:p w14:paraId="496D3FB6" w14:textId="598503B2"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10. 7452187,04 4813800,20</w:t>
      </w:r>
    </w:p>
    <w:p w14:paraId="7F3203DA" w14:textId="5EEB9975"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11. 7452195,35 4813775,27</w:t>
      </w:r>
    </w:p>
    <w:p w14:paraId="3CCAC120" w14:textId="0F6AF686"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12. 7452212,24 4813707,87</w:t>
      </w:r>
    </w:p>
    <w:p w14:paraId="495FB713" w14:textId="15801E11"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13. 7452237,44 4813603,84</w:t>
      </w:r>
    </w:p>
    <w:p w14:paraId="77FF348F" w14:textId="6F0E2C2B"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14. 7452239,05 4813575,42</w:t>
      </w:r>
    </w:p>
    <w:p w14:paraId="149037EE" w14:textId="0DC15E18"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15. 7452244,95 4813540,30</w:t>
      </w:r>
    </w:p>
    <w:p w14:paraId="7BBE612D" w14:textId="4E43648F"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16. 7452250,85 4813521,00</w:t>
      </w:r>
    </w:p>
    <w:p w14:paraId="51A2F2A2" w14:textId="0A759160"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17. 7452251,65 4813490,70</w:t>
      </w:r>
    </w:p>
    <w:p w14:paraId="73431148" w14:textId="5B56D808"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18. 7452244,15 4813442,98</w:t>
      </w:r>
    </w:p>
    <w:p w14:paraId="6EFAEE97" w14:textId="2DAA81AD"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19. 7452232,35 4813394,45</w:t>
      </w:r>
    </w:p>
    <w:p w14:paraId="2BA00560" w14:textId="013D8A5D"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20. 7452233,15 4813371,13</w:t>
      </w:r>
    </w:p>
    <w:p w14:paraId="34FB0AB8" w14:textId="30F1D453"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21. 7452236,97 4813362,10</w:t>
      </w:r>
    </w:p>
    <w:p w14:paraId="1DD6FC54" w14:textId="486B3305"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22. 7452244,15 4813345,12</w:t>
      </w:r>
    </w:p>
    <w:p w14:paraId="5B9AE0EE" w14:textId="53911501"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23. 7452259,27 4813326,96</w:t>
      </w:r>
    </w:p>
    <w:p w14:paraId="5FB3F010" w14:textId="7FDFA2C6"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24. 7452281,25 4813310,33</w:t>
      </w:r>
    </w:p>
    <w:p w14:paraId="150D7B58" w14:textId="417476D9"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25. 7452306,87 4813297,89</w:t>
      </w:r>
    </w:p>
    <w:p w14:paraId="4141972A" w14:textId="2C00327B"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26. 7452309,67 4813293,71</w:t>
      </w:r>
    </w:p>
    <w:p w14:paraId="0C5108F1" w14:textId="1E9D75BF"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27. 7452319,86 4813280,31</w:t>
      </w:r>
    </w:p>
    <w:p w14:paraId="1BD0C17F" w14:textId="19BAEACB"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28. 7452330,05 4813265,29</w:t>
      </w:r>
    </w:p>
    <w:p w14:paraId="329BE49A" w14:textId="32CE2F62"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29. 7452346,67 4813249,74</w:t>
      </w:r>
    </w:p>
    <w:p w14:paraId="219DBC04" w14:textId="2AFCA0F0"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30. 7452370,26 4813236,34</w:t>
      </w:r>
    </w:p>
    <w:p w14:paraId="3B42B7A6" w14:textId="38B6E4F7"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31. 7452393,32 4813204,70</w:t>
      </w:r>
    </w:p>
    <w:p w14:paraId="098C3F1D" w14:textId="5B7AA009"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32. 7452403,51 4813167,70</w:t>
      </w:r>
    </w:p>
    <w:p w14:paraId="645DECE9" w14:textId="0A5A5DFA"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33. 7452418,52 4813107,65</w:t>
      </w:r>
    </w:p>
    <w:p w14:paraId="02569B63" w14:textId="47D3F817"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34. 7452443,72 4813042,23</w:t>
      </w:r>
    </w:p>
    <w:p w14:paraId="4F93D84A" w14:textId="29E17402"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35. 7452489,30 4812985,39</w:t>
      </w:r>
    </w:p>
    <w:p w14:paraId="75DD78FB" w14:textId="492C288C"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36. 7452534,34 4812913,00</w:t>
      </w:r>
    </w:p>
    <w:p w14:paraId="4C772DD1" w14:textId="3E1C6910"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37. 7452569,73 4812845,97</w:t>
      </w:r>
    </w:p>
    <w:p w14:paraId="132595DA" w14:textId="62F75B5C"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38. 7452580,99 4812796,11</w:t>
      </w:r>
    </w:p>
    <w:p w14:paraId="23F28764" w14:textId="4678BC60"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39. 7452584,34 4812781,42</w:t>
      </w:r>
    </w:p>
    <w:p w14:paraId="2A40CDD6" w14:textId="20DF948E"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40. 7452565,29 4812779,73</w:t>
      </w:r>
    </w:p>
    <w:p w14:paraId="132561A9" w14:textId="3C52D1B8"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41. 7452540,74 4812779,52</w:t>
      </w:r>
    </w:p>
    <w:p w14:paraId="1C205ED9" w14:textId="50445A48"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42. 7452506,45 4812760,47</w:t>
      </w:r>
    </w:p>
    <w:p w14:paraId="20E36521" w14:textId="073335A5"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43. 7452475,76 4812757,29</w:t>
      </w:r>
    </w:p>
    <w:p w14:paraId="4EAB629A" w14:textId="529DAA85"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44. 7452432,58 4812759,83</w:t>
      </w:r>
    </w:p>
    <w:p w14:paraId="1FF28FF4" w14:textId="05A39746"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45. 7452351,30 4812788,83</w:t>
      </w:r>
    </w:p>
    <w:p w14:paraId="37894D98" w14:textId="6FEEFB92"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46. 7452307,91 4812808,94</w:t>
      </w:r>
    </w:p>
    <w:p w14:paraId="2972A4C6" w14:textId="3E35F126"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47. 7452253,51 4812863,12</w:t>
      </w:r>
    </w:p>
    <w:p w14:paraId="2E2810A1" w14:textId="367101DE"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48. 7452249,70 4812865,24</w:t>
      </w:r>
    </w:p>
    <w:p w14:paraId="5212BC04" w14:textId="28616AEE"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49. 7452219,85 4812881,96</w:t>
      </w:r>
    </w:p>
    <w:p w14:paraId="33C3C2E4" w14:textId="3C4FF8AA"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50. 7452118,25 4812919,64</w:t>
      </w:r>
    </w:p>
    <w:p w14:paraId="78186BB5" w14:textId="0B14059D"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51. 7452093,91 4812929,59</w:t>
      </w:r>
    </w:p>
    <w:p w14:paraId="5BE8F883" w14:textId="1A281C26"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52. 7452066,82 4812941,65</w:t>
      </w:r>
    </w:p>
    <w:p w14:paraId="139299E0" w14:textId="0FCC958E"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53. 7452002,47 4812932,55</w:t>
      </w:r>
    </w:p>
    <w:p w14:paraId="7A25E982" w14:textId="36922175"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54. 7451938,34 4812921,33</w:t>
      </w:r>
    </w:p>
    <w:p w14:paraId="1B7C16D7" w14:textId="1F1A5A2D"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55. 7451914,21 4812903,98</w:t>
      </w:r>
    </w:p>
    <w:p w14:paraId="0284FE44" w14:textId="51022D90"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56. 7451899,24 4812899,84</w:t>
      </w:r>
    </w:p>
    <w:p w14:paraId="431B271B" w14:textId="5B9AD683"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57. 7451813,83 4812911,27</w:t>
      </w:r>
    </w:p>
    <w:p w14:paraId="03B81DB1" w14:textId="5E243A54"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58. 7451771,13 4812876,66</w:t>
      </w:r>
    </w:p>
    <w:p w14:paraId="4957C27A" w14:textId="2EDE8115"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59. 7451754,78 4812875,23</w:t>
      </w:r>
    </w:p>
    <w:p w14:paraId="46CC9E7B" w14:textId="290AD0EE"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60. 7451710,96 4812841,74</w:t>
      </w:r>
    </w:p>
    <w:p w14:paraId="32E8BE8F" w14:textId="1EFE0D2F"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61. 7451693,82 4812822,21</w:t>
      </w:r>
    </w:p>
    <w:p w14:paraId="25E340AD" w14:textId="0F2505D8"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62. 7451680,33 4812809,83</w:t>
      </w:r>
    </w:p>
    <w:p w14:paraId="1A3506B0" w14:textId="1A5DF096"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63. 7451662,07 4812798,24</w:t>
      </w:r>
    </w:p>
    <w:p w14:paraId="7F4E5F9B" w14:textId="20E3580D"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64. 7451622,70 4812806,34</w:t>
      </w:r>
    </w:p>
    <w:p w14:paraId="7CB6BD0F" w14:textId="4CB5AEFB"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65. 7451608,25 4812844,12</w:t>
      </w:r>
    </w:p>
    <w:p w14:paraId="097FDD1E" w14:textId="7106BF3A"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66. 7451583,49 4812875,55</w:t>
      </w:r>
    </w:p>
    <w:p w14:paraId="09527456" w14:textId="2AE3116D"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67. 7451547,61 4812886,82</w:t>
      </w:r>
    </w:p>
    <w:p w14:paraId="3B45AFB4" w14:textId="64205817"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68. 7451539,99 4812917,62</w:t>
      </w:r>
    </w:p>
    <w:p w14:paraId="7B726986" w14:textId="440C5E07"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69. 7451535,86 4812942,54</w:t>
      </w:r>
    </w:p>
    <w:p w14:paraId="6F47316A" w14:textId="2505FE86"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70. 7451536,97 4812972,07</w:t>
      </w:r>
    </w:p>
    <w:p w14:paraId="193F938A" w14:textId="7202217C"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71. 7451538,40 4812996,04</w:t>
      </w:r>
    </w:p>
    <w:p w14:paraId="370BDB7E" w14:textId="56CB84D6"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72. 7451538,88 4813028,43</w:t>
      </w:r>
    </w:p>
    <w:p w14:paraId="5CF039C1" w14:textId="58B3EA12"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73. 7451540,63 4813073,20</w:t>
      </w:r>
    </w:p>
    <w:p w14:paraId="06E477CF" w14:textId="092796B3"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74. 7451596,86 4813146,17</w:t>
      </w:r>
    </w:p>
    <w:p w14:paraId="05D4F9BF" w14:textId="4ECD028E"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75. 7451613,30 4813176,62</w:t>
      </w:r>
    </w:p>
    <w:p w14:paraId="567DDB0B" w14:textId="7845F4D8"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76. 7451627,69 4813203,28</w:t>
      </w:r>
    </w:p>
    <w:p w14:paraId="354919DA" w14:textId="2ECF036C"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77. 7451645,59 4813252,56</w:t>
      </w:r>
    </w:p>
    <w:p w14:paraId="50718667" w14:textId="56C310F0"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78. 7451646,19 4813254,22</w:t>
      </w:r>
    </w:p>
    <w:p w14:paraId="2E3DFED3" w14:textId="146DA4B3"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79. 7451657,37 4813313,68</w:t>
      </w:r>
    </w:p>
    <w:p w14:paraId="1B65C397" w14:textId="107F32AD"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80. 7451655,45 4813320,32</w:t>
      </w:r>
    </w:p>
    <w:p w14:paraId="2A0D30A7" w14:textId="7AC7CF7D"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81. 7451654,61 4813346,99</w:t>
      </w:r>
    </w:p>
    <w:p w14:paraId="5710445E" w14:textId="5E6FFAE6"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82. 7451656,94 4813375,99</w:t>
      </w:r>
    </w:p>
    <w:p w14:paraId="261BB1DA" w14:textId="08F93993"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83. 7451663,07 4813408,79</w:t>
      </w:r>
    </w:p>
    <w:p w14:paraId="0F82BAA9" w14:textId="5C228515"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84. 7451675,14 4813436,95</w:t>
      </w:r>
    </w:p>
    <w:p w14:paraId="253F9D4B" w14:textId="335857D0"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85. 7451694,61 4813495,79</w:t>
      </w:r>
    </w:p>
    <w:p w14:paraId="14820D0E" w14:textId="5F2D9097"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86. 7451696,89 4813557,49</w:t>
      </w:r>
    </w:p>
    <w:p w14:paraId="5C3B9E83" w14:textId="7210DC60"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87. 7451697,05 4813584,79</w:t>
      </w:r>
    </w:p>
    <w:p w14:paraId="763CEBEA" w14:textId="0BE341D2"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88. 7451694,82 4813620,67</w:t>
      </w:r>
    </w:p>
    <w:p w14:paraId="1A337888" w14:textId="21F1F0AC"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89. 7451698,48 4813665,60</w:t>
      </w:r>
    </w:p>
    <w:p w14:paraId="43A3AB15" w14:textId="2860BAFB"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90. 7451703,56 4813713,22</w:t>
      </w:r>
    </w:p>
    <w:p w14:paraId="78E72EE0" w14:textId="59AAC6E2"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91. 7451719,43 4813744,81</w:t>
      </w:r>
    </w:p>
    <w:p w14:paraId="57FE36F1" w14:textId="079CA21F"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92. 7451723,79 4813767,98</w:t>
      </w:r>
    </w:p>
    <w:p w14:paraId="4E8EA739" w14:textId="1F0446D2"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93. 7451726,43 4813785,31</w:t>
      </w:r>
    </w:p>
    <w:p w14:paraId="51B21038" w14:textId="021DABAD"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94. 7451731,72 4813817,19</w:t>
      </w:r>
    </w:p>
    <w:p w14:paraId="37251E5E" w14:textId="474FC6F7"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95. 7451744,95 4813860,58</w:t>
      </w:r>
    </w:p>
    <w:p w14:paraId="260AD6D0" w14:textId="5A90D7A2"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96. 7451769,16 4813877,52</w:t>
      </w:r>
    </w:p>
    <w:p w14:paraId="08DFBB2A" w14:textId="01AD53E6"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97. 7451793,64 4813875,00</w:t>
      </w:r>
    </w:p>
    <w:p w14:paraId="0A1BE652" w14:textId="71783D33"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98. 7451826,84 4813885,72</w:t>
      </w:r>
    </w:p>
    <w:p w14:paraId="6B5F83C5" w14:textId="2CD0B289"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99. 7451851,32 4813845,90</w:t>
      </w:r>
    </w:p>
    <w:p w14:paraId="4A4F0E4F" w14:textId="5D5DF6A1"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100. 7451865,34 4813817,32</w:t>
      </w:r>
    </w:p>
    <w:p w14:paraId="55E4BC59" w14:textId="78CB558D"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101. 7451878,83 4813796,29</w:t>
      </w:r>
    </w:p>
    <w:p w14:paraId="431A7F65" w14:textId="2B9E04F9"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102. 7451928,84 4813778,30</w:t>
      </w:r>
    </w:p>
    <w:p w14:paraId="6A961018" w14:textId="68319CF2"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103. 7451965,22 4813812,30</w:t>
      </w:r>
    </w:p>
    <w:p w14:paraId="19F450B9" w14:textId="6303612E"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104. 7451999,88 4813824,73</w:t>
      </w:r>
    </w:p>
    <w:p w14:paraId="4CC9812E" w14:textId="7DDF7E32"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105. 7452031,50 4813837,17</w:t>
      </w:r>
    </w:p>
    <w:p w14:paraId="696D8F7C" w14:textId="13B4103C"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106 .7452047,77 4813860,45</w:t>
      </w:r>
    </w:p>
    <w:p w14:paraId="2B2676B8" w14:textId="01F95168"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107. 7452074,62 4813898,82</w:t>
      </w:r>
    </w:p>
    <w:p w14:paraId="7DA52F2E" w14:textId="54B4C564"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108. 7452087,19 4813903,31</w:t>
      </w:r>
    </w:p>
    <w:p w14:paraId="450FFCB5" w14:textId="36057987"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109. 7452031,50 4813837,17</w:t>
      </w:r>
    </w:p>
    <w:p w14:paraId="115E957B" w14:textId="525EDD9C"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110. 7452047,77 4813860,45</w:t>
      </w:r>
    </w:p>
    <w:p w14:paraId="74994E78" w14:textId="1C688084" w:rsidR="00B43B30" w:rsidRPr="00D57296" w:rsidRDefault="00B43B30" w:rsidP="00B43B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111. 7452074,62 4813898,82</w:t>
      </w:r>
    </w:p>
    <w:p w14:paraId="723ED200" w14:textId="70170F6F" w:rsidR="00E5131D" w:rsidRPr="00D57296" w:rsidRDefault="00B43B30" w:rsidP="00B43B30">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112. 7452087,19 4813903,31</w:t>
      </w:r>
    </w:p>
    <w:p w14:paraId="1FA33935" w14:textId="77777777" w:rsidR="00E5131D" w:rsidRPr="00D57296" w:rsidRDefault="00E5131D" w:rsidP="00DA78F0">
      <w:pPr>
        <w:spacing w:after="0" w:line="240" w:lineRule="auto"/>
        <w:rPr>
          <w:rFonts w:ascii="Times New Roman" w:hAnsi="Times New Roman" w:cs="Times New Roman"/>
          <w:sz w:val="24"/>
          <w:szCs w:val="24"/>
          <w:lang w:val="sr-Cyrl-CS"/>
        </w:rPr>
      </w:pPr>
    </w:p>
    <w:p w14:paraId="6508C0E4" w14:textId="77777777" w:rsidR="00E5131D" w:rsidRPr="00D57296" w:rsidRDefault="00E5131D" w:rsidP="00DA78F0">
      <w:pPr>
        <w:spacing w:after="0" w:line="240" w:lineRule="auto"/>
        <w:rPr>
          <w:rFonts w:ascii="Times New Roman" w:hAnsi="Times New Roman" w:cs="Times New Roman"/>
          <w:sz w:val="24"/>
          <w:szCs w:val="24"/>
          <w:lang w:val="sr-Cyrl-CS"/>
        </w:rPr>
      </w:pPr>
    </w:p>
    <w:p w14:paraId="0359F8CB" w14:textId="77777777" w:rsidR="00E5131D" w:rsidRPr="00D57296" w:rsidRDefault="00E5131D" w:rsidP="00DA78F0">
      <w:pPr>
        <w:spacing w:after="0" w:line="240" w:lineRule="auto"/>
        <w:rPr>
          <w:rFonts w:ascii="Times New Roman" w:hAnsi="Times New Roman" w:cs="Times New Roman"/>
          <w:sz w:val="24"/>
          <w:szCs w:val="24"/>
          <w:lang w:val="sr-Cyrl-CS"/>
        </w:rPr>
      </w:pPr>
    </w:p>
    <w:p w14:paraId="29BF9EF1" w14:textId="77777777" w:rsidR="00B43B30" w:rsidRPr="00D57296" w:rsidRDefault="00B43B30" w:rsidP="00DA78F0">
      <w:pPr>
        <w:spacing w:after="0" w:line="240" w:lineRule="auto"/>
        <w:rPr>
          <w:rFonts w:ascii="Times New Roman" w:hAnsi="Times New Roman" w:cs="Times New Roman"/>
          <w:sz w:val="24"/>
          <w:szCs w:val="24"/>
          <w:lang w:val="sr-Cyrl-CS"/>
        </w:rPr>
        <w:sectPr w:rsidR="00B43B30" w:rsidRPr="00D57296" w:rsidSect="00B43B30">
          <w:type w:val="continuous"/>
          <w:pgSz w:w="11906" w:h="16838"/>
          <w:pgMar w:top="1417" w:right="1417" w:bottom="1417" w:left="1417" w:header="708" w:footer="708" w:gutter="0"/>
          <w:cols w:num="2" w:space="708"/>
          <w:docGrid w:linePitch="360"/>
        </w:sectPr>
      </w:pPr>
    </w:p>
    <w:p w14:paraId="73D0B180" w14:textId="77777777" w:rsidR="00E5131D" w:rsidRPr="00D57296" w:rsidRDefault="00E5131D" w:rsidP="00DA78F0">
      <w:pPr>
        <w:spacing w:after="0" w:line="240" w:lineRule="auto"/>
        <w:rPr>
          <w:rFonts w:ascii="Times New Roman" w:hAnsi="Times New Roman" w:cs="Times New Roman"/>
          <w:sz w:val="24"/>
          <w:szCs w:val="24"/>
          <w:lang w:val="sr-Cyrl-CS"/>
        </w:rPr>
      </w:pPr>
    </w:p>
    <w:p w14:paraId="1A9860DD" w14:textId="2037FE83" w:rsidR="00BA6585" w:rsidRPr="00D57296" w:rsidRDefault="00BA6585" w:rsidP="00BA6585">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„РАДОЧЕЛО</w:t>
      </w:r>
      <w:r w:rsidR="00DC39FB" w:rsidRPr="00D57296">
        <w:rPr>
          <w:rFonts w:ascii="Times New Roman" w:hAnsi="Times New Roman" w:cs="Times New Roman"/>
          <w:sz w:val="24"/>
          <w:szCs w:val="24"/>
          <w:lang w:val="sr-Cyrl-CS"/>
        </w:rPr>
        <w:t>ˮ</w:t>
      </w:r>
    </w:p>
    <w:p w14:paraId="4B688ED4" w14:textId="5F2F25E7" w:rsidR="00E5131D" w:rsidRPr="00D57296" w:rsidRDefault="00BA6585" w:rsidP="00BA6585">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„Радочело</w:t>
      </w:r>
      <w:r w:rsidR="00DC39FB" w:rsidRPr="00D57296">
        <w:rPr>
          <w:rFonts w:ascii="Times New Roman" w:hAnsi="Times New Roman" w:cs="Times New Roman"/>
          <w:sz w:val="24"/>
          <w:szCs w:val="24"/>
          <w:lang w:val="sr-Cyrl-CS"/>
        </w:rPr>
        <w:t xml:space="preserve">ˮ </w:t>
      </w:r>
      <w:r w:rsidRPr="00D57296">
        <w:rPr>
          <w:rFonts w:ascii="Times New Roman" w:hAnsi="Times New Roman" w:cs="Times New Roman"/>
          <w:sz w:val="24"/>
          <w:szCs w:val="24"/>
          <w:lang w:val="sr-Cyrl-CS"/>
        </w:rPr>
        <w:t>се налази на територији града Краљево на КО Бзовик, на делу катастарске парцеле бр. 1 и дефинисан је следећим координатама:</w:t>
      </w:r>
    </w:p>
    <w:p w14:paraId="73D28F90" w14:textId="77777777" w:rsidR="00E5131D" w:rsidRPr="00D57296" w:rsidRDefault="00E5131D" w:rsidP="00DA78F0">
      <w:pPr>
        <w:spacing w:after="0" w:line="240" w:lineRule="auto"/>
        <w:rPr>
          <w:rFonts w:ascii="Times New Roman" w:hAnsi="Times New Roman" w:cs="Times New Roman"/>
          <w:sz w:val="24"/>
          <w:szCs w:val="24"/>
          <w:lang w:val="sr-Cyrl-CS"/>
        </w:rPr>
      </w:pPr>
    </w:p>
    <w:p w14:paraId="6F37C3B0" w14:textId="77777777" w:rsidR="000865FB" w:rsidRPr="00D57296" w:rsidRDefault="000865FB" w:rsidP="000865FB">
      <w:pPr>
        <w:autoSpaceDE w:val="0"/>
        <w:autoSpaceDN w:val="0"/>
        <w:adjustRightInd w:val="0"/>
        <w:spacing w:after="0" w:line="240" w:lineRule="auto"/>
        <w:rPr>
          <w:rFonts w:ascii="Times New Roman" w:hAnsi="Times New Roman" w:cs="Times New Roman"/>
          <w:b/>
          <w:bCs/>
          <w:sz w:val="24"/>
          <w:szCs w:val="24"/>
          <w:lang w:val="sr-Cyrl-CS"/>
        </w:rPr>
        <w:sectPr w:rsidR="000865FB" w:rsidRPr="00D57296" w:rsidSect="00DA78F0">
          <w:type w:val="continuous"/>
          <w:pgSz w:w="11906" w:h="16838"/>
          <w:pgMar w:top="1417" w:right="1417" w:bottom="1417" w:left="1417" w:header="708" w:footer="708" w:gutter="0"/>
          <w:cols w:space="708"/>
          <w:docGrid w:linePitch="360"/>
        </w:sectPr>
      </w:pPr>
    </w:p>
    <w:p w14:paraId="17E3B8EA" w14:textId="77777777"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1639B656" w14:textId="77777777"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тачке</w:t>
      </w:r>
    </w:p>
    <w:p w14:paraId="3F14C61A" w14:textId="5F02E4EC"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Y               X</w:t>
      </w:r>
    </w:p>
    <w:p w14:paraId="1B00AA84" w14:textId="0D15267A"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1. 7454817,32 4812098,49</w:t>
      </w:r>
    </w:p>
    <w:p w14:paraId="039A3FFB" w14:textId="7F71C9A5"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2. 7454815,48 4812097,29</w:t>
      </w:r>
    </w:p>
    <w:p w14:paraId="4F95323C" w14:textId="4B51A90A"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3. 7454810,79 4812099,39</w:t>
      </w:r>
    </w:p>
    <w:p w14:paraId="29B50E86" w14:textId="16CEC644"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4. 7454803,65 4812099,29</w:t>
      </w:r>
    </w:p>
    <w:p w14:paraId="21FB05A5" w14:textId="1598EC2F"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5. 7454791,80 4812095,09</w:t>
      </w:r>
    </w:p>
    <w:p w14:paraId="3614520D" w14:textId="26A97382"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6. 7454783,65 4812090,23</w:t>
      </w:r>
    </w:p>
    <w:p w14:paraId="449C7EA9" w14:textId="4DC1110D"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7. 7454775,95 4812084,25</w:t>
      </w:r>
    </w:p>
    <w:p w14:paraId="42B3ED3D" w14:textId="02B7FCDD"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8. 7454762,79 4812075,49</w:t>
      </w:r>
    </w:p>
    <w:p w14:paraId="0BA120D1" w14:textId="676C554B"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9. 7454751,44 4812066,48</w:t>
      </w:r>
    </w:p>
    <w:p w14:paraId="3F74BBBB" w14:textId="42110221"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10. 7454738,07 4812056,91</w:t>
      </w:r>
    </w:p>
    <w:p w14:paraId="7C52CB8C" w14:textId="218B7B57"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11. 7454726,53 4812050,68</w:t>
      </w:r>
    </w:p>
    <w:p w14:paraId="0F57B92A" w14:textId="7F0779CA"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12. 7454703,38 4812026,93</w:t>
      </w:r>
    </w:p>
    <w:p w14:paraId="33674B1D" w14:textId="5CD83BA2"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13. 7454678,77 4812011,53</w:t>
      </w:r>
    </w:p>
    <w:p w14:paraId="1CB95C9F" w14:textId="6E749C6D"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14. 7454654,92 4811993,41</w:t>
      </w:r>
    </w:p>
    <w:p w14:paraId="0E230560" w14:textId="0AA1F4FE"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15. 7454650,72 4811988,65</w:t>
      </w:r>
    </w:p>
    <w:p w14:paraId="7091DD88" w14:textId="02405D43"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16. 7454642,11 4811972,90</w:t>
      </w:r>
    </w:p>
    <w:p w14:paraId="26ECAA50" w14:textId="7A469486"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17. 7454634,41 4811960,34</w:t>
      </w:r>
    </w:p>
    <w:p w14:paraId="604E74EF" w14:textId="00BCD9F0"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18. 7454623,68 4811931,47</w:t>
      </w:r>
    </w:p>
    <w:p w14:paraId="3CE8E5AB" w14:textId="68017CF7"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19. 7454617,35 4811921,90</w:t>
      </w:r>
    </w:p>
    <w:p w14:paraId="4DBF99BA" w14:textId="1C23F317"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20. 7454608,39 4811912,84</w:t>
      </w:r>
    </w:p>
    <w:p w14:paraId="4A794EC9" w14:textId="2A3172C1"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21. 7454596,99 4811905,65</w:t>
      </w:r>
    </w:p>
    <w:p w14:paraId="2AD0432C" w14:textId="460C0ED5"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22. 7454578,36 4811895,57</w:t>
      </w:r>
    </w:p>
    <w:p w14:paraId="12ADB3C6" w14:textId="57A1EE79"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23. 7454552,99 4811884,54</w:t>
      </w:r>
    </w:p>
    <w:p w14:paraId="2CD65CAB" w14:textId="7A4683C7"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24. 7454551,46 4811883,87</w:t>
      </w:r>
    </w:p>
    <w:p w14:paraId="36ADC644" w14:textId="7E3A51BD"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25. 7454549,15 4811882,87</w:t>
      </w:r>
    </w:p>
    <w:p w14:paraId="439BF6BE" w14:textId="1E5EC7F5"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26. 7454527,95 4811888,99</w:t>
      </w:r>
    </w:p>
    <w:p w14:paraId="5155C145" w14:textId="3529C511"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27. 7454527,55 4811889,10</w:t>
      </w:r>
    </w:p>
    <w:p w14:paraId="61E463A2" w14:textId="1E79E675"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28. 7454515,47 4811892,59</w:t>
      </w:r>
    </w:p>
    <w:p w14:paraId="11CF2974" w14:textId="458AE2B5"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29. 7454494,04 4811903,41</w:t>
      </w:r>
    </w:p>
    <w:p w14:paraId="5375F452" w14:textId="7C28092D"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30. 7454479,49 4811904,98</w:t>
      </w:r>
    </w:p>
    <w:p w14:paraId="6F2ADBEE" w14:textId="26F4F1DE"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31. 7454455,69 4811907,34</w:t>
      </w:r>
    </w:p>
    <w:p w14:paraId="5A443A1D" w14:textId="1DEFA87E"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32. 7454422,66 4811912,65</w:t>
      </w:r>
    </w:p>
    <w:p w14:paraId="06763FBC" w14:textId="0E1FB142"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33. 7454390,41 4811931,92</w:t>
      </w:r>
    </w:p>
    <w:p w14:paraId="0177B092" w14:textId="70DFEF64"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34. 7454334,17 4811966,33</w:t>
      </w:r>
    </w:p>
    <w:p w14:paraId="67BD7707" w14:textId="59EFB4EE"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35. 7454295,82 4811994,06</w:t>
      </w:r>
    </w:p>
    <w:p w14:paraId="6A8C24E7" w14:textId="5BFCF3FD"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36. 7454257,48 4812021,00</w:t>
      </w:r>
    </w:p>
    <w:p w14:paraId="1D70A3A9" w14:textId="12290F79"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37. 7454238,21 4812031,03</w:t>
      </w:r>
    </w:p>
    <w:p w14:paraId="054359E6" w14:textId="6D682E1F"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38. 7454205,17 4812033,98</w:t>
      </w:r>
    </w:p>
    <w:p w14:paraId="03DC7552" w14:textId="50BE55B2"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39. 7454251,34 4812086,21</w:t>
      </w:r>
    </w:p>
    <w:p w14:paraId="3B8D7713" w14:textId="38C25792"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40. 7454268,65 4812108,58</w:t>
      </w:r>
    </w:p>
    <w:p w14:paraId="3D1DD4CA" w14:textId="12A640FA"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41. 7454308,56 4812209,26</w:t>
      </w:r>
    </w:p>
    <w:p w14:paraId="3C792EC3" w14:textId="0F176E7F"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42. 7454336,56 4812272,99</w:t>
      </w:r>
    </w:p>
    <w:p w14:paraId="1003BF77" w14:textId="52033A70"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43. 7454346,32 4812295,20</w:t>
      </w:r>
    </w:p>
    <w:p w14:paraId="7AD4FCC9" w14:textId="60E5C768"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44. 7454364,61 4812353,64</w:t>
      </w:r>
    </w:p>
    <w:p w14:paraId="57F2B2F0" w14:textId="6A1FD01F"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45. 7454373,85 4812425,81</w:t>
      </w:r>
    </w:p>
    <w:p w14:paraId="093C5910" w14:textId="36317995" w:rsidR="008B081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46. 7454371,69 4812484,21</w:t>
      </w:r>
    </w:p>
    <w:p w14:paraId="46A76C1B" w14:textId="0E172D56"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47. 7454361,66 4812554,81</w:t>
      </w:r>
    </w:p>
    <w:p w14:paraId="1FEB3462" w14:textId="2A3302E7"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48. 7454349,66 4812697,70</w:t>
      </w:r>
    </w:p>
    <w:p w14:paraId="1D454EA6" w14:textId="0203166A"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49. 7454348,48 4812711,69</w:t>
      </w:r>
    </w:p>
    <w:p w14:paraId="06E6EEE1" w14:textId="4B7F805A"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50. 7454348,48 4812763,80</w:t>
      </w:r>
    </w:p>
    <w:p w14:paraId="6466E688" w14:textId="756BDE1A"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51. 7454356,88 4812824,25</w:t>
      </w:r>
    </w:p>
    <w:p w14:paraId="5AA6E378" w14:textId="46348162"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52. 7454358,51 4812835,97</w:t>
      </w:r>
    </w:p>
    <w:p w14:paraId="4F715A4B" w14:textId="675462D8"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53. 7454364,61 4812918,16</w:t>
      </w:r>
    </w:p>
    <w:p w14:paraId="4AA1D812" w14:textId="2B60D4EF"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54. 7454372,47 4812965,16</w:t>
      </w:r>
    </w:p>
    <w:p w14:paraId="3DEB08CD" w14:textId="3CD58DD8"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55. 7454371,69 4813006,57</w:t>
      </w:r>
    </w:p>
    <w:p w14:paraId="7CBD6747" w14:textId="67AF7A13"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56. 7454364,61 4813059,67</w:t>
      </w:r>
    </w:p>
    <w:p w14:paraId="09300196" w14:textId="51EB063D"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57. 7454361,27 4813068,68</w:t>
      </w:r>
    </w:p>
    <w:p w14:paraId="11B99576" w14:textId="405B3C1C"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58. 7454352,36 4813092,72</w:t>
      </w:r>
    </w:p>
    <w:p w14:paraId="17A78BAA" w14:textId="071DD1DF"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59. 7454350,51 4813097,09</w:t>
      </w:r>
    </w:p>
    <w:p w14:paraId="11A5AA4A" w14:textId="6A8C1B08"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60. 7454358,05 4813128,50</w:t>
      </w:r>
    </w:p>
    <w:p w14:paraId="1B828ED5" w14:textId="1BF5E1E4"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61. 7454361,41 4813150,45</w:t>
      </w:r>
    </w:p>
    <w:p w14:paraId="7AAE52D3" w14:textId="42E7B574"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62. 7454378,89 4813175,68</w:t>
      </w:r>
    </w:p>
    <w:p w14:paraId="0CAC5381" w14:textId="3E5B8AE4"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63. 7454391,10 4813193,30</w:t>
      </w:r>
    </w:p>
    <w:p w14:paraId="4A0C303D" w14:textId="58EC1728"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64. 7454394,23 4813195,43</w:t>
      </w:r>
    </w:p>
    <w:p w14:paraId="50A36CBA" w14:textId="74413A8F"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65. 7454400,15 4813199,45</w:t>
      </w:r>
    </w:p>
    <w:p w14:paraId="288EE9DF" w14:textId="057088C6"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66. 7454405,63 4813203,18</w:t>
      </w:r>
    </w:p>
    <w:p w14:paraId="0DAEE2BC" w14:textId="493BBB1E"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67. 7454408,38 4813207,50</w:t>
      </w:r>
    </w:p>
    <w:p w14:paraId="093D0E28" w14:textId="138647AA"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68. 7454409,19 4813206,34</w:t>
      </w:r>
    </w:p>
    <w:p w14:paraId="0654CF6E" w14:textId="21780F77"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69. 7454419,18 4813191,98</w:t>
      </w:r>
    </w:p>
    <w:p w14:paraId="7EA65997" w14:textId="15F5FF61"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70. 7454426,27 4813181,78</w:t>
      </w:r>
    </w:p>
    <w:p w14:paraId="4EC8039F" w14:textId="1952FA17"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71. 7454450,85 4813136,48</w:t>
      </w:r>
    </w:p>
    <w:p w14:paraId="6A3FB7B6" w14:textId="1F5113A2"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72. 7454473,86 4813083,38</w:t>
      </w:r>
    </w:p>
    <w:p w14:paraId="2977AFDD" w14:textId="046AE813"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73. 7454486,25 4813044,25</w:t>
      </w:r>
    </w:p>
    <w:p w14:paraId="6FA27697" w14:textId="1455D98D"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74. 7454505,33 4813006,49</w:t>
      </w:r>
    </w:p>
    <w:p w14:paraId="46AC7FBB" w14:textId="454AC77C"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75. 7454544,46 4812942,00</w:t>
      </w:r>
    </w:p>
    <w:p w14:paraId="62AD12F5" w14:textId="60D3C559"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76. 7454600,70 4812865,23</w:t>
      </w:r>
    </w:p>
    <w:p w14:paraId="24BD1BAB" w14:textId="3746D75A"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77. 7454633,73 4812817,64</w:t>
      </w:r>
    </w:p>
    <w:p w14:paraId="05DB40B9" w14:textId="33C06060"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78. 7454659,69 4812768,48</w:t>
      </w:r>
    </w:p>
    <w:p w14:paraId="474EA544" w14:textId="763E240E"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79. 7454668,15 4812730,72</w:t>
      </w:r>
    </w:p>
    <w:p w14:paraId="2F26F40D" w14:textId="48FA1D7A"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80. 7454669,72 4812665,44</w:t>
      </w:r>
    </w:p>
    <w:p w14:paraId="046D621B" w14:textId="3E49BCD8"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81. 7454671,18 4812635,96</w:t>
      </w:r>
    </w:p>
    <w:p w14:paraId="73594EF1" w14:textId="30EA6003"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82. 7454672,08 4812617,85</w:t>
      </w:r>
    </w:p>
    <w:p w14:paraId="4436690A" w14:textId="2A721E78"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83. 7454687,42 4812564,17</w:t>
      </w:r>
    </w:p>
    <w:p w14:paraId="76687747" w14:textId="7707B117"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84. 7454728,12 4812481,14</w:t>
      </w:r>
    </w:p>
    <w:p w14:paraId="20B4C60C" w14:textId="7D21B4D7"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85. 7454790,26 4812366,70</w:t>
      </w:r>
    </w:p>
    <w:p w14:paraId="521E7986" w14:textId="1123951E"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86. 7454797,94 4812347,48</w:t>
      </w:r>
    </w:p>
    <w:p w14:paraId="7628E83C" w14:textId="1D1C60DD"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87. 7454820,35 4812291,38</w:t>
      </w:r>
    </w:p>
    <w:p w14:paraId="1A624ED8" w14:textId="64BCC444"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88. 7454836,47 4812236,13</w:t>
      </w:r>
    </w:p>
    <w:p w14:paraId="4877707C" w14:textId="2DDE770C"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89. 7454839,68 4812205,01</w:t>
      </w:r>
    </w:p>
    <w:p w14:paraId="292331D8" w14:textId="4A89D343"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90. 7454841,78 4812184,61</w:t>
      </w:r>
    </w:p>
    <w:p w14:paraId="463BFB6B" w14:textId="247A8B41"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91. 7454842,22 4812183,04</w:t>
      </w:r>
    </w:p>
    <w:p w14:paraId="06290A72" w14:textId="0C3D1542"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92. 7454852,60 4812145,47</w:t>
      </w:r>
    </w:p>
    <w:p w14:paraId="6F827155" w14:textId="1E6533E2" w:rsidR="000865FB" w:rsidRPr="00D57296" w:rsidRDefault="000865FB" w:rsidP="000865F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93. 7454851,02 4812122,27</w:t>
      </w:r>
    </w:p>
    <w:p w14:paraId="35E06B80" w14:textId="2B8433B4" w:rsidR="00E5131D" w:rsidRPr="00D57296" w:rsidRDefault="000865FB" w:rsidP="000865FB">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94. 7454837,26 4812109,29</w:t>
      </w:r>
    </w:p>
    <w:p w14:paraId="495B2CF3" w14:textId="77777777" w:rsidR="000865FB" w:rsidRPr="00D57296" w:rsidRDefault="000865FB" w:rsidP="00DA78F0">
      <w:pPr>
        <w:spacing w:after="0" w:line="240" w:lineRule="auto"/>
        <w:rPr>
          <w:rFonts w:ascii="Times New Roman" w:hAnsi="Times New Roman" w:cs="Times New Roman"/>
          <w:sz w:val="24"/>
          <w:szCs w:val="24"/>
          <w:lang w:val="sr-Cyrl-CS"/>
        </w:rPr>
        <w:sectPr w:rsidR="000865FB" w:rsidRPr="00D57296" w:rsidSect="000865FB">
          <w:type w:val="continuous"/>
          <w:pgSz w:w="11906" w:h="16838"/>
          <w:pgMar w:top="1417" w:right="1417" w:bottom="1417" w:left="1417" w:header="708" w:footer="708" w:gutter="0"/>
          <w:cols w:num="2" w:space="708"/>
          <w:docGrid w:linePitch="360"/>
        </w:sectPr>
      </w:pPr>
    </w:p>
    <w:p w14:paraId="4782309C" w14:textId="77777777" w:rsidR="008B081B" w:rsidRPr="00D57296" w:rsidRDefault="008B081B" w:rsidP="00DA78F0">
      <w:pPr>
        <w:spacing w:after="0" w:line="240" w:lineRule="auto"/>
        <w:rPr>
          <w:rFonts w:ascii="Times New Roman" w:hAnsi="Times New Roman" w:cs="Times New Roman"/>
          <w:sz w:val="24"/>
          <w:szCs w:val="24"/>
          <w:lang w:val="sr-Cyrl-CS"/>
        </w:rPr>
      </w:pPr>
    </w:p>
    <w:p w14:paraId="617C7D37" w14:textId="060EDBEF" w:rsidR="00541304" w:rsidRPr="00D57296" w:rsidRDefault="00541304" w:rsidP="0054130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„ПАЛЕЖ</w:t>
      </w:r>
      <w:r w:rsidR="00567A86" w:rsidRPr="00D57296">
        <w:rPr>
          <w:rFonts w:ascii="Times New Roman" w:hAnsi="Times New Roman" w:cs="Times New Roman"/>
          <w:sz w:val="24"/>
          <w:szCs w:val="24"/>
          <w:lang w:val="sr-Cyrl-CS"/>
        </w:rPr>
        <w:t>ˮ</w:t>
      </w:r>
    </w:p>
    <w:p w14:paraId="19B2F9AA" w14:textId="3DBD9B20" w:rsidR="00E5131D" w:rsidRPr="00D57296" w:rsidRDefault="00541304" w:rsidP="00541304">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„Палеж</w:t>
      </w:r>
      <w:r w:rsidR="00567A86" w:rsidRPr="00D57296">
        <w:rPr>
          <w:rFonts w:ascii="Times New Roman" w:hAnsi="Times New Roman" w:cs="Times New Roman"/>
          <w:sz w:val="24"/>
          <w:szCs w:val="24"/>
          <w:lang w:val="sr-Cyrl-CS"/>
        </w:rPr>
        <w:t xml:space="preserve">ˮ </w:t>
      </w:r>
      <w:r w:rsidRPr="00D57296">
        <w:rPr>
          <w:rFonts w:ascii="Times New Roman" w:hAnsi="Times New Roman" w:cs="Times New Roman"/>
          <w:sz w:val="24"/>
          <w:szCs w:val="24"/>
          <w:lang w:val="sr-Cyrl-CS"/>
        </w:rPr>
        <w:t>се налази на територији општине Ивањица на КО Куманица, на делу катастарске парцеле бр. 2210/1 и дефинисан је следећим координатама:</w:t>
      </w:r>
    </w:p>
    <w:p w14:paraId="6CE03A7D" w14:textId="77777777" w:rsidR="00F3637A" w:rsidRPr="00D57296" w:rsidRDefault="00F3637A" w:rsidP="00541304">
      <w:pPr>
        <w:autoSpaceDE w:val="0"/>
        <w:autoSpaceDN w:val="0"/>
        <w:adjustRightInd w:val="0"/>
        <w:spacing w:after="0" w:line="240" w:lineRule="auto"/>
        <w:rPr>
          <w:rFonts w:ascii="Times New Roman" w:hAnsi="Times New Roman" w:cs="Times New Roman"/>
          <w:b/>
          <w:bCs/>
          <w:sz w:val="24"/>
          <w:szCs w:val="24"/>
          <w:lang w:val="sr-Cyrl-CS"/>
        </w:rPr>
      </w:pPr>
    </w:p>
    <w:p w14:paraId="28B481AF" w14:textId="688FBA05" w:rsidR="008B081B" w:rsidRPr="00D57296" w:rsidRDefault="008B081B" w:rsidP="00541304">
      <w:pPr>
        <w:autoSpaceDE w:val="0"/>
        <w:autoSpaceDN w:val="0"/>
        <w:adjustRightInd w:val="0"/>
        <w:spacing w:after="0" w:line="240" w:lineRule="auto"/>
        <w:rPr>
          <w:rFonts w:ascii="Times New Roman" w:hAnsi="Times New Roman" w:cs="Times New Roman"/>
          <w:b/>
          <w:bCs/>
          <w:sz w:val="24"/>
          <w:szCs w:val="24"/>
          <w:lang w:val="sr-Cyrl-CS"/>
        </w:rPr>
        <w:sectPr w:rsidR="008B081B" w:rsidRPr="00D57296" w:rsidSect="00DA78F0">
          <w:type w:val="continuous"/>
          <w:pgSz w:w="11906" w:h="16838"/>
          <w:pgMar w:top="1417" w:right="1417" w:bottom="1417" w:left="1417" w:header="708" w:footer="708" w:gutter="0"/>
          <w:cols w:space="708"/>
          <w:docGrid w:linePitch="360"/>
        </w:sectPr>
      </w:pPr>
    </w:p>
    <w:p w14:paraId="1503AE5E" w14:textId="77777777" w:rsidR="00541304" w:rsidRPr="00D57296" w:rsidRDefault="00541304" w:rsidP="0054130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314C96F9" w14:textId="44978AFF"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Y                X</w:t>
      </w:r>
    </w:p>
    <w:p w14:paraId="624889BA" w14:textId="04BC218C"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1. 7441029,17 4812433,57</w:t>
      </w:r>
    </w:p>
    <w:p w14:paraId="13D8806F" w14:textId="405FA138"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2. 7441034,13 4812433,80</w:t>
      </w:r>
    </w:p>
    <w:p w14:paraId="73C3F052" w14:textId="2FB8C560"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3. 7441039,19 4812433,87</w:t>
      </w:r>
    </w:p>
    <w:p w14:paraId="3EE77D5D" w14:textId="5E78BA28"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4. 7441057,02 4812434,04</w:t>
      </w:r>
    </w:p>
    <w:p w14:paraId="51C13120" w14:textId="588A78E8"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5. 7441063,81 4812434,10</w:t>
      </w:r>
    </w:p>
    <w:p w14:paraId="7B867861" w14:textId="534D3718"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6. 7441080,13 4812434,25</w:t>
      </w:r>
    </w:p>
    <w:p w14:paraId="70C526AF" w14:textId="54477340"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7. 7441105,97 4812434,78</w:t>
      </w:r>
    </w:p>
    <w:p w14:paraId="5669F4BE" w14:textId="541D4ECB"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8. 7441110,45 4812434,87</w:t>
      </w:r>
    </w:p>
    <w:p w14:paraId="39DF0FE4" w14:textId="036494D8"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9. 7441198,89 4812436,69</w:t>
      </w:r>
    </w:p>
    <w:p w14:paraId="3D7162C3" w14:textId="44AEE6CE"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10. 7441221,66 4812434,25</w:t>
      </w:r>
    </w:p>
    <w:p w14:paraId="41E6B0E0" w14:textId="04D9397E"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11. 7441236,85 4812430,99</w:t>
      </w:r>
    </w:p>
    <w:p w14:paraId="4A1C59A4" w14:textId="1C7F4349"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12. 7441288,63 4812416,35</w:t>
      </w:r>
    </w:p>
    <w:p w14:paraId="3CA7C15E" w14:textId="5944F6F3"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13. 7441348,83 4812397,91</w:t>
      </w:r>
    </w:p>
    <w:p w14:paraId="0AB2165B" w14:textId="45C2A14B"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14. 7441393,83 4812388,42</w:t>
      </w:r>
    </w:p>
    <w:p w14:paraId="6D10676A" w14:textId="56B28BFE"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15. 7441425,01 4812389,24</w:t>
      </w:r>
    </w:p>
    <w:p w14:paraId="295C3CDA" w14:textId="1AB16FA2"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16. 7441490,28 4812271,26</w:t>
      </w:r>
    </w:p>
    <w:p w14:paraId="52974E09" w14:textId="241463F5"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17. 7441512,07 4812221,95</w:t>
      </w:r>
    </w:p>
    <w:p w14:paraId="11999D1E" w14:textId="3D4B7A22"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18. 7441530,02 4812195,62</w:t>
      </w:r>
    </w:p>
    <w:p w14:paraId="4D2D4650" w14:textId="139932CF"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19. 7441555,39 4812165,87</w:t>
      </w:r>
    </w:p>
    <w:p w14:paraId="5CEF50AA" w14:textId="773EFB79"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20. 7441602,50 4812142,36</w:t>
      </w:r>
    </w:p>
    <w:p w14:paraId="63F66F49" w14:textId="46424DB6"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21. 7441628,45 4812129,42</w:t>
      </w:r>
    </w:p>
    <w:p w14:paraId="00182215" w14:textId="78AC2996"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22. 7441628,58 4812129,35</w:t>
      </w:r>
    </w:p>
    <w:p w14:paraId="38E03BF2" w14:textId="7FC463F6"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23. 7441628,62 4812128,92</w:t>
      </w:r>
    </w:p>
    <w:p w14:paraId="0D68953A" w14:textId="2C3BD9F7"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24. 7441628,85 4812118,74</w:t>
      </w:r>
    </w:p>
    <w:p w14:paraId="003178D0" w14:textId="0F25AD7A"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25. 7441628,86 4812118,61</w:t>
      </w:r>
    </w:p>
    <w:p w14:paraId="04F47385" w14:textId="337CE582"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26. 7441629,75 4812094,92</w:t>
      </w:r>
    </w:p>
    <w:p w14:paraId="31007263" w14:textId="597D6AF1"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27. 7441622,03 4812091,78</w:t>
      </w:r>
    </w:p>
    <w:p w14:paraId="7931033C" w14:textId="3B7C7AAA"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28. 7441590,88 4812081,42</w:t>
      </w:r>
    </w:p>
    <w:p w14:paraId="68560274" w14:textId="317AA0CD"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29. 7441533,56 4812050,13</w:t>
      </w:r>
    </w:p>
    <w:p w14:paraId="46A902B8" w14:textId="4877B888"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30. 7441518,94 4812019,24</w:t>
      </w:r>
    </w:p>
    <w:p w14:paraId="5CDA19DE" w14:textId="33EF0E00"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31. 7441500,67 4812024,38</w:t>
      </w:r>
    </w:p>
    <w:p w14:paraId="361F4F5D" w14:textId="74F8F29C"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32. 7441472,97 4812031,19</w:t>
      </w:r>
    </w:p>
    <w:p w14:paraId="6A3463F8" w14:textId="0D8037FF"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33. 7441455,92 4812006,81</w:t>
      </w:r>
    </w:p>
    <w:p w14:paraId="76EC2258" w14:textId="0AF0E5B7"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34. 7441445,77 4811991,14</w:t>
      </w:r>
    </w:p>
    <w:p w14:paraId="5BEE7078" w14:textId="56A95A2C"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35. 7441463,14 4811959,86</w:t>
      </w:r>
    </w:p>
    <w:p w14:paraId="655D9803" w14:textId="39F528C5"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36. 7441461,52 4811947,73</w:t>
      </w:r>
    </w:p>
    <w:p w14:paraId="529DA4EC" w14:textId="0D29DECB"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37. 7441458,06 4811921,82</w:t>
      </w:r>
    </w:p>
    <w:p w14:paraId="04CCD8EA" w14:textId="1A54C154"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38. 7441457,03 4811914,09</w:t>
      </w:r>
    </w:p>
    <w:p w14:paraId="41AA410E" w14:textId="4089741B"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39. 7441456,10 4811914,11</w:t>
      </w:r>
    </w:p>
    <w:p w14:paraId="3B8E8AD5" w14:textId="7437F94F"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40. 7441461,13 4811905,01</w:t>
      </w:r>
    </w:p>
    <w:p w14:paraId="6670D190" w14:textId="2264532C"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41. 7441455,54 4811898,98</w:t>
      </w:r>
    </w:p>
    <w:p w14:paraId="11246665" w14:textId="7DD7820B"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42. 7441451,93 4811895,07</w:t>
      </w:r>
    </w:p>
    <w:p w14:paraId="3C78E571" w14:textId="4FA4CFA3"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43. 7441448,91 4811891,81</w:t>
      </w:r>
    </w:p>
    <w:p w14:paraId="0506F519" w14:textId="00BE92EF"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44. 7441443,72 4811886,21</w:t>
      </w:r>
    </w:p>
    <w:p w14:paraId="76F579C6" w14:textId="2A1791D3"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45. 7441440,30 4811882,51</w:t>
      </w:r>
    </w:p>
    <w:p w14:paraId="424D9BE3" w14:textId="65420B91"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46. 7441405,12 4811854,27</w:t>
      </w:r>
    </w:p>
    <w:p w14:paraId="36623027" w14:textId="31C29CB2"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47. 7441329,48 4811767,38</w:t>
      </w:r>
    </w:p>
    <w:p w14:paraId="6FDE1617" w14:textId="120220C0"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48. 7441273,03 4811691,23</w:t>
      </w:r>
    </w:p>
    <w:p w14:paraId="36026CF6" w14:textId="76AF0F2F"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49. 7441270,79 4811688,21</w:t>
      </w:r>
    </w:p>
    <w:p w14:paraId="161AF5E8" w14:textId="34E66913"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50. 7441262,94 4811677,62</w:t>
      </w:r>
    </w:p>
    <w:p w14:paraId="23588546" w14:textId="0659C011"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51. 7441261,61 4811672,15</w:t>
      </w:r>
    </w:p>
    <w:p w14:paraId="15FD868E" w14:textId="3C2A0E90"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52. 7441260,78 4811668,76</w:t>
      </w:r>
    </w:p>
    <w:p w14:paraId="3A1FAAF0" w14:textId="347D819B"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53. 7441054,16 4811650,12</w:t>
      </w:r>
    </w:p>
    <w:p w14:paraId="6BED7940" w14:textId="4DE1E23D"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54. 7441047,41 4811650,21</w:t>
      </w:r>
    </w:p>
    <w:p w14:paraId="105171B5" w14:textId="3E8ECE08"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55. 7441030,56 4811669,51</w:t>
      </w:r>
    </w:p>
    <w:p w14:paraId="1F83DE22" w14:textId="59FC4924"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56. 7440991,47 4811754,95</w:t>
      </w:r>
    </w:p>
    <w:p w14:paraId="20ED8CBB" w14:textId="0782EE96"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57. 7440967,38 4811772,16</w:t>
      </w:r>
    </w:p>
    <w:p w14:paraId="543C9542" w14:textId="4507B6A0"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58. 7440941,24 4811821,08</w:t>
      </w:r>
    </w:p>
    <w:p w14:paraId="3336EF13" w14:textId="53F5F290"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59. 7440918,86 4811913,99</w:t>
      </w:r>
    </w:p>
    <w:p w14:paraId="5D7E8D88" w14:textId="1D67615F"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60. 7440902,05 4812037,18</w:t>
      </w:r>
    </w:p>
    <w:p w14:paraId="5B088E3E" w14:textId="220F31EF"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61. 7440937,58 4812102,79</w:t>
      </w:r>
    </w:p>
    <w:p w14:paraId="7245D9AE" w14:textId="3BFB6F0C"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62. 7440966,86 4812134,32</w:t>
      </w:r>
    </w:p>
    <w:p w14:paraId="7CBCDD65" w14:textId="37DFF54E"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63. 7440968,10 4812184,13</w:t>
      </w:r>
    </w:p>
    <w:p w14:paraId="74866F30" w14:textId="25D271ED"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64. 7440960,78 4812223,77</w:t>
      </w:r>
    </w:p>
    <w:p w14:paraId="64647C3F" w14:textId="15695A9B"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65. 7440961,40 4812258,00</w:t>
      </w:r>
    </w:p>
    <w:p w14:paraId="7DFF67CE" w14:textId="05C5A70E"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66. 7441006,93 4812328,88</w:t>
      </w:r>
    </w:p>
    <w:p w14:paraId="4A3E51C1" w14:textId="0AA68726"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67. 7441029,13 4812394,75</w:t>
      </w:r>
    </w:p>
    <w:p w14:paraId="1B9A5A1C" w14:textId="319B8616" w:rsidR="00541304" w:rsidRPr="00D57296" w:rsidRDefault="00F3637A" w:rsidP="00F3637A">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68. 7441029,24 4812413,55</w:t>
      </w:r>
    </w:p>
    <w:p w14:paraId="2FDFDCEF" w14:textId="77777777" w:rsidR="00F3637A" w:rsidRPr="00D57296" w:rsidRDefault="00F3637A" w:rsidP="00DA78F0">
      <w:pPr>
        <w:spacing w:after="0" w:line="240" w:lineRule="auto"/>
        <w:rPr>
          <w:rFonts w:ascii="Times New Roman" w:hAnsi="Times New Roman" w:cs="Times New Roman"/>
          <w:sz w:val="24"/>
          <w:szCs w:val="24"/>
          <w:lang w:val="sr-Cyrl-CS"/>
        </w:rPr>
        <w:sectPr w:rsidR="00F3637A" w:rsidRPr="00D57296" w:rsidSect="00F3637A">
          <w:type w:val="continuous"/>
          <w:pgSz w:w="11906" w:h="16838"/>
          <w:pgMar w:top="1417" w:right="1417" w:bottom="1417" w:left="1417" w:header="708" w:footer="708" w:gutter="0"/>
          <w:cols w:num="2" w:space="708"/>
          <w:docGrid w:linePitch="360"/>
        </w:sectPr>
      </w:pPr>
    </w:p>
    <w:p w14:paraId="60EFDF6D" w14:textId="65433A35" w:rsidR="00541304" w:rsidRDefault="00541304" w:rsidP="00DA78F0">
      <w:pPr>
        <w:spacing w:after="0" w:line="240" w:lineRule="auto"/>
        <w:rPr>
          <w:rFonts w:ascii="Times New Roman" w:hAnsi="Times New Roman" w:cs="Times New Roman"/>
          <w:sz w:val="24"/>
          <w:szCs w:val="24"/>
          <w:lang w:val="sr-Cyrl-CS"/>
        </w:rPr>
      </w:pPr>
    </w:p>
    <w:p w14:paraId="5F1CEE40" w14:textId="77777777" w:rsidR="00E51139" w:rsidRPr="00D57296" w:rsidRDefault="00E51139" w:rsidP="00DA78F0">
      <w:pPr>
        <w:spacing w:after="0" w:line="240" w:lineRule="auto"/>
        <w:rPr>
          <w:rFonts w:ascii="Times New Roman" w:hAnsi="Times New Roman" w:cs="Times New Roman"/>
          <w:sz w:val="24"/>
          <w:szCs w:val="24"/>
          <w:lang w:val="sr-Cyrl-CS"/>
        </w:rPr>
      </w:pPr>
    </w:p>
    <w:p w14:paraId="0C94B771" w14:textId="77777777" w:rsidR="0011212D" w:rsidRDefault="0011212D" w:rsidP="00F3637A">
      <w:pPr>
        <w:autoSpaceDE w:val="0"/>
        <w:autoSpaceDN w:val="0"/>
        <w:adjustRightInd w:val="0"/>
        <w:spacing w:after="0" w:line="240" w:lineRule="auto"/>
        <w:rPr>
          <w:rFonts w:ascii="Times New Roman" w:hAnsi="Times New Roman" w:cs="Times New Roman"/>
          <w:sz w:val="24"/>
          <w:szCs w:val="24"/>
          <w:lang w:val="sr-Cyrl-CS"/>
        </w:rPr>
      </w:pPr>
    </w:p>
    <w:p w14:paraId="102B9194" w14:textId="77777777" w:rsidR="0011212D" w:rsidRDefault="0011212D" w:rsidP="00F3637A">
      <w:pPr>
        <w:autoSpaceDE w:val="0"/>
        <w:autoSpaceDN w:val="0"/>
        <w:adjustRightInd w:val="0"/>
        <w:spacing w:after="0" w:line="240" w:lineRule="auto"/>
        <w:rPr>
          <w:rFonts w:ascii="Times New Roman" w:hAnsi="Times New Roman" w:cs="Times New Roman"/>
          <w:sz w:val="24"/>
          <w:szCs w:val="24"/>
          <w:lang w:val="sr-Cyrl-CS"/>
        </w:rPr>
      </w:pPr>
    </w:p>
    <w:p w14:paraId="33B64C23" w14:textId="404E1FED"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ЛОКАЛИТЕТ „ДАЈИЋКО ЈЕЗЕРО</w:t>
      </w:r>
      <w:r w:rsidR="009C17C0" w:rsidRPr="00D57296">
        <w:rPr>
          <w:rFonts w:ascii="Times New Roman" w:hAnsi="Times New Roman" w:cs="Times New Roman"/>
          <w:sz w:val="24"/>
          <w:szCs w:val="24"/>
          <w:lang w:val="sr-Cyrl-CS"/>
        </w:rPr>
        <w:t>ˮ</w:t>
      </w:r>
    </w:p>
    <w:p w14:paraId="6170C46A" w14:textId="32944DBA" w:rsidR="00541304" w:rsidRPr="00D57296" w:rsidRDefault="00F3637A" w:rsidP="0011212D">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Налази се на територији општине Ивањица, на КО Глеђица. Обухвата део катастарске парцеле</w:t>
      </w:r>
      <w:r w:rsidR="0011212D">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бр. 2622 и дефинисан координатама:</w:t>
      </w:r>
    </w:p>
    <w:p w14:paraId="3950F9BE" w14:textId="24B5CF66" w:rsidR="00541304" w:rsidRPr="00D57296" w:rsidRDefault="00541304" w:rsidP="00DA78F0">
      <w:pPr>
        <w:spacing w:after="0" w:line="240" w:lineRule="auto"/>
        <w:rPr>
          <w:rFonts w:ascii="Times New Roman" w:hAnsi="Times New Roman" w:cs="Times New Roman"/>
          <w:sz w:val="24"/>
          <w:szCs w:val="24"/>
          <w:lang w:val="sr-Cyrl-CS"/>
        </w:rPr>
      </w:pPr>
    </w:p>
    <w:p w14:paraId="4AB75111" w14:textId="77777777" w:rsidR="00F3637A" w:rsidRPr="00D57296" w:rsidRDefault="00F3637A" w:rsidP="00F3637A">
      <w:pPr>
        <w:autoSpaceDE w:val="0"/>
        <w:autoSpaceDN w:val="0"/>
        <w:adjustRightInd w:val="0"/>
        <w:spacing w:after="0" w:line="240" w:lineRule="auto"/>
        <w:rPr>
          <w:rFonts w:ascii="Times New Roman" w:hAnsi="Times New Roman" w:cs="Times New Roman"/>
          <w:b/>
          <w:bCs/>
          <w:sz w:val="24"/>
          <w:szCs w:val="24"/>
          <w:lang w:val="sr-Cyrl-CS"/>
        </w:rPr>
        <w:sectPr w:rsidR="00F3637A" w:rsidRPr="00D57296" w:rsidSect="00DA78F0">
          <w:type w:val="continuous"/>
          <w:pgSz w:w="11906" w:h="16838"/>
          <w:pgMar w:top="1417" w:right="1417" w:bottom="1417" w:left="1417" w:header="708" w:footer="708" w:gutter="0"/>
          <w:cols w:space="708"/>
          <w:docGrid w:linePitch="360"/>
        </w:sectPr>
      </w:pPr>
    </w:p>
    <w:p w14:paraId="1A6FFCA8" w14:textId="77777777"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553C76C5" w14:textId="77777777"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тачке</w:t>
      </w:r>
    </w:p>
    <w:p w14:paraId="0BA5572F" w14:textId="6F56F596"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Y                 X  </w:t>
      </w:r>
    </w:p>
    <w:p w14:paraId="610E63F7" w14:textId="34F2DB74"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1. 7440792,19 4809146,81</w:t>
      </w:r>
    </w:p>
    <w:p w14:paraId="001DD5EC" w14:textId="63D9C176"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2. 7440789,20 4809109,43</w:t>
      </w:r>
    </w:p>
    <w:p w14:paraId="13A47463" w14:textId="33DFC148"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3. 7440767,98 4809084,88</w:t>
      </w:r>
    </w:p>
    <w:p w14:paraId="2711AF8B" w14:textId="2A06B2D6"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4. 7440751,38 4809079,42</w:t>
      </w:r>
    </w:p>
    <w:p w14:paraId="6C882477" w14:textId="5E0780C0"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5. 7440737,26 4809092,49</w:t>
      </w:r>
    </w:p>
    <w:p w14:paraId="3DEBEBC2" w14:textId="60E32AC0"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6. 7440722,98 4809109,11</w:t>
      </w:r>
    </w:p>
    <w:p w14:paraId="1EC03524" w14:textId="05EC0243"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7. 7440712,57 4809160,08</w:t>
      </w:r>
    </w:p>
    <w:p w14:paraId="4EC35A61" w14:textId="4A1F7724"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8. 7440732,50 4809164,04</w:t>
      </w:r>
    </w:p>
    <w:p w14:paraId="203CC1DC" w14:textId="342A7FC3" w:rsidR="00F3637A" w:rsidRPr="00D57296" w:rsidRDefault="00F3637A" w:rsidP="00F3637A">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9. 7440773,93 4809159,15</w:t>
      </w:r>
    </w:p>
    <w:p w14:paraId="75ADC47A" w14:textId="77777777" w:rsidR="00F3637A" w:rsidRPr="00D57296" w:rsidRDefault="00F3637A" w:rsidP="00DA78F0">
      <w:pPr>
        <w:spacing w:after="0" w:line="240" w:lineRule="auto"/>
        <w:rPr>
          <w:rFonts w:ascii="Times New Roman" w:hAnsi="Times New Roman" w:cs="Times New Roman"/>
          <w:sz w:val="24"/>
          <w:szCs w:val="24"/>
          <w:lang w:val="sr-Cyrl-CS"/>
        </w:rPr>
        <w:sectPr w:rsidR="00F3637A" w:rsidRPr="00D57296" w:rsidSect="00F3637A">
          <w:type w:val="continuous"/>
          <w:pgSz w:w="11906" w:h="16838"/>
          <w:pgMar w:top="1417" w:right="1417" w:bottom="1417" w:left="1417" w:header="708" w:footer="708" w:gutter="0"/>
          <w:cols w:num="2" w:space="708"/>
          <w:docGrid w:linePitch="360"/>
        </w:sectPr>
      </w:pPr>
    </w:p>
    <w:p w14:paraId="6FCE7DEB" w14:textId="77777777" w:rsidR="008B081B" w:rsidRPr="00D57296" w:rsidRDefault="008B081B" w:rsidP="00DA78F0">
      <w:pPr>
        <w:spacing w:after="0" w:line="240" w:lineRule="auto"/>
        <w:rPr>
          <w:rFonts w:ascii="Times New Roman" w:hAnsi="Times New Roman" w:cs="Times New Roman"/>
          <w:sz w:val="24"/>
          <w:szCs w:val="24"/>
          <w:lang w:val="sr-Cyrl-CS"/>
        </w:rPr>
      </w:pPr>
    </w:p>
    <w:p w14:paraId="49AB37CC" w14:textId="0561513D"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„ТРЕСАВА НА БЕЛИМ ВОДАМА</w:t>
      </w:r>
      <w:r w:rsidR="00CC3DB2" w:rsidRPr="00D57296">
        <w:rPr>
          <w:rFonts w:ascii="Times New Roman" w:hAnsi="Times New Roman" w:cs="Times New Roman"/>
          <w:sz w:val="24"/>
          <w:szCs w:val="24"/>
          <w:lang w:val="sr-Cyrl-CS"/>
        </w:rPr>
        <w:t>”</w:t>
      </w:r>
    </w:p>
    <w:p w14:paraId="615D470B" w14:textId="28E6CBFE" w:rsidR="00F3637A" w:rsidRPr="00D57296" w:rsidRDefault="00F3637A" w:rsidP="00E51139">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се налази на територији општине Ивањица, на КО Дајићи, на делу катастарских</w:t>
      </w:r>
      <w:r w:rsidR="0011212D">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парцела бр. 282 и 279, а границе локалитета су дефинисане следећим координатама:</w:t>
      </w:r>
    </w:p>
    <w:p w14:paraId="62E977C3" w14:textId="77777777" w:rsidR="00F3637A" w:rsidRPr="00D57296" w:rsidRDefault="00F3637A" w:rsidP="00DA78F0">
      <w:pPr>
        <w:spacing w:after="0" w:line="240" w:lineRule="auto"/>
        <w:rPr>
          <w:rFonts w:ascii="Times New Roman" w:hAnsi="Times New Roman" w:cs="Times New Roman"/>
          <w:sz w:val="24"/>
          <w:szCs w:val="24"/>
          <w:lang w:val="sr-Cyrl-CS"/>
        </w:rPr>
      </w:pPr>
    </w:p>
    <w:p w14:paraId="58E1E0A0" w14:textId="77777777" w:rsidR="00F3637A" w:rsidRPr="00D57296" w:rsidRDefault="00F3637A" w:rsidP="00F3637A">
      <w:pPr>
        <w:autoSpaceDE w:val="0"/>
        <w:autoSpaceDN w:val="0"/>
        <w:adjustRightInd w:val="0"/>
        <w:spacing w:after="0" w:line="240" w:lineRule="auto"/>
        <w:rPr>
          <w:rFonts w:ascii="Times New Roman" w:hAnsi="Times New Roman" w:cs="Times New Roman"/>
          <w:b/>
          <w:bCs/>
          <w:sz w:val="24"/>
          <w:szCs w:val="24"/>
          <w:lang w:val="sr-Cyrl-CS"/>
        </w:rPr>
        <w:sectPr w:rsidR="00F3637A" w:rsidRPr="00D57296" w:rsidSect="00DA78F0">
          <w:type w:val="continuous"/>
          <w:pgSz w:w="11906" w:h="16838"/>
          <w:pgMar w:top="1417" w:right="1417" w:bottom="1417" w:left="1417" w:header="708" w:footer="708" w:gutter="0"/>
          <w:cols w:space="708"/>
          <w:docGrid w:linePitch="360"/>
        </w:sectPr>
      </w:pPr>
    </w:p>
    <w:p w14:paraId="378D0079" w14:textId="77777777"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3757F4AE" w14:textId="77777777"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тачке</w:t>
      </w:r>
    </w:p>
    <w:p w14:paraId="46EB6DD8" w14:textId="7C232013"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Y              X </w:t>
      </w:r>
    </w:p>
    <w:p w14:paraId="44527F11" w14:textId="0C4B6E9C"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7443572,66 4808281,74</w:t>
      </w:r>
    </w:p>
    <w:p w14:paraId="2BE1906F" w14:textId="3A4662FB"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7443563,57 4808231,58</w:t>
      </w:r>
    </w:p>
    <w:p w14:paraId="076EC353" w14:textId="39500064"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7443561,29 4808221,73</w:t>
      </w:r>
    </w:p>
    <w:p w14:paraId="3F480831" w14:textId="4D2BC190"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7443556,82 4808202,44</w:t>
      </w:r>
    </w:p>
    <w:p w14:paraId="496F0CC0" w14:textId="22AD84DC"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7443553,39 4808187,61</w:t>
      </w:r>
    </w:p>
    <w:p w14:paraId="4449107E" w14:textId="75CEB3B3"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7443542,13 4808147,63</w:t>
      </w:r>
    </w:p>
    <w:p w14:paraId="420A9D72" w14:textId="15D0DAAF"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7443510,14 4808100,02</w:t>
      </w:r>
    </w:p>
    <w:p w14:paraId="2C46F8EE" w14:textId="08621A68"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7443452,36 4808039,68</w:t>
      </w:r>
    </w:p>
    <w:p w14:paraId="39C8861F" w14:textId="369BCF6A"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7443389,85 4807979,72</w:t>
      </w:r>
    </w:p>
    <w:p w14:paraId="5CCE2DEC" w14:textId="1270E1DD"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7443358,70 4807957,89</w:t>
      </w:r>
    </w:p>
    <w:p w14:paraId="6CC4AEB1" w14:textId="0F959249"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7443316,54 4807933,91</w:t>
      </w:r>
    </w:p>
    <w:p w14:paraId="506EB516" w14:textId="7819BA6E"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7443309,70 4807931,94</w:t>
      </w:r>
    </w:p>
    <w:p w14:paraId="4225DF57" w14:textId="0E120BD8"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7443284,92 4807924,82</w:t>
      </w:r>
    </w:p>
    <w:p w14:paraId="41F5D7FC" w14:textId="655D16F0"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7443254,03 4807923,73</w:t>
      </w:r>
    </w:p>
    <w:p w14:paraId="0F6BAE0D" w14:textId="3F45DB3D"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7443234,77 4807929,18</w:t>
      </w:r>
    </w:p>
    <w:p w14:paraId="3100D17C" w14:textId="75F89C22"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7443222,41 4807929,18</w:t>
      </w:r>
    </w:p>
    <w:p w14:paraId="077154B2" w14:textId="5D8AB08C"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7443215,32 4807929,34</w:t>
      </w:r>
    </w:p>
    <w:p w14:paraId="21CAF18E" w14:textId="2CA3CFCA"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7443197,79 4807929,75</w:t>
      </w:r>
    </w:p>
    <w:p w14:paraId="01A1939B" w14:textId="23674590"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7443189,27 4807929,95</w:t>
      </w:r>
    </w:p>
    <w:p w14:paraId="2EA84B92" w14:textId="4BE45C3C"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7443184,45 4807929,97</w:t>
      </w:r>
    </w:p>
    <w:p w14:paraId="0967E49A" w14:textId="12B3491C"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7443180,26 4807929,92</w:t>
      </w:r>
    </w:p>
    <w:p w14:paraId="71B9AEA3" w14:textId="03086C73"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7443159,61 4807929,21</w:t>
      </w:r>
    </w:p>
    <w:p w14:paraId="7B6D9EBB" w14:textId="753530DF"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23</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7443158,42 4807930,73</w:t>
      </w:r>
    </w:p>
    <w:p w14:paraId="376F69BD" w14:textId="14A0C497"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7443145,00 4807931,72</w:t>
      </w:r>
    </w:p>
    <w:p w14:paraId="4838509A" w14:textId="76A29CB5"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7443133,73 4807933,91</w:t>
      </w:r>
    </w:p>
    <w:p w14:paraId="3378EEBA" w14:textId="5762D35F"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7443120,11 4807939,42</w:t>
      </w:r>
    </w:p>
    <w:p w14:paraId="416B13B0" w14:textId="0553DB07"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27</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7443116,77 4807940,77</w:t>
      </w:r>
    </w:p>
    <w:p w14:paraId="43DF10AB" w14:textId="7D064427"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28</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7443101,46 4807946,96</w:t>
      </w:r>
    </w:p>
    <w:p w14:paraId="5F8F3FC5" w14:textId="7471773D"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29</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7443069,04 4807960,07</w:t>
      </w:r>
    </w:p>
    <w:p w14:paraId="158E45A1" w14:textId="3FF84EBB"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30</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7443005,24 4808004,43</w:t>
      </w:r>
    </w:p>
    <w:p w14:paraId="0E11FBE5" w14:textId="33F1213E"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31</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7443001,36 4808007,13</w:t>
      </w:r>
    </w:p>
    <w:p w14:paraId="62F941D4" w14:textId="44952209"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32</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7442997,44 4808009,86</w:t>
      </w:r>
    </w:p>
    <w:p w14:paraId="0F5F405B" w14:textId="28479D4B"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33</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7442997,62 4808033,61</w:t>
      </w:r>
    </w:p>
    <w:p w14:paraId="54348A78" w14:textId="5E6A20E8"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34</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7442998,20 4808110,08</w:t>
      </w:r>
    </w:p>
    <w:p w14:paraId="7EB10C42" w14:textId="287D5C3E"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35</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7443032,91 4808099,62</w:t>
      </w:r>
    </w:p>
    <w:p w14:paraId="69304B0B" w14:textId="6C4888F1"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36</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7443076,75 4808082,93</w:t>
      </w:r>
    </w:p>
    <w:p w14:paraId="7CBBC3A1" w14:textId="35BA7E43"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37</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7443095,82 4808077,67</w:t>
      </w:r>
    </w:p>
    <w:p w14:paraId="4A4CE123" w14:textId="4E8A9BCB"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38</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7443104,55 4808075,26</w:t>
      </w:r>
    </w:p>
    <w:p w14:paraId="0265DA0E" w14:textId="36879137"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39</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7443111,46 4808073,36</w:t>
      </w:r>
    </w:p>
    <w:p w14:paraId="186AF280" w14:textId="09DAB5FD"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40</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7443149,63 4808065,99</w:t>
      </w:r>
    </w:p>
    <w:p w14:paraId="59E5E0CF" w14:textId="26845792"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41</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7443155,30 4808064,90</w:t>
      </w:r>
    </w:p>
    <w:p w14:paraId="62EE3A8A" w14:textId="3E203968"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42</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7443192,02 4808065,57</w:t>
      </w:r>
    </w:p>
    <w:p w14:paraId="6848BC10" w14:textId="3F12A405"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43</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7443231,85 4808066,24</w:t>
      </w:r>
    </w:p>
    <w:p w14:paraId="49639C49" w14:textId="492B220B"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44</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7443244,34 4808064,69</w:t>
      </w:r>
    </w:p>
    <w:p w14:paraId="0D6F7AA2" w14:textId="16C5CBC0"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45</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7443249,00 4808060,91</w:t>
      </w:r>
    </w:p>
    <w:p w14:paraId="08C051BA" w14:textId="3D2650BA"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46</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7443256,76 4808069,23</w:t>
      </w:r>
    </w:p>
    <w:p w14:paraId="550BFAE0" w14:textId="01F3D075"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47</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7443261,64 4808074,45</w:t>
      </w:r>
    </w:p>
    <w:p w14:paraId="47A446F4" w14:textId="0190C6AA"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48</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7443278,91 4808082,84</w:t>
      </w:r>
    </w:p>
    <w:p w14:paraId="0442E7D8" w14:textId="2A22170B"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49</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7443286,98 4808086,76</w:t>
      </w:r>
    </w:p>
    <w:p w14:paraId="15C4FDD9" w14:textId="78DABCB4"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50</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7443292,07 4808093,11</w:t>
      </w:r>
    </w:p>
    <w:p w14:paraId="414B2009" w14:textId="7A864FE4"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51</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7443300,08 4808103,48</w:t>
      </w:r>
    </w:p>
    <w:p w14:paraId="7A18C791" w14:textId="0DB3E839"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52</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7443303,23 4808107,55</w:t>
      </w:r>
    </w:p>
    <w:p w14:paraId="23ACFEC3" w14:textId="49E09910"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53</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7443326,51 4808122,48</w:t>
      </w:r>
    </w:p>
    <w:p w14:paraId="3EB646B2" w14:textId="485CEA28"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54</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7443342,46 4808138,39</w:t>
      </w:r>
    </w:p>
    <w:p w14:paraId="71C2FBEB" w14:textId="2F8FD73A"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55</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7443344,80 4808140,73</w:t>
      </w:r>
    </w:p>
    <w:p w14:paraId="60475DBB" w14:textId="3C40859E"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56</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7443346,46 4808142,39</w:t>
      </w:r>
    </w:p>
    <w:p w14:paraId="2CE3B669" w14:textId="1252C50F"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57</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7443350,68 4808146,62</w:t>
      </w:r>
    </w:p>
    <w:p w14:paraId="36D9AE11" w14:textId="0C5E8EF1"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58</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7443361,78 4808162,49</w:t>
      </w:r>
    </w:p>
    <w:p w14:paraId="57F7866F" w14:textId="229E79C3"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59</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7443364,25 4808166,83</w:t>
      </w:r>
    </w:p>
    <w:p w14:paraId="4DED3C5F" w14:textId="34B1E8E2"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60</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7443371,54 4808190,59</w:t>
      </w:r>
    </w:p>
    <w:p w14:paraId="6DF5BD02" w14:textId="2CB389A0" w:rsidR="002356E9"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61</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7443373,45 4808196,8</w:t>
      </w:r>
    </w:p>
    <w:p w14:paraId="11582D49" w14:textId="3B0E096E"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62</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7443383,38 4808211,00</w:t>
      </w:r>
    </w:p>
    <w:p w14:paraId="4B447019" w14:textId="16A9321B" w:rsidR="002356E9" w:rsidRPr="00D57296" w:rsidRDefault="00F3637A" w:rsidP="002356E9">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63</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7443386,474</w:t>
      </w:r>
      <w:r w:rsidR="002356E9" w:rsidRPr="00D57296">
        <w:rPr>
          <w:rFonts w:ascii="Times New Roman" w:hAnsi="Times New Roman" w:cs="Times New Roman"/>
          <w:sz w:val="24"/>
          <w:szCs w:val="24"/>
          <w:lang w:val="sr-Cyrl-CS"/>
        </w:rPr>
        <w:t>808215,45</w:t>
      </w:r>
    </w:p>
    <w:p w14:paraId="48064FAC" w14:textId="1B8D4BFF" w:rsidR="002356E9" w:rsidRDefault="002356E9" w:rsidP="00F3637A">
      <w:pPr>
        <w:autoSpaceDE w:val="0"/>
        <w:autoSpaceDN w:val="0"/>
        <w:adjustRightInd w:val="0"/>
        <w:spacing w:after="0" w:line="240" w:lineRule="auto"/>
        <w:rPr>
          <w:rFonts w:ascii="Times New Roman" w:hAnsi="Times New Roman" w:cs="Times New Roman"/>
          <w:sz w:val="24"/>
          <w:szCs w:val="24"/>
          <w:lang w:val="sr-Cyrl-CS"/>
        </w:rPr>
      </w:pPr>
    </w:p>
    <w:p w14:paraId="2608B039" w14:textId="77777777" w:rsidR="002356E9" w:rsidRDefault="002356E9" w:rsidP="00F3637A">
      <w:pPr>
        <w:autoSpaceDE w:val="0"/>
        <w:autoSpaceDN w:val="0"/>
        <w:adjustRightInd w:val="0"/>
        <w:spacing w:after="0" w:line="240" w:lineRule="auto"/>
        <w:rPr>
          <w:rFonts w:ascii="Times New Roman" w:hAnsi="Times New Roman" w:cs="Times New Roman"/>
          <w:sz w:val="24"/>
          <w:szCs w:val="24"/>
          <w:lang w:val="sr-Cyrl-CS"/>
        </w:rPr>
      </w:pPr>
    </w:p>
    <w:p w14:paraId="3FD70FA7" w14:textId="3F49D118"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64</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7443395,14 4808235,62</w:t>
      </w:r>
    </w:p>
    <w:p w14:paraId="3880584E" w14:textId="4FBEE148"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65</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7443399,03 4808248,42</w:t>
      </w:r>
    </w:p>
    <w:p w14:paraId="2EC86B9F" w14:textId="68D579F2"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66</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7443398,14 4808281,95</w:t>
      </w:r>
    </w:p>
    <w:p w14:paraId="59D590F2" w14:textId="60B4343F" w:rsidR="00F3637A" w:rsidRPr="00D57296" w:rsidRDefault="00F3637A" w:rsidP="00F3637A">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67</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7443397,72 4808287,02</w:t>
      </w:r>
    </w:p>
    <w:p w14:paraId="4CEBA718" w14:textId="7C452DF9" w:rsidR="00F3637A" w:rsidRPr="00D57296" w:rsidRDefault="00F3637A" w:rsidP="00F3637A">
      <w:pPr>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68</w:t>
      </w:r>
      <w:r w:rsidR="0075381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7443403,60 4808287,55</w:t>
      </w:r>
    </w:p>
    <w:p w14:paraId="6C73451F" w14:textId="77777777" w:rsidR="00F3637A" w:rsidRPr="00D57296" w:rsidRDefault="00F3637A" w:rsidP="00DA78F0">
      <w:pPr>
        <w:spacing w:after="0" w:line="240" w:lineRule="auto"/>
        <w:rPr>
          <w:rFonts w:ascii="Times New Roman" w:hAnsi="Times New Roman" w:cs="Times New Roman"/>
          <w:sz w:val="24"/>
          <w:szCs w:val="24"/>
          <w:lang w:val="sr-Cyrl-CS"/>
        </w:rPr>
        <w:sectPr w:rsidR="00F3637A" w:rsidRPr="00D57296" w:rsidSect="00F3637A">
          <w:type w:val="continuous"/>
          <w:pgSz w:w="11906" w:h="16838"/>
          <w:pgMar w:top="1417" w:right="1417" w:bottom="1417" w:left="1417" w:header="708" w:footer="708" w:gutter="0"/>
          <w:cols w:num="2" w:space="708"/>
          <w:docGrid w:linePitch="360"/>
        </w:sectPr>
      </w:pPr>
    </w:p>
    <w:p w14:paraId="5057B641" w14:textId="77777777" w:rsidR="00F3637A" w:rsidRPr="00D57296" w:rsidRDefault="00F3637A" w:rsidP="00DA78F0">
      <w:pPr>
        <w:spacing w:after="0" w:line="240" w:lineRule="auto"/>
        <w:rPr>
          <w:rFonts w:ascii="Times New Roman" w:eastAsia="MS Mincho" w:hAnsi="Times New Roman" w:cs="Times New Roman"/>
          <w:color w:val="FF0000"/>
          <w:sz w:val="24"/>
          <w:szCs w:val="24"/>
          <w:lang w:val="sr-Cyrl-CS"/>
        </w:rPr>
      </w:pPr>
    </w:p>
    <w:p w14:paraId="0F1A8B91" w14:textId="5CE49BBF" w:rsidR="00CC3DB2" w:rsidRPr="00D57296" w:rsidRDefault="00CC3DB2" w:rsidP="00CC3DB2">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„ИЗУБРА</w:t>
      </w:r>
      <w:r w:rsidR="00123567" w:rsidRPr="00D57296">
        <w:rPr>
          <w:rFonts w:ascii="Times New Roman" w:hAnsi="Times New Roman" w:cs="Times New Roman"/>
          <w:sz w:val="24"/>
          <w:szCs w:val="24"/>
          <w:lang w:val="sr-Cyrl-CS"/>
        </w:rPr>
        <w:t>”</w:t>
      </w:r>
    </w:p>
    <w:p w14:paraId="6D15B384" w14:textId="1713572E" w:rsidR="00F3637A" w:rsidRPr="00CD3CF2" w:rsidRDefault="00CC3DB2" w:rsidP="00CD3CF2">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Локалитет </w:t>
      </w:r>
      <w:r w:rsidR="00EE0467" w:rsidRPr="00D57296">
        <w:rPr>
          <w:rFonts w:ascii="Times New Roman" w:hAnsi="Times New Roman" w:cs="Times New Roman"/>
          <w:sz w:val="24"/>
          <w:szCs w:val="24"/>
          <w:lang w:val="sr-Cyrl-CS"/>
        </w:rPr>
        <w:t xml:space="preserve">„Изубра” </w:t>
      </w:r>
      <w:r w:rsidRPr="00D57296">
        <w:rPr>
          <w:rFonts w:ascii="Times New Roman" w:hAnsi="Times New Roman" w:cs="Times New Roman"/>
          <w:sz w:val="24"/>
          <w:szCs w:val="24"/>
          <w:lang w:val="sr-Cyrl-CS"/>
        </w:rPr>
        <w:t xml:space="preserve">налази </w:t>
      </w:r>
      <w:r w:rsidR="00123567" w:rsidRPr="00D57296">
        <w:rPr>
          <w:rFonts w:ascii="Times New Roman" w:hAnsi="Times New Roman" w:cs="Times New Roman"/>
          <w:sz w:val="24"/>
          <w:szCs w:val="24"/>
          <w:lang w:val="sr-Cyrl-CS"/>
        </w:rPr>
        <w:t xml:space="preserve">се </w:t>
      </w:r>
      <w:r w:rsidRPr="00D57296">
        <w:rPr>
          <w:rFonts w:ascii="Times New Roman" w:hAnsi="Times New Roman" w:cs="Times New Roman"/>
          <w:sz w:val="24"/>
          <w:szCs w:val="24"/>
          <w:lang w:val="sr-Cyrl-CS"/>
        </w:rPr>
        <w:t>на територији општине Ивањица, на КО Коритник и КО Чечина.</w:t>
      </w:r>
      <w:r w:rsidR="00CD3CF2">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Почетна тачка границе се налази на тромеђи КО Бзовик, КО Чечина и КО Коритник. Граница</w:t>
      </w:r>
      <w:r w:rsidR="00CD3CF2">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иде у правцу запада и пролази кроз КО Коритник реком Изубром, а затим међом катастарске</w:t>
      </w:r>
      <w:r w:rsidR="00CD3CF2">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парцеле бр. 175/1 коју затим пресеца по следећим</w:t>
      </w:r>
      <w:r w:rsidR="000E6615">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координатама:</w:t>
      </w:r>
    </w:p>
    <w:p w14:paraId="3D7D2056" w14:textId="77777777" w:rsidR="00127F30" w:rsidRPr="00D57296" w:rsidRDefault="00127F30" w:rsidP="00127F30">
      <w:pPr>
        <w:autoSpaceDE w:val="0"/>
        <w:autoSpaceDN w:val="0"/>
        <w:adjustRightInd w:val="0"/>
        <w:spacing w:after="0" w:line="240" w:lineRule="auto"/>
        <w:rPr>
          <w:rFonts w:ascii="Times New Roman" w:hAnsi="Times New Roman" w:cs="Times New Roman"/>
          <w:b/>
          <w:bCs/>
          <w:sz w:val="24"/>
          <w:szCs w:val="24"/>
          <w:lang w:val="sr-Cyrl-CS"/>
        </w:rPr>
        <w:sectPr w:rsidR="00127F30" w:rsidRPr="00D57296" w:rsidSect="00DA78F0">
          <w:type w:val="continuous"/>
          <w:pgSz w:w="11906" w:h="16838"/>
          <w:pgMar w:top="1417" w:right="1417" w:bottom="1417" w:left="1417" w:header="708" w:footer="708" w:gutter="0"/>
          <w:cols w:space="708"/>
          <w:docGrid w:linePitch="360"/>
        </w:sectPr>
      </w:pPr>
    </w:p>
    <w:p w14:paraId="305BF556" w14:textId="77777777" w:rsidR="00816876"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0CF52739" w14:textId="6274A7F3" w:rsidR="00816876"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тачке </w:t>
      </w:r>
    </w:p>
    <w:p w14:paraId="516A77C7" w14:textId="1A907167" w:rsidR="00127F30" w:rsidRPr="00D57296" w:rsidRDefault="00816876"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127F30" w:rsidRPr="00D57296">
        <w:rPr>
          <w:rFonts w:ascii="Times New Roman" w:hAnsi="Times New Roman" w:cs="Times New Roman"/>
          <w:sz w:val="24"/>
          <w:szCs w:val="24"/>
          <w:lang w:val="sr-Cyrl-CS"/>
        </w:rPr>
        <w:t xml:space="preserve">Y </w:t>
      </w:r>
      <w:r w:rsidRPr="00D57296">
        <w:rPr>
          <w:rFonts w:ascii="Times New Roman" w:hAnsi="Times New Roman" w:cs="Times New Roman"/>
          <w:sz w:val="24"/>
          <w:szCs w:val="24"/>
          <w:lang w:val="sr-Cyrl-CS"/>
        </w:rPr>
        <w:t xml:space="preserve">            </w:t>
      </w:r>
      <w:r w:rsidR="00127F30" w:rsidRPr="00D57296">
        <w:rPr>
          <w:rFonts w:ascii="Times New Roman" w:hAnsi="Times New Roman" w:cs="Times New Roman"/>
          <w:sz w:val="24"/>
          <w:szCs w:val="24"/>
          <w:lang w:val="sr-Cyrl-CS"/>
        </w:rPr>
        <w:t>X</w:t>
      </w:r>
    </w:p>
    <w:p w14:paraId="7C81FEF5" w14:textId="7AEC259E"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7453309,23 4808605,90</w:t>
      </w:r>
    </w:p>
    <w:p w14:paraId="221EEBE6" w14:textId="506C23D8"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7453236,31 4808628,48</w:t>
      </w:r>
    </w:p>
    <w:p w14:paraId="174CA9CE" w14:textId="5FA802A3"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7453235,91 4808628,60</w:t>
      </w:r>
    </w:p>
    <w:p w14:paraId="731AEFBE" w14:textId="4B7A1A01"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7453228,24 4808630,98</w:t>
      </w:r>
    </w:p>
    <w:p w14:paraId="6B6C36CB" w14:textId="26447CB2"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7453007,23 4808699,42</w:t>
      </w:r>
    </w:p>
    <w:p w14:paraId="317F03CE" w14:textId="2C707475"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7453001,31 4808700,51</w:t>
      </w:r>
    </w:p>
    <w:p w14:paraId="70C1CBA0" w14:textId="71308464"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7452985,58 4808703,40</w:t>
      </w:r>
    </w:p>
    <w:p w14:paraId="55ADB881" w14:textId="6D53F300"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7452935,76 4808687,95</w:t>
      </w:r>
    </w:p>
    <w:p w14:paraId="048BFE9D" w14:textId="489E3ECF"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7452935,06 4808687,73</w:t>
      </w:r>
    </w:p>
    <w:p w14:paraId="09B38709" w14:textId="79DC761E"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7452882,80 4808673,79</w:t>
      </w:r>
    </w:p>
    <w:p w14:paraId="47500803" w14:textId="19AC64D2"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7452874,34 4808707,39</w:t>
      </w:r>
    </w:p>
    <w:p w14:paraId="64502737" w14:textId="05A492F3"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7452862,65 4808722,07</w:t>
      </w:r>
    </w:p>
    <w:p w14:paraId="71FD57CC" w14:textId="15A632C5"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7452850,20 4808734,51</w:t>
      </w:r>
    </w:p>
    <w:p w14:paraId="1F1E1FC1" w14:textId="23F675C7"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7452839,26 4808715,10</w:t>
      </w:r>
    </w:p>
    <w:p w14:paraId="61B4DF4A" w14:textId="41110E56"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7452832,29 4808686,98</w:t>
      </w:r>
    </w:p>
    <w:p w14:paraId="72E71237" w14:textId="465FD82D"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7452744,45 4808690,96</w:t>
      </w:r>
    </w:p>
    <w:p w14:paraId="25B2BD3F" w14:textId="65F51581"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7452741,21 4808655,13</w:t>
      </w:r>
    </w:p>
    <w:p w14:paraId="5512D7B4" w14:textId="0646E9EE"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7452722,55 4808628,00</w:t>
      </w:r>
    </w:p>
    <w:p w14:paraId="4EE9E89C" w14:textId="698910CC"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7452693,19 4808589,72</w:t>
      </w:r>
    </w:p>
    <w:p w14:paraId="7E8D88CD" w14:textId="4A564AEF"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7452691,44 4808587,44</w:t>
      </w:r>
    </w:p>
    <w:p w14:paraId="16C62267" w14:textId="6B859115"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7452675,27 4808561,81</w:t>
      </w:r>
    </w:p>
    <w:p w14:paraId="4A227BB2" w14:textId="7E1BBFCC"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7452678,25 4808519,01</w:t>
      </w:r>
    </w:p>
    <w:p w14:paraId="27F030EF" w14:textId="0999E7FA"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23</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7452680,63 4808508,00</w:t>
      </w:r>
    </w:p>
    <w:p w14:paraId="44920F6D" w14:textId="706526D4"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7452681,34 4808504,71</w:t>
      </w:r>
    </w:p>
    <w:p w14:paraId="326690D4" w14:textId="738F7804"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7452681,34 4808504,70</w:t>
      </w:r>
    </w:p>
    <w:p w14:paraId="23CEF2C1" w14:textId="61FC2BF6"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7452685,21 4808486,80</w:t>
      </w:r>
    </w:p>
    <w:p w14:paraId="55439281" w14:textId="222F559C"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27</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7452686,04 4808482,91</w:t>
      </w:r>
    </w:p>
    <w:p w14:paraId="1C584824" w14:textId="0CF401F7"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28</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7452685,67 4808482,76</w:t>
      </w:r>
    </w:p>
    <w:p w14:paraId="01D4486D" w14:textId="5FC1A67E"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29</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7452687,01 4808478,44</w:t>
      </w:r>
    </w:p>
    <w:p w14:paraId="47EB2BAE" w14:textId="6BBFD103"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30</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7452688,51 4808451,31</w:t>
      </w:r>
    </w:p>
    <w:p w14:paraId="23F780E4" w14:textId="2CD59466"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31</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7452680,79 4808435,63</w:t>
      </w:r>
    </w:p>
    <w:p w14:paraId="69186AAA" w14:textId="105198E6"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32</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7452667,60 4808431,90</w:t>
      </w:r>
    </w:p>
    <w:p w14:paraId="68C0F2AB" w14:textId="2563620F"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33</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7452629,53 4808441,11</w:t>
      </w:r>
    </w:p>
    <w:p w14:paraId="4D2A6E13" w14:textId="70B59D42"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34</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7452590,71 4808449,57</w:t>
      </w:r>
    </w:p>
    <w:p w14:paraId="6FCDB494" w14:textId="025ED595"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35</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7452542,43 4808443,35</w:t>
      </w:r>
    </w:p>
    <w:p w14:paraId="41957E43" w14:textId="0B345820"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36</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7452512,82 4808428,67</w:t>
      </w:r>
    </w:p>
    <w:p w14:paraId="1F19AAC8" w14:textId="7225706F"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37</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7452502,66 4808414,17</w:t>
      </w:r>
    </w:p>
    <w:p w14:paraId="36B97759" w14:textId="2157349F"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38</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7452497,16 4808406,32</w:t>
      </w:r>
    </w:p>
    <w:p w14:paraId="0424701F" w14:textId="298A8E75"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39</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7452479,11 4808423,67</w:t>
      </w:r>
    </w:p>
    <w:p w14:paraId="04EE0020" w14:textId="4387D80D"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40</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7452377,27 4808496,42</w:t>
      </w:r>
    </w:p>
    <w:p w14:paraId="39877B35" w14:textId="4D783161"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41</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7452375,00 4808498,04</w:t>
      </w:r>
    </w:p>
    <w:p w14:paraId="1D8E60D8" w14:textId="170B3B18"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42</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7452359,44 4808509,16</w:t>
      </w:r>
    </w:p>
    <w:p w14:paraId="7A2607F8" w14:textId="24E6CDEE"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43</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7452359,08 4808509,42</w:t>
      </w:r>
    </w:p>
    <w:p w14:paraId="200CBC91" w14:textId="4576DE81"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44</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7452356,11 4808511,53</w:t>
      </w:r>
    </w:p>
    <w:p w14:paraId="23AAC9BD" w14:textId="7C42D9CB"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45</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7452323,88 4808534,56</w:t>
      </w:r>
    </w:p>
    <w:p w14:paraId="6A0A20F0" w14:textId="2BAA4645"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46</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7452299,06 4808552,29</w:t>
      </w:r>
    </w:p>
    <w:p w14:paraId="219E89C1" w14:textId="3E5692EB"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47</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7452297,03 4808555,19</w:t>
      </w:r>
    </w:p>
    <w:p w14:paraId="5A178089" w14:textId="1A4F10A6"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48</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7452298,30 4808556,82</w:t>
      </w:r>
    </w:p>
    <w:p w14:paraId="52AAF64A" w14:textId="663E6A86"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49</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7452306,90 4808567,92</w:t>
      </w:r>
    </w:p>
    <w:p w14:paraId="03B74BA7" w14:textId="038975B1"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50</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7452274,41 4808593,50</w:t>
      </w:r>
    </w:p>
    <w:p w14:paraId="29DE062F" w14:textId="4B74C710"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51</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7452255,89 4808619,03</w:t>
      </w:r>
    </w:p>
    <w:p w14:paraId="459FFB9C" w14:textId="5A05A0C1"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52</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7452222,29 4808649,46</w:t>
      </w:r>
    </w:p>
    <w:p w14:paraId="258474E7" w14:textId="24F4F431"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53</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7452208,79 4808677,37</w:t>
      </w:r>
    </w:p>
    <w:p w14:paraId="6585849A" w14:textId="6448BABD" w:rsidR="00127F30" w:rsidRPr="00D57296" w:rsidRDefault="00127F30" w:rsidP="00127F30">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54</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7452185,77 4808717,06</w:t>
      </w:r>
    </w:p>
    <w:p w14:paraId="5A100838" w14:textId="5530D4AD" w:rsidR="00F3637A" w:rsidRPr="00D57296" w:rsidRDefault="00127F30" w:rsidP="00127F30">
      <w:pPr>
        <w:spacing w:after="0" w:line="240" w:lineRule="auto"/>
        <w:rPr>
          <w:rFonts w:ascii="Times New Roman" w:eastAsia="MS Mincho" w:hAnsi="Times New Roman" w:cs="Times New Roman"/>
          <w:color w:val="FF0000"/>
          <w:sz w:val="24"/>
          <w:szCs w:val="24"/>
          <w:lang w:val="sr-Cyrl-CS"/>
        </w:rPr>
      </w:pPr>
      <w:r w:rsidRPr="00D57296">
        <w:rPr>
          <w:rFonts w:ascii="Times New Roman" w:hAnsi="Times New Roman" w:cs="Times New Roman"/>
          <w:sz w:val="24"/>
          <w:szCs w:val="24"/>
          <w:lang w:val="sr-Cyrl-CS"/>
        </w:rPr>
        <w:t>55</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7452080,03 4808672,61</w:t>
      </w:r>
    </w:p>
    <w:p w14:paraId="044E67E0" w14:textId="77777777" w:rsidR="00127F30" w:rsidRPr="00D57296" w:rsidRDefault="00127F30" w:rsidP="00DA78F0">
      <w:pPr>
        <w:spacing w:after="0" w:line="240" w:lineRule="auto"/>
        <w:rPr>
          <w:rFonts w:ascii="Times New Roman" w:eastAsia="MS Mincho" w:hAnsi="Times New Roman" w:cs="Times New Roman"/>
          <w:color w:val="FF0000"/>
          <w:sz w:val="24"/>
          <w:szCs w:val="24"/>
          <w:lang w:val="sr-Cyrl-CS"/>
        </w:rPr>
        <w:sectPr w:rsidR="00127F30" w:rsidRPr="00D57296" w:rsidSect="00127F30">
          <w:type w:val="continuous"/>
          <w:pgSz w:w="11906" w:h="16838"/>
          <w:pgMar w:top="1417" w:right="1417" w:bottom="1417" w:left="1417" w:header="708" w:footer="708" w:gutter="0"/>
          <w:cols w:num="2" w:space="708"/>
          <w:docGrid w:linePitch="360"/>
        </w:sectPr>
      </w:pPr>
    </w:p>
    <w:p w14:paraId="2EDBCE22" w14:textId="77777777" w:rsidR="00F3637A" w:rsidRPr="00D57296" w:rsidRDefault="00F3637A" w:rsidP="00DA78F0">
      <w:pPr>
        <w:spacing w:after="0" w:line="240" w:lineRule="auto"/>
        <w:rPr>
          <w:rFonts w:ascii="Times New Roman" w:eastAsia="MS Mincho" w:hAnsi="Times New Roman" w:cs="Times New Roman"/>
          <w:color w:val="FF0000"/>
          <w:sz w:val="24"/>
          <w:szCs w:val="24"/>
          <w:lang w:val="sr-Cyrl-CS"/>
        </w:rPr>
      </w:pPr>
    </w:p>
    <w:p w14:paraId="663467A7" w14:textId="790B9A2B" w:rsidR="00F3637A" w:rsidRDefault="004E175B" w:rsidP="002356E9">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даље наставља у правцу југозапада, и даље прати међу катастарске парцеле бр. 175/1, долази до реке Изубре (катастарска парцела бр. 4072), пресеца је и улази у КО Чечина. Кроз КО Чечину граница сече катастарску парцелу бр. 1648/2 по следећим преломним тачкама:</w:t>
      </w:r>
    </w:p>
    <w:p w14:paraId="4D265E6E" w14:textId="77777777" w:rsidR="00B76C71" w:rsidRPr="002356E9" w:rsidRDefault="00B76C71" w:rsidP="002356E9">
      <w:pPr>
        <w:autoSpaceDE w:val="0"/>
        <w:autoSpaceDN w:val="0"/>
        <w:adjustRightInd w:val="0"/>
        <w:spacing w:after="0" w:line="240" w:lineRule="auto"/>
        <w:jc w:val="both"/>
        <w:rPr>
          <w:rFonts w:ascii="Times New Roman" w:hAnsi="Times New Roman" w:cs="Times New Roman"/>
          <w:sz w:val="24"/>
          <w:szCs w:val="24"/>
          <w:lang w:val="sr-Cyrl-CS"/>
        </w:rPr>
      </w:pPr>
    </w:p>
    <w:p w14:paraId="3FCDE928" w14:textId="77777777"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597673EE" w14:textId="77777777"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тачке</w:t>
      </w:r>
    </w:p>
    <w:p w14:paraId="304A477B" w14:textId="4829E02D"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Y              X</w:t>
      </w:r>
    </w:p>
    <w:p w14:paraId="556122F0" w14:textId="77777777"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sectPr w:rsidR="004E175B" w:rsidRPr="00D57296" w:rsidSect="00DA78F0">
          <w:type w:val="continuous"/>
          <w:pgSz w:w="11906" w:h="16838"/>
          <w:pgMar w:top="1417" w:right="1417" w:bottom="1417" w:left="1417" w:header="708" w:footer="708" w:gutter="0"/>
          <w:cols w:space="708"/>
          <w:docGrid w:linePitch="360"/>
        </w:sectPr>
      </w:pPr>
    </w:p>
    <w:p w14:paraId="2CA5013E" w14:textId="4D5BDFE4"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56</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7451351,79 4808585,42</w:t>
      </w:r>
    </w:p>
    <w:p w14:paraId="512D6CE8" w14:textId="58A90F02"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57</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7451387,85 4808631,07</w:t>
      </w:r>
    </w:p>
    <w:p w14:paraId="56B7E1C3" w14:textId="68B1B01E"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58</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7451419,09 4808628,06</w:t>
      </w:r>
    </w:p>
    <w:p w14:paraId="675CDBBE" w14:textId="03BE5A6D"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59</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7451442,22 4808634,54</w:t>
      </w:r>
    </w:p>
    <w:p w14:paraId="7066E30F" w14:textId="389FADD0"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60</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7451473,91 4808641,02</w:t>
      </w:r>
    </w:p>
    <w:p w14:paraId="3621AAE4" w14:textId="60DBD077"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61</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7451499,36 4808654,20</w:t>
      </w:r>
    </w:p>
    <w:p w14:paraId="44A5AACB" w14:textId="6BD93F24"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62</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7451516,71 4808669,24</w:t>
      </w:r>
    </w:p>
    <w:p w14:paraId="22960FE7" w14:textId="08584716"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63</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7451524,58 4808687,28</w:t>
      </w:r>
    </w:p>
    <w:p w14:paraId="71ECE8CE" w14:textId="3DABC5F9"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64</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7451523,53 4808694,59</w:t>
      </w:r>
    </w:p>
    <w:p w14:paraId="28AC2983" w14:textId="782713EC"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65</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7451534,76 4808696,82</w:t>
      </w:r>
    </w:p>
    <w:p w14:paraId="6FC15809" w14:textId="0E34385A"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66</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7451512,60 4808737,50</w:t>
      </w:r>
    </w:p>
    <w:p w14:paraId="675B3C1D" w14:textId="046292AA"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67</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7451589,33 4808803,32</w:t>
      </w:r>
    </w:p>
    <w:p w14:paraId="321E25A3" w14:textId="54A13F8D"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68</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7451711,70 4808843,00</w:t>
      </w:r>
    </w:p>
    <w:p w14:paraId="4996B6C8" w14:textId="490FDC1D"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69</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7451746,09 4808860,86</w:t>
      </w:r>
    </w:p>
    <w:p w14:paraId="35EEE4F5" w14:textId="007C20DA"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70</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7451851,93 4808916,76</w:t>
      </w:r>
    </w:p>
    <w:p w14:paraId="28D25DBA" w14:textId="3504F648"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71</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7451895,58 4808959,09</w:t>
      </w:r>
    </w:p>
    <w:p w14:paraId="2962706E" w14:textId="4E56BA66"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72</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7451932,19 4808968,15</w:t>
      </w:r>
    </w:p>
    <w:p w14:paraId="407FE6DB" w14:textId="7039B1F8"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73</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7451947,65 4808960,52</w:t>
      </w:r>
    </w:p>
    <w:p w14:paraId="05C8308F" w14:textId="01D6B707"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74</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7451965,00 4808958,90</w:t>
      </w:r>
    </w:p>
    <w:p w14:paraId="6BFB9EFC" w14:textId="25384BA8"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75</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7451983,04 4808970,47</w:t>
      </w:r>
    </w:p>
    <w:p w14:paraId="2F0F1CDD" w14:textId="7BBB23C7"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76</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7452005,48 4808982,03</w:t>
      </w:r>
    </w:p>
    <w:p w14:paraId="71D312BD" w14:textId="55587F87"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77</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7452027,92 4808994,52</w:t>
      </w:r>
    </w:p>
    <w:p w14:paraId="4982CF4D" w14:textId="3F215029"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78</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7452042,96 4808997,99</w:t>
      </w:r>
    </w:p>
    <w:p w14:paraId="3A579384" w14:textId="7C0D00DE"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79</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7452056,84 4809005,17</w:t>
      </w:r>
    </w:p>
    <w:p w14:paraId="4CC300ED" w14:textId="19E74BE6"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80</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7452068,41 4809030,61</w:t>
      </w:r>
    </w:p>
    <w:p w14:paraId="700752FF" w14:textId="595764C9"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81</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7452074,88 4809068,78</w:t>
      </w:r>
    </w:p>
    <w:p w14:paraId="6407E4BD" w14:textId="08C24FA2"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82</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7452079,28 4809087,06</w:t>
      </w:r>
    </w:p>
    <w:p w14:paraId="1DDF1A47" w14:textId="2175C0D0"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83</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7452090,84 4809095,62</w:t>
      </w:r>
    </w:p>
    <w:p w14:paraId="12FFD3B0" w14:textId="3D729F90"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84</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7452133,31 4809104,99</w:t>
      </w:r>
    </w:p>
    <w:p w14:paraId="7B68BBC2" w14:textId="71603366"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85</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7452155,75 4809086,94</w:t>
      </w:r>
    </w:p>
    <w:p w14:paraId="7BF803D9" w14:textId="12A0B2F7"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86</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7452173,79 4809082,55</w:t>
      </w:r>
    </w:p>
    <w:p w14:paraId="74B89E21" w14:textId="39FE5837"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87</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7452214,97 4809088,33</w:t>
      </w:r>
    </w:p>
    <w:p w14:paraId="69975365" w14:textId="6D8B0F71"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88</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7452258,19 4809095,43</w:t>
      </w:r>
    </w:p>
    <w:p w14:paraId="6D6729D2" w14:textId="0ADC5D9C"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89</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7452312,47 4809096,88</w:t>
      </w:r>
    </w:p>
    <w:p w14:paraId="29BC5F37" w14:textId="42FFF161"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90</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7452321,38 4809097,12</w:t>
      </w:r>
    </w:p>
    <w:p w14:paraId="3A9D999F" w14:textId="6FDBE98E"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91</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7452336,42 4809090,65</w:t>
      </w:r>
    </w:p>
    <w:p w14:paraId="4B1B3E08" w14:textId="629BEC30"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92</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7452339,43 4809063,81</w:t>
      </w:r>
    </w:p>
    <w:p w14:paraId="6F278781" w14:textId="12C0D42B"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93</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7452340,82 4809002,27</w:t>
      </w:r>
    </w:p>
    <w:p w14:paraId="5A864E75" w14:textId="0A982A39"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94</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7452375,95 4809043,12</w:t>
      </w:r>
    </w:p>
    <w:p w14:paraId="6D7CBC3D" w14:textId="0A9893D1"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95</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7452380,61 4809048,54</w:t>
      </w:r>
    </w:p>
    <w:p w14:paraId="654E52EA" w14:textId="1A6B7ADE"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96</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7452390,79 4809052,24</w:t>
      </w:r>
    </w:p>
    <w:p w14:paraId="08CFC470" w14:textId="28554422"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97</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7452430,92 4809026,10</w:t>
      </w:r>
    </w:p>
    <w:p w14:paraId="25AF9F9B" w14:textId="6A2389A4"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98</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7452438,10 4809016,85</w:t>
      </w:r>
    </w:p>
    <w:p w14:paraId="5D8AC982" w14:textId="706448BE"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99</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7452448,97 4809023,33</w:t>
      </w:r>
    </w:p>
    <w:p w14:paraId="30617604" w14:textId="52479E01"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100</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7452455,45 4809036,97</w:t>
      </w:r>
    </w:p>
    <w:p w14:paraId="25F93F9C" w14:textId="2085654E"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101</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7452464,93 4809041,37</w:t>
      </w:r>
    </w:p>
    <w:p w14:paraId="660A1A70" w14:textId="388C2C1D"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102</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7452472,80 4809035,59</w:t>
      </w:r>
    </w:p>
    <w:p w14:paraId="2CA52191" w14:textId="706D6BE8"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103</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7452479,27 4809011,07</w:t>
      </w:r>
    </w:p>
    <w:p w14:paraId="56057A36" w14:textId="30D18404"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104</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7452592,98 4808970,94</w:t>
      </w:r>
    </w:p>
    <w:p w14:paraId="2B2E4ED9" w14:textId="70C2541C"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105</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7452594,36 4808970,45</w:t>
      </w:r>
    </w:p>
    <w:p w14:paraId="2A939D85" w14:textId="6A219B06"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106</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7452599,73 4808968,56</w:t>
      </w:r>
    </w:p>
    <w:p w14:paraId="7C0EC41D" w14:textId="264521E7"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107</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7452641,21 4808953,92</w:t>
      </w:r>
    </w:p>
    <w:p w14:paraId="5D8693B4" w14:textId="453263E6"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108</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7452643,82 4808967,02</w:t>
      </w:r>
    </w:p>
    <w:p w14:paraId="0EDD544F" w14:textId="392F453F"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109</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7452644,51 4808970,51</w:t>
      </w:r>
    </w:p>
    <w:p w14:paraId="5BF80E19" w14:textId="658061CB"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110</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7452649,42 4808995,20</w:t>
      </w:r>
    </w:p>
    <w:p w14:paraId="5641C626" w14:textId="093495C5"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111</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7452659,60 4809031,52</w:t>
      </w:r>
    </w:p>
    <w:p w14:paraId="345B7D51" w14:textId="4162650F"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112</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7452659,46 4809036,23</w:t>
      </w:r>
    </w:p>
    <w:p w14:paraId="34E35A47" w14:textId="76CBB6A7"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113</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7452658,91 4809054,65</w:t>
      </w:r>
    </w:p>
    <w:p w14:paraId="110B2512" w14:textId="002B2C71"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114</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7452641,56 4809084,95</w:t>
      </w:r>
    </w:p>
    <w:p w14:paraId="7399DDC1" w14:textId="1354A3A0"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115</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7452628,84 4809112,65</w:t>
      </w:r>
    </w:p>
    <w:p w14:paraId="70DD3A7C" w14:textId="3115E9EC"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116</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7452628,60 4809128,69</w:t>
      </w:r>
    </w:p>
    <w:p w14:paraId="72198D2C" w14:textId="30BBDECE"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117</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7452633,00 4809149,27</w:t>
      </w:r>
    </w:p>
    <w:p w14:paraId="5949C100" w14:textId="325F493F"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118</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7452656,83 4809160,83</w:t>
      </w:r>
    </w:p>
    <w:p w14:paraId="7D7E0C1D" w14:textId="0C89C983"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119</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7452665,38 4809155,74</w:t>
      </w:r>
    </w:p>
    <w:p w14:paraId="67A3C30C" w14:textId="1D044EFB"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120</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7452682,04 4809141,40</w:t>
      </w:r>
    </w:p>
    <w:p w14:paraId="107E8FC9" w14:textId="4956A2FD"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121</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7452705,17 4809129,83</w:t>
      </w:r>
    </w:p>
    <w:p w14:paraId="625EBF20" w14:textId="1BB79968"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122</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7452711,65 4809129,35</w:t>
      </w:r>
    </w:p>
    <w:p w14:paraId="67D715CD" w14:textId="6D84E7EC"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123</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7452726,92 4809128,21</w:t>
      </w:r>
    </w:p>
    <w:p w14:paraId="416C37E2" w14:textId="1EC22AF8"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124</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7452736,17 4809103,69</w:t>
      </w:r>
    </w:p>
    <w:p w14:paraId="6FA8ADD8" w14:textId="19F724AB"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125</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7452755,14 4809067,60</w:t>
      </w:r>
    </w:p>
    <w:p w14:paraId="35222205" w14:textId="39466CEB"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126</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7452741,96 4809056,04</w:t>
      </w:r>
    </w:p>
    <w:p w14:paraId="797FD8AE" w14:textId="5DCD4112"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127</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7452722,53 4809037,30</w:t>
      </w:r>
    </w:p>
    <w:p w14:paraId="38A87443" w14:textId="2646373E"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128</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7452713,97 4809015,55</w:t>
      </w:r>
    </w:p>
    <w:p w14:paraId="3180FB4B" w14:textId="6EC207FB"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129</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7452710,96 4808991,03</w:t>
      </w:r>
    </w:p>
    <w:p w14:paraId="3C3534A1" w14:textId="24B92CCF"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130</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7452778,28 4809010,46</w:t>
      </w:r>
    </w:p>
    <w:p w14:paraId="6030C9CC" w14:textId="6EF8C827" w:rsidR="004E175B" w:rsidRPr="00D57296" w:rsidRDefault="004E175B" w:rsidP="004E175B">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131</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7452817,46 4809023,90</w:t>
      </w:r>
    </w:p>
    <w:p w14:paraId="0A864212" w14:textId="77777777" w:rsidR="004E175B" w:rsidRPr="00D57296" w:rsidRDefault="004E175B" w:rsidP="004E175B">
      <w:pPr>
        <w:spacing w:after="0" w:line="240" w:lineRule="auto"/>
        <w:rPr>
          <w:rFonts w:ascii="Times New Roman" w:hAnsi="Times New Roman" w:cs="Times New Roman"/>
          <w:sz w:val="24"/>
          <w:szCs w:val="24"/>
          <w:lang w:val="sr-Cyrl-CS"/>
        </w:rPr>
        <w:sectPr w:rsidR="004E175B" w:rsidRPr="00D57296" w:rsidSect="004E175B">
          <w:type w:val="continuous"/>
          <w:pgSz w:w="11906" w:h="16838"/>
          <w:pgMar w:top="1417" w:right="1417" w:bottom="1417" w:left="1417" w:header="708" w:footer="708" w:gutter="0"/>
          <w:cols w:num="2" w:space="708"/>
          <w:docGrid w:linePitch="360"/>
        </w:sectPr>
      </w:pPr>
    </w:p>
    <w:p w14:paraId="6146B565" w14:textId="5491694C" w:rsidR="00F3637A" w:rsidRPr="00D57296" w:rsidRDefault="00123567" w:rsidP="004E175B">
      <w:pPr>
        <w:spacing w:after="0" w:line="240" w:lineRule="auto"/>
        <w:rPr>
          <w:rFonts w:ascii="Times New Roman" w:eastAsia="MS Mincho" w:hAnsi="Times New Roman" w:cs="Times New Roman"/>
          <w:color w:val="FF0000"/>
          <w:sz w:val="24"/>
          <w:szCs w:val="24"/>
          <w:lang w:val="sr-Cyrl-CS"/>
        </w:rPr>
      </w:pPr>
      <w:r w:rsidRPr="00D57296">
        <w:rPr>
          <w:rFonts w:ascii="Times New Roman" w:hAnsi="Times New Roman" w:cs="Times New Roman"/>
          <w:sz w:val="24"/>
          <w:szCs w:val="24"/>
          <w:lang w:val="sr-Cyrl-CS"/>
        </w:rPr>
        <w:t xml:space="preserve">                                                                                  </w:t>
      </w:r>
      <w:r w:rsidR="004E175B" w:rsidRPr="00D57296">
        <w:rPr>
          <w:rFonts w:ascii="Times New Roman" w:hAnsi="Times New Roman" w:cs="Times New Roman"/>
          <w:sz w:val="24"/>
          <w:szCs w:val="24"/>
          <w:lang w:val="sr-Cyrl-CS"/>
        </w:rPr>
        <w:t>132</w:t>
      </w:r>
      <w:r w:rsidRPr="00D57296">
        <w:rPr>
          <w:rFonts w:ascii="Times New Roman" w:hAnsi="Times New Roman" w:cs="Times New Roman"/>
          <w:sz w:val="24"/>
          <w:szCs w:val="24"/>
          <w:lang w:val="sr-Cyrl-CS"/>
        </w:rPr>
        <w:t>.</w:t>
      </w:r>
      <w:r w:rsidR="004E175B" w:rsidRPr="00D57296">
        <w:rPr>
          <w:rFonts w:ascii="Times New Roman" w:hAnsi="Times New Roman" w:cs="Times New Roman"/>
          <w:sz w:val="24"/>
          <w:szCs w:val="24"/>
          <w:lang w:val="sr-Cyrl-CS"/>
        </w:rPr>
        <w:t xml:space="preserve"> 7452820,06 4809036,06</w:t>
      </w:r>
    </w:p>
    <w:p w14:paraId="3C8DC86C" w14:textId="77777777" w:rsidR="00F3637A" w:rsidRPr="00D57296" w:rsidRDefault="00F3637A" w:rsidP="00DA78F0">
      <w:pPr>
        <w:spacing w:after="0" w:line="240" w:lineRule="auto"/>
        <w:rPr>
          <w:rFonts w:ascii="Times New Roman" w:eastAsia="MS Mincho" w:hAnsi="Times New Roman" w:cs="Times New Roman"/>
          <w:color w:val="FF0000"/>
          <w:sz w:val="24"/>
          <w:szCs w:val="24"/>
          <w:lang w:val="sr-Cyrl-CS"/>
        </w:rPr>
      </w:pPr>
    </w:p>
    <w:p w14:paraId="31FD8DD2" w14:textId="7833809B" w:rsidR="00F3637A" w:rsidRDefault="003F1446" w:rsidP="003F1446">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даље наставља у правцу североистока међама катастарских парцела бр. 1648/2, 1478 и 1492, до места одакле пресеца катастарске парцеле бр. 1492 и 1493 по следећим преломним тачкама:</w:t>
      </w:r>
    </w:p>
    <w:p w14:paraId="3EF972D6" w14:textId="77777777" w:rsidR="003F1446" w:rsidRPr="00D57296" w:rsidRDefault="003F1446" w:rsidP="003F1446">
      <w:pPr>
        <w:autoSpaceDE w:val="0"/>
        <w:autoSpaceDN w:val="0"/>
        <w:adjustRightInd w:val="0"/>
        <w:spacing w:after="0" w:line="240" w:lineRule="auto"/>
        <w:rPr>
          <w:rFonts w:ascii="Times New Roman" w:hAnsi="Times New Roman" w:cs="Times New Roman"/>
          <w:b/>
          <w:bCs/>
          <w:sz w:val="24"/>
          <w:szCs w:val="24"/>
          <w:lang w:val="sr-Cyrl-CS"/>
        </w:rPr>
      </w:pPr>
    </w:p>
    <w:p w14:paraId="464F141C" w14:textId="045EAC02" w:rsidR="00601007" w:rsidRPr="00D57296" w:rsidRDefault="00601007" w:rsidP="003F1446">
      <w:pPr>
        <w:autoSpaceDE w:val="0"/>
        <w:autoSpaceDN w:val="0"/>
        <w:adjustRightInd w:val="0"/>
        <w:spacing w:after="0" w:line="240" w:lineRule="auto"/>
        <w:rPr>
          <w:rFonts w:ascii="Times New Roman" w:hAnsi="Times New Roman" w:cs="Times New Roman"/>
          <w:b/>
          <w:bCs/>
          <w:sz w:val="24"/>
          <w:szCs w:val="24"/>
          <w:lang w:val="sr-Cyrl-CS"/>
        </w:rPr>
        <w:sectPr w:rsidR="00601007" w:rsidRPr="00D57296" w:rsidSect="00DA78F0">
          <w:type w:val="continuous"/>
          <w:pgSz w:w="11906" w:h="16838"/>
          <w:pgMar w:top="1417" w:right="1417" w:bottom="1417" w:left="1417" w:header="708" w:footer="708" w:gutter="0"/>
          <w:cols w:space="708"/>
          <w:docGrid w:linePitch="360"/>
        </w:sectPr>
      </w:pPr>
    </w:p>
    <w:p w14:paraId="5E80A2F0" w14:textId="77777777" w:rsidR="003F1446" w:rsidRPr="00D57296" w:rsidRDefault="003F1446" w:rsidP="003F1446">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07F7B3B9" w14:textId="422800FD" w:rsidR="003F1446" w:rsidRPr="00D57296" w:rsidRDefault="003F1446" w:rsidP="003F1446">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тачке</w:t>
      </w:r>
    </w:p>
    <w:p w14:paraId="44B66E37" w14:textId="3E0D24CF" w:rsidR="003F1446" w:rsidRPr="00D57296" w:rsidRDefault="00FE639D" w:rsidP="003F1446">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3F1446" w:rsidRPr="00D57296">
        <w:rPr>
          <w:rFonts w:ascii="Times New Roman" w:hAnsi="Times New Roman" w:cs="Times New Roman"/>
          <w:sz w:val="24"/>
          <w:szCs w:val="24"/>
          <w:lang w:val="sr-Cyrl-CS"/>
        </w:rPr>
        <w:t>Y</w:t>
      </w:r>
      <w:r w:rsidRPr="00D57296">
        <w:rPr>
          <w:rFonts w:ascii="Times New Roman" w:hAnsi="Times New Roman" w:cs="Times New Roman"/>
          <w:sz w:val="24"/>
          <w:szCs w:val="24"/>
          <w:lang w:val="sr-Cyrl-CS"/>
        </w:rPr>
        <w:t xml:space="preserve">            </w:t>
      </w:r>
      <w:r w:rsidR="003F1446" w:rsidRPr="00D57296">
        <w:rPr>
          <w:rFonts w:ascii="Times New Roman" w:hAnsi="Times New Roman" w:cs="Times New Roman"/>
          <w:sz w:val="24"/>
          <w:szCs w:val="24"/>
          <w:lang w:val="sr-Cyrl-CS"/>
        </w:rPr>
        <w:t xml:space="preserve"> X</w:t>
      </w:r>
    </w:p>
    <w:p w14:paraId="25AEFBB0" w14:textId="002AE075" w:rsidR="003F1446" w:rsidRPr="00D57296" w:rsidRDefault="003F1446" w:rsidP="003F1446">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133</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7453221,88 4809252,43</w:t>
      </w:r>
    </w:p>
    <w:p w14:paraId="44FA6242" w14:textId="07F1AAD2" w:rsidR="003F1446" w:rsidRPr="00D57296" w:rsidRDefault="003F1446" w:rsidP="003F1446">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134</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7453245,56 4809173,12</w:t>
      </w:r>
    </w:p>
    <w:p w14:paraId="54985737" w14:textId="5D32E440" w:rsidR="003F1446" w:rsidRPr="00D57296" w:rsidRDefault="003F1446" w:rsidP="003F1446">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135</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7453318,98 4809197,59</w:t>
      </w:r>
    </w:p>
    <w:p w14:paraId="7356BFA1" w14:textId="046B48AE" w:rsidR="003F1446" w:rsidRPr="00D57296" w:rsidRDefault="003F1446" w:rsidP="003F1446">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136</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7453377,93 4809195,59</w:t>
      </w:r>
    </w:p>
    <w:p w14:paraId="62027DD8" w14:textId="22CFF2CF" w:rsidR="003F1446" w:rsidRPr="00D57296" w:rsidRDefault="003F1446" w:rsidP="003F1446">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137</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7453399,52 4809202,90</w:t>
      </w:r>
    </w:p>
    <w:p w14:paraId="14A2B923" w14:textId="1EA2C080" w:rsidR="003F1446" w:rsidRPr="00D57296" w:rsidRDefault="003F1446" w:rsidP="003F1446">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138</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7453429,03 4809200,11</w:t>
      </w:r>
    </w:p>
    <w:p w14:paraId="41A53C3F" w14:textId="64BFA50C" w:rsidR="003F1446" w:rsidRPr="00D57296" w:rsidRDefault="003F1446" w:rsidP="003F1446">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139</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7453435,39 4809180,39</w:t>
      </w:r>
    </w:p>
    <w:p w14:paraId="7B051021" w14:textId="272BA031" w:rsidR="003F1446" w:rsidRPr="00D57296" w:rsidRDefault="003F1446" w:rsidP="003F1446">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140</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7453457,88 4809083,82</w:t>
      </w:r>
    </w:p>
    <w:p w14:paraId="0C48BAA0" w14:textId="44BD8DCC" w:rsidR="003F1446" w:rsidRPr="00D57296" w:rsidRDefault="003F1446" w:rsidP="003F1446">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141</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7453481,03 4809057,36</w:t>
      </w:r>
    </w:p>
    <w:p w14:paraId="5D2C50AF" w14:textId="4FAD41AE" w:rsidR="003F1446" w:rsidRPr="00D57296" w:rsidRDefault="003F1446" w:rsidP="003F1446">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142</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7453491,29 4809010,00</w:t>
      </w:r>
    </w:p>
    <w:p w14:paraId="2F70A619" w14:textId="36F59FEE" w:rsidR="00F3637A" w:rsidRPr="00D57296" w:rsidRDefault="003F1446" w:rsidP="003F1446">
      <w:pPr>
        <w:spacing w:after="0" w:line="240" w:lineRule="auto"/>
        <w:rPr>
          <w:rFonts w:ascii="Times New Roman" w:eastAsia="MS Mincho" w:hAnsi="Times New Roman" w:cs="Times New Roman"/>
          <w:color w:val="FF0000"/>
          <w:sz w:val="24"/>
          <w:szCs w:val="24"/>
          <w:lang w:val="sr-Cyrl-CS"/>
        </w:rPr>
      </w:pPr>
      <w:r w:rsidRPr="00D57296">
        <w:rPr>
          <w:rFonts w:ascii="Times New Roman" w:hAnsi="Times New Roman" w:cs="Times New Roman"/>
          <w:sz w:val="24"/>
          <w:szCs w:val="24"/>
          <w:lang w:val="sr-Cyrl-CS"/>
        </w:rPr>
        <w:t>143</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7453506,20 4808979,38</w:t>
      </w:r>
    </w:p>
    <w:p w14:paraId="62C35687" w14:textId="77777777" w:rsidR="003F1446" w:rsidRPr="00D57296" w:rsidRDefault="003F1446" w:rsidP="00DA78F0">
      <w:pPr>
        <w:spacing w:after="0" w:line="240" w:lineRule="auto"/>
        <w:rPr>
          <w:rFonts w:ascii="Times New Roman" w:eastAsia="MS Mincho" w:hAnsi="Times New Roman" w:cs="Times New Roman"/>
          <w:color w:val="FF0000"/>
          <w:sz w:val="24"/>
          <w:szCs w:val="24"/>
          <w:lang w:val="sr-Cyrl-CS"/>
        </w:rPr>
        <w:sectPr w:rsidR="003F1446" w:rsidRPr="00D57296" w:rsidSect="003F1446">
          <w:type w:val="continuous"/>
          <w:pgSz w:w="11906" w:h="16838"/>
          <w:pgMar w:top="1417" w:right="1417" w:bottom="1417" w:left="1417" w:header="708" w:footer="708" w:gutter="0"/>
          <w:cols w:num="2" w:space="708"/>
          <w:docGrid w:linePitch="360"/>
        </w:sectPr>
      </w:pPr>
    </w:p>
    <w:p w14:paraId="2774E3B0" w14:textId="77777777" w:rsidR="00F3637A" w:rsidRPr="00D57296" w:rsidRDefault="00F3637A" w:rsidP="00DA78F0">
      <w:pPr>
        <w:spacing w:after="0" w:line="240" w:lineRule="auto"/>
        <w:rPr>
          <w:rFonts w:ascii="Times New Roman" w:eastAsia="MS Mincho" w:hAnsi="Times New Roman" w:cs="Times New Roman"/>
          <w:color w:val="FF0000"/>
          <w:sz w:val="24"/>
          <w:szCs w:val="24"/>
          <w:lang w:val="sr-Cyrl-CS"/>
        </w:rPr>
      </w:pPr>
    </w:p>
    <w:p w14:paraId="4E6B92B7" w14:textId="44FFCB3C" w:rsidR="003F1446" w:rsidRPr="00D57296" w:rsidRDefault="003F1446" w:rsidP="003F1446">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Граница долази до међе катастарске парцеле бр. 1492, прати је у правцу југоистока, а затим пресеца катастарске парцеле бр. 1492, пут (катастарска парцела бр. 1495) и 1478 по следећим координатама:</w:t>
      </w:r>
    </w:p>
    <w:p w14:paraId="32B5C55E" w14:textId="77777777" w:rsidR="003F1446" w:rsidRPr="00D57296" w:rsidRDefault="003F1446" w:rsidP="003F1446">
      <w:pPr>
        <w:spacing w:after="0" w:line="240" w:lineRule="auto"/>
        <w:jc w:val="both"/>
        <w:rPr>
          <w:rFonts w:ascii="Times New Roman" w:eastAsia="MS Mincho" w:hAnsi="Times New Roman" w:cs="Times New Roman"/>
          <w:color w:val="FF0000"/>
          <w:sz w:val="24"/>
          <w:szCs w:val="24"/>
          <w:lang w:val="sr-Cyrl-CS"/>
        </w:rPr>
        <w:sectPr w:rsidR="003F1446" w:rsidRPr="00D57296" w:rsidSect="00DA78F0">
          <w:type w:val="continuous"/>
          <w:pgSz w:w="11906" w:h="16838"/>
          <w:pgMar w:top="1417" w:right="1417" w:bottom="1417" w:left="1417" w:header="708" w:footer="708" w:gutter="0"/>
          <w:cols w:space="708"/>
          <w:docGrid w:linePitch="360"/>
        </w:sectPr>
      </w:pPr>
    </w:p>
    <w:p w14:paraId="6D016230" w14:textId="77777777" w:rsidR="00F3637A" w:rsidRPr="00D57296" w:rsidRDefault="00F3637A" w:rsidP="003F1446">
      <w:pPr>
        <w:spacing w:after="0" w:line="240" w:lineRule="auto"/>
        <w:jc w:val="both"/>
        <w:rPr>
          <w:rFonts w:ascii="Times New Roman" w:eastAsia="MS Mincho" w:hAnsi="Times New Roman" w:cs="Times New Roman"/>
          <w:color w:val="FF0000"/>
          <w:sz w:val="24"/>
          <w:szCs w:val="24"/>
          <w:lang w:val="sr-Cyrl-CS"/>
        </w:rPr>
      </w:pPr>
    </w:p>
    <w:p w14:paraId="5FB3F81E" w14:textId="77777777" w:rsidR="003F1446" w:rsidRPr="00D57296" w:rsidRDefault="003F1446" w:rsidP="003F1446">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16427503" w14:textId="77777777" w:rsidR="003F1446" w:rsidRPr="00D57296" w:rsidRDefault="003F1446" w:rsidP="003F1446">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тачке</w:t>
      </w:r>
    </w:p>
    <w:p w14:paraId="0E8FACF7" w14:textId="090E9836" w:rsidR="003F1446" w:rsidRPr="00D57296" w:rsidRDefault="003F1446" w:rsidP="003F1446">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Y              X</w:t>
      </w:r>
    </w:p>
    <w:p w14:paraId="38EB2E09" w14:textId="0805389E" w:rsidR="003F1446" w:rsidRPr="00D57296" w:rsidRDefault="003F1446" w:rsidP="003F1446">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144</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7453662,57 4808775,70</w:t>
      </w:r>
    </w:p>
    <w:p w14:paraId="3151F2DA" w14:textId="4B59BFFE" w:rsidR="003F1446" w:rsidRPr="00D57296" w:rsidRDefault="003F1446" w:rsidP="003F1446">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145</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7453676,18 4808763,87</w:t>
      </w:r>
    </w:p>
    <w:p w14:paraId="2FDE5808" w14:textId="4D274EC3" w:rsidR="003F1446" w:rsidRPr="00D57296" w:rsidRDefault="003F1446" w:rsidP="003F1446">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146</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7453694,36 4808748,06</w:t>
      </w:r>
    </w:p>
    <w:p w14:paraId="7FE405A4" w14:textId="7805605C" w:rsidR="003F1446" w:rsidRPr="00D57296" w:rsidRDefault="003F1446" w:rsidP="003F1446">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147</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7453726,11 4808695,15</w:t>
      </w:r>
    </w:p>
    <w:p w14:paraId="69B96381" w14:textId="014E9B3E" w:rsidR="003F1446" w:rsidRPr="00D57296" w:rsidRDefault="003F1446" w:rsidP="003F1446">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148</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7453773,73 4808650,17</w:t>
      </w:r>
    </w:p>
    <w:p w14:paraId="2911B142" w14:textId="3FA649B4" w:rsidR="00F3637A" w:rsidRPr="00D57296" w:rsidRDefault="003F1446" w:rsidP="003F1446">
      <w:pPr>
        <w:spacing w:after="0" w:line="240" w:lineRule="auto"/>
        <w:rPr>
          <w:rFonts w:ascii="Times New Roman" w:eastAsia="MS Mincho" w:hAnsi="Times New Roman" w:cs="Times New Roman"/>
          <w:color w:val="FF0000"/>
          <w:sz w:val="24"/>
          <w:szCs w:val="24"/>
          <w:lang w:val="sr-Cyrl-CS"/>
        </w:rPr>
      </w:pPr>
      <w:r w:rsidRPr="00D57296">
        <w:rPr>
          <w:rFonts w:ascii="Times New Roman" w:hAnsi="Times New Roman" w:cs="Times New Roman"/>
          <w:sz w:val="24"/>
          <w:szCs w:val="24"/>
          <w:lang w:val="sr-Cyrl-CS"/>
        </w:rPr>
        <w:t>149</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7453798,48 4808632,72</w:t>
      </w:r>
    </w:p>
    <w:p w14:paraId="026169D7" w14:textId="77777777" w:rsidR="003F1446" w:rsidRPr="00D57296" w:rsidRDefault="003F1446" w:rsidP="00DA78F0">
      <w:pPr>
        <w:spacing w:after="0" w:line="240" w:lineRule="auto"/>
        <w:rPr>
          <w:rFonts w:ascii="Times New Roman" w:eastAsia="MS Mincho" w:hAnsi="Times New Roman" w:cs="Times New Roman"/>
          <w:color w:val="FF0000"/>
          <w:sz w:val="24"/>
          <w:szCs w:val="24"/>
          <w:lang w:val="sr-Cyrl-CS"/>
        </w:rPr>
        <w:sectPr w:rsidR="003F1446" w:rsidRPr="00D57296" w:rsidSect="003F1446">
          <w:type w:val="continuous"/>
          <w:pgSz w:w="11906" w:h="16838"/>
          <w:pgMar w:top="1417" w:right="1417" w:bottom="1417" w:left="1417" w:header="708" w:footer="708" w:gutter="0"/>
          <w:cols w:num="2" w:space="708"/>
          <w:docGrid w:linePitch="360"/>
        </w:sectPr>
      </w:pPr>
    </w:p>
    <w:p w14:paraId="11982A04" w14:textId="77777777" w:rsidR="00F3637A" w:rsidRPr="00D57296" w:rsidRDefault="00F3637A" w:rsidP="00DA78F0">
      <w:pPr>
        <w:spacing w:after="0" w:line="240" w:lineRule="auto"/>
        <w:rPr>
          <w:rFonts w:ascii="Times New Roman" w:eastAsia="MS Mincho" w:hAnsi="Times New Roman" w:cs="Times New Roman"/>
          <w:color w:val="FF0000"/>
          <w:sz w:val="24"/>
          <w:szCs w:val="24"/>
          <w:lang w:val="sr-Cyrl-CS"/>
        </w:rPr>
      </w:pPr>
    </w:p>
    <w:p w14:paraId="6449C355" w14:textId="77777777" w:rsidR="00F3637A" w:rsidRPr="00D57296" w:rsidRDefault="00F3637A" w:rsidP="00014881">
      <w:pPr>
        <w:spacing w:after="0" w:line="240" w:lineRule="auto"/>
        <w:jc w:val="both"/>
        <w:rPr>
          <w:rFonts w:ascii="Times New Roman" w:eastAsia="MS Mincho" w:hAnsi="Times New Roman" w:cs="Times New Roman"/>
          <w:color w:val="FF0000"/>
          <w:sz w:val="24"/>
          <w:szCs w:val="24"/>
          <w:lang w:val="sr-Cyrl-CS"/>
        </w:rPr>
      </w:pPr>
    </w:p>
    <w:p w14:paraId="71FAEC95" w14:textId="0D57E1B8" w:rsidR="00014881" w:rsidRPr="00D57296" w:rsidRDefault="00014881" w:rsidP="00014881">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Преломном тачком бр.149 граница долази до пута (катастарска парцела бр. 1496) и у правцу југа га прати до почетне тачке.</w:t>
      </w:r>
    </w:p>
    <w:p w14:paraId="365F8AE4" w14:textId="77777777" w:rsidR="00014881" w:rsidRPr="00D57296" w:rsidRDefault="00014881" w:rsidP="00014881">
      <w:pPr>
        <w:autoSpaceDE w:val="0"/>
        <w:autoSpaceDN w:val="0"/>
        <w:adjustRightInd w:val="0"/>
        <w:spacing w:after="0" w:line="240" w:lineRule="auto"/>
        <w:jc w:val="both"/>
        <w:rPr>
          <w:rFonts w:ascii="Times New Roman" w:hAnsi="Times New Roman" w:cs="Times New Roman"/>
          <w:b/>
          <w:bCs/>
          <w:sz w:val="24"/>
          <w:szCs w:val="24"/>
          <w:lang w:val="sr-Cyrl-CS"/>
        </w:rPr>
      </w:pPr>
    </w:p>
    <w:p w14:paraId="4253034B" w14:textId="46408835" w:rsidR="00014881" w:rsidRPr="00D57296" w:rsidRDefault="00014881" w:rsidP="00014881">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„ВОДИЦЕ</w:t>
      </w:r>
      <w:r w:rsidR="00571108" w:rsidRPr="00D57296">
        <w:rPr>
          <w:rFonts w:ascii="Times New Roman" w:hAnsi="Times New Roman" w:cs="Times New Roman"/>
          <w:sz w:val="24"/>
          <w:szCs w:val="24"/>
          <w:lang w:val="sr-Cyrl-CS"/>
        </w:rPr>
        <w:t>”</w:t>
      </w:r>
    </w:p>
    <w:p w14:paraId="58A9C5F0" w14:textId="564DCC49" w:rsidR="00014881" w:rsidRPr="00D57296" w:rsidRDefault="00014881" w:rsidP="00014881">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„Водице</w:t>
      </w:r>
      <w:r w:rsidR="00123567"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налази</w:t>
      </w:r>
      <w:r w:rsidR="00123567" w:rsidRPr="00D57296">
        <w:rPr>
          <w:rFonts w:ascii="Times New Roman" w:hAnsi="Times New Roman" w:cs="Times New Roman"/>
          <w:sz w:val="24"/>
          <w:szCs w:val="24"/>
          <w:lang w:val="sr-Cyrl-CS"/>
        </w:rPr>
        <w:t xml:space="preserve"> се</w:t>
      </w:r>
      <w:r w:rsidRPr="00D57296">
        <w:rPr>
          <w:rFonts w:ascii="Times New Roman" w:hAnsi="Times New Roman" w:cs="Times New Roman"/>
          <w:sz w:val="24"/>
          <w:szCs w:val="24"/>
          <w:lang w:val="sr-Cyrl-CS"/>
        </w:rPr>
        <w:t xml:space="preserve"> на територији општини Ивањица, на КО Дајићи. Почетна тачка границе је тромеђа катастарских парцела бр. 2830, 2829 и 2888. Од почетне тачке граница иде у правцу југа и прати Голијску реку (катастарска парцела бр. 3234), затим мења правац у источни</w:t>
      </w:r>
      <w:r w:rsidR="00B76C71">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 наставља међом катастарске парцеле бр. 2888, коју прати до места одакле сече катастарску парцелу бр. 2888 по следећим координатама:</w:t>
      </w:r>
    </w:p>
    <w:p w14:paraId="4A68ED32" w14:textId="77777777" w:rsidR="00571108" w:rsidRPr="00D57296" w:rsidRDefault="00571108" w:rsidP="00014881">
      <w:pPr>
        <w:autoSpaceDE w:val="0"/>
        <w:autoSpaceDN w:val="0"/>
        <w:adjustRightInd w:val="0"/>
        <w:spacing w:after="0" w:line="240" w:lineRule="auto"/>
        <w:jc w:val="both"/>
        <w:rPr>
          <w:rFonts w:ascii="Times New Roman" w:hAnsi="Times New Roman" w:cs="Times New Roman"/>
          <w:sz w:val="24"/>
          <w:szCs w:val="24"/>
          <w:lang w:val="sr-Cyrl-CS"/>
        </w:rPr>
      </w:pPr>
    </w:p>
    <w:p w14:paraId="1C1B817F"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4148AF04"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sectPr w:rsidR="00571108" w:rsidRPr="00D57296" w:rsidSect="00DA78F0">
          <w:type w:val="continuous"/>
          <w:pgSz w:w="11906" w:h="16838"/>
          <w:pgMar w:top="1417" w:right="1417" w:bottom="1417" w:left="1417" w:header="708" w:footer="708" w:gutter="0"/>
          <w:cols w:space="708"/>
          <w:docGrid w:linePitch="360"/>
        </w:sectPr>
      </w:pPr>
    </w:p>
    <w:p w14:paraId="6643B888"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тачке</w:t>
      </w:r>
    </w:p>
    <w:p w14:paraId="4F0B199D" w14:textId="3DEF511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Y </w:t>
      </w:r>
      <w:r w:rsidR="00123567"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X</w:t>
      </w:r>
    </w:p>
    <w:p w14:paraId="77E27E90" w14:textId="2106A51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7440449,45 4804847,75</w:t>
      </w:r>
    </w:p>
    <w:p w14:paraId="471E550C" w14:textId="16F9278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7440444,18 4804913,21</w:t>
      </w:r>
    </w:p>
    <w:p w14:paraId="71B17537" w14:textId="6F6D046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7440260,05 4805040,04</w:t>
      </w:r>
    </w:p>
    <w:p w14:paraId="3FEAA03D" w14:textId="444FF33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7440207,10 4805080,75</w:t>
      </w:r>
    </w:p>
    <w:p w14:paraId="2712154F" w14:textId="4A3327A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7440160,99 4805102,00</w:t>
      </w:r>
    </w:p>
    <w:p w14:paraId="7BC846AC" w14:textId="2784155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7440111,70 4805114,88</w:t>
      </w:r>
    </w:p>
    <w:p w14:paraId="4D4C1F8E" w14:textId="113494B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7440090,06 4805120,53</w:t>
      </w:r>
    </w:p>
    <w:p w14:paraId="7C637A27" w14:textId="293AC51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7440081,03 4805123,25</w:t>
      </w:r>
    </w:p>
    <w:p w14:paraId="0F5215C5" w14:textId="4EA8DB0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7440056,53 4805129,01</w:t>
      </w:r>
    </w:p>
    <w:p w14:paraId="5B19D3BF" w14:textId="3EE862A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7440003,59 4805139,10</w:t>
      </w:r>
    </w:p>
    <w:p w14:paraId="08DD3489" w14:textId="741E88B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7439968,65 4805148,10</w:t>
      </w:r>
    </w:p>
    <w:p w14:paraId="29351FB2" w14:textId="526F0C8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7439927,94 4805168,28</w:t>
      </w:r>
    </w:p>
    <w:p w14:paraId="760DC4C8" w14:textId="094148A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7439867,43 4805207,90</w:t>
      </w:r>
    </w:p>
    <w:p w14:paraId="094313B0" w14:textId="288DEB5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7439816,32 4805243,62</w:t>
      </w:r>
    </w:p>
    <w:p w14:paraId="6D56F11F" w14:textId="67894D6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7439809,80 4805249,32</w:t>
      </w:r>
    </w:p>
    <w:p w14:paraId="3B6D1637" w14:textId="196C47F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7439769,46 4805278,86</w:t>
      </w:r>
    </w:p>
    <w:p w14:paraId="62FA21CE" w14:textId="6A124BE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7439721,91 4805310,19</w:t>
      </w:r>
    </w:p>
    <w:p w14:paraId="30EFD645" w14:textId="5AF720C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7439682,65 4805327,12</w:t>
      </w:r>
    </w:p>
    <w:p w14:paraId="7BFBE742" w14:textId="55B16B2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7439668,36 4805330,17</w:t>
      </w:r>
    </w:p>
    <w:p w14:paraId="09E3D926" w14:textId="1268907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7439658,05 4805332,37</w:t>
      </w:r>
    </w:p>
    <w:p w14:paraId="050E3830" w14:textId="507BAC4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7439657,90 4805332,41</w:t>
      </w:r>
    </w:p>
    <w:p w14:paraId="2D579F7A" w14:textId="338DFC36" w:rsidR="00571108" w:rsidRPr="00D57296" w:rsidRDefault="00571108" w:rsidP="00571108">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22</w:t>
      </w:r>
      <w:r w:rsidR="0012356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7439656,55 4805333,58</w:t>
      </w:r>
    </w:p>
    <w:p w14:paraId="1C6EFB5B" w14:textId="77777777" w:rsidR="00571108" w:rsidRPr="00D57296" w:rsidRDefault="00571108" w:rsidP="00DA78F0">
      <w:pPr>
        <w:spacing w:after="0" w:line="240" w:lineRule="auto"/>
        <w:rPr>
          <w:rFonts w:ascii="Times New Roman" w:eastAsia="MS Mincho" w:hAnsi="Times New Roman" w:cs="Times New Roman"/>
          <w:color w:val="FF0000"/>
          <w:sz w:val="24"/>
          <w:szCs w:val="24"/>
          <w:lang w:val="sr-Cyrl-CS"/>
        </w:rPr>
        <w:sectPr w:rsidR="00571108" w:rsidRPr="00D57296" w:rsidSect="00571108">
          <w:type w:val="continuous"/>
          <w:pgSz w:w="11906" w:h="16838"/>
          <w:pgMar w:top="1417" w:right="1417" w:bottom="1417" w:left="1417" w:header="708" w:footer="708" w:gutter="0"/>
          <w:cols w:num="2" w:space="708"/>
          <w:docGrid w:linePitch="360"/>
        </w:sectPr>
      </w:pPr>
    </w:p>
    <w:p w14:paraId="291F3D22" w14:textId="77777777" w:rsidR="00014881" w:rsidRPr="00D57296" w:rsidRDefault="00014881" w:rsidP="00DA78F0">
      <w:pPr>
        <w:spacing w:after="0" w:line="240" w:lineRule="auto"/>
        <w:rPr>
          <w:rFonts w:ascii="Times New Roman" w:eastAsia="MS Mincho" w:hAnsi="Times New Roman" w:cs="Times New Roman"/>
          <w:color w:val="FF0000"/>
          <w:sz w:val="24"/>
          <w:szCs w:val="24"/>
          <w:lang w:val="sr-Cyrl-CS"/>
        </w:rPr>
      </w:pPr>
    </w:p>
    <w:p w14:paraId="6B58E43D" w14:textId="60C57098" w:rsidR="00571108" w:rsidRPr="00D57296" w:rsidRDefault="00571108" w:rsidP="00571108">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затим наставља у правцу северозапада и међама катастарских парцела бр. 2828, 2827 и</w:t>
      </w:r>
      <w:r w:rsidR="00B76C71">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2829 и долази до почетне тачке.</w:t>
      </w:r>
    </w:p>
    <w:p w14:paraId="77DAC25C" w14:textId="77777777" w:rsidR="00FE639D" w:rsidRPr="00D57296" w:rsidRDefault="00FE639D" w:rsidP="00571108">
      <w:pPr>
        <w:autoSpaceDE w:val="0"/>
        <w:autoSpaceDN w:val="0"/>
        <w:adjustRightInd w:val="0"/>
        <w:spacing w:after="0" w:line="240" w:lineRule="auto"/>
        <w:jc w:val="both"/>
        <w:rPr>
          <w:rFonts w:ascii="Times New Roman" w:hAnsi="Times New Roman" w:cs="Times New Roman"/>
          <w:b/>
          <w:bCs/>
          <w:sz w:val="24"/>
          <w:szCs w:val="24"/>
          <w:lang w:val="sr-Cyrl-CS"/>
        </w:rPr>
      </w:pPr>
    </w:p>
    <w:p w14:paraId="4C38F1B2" w14:textId="1DC70A16" w:rsidR="00571108" w:rsidRPr="00D57296" w:rsidRDefault="00571108" w:rsidP="00571108">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„КАРАЛИЋИ</w:t>
      </w:r>
      <w:r w:rsidR="00FE639D" w:rsidRPr="00D57296">
        <w:rPr>
          <w:rFonts w:ascii="Times New Roman" w:hAnsi="Times New Roman" w:cs="Times New Roman"/>
          <w:sz w:val="24"/>
          <w:szCs w:val="24"/>
          <w:lang w:val="sr-Cyrl-CS"/>
        </w:rPr>
        <w:t>”</w:t>
      </w:r>
    </w:p>
    <w:p w14:paraId="71BCB607" w14:textId="117D5974" w:rsidR="00014881" w:rsidRDefault="00571108" w:rsidP="00571108">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„Каралићи</w:t>
      </w:r>
      <w:r w:rsidR="00FE639D"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 xml:space="preserve">налази </w:t>
      </w:r>
      <w:r w:rsidR="00FE639D" w:rsidRPr="00D57296">
        <w:rPr>
          <w:rFonts w:ascii="Times New Roman" w:hAnsi="Times New Roman" w:cs="Times New Roman"/>
          <w:sz w:val="24"/>
          <w:szCs w:val="24"/>
          <w:lang w:val="sr-Cyrl-CS"/>
        </w:rPr>
        <w:t xml:space="preserve">се </w:t>
      </w:r>
      <w:r w:rsidRPr="00D57296">
        <w:rPr>
          <w:rFonts w:ascii="Times New Roman" w:hAnsi="Times New Roman" w:cs="Times New Roman"/>
          <w:sz w:val="24"/>
          <w:szCs w:val="24"/>
          <w:lang w:val="sr-Cyrl-CS"/>
        </w:rPr>
        <w:t>на територији општине Ивањица, на КО Дајићи, на делу катастарских парцела бр. 3188/1. Граница почиње на тромеђи катастарских парцела бр. 3188/1, 3188/2 и 3073/2. Од почетне тачке граница прати међу катастарске парцеле бр. 3188/1 у правцу севера, а потом у правцу истока до пута (катастарска парцела бр. 3041), где оштро заокреће у правцу запада, а потом у правцу севера и даље пратећи међу катастарске парцеле бр. 3188/1. Граница даље наставља катастарском парцелом бр. 3188/1 обилазећи око ње до полигонске тачке бр. 997 одакле пресеца катастарску</w:t>
      </w:r>
      <w:r w:rsidR="009C17C0"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парцелу бр. 3188/1 по следећим координатама:</w:t>
      </w:r>
    </w:p>
    <w:p w14:paraId="10DD7B1B" w14:textId="1BC8649F" w:rsidR="00B76C71" w:rsidRDefault="00B76C71" w:rsidP="00571108">
      <w:pPr>
        <w:autoSpaceDE w:val="0"/>
        <w:autoSpaceDN w:val="0"/>
        <w:adjustRightInd w:val="0"/>
        <w:spacing w:after="0" w:line="240" w:lineRule="auto"/>
        <w:jc w:val="both"/>
        <w:rPr>
          <w:rFonts w:ascii="Times New Roman" w:hAnsi="Times New Roman" w:cs="Times New Roman"/>
          <w:sz w:val="24"/>
          <w:szCs w:val="24"/>
          <w:lang w:val="sr-Cyrl-CS"/>
        </w:rPr>
      </w:pPr>
    </w:p>
    <w:p w14:paraId="71C8E8DF" w14:textId="439AAD4B" w:rsidR="00B76C71" w:rsidRDefault="00B76C71" w:rsidP="00571108">
      <w:pPr>
        <w:autoSpaceDE w:val="0"/>
        <w:autoSpaceDN w:val="0"/>
        <w:adjustRightInd w:val="0"/>
        <w:spacing w:after="0" w:line="240" w:lineRule="auto"/>
        <w:jc w:val="both"/>
        <w:rPr>
          <w:rFonts w:ascii="Times New Roman" w:hAnsi="Times New Roman" w:cs="Times New Roman"/>
          <w:sz w:val="24"/>
          <w:szCs w:val="24"/>
          <w:lang w:val="sr-Cyrl-CS"/>
        </w:rPr>
      </w:pPr>
    </w:p>
    <w:p w14:paraId="1FF700DF" w14:textId="77777777" w:rsidR="00B76C71" w:rsidRPr="00D57296" w:rsidRDefault="00B76C71" w:rsidP="00571108">
      <w:pPr>
        <w:autoSpaceDE w:val="0"/>
        <w:autoSpaceDN w:val="0"/>
        <w:adjustRightInd w:val="0"/>
        <w:spacing w:after="0" w:line="240" w:lineRule="auto"/>
        <w:jc w:val="both"/>
        <w:rPr>
          <w:rFonts w:ascii="Times New Roman" w:hAnsi="Times New Roman" w:cs="Times New Roman"/>
          <w:sz w:val="24"/>
          <w:szCs w:val="24"/>
          <w:lang w:val="sr-Cyrl-CS"/>
        </w:rPr>
      </w:pPr>
    </w:p>
    <w:p w14:paraId="6F46EB1D" w14:textId="77777777" w:rsidR="00014881" w:rsidRPr="00D57296" w:rsidRDefault="00014881" w:rsidP="00571108">
      <w:pPr>
        <w:spacing w:after="0" w:line="240" w:lineRule="auto"/>
        <w:jc w:val="both"/>
        <w:rPr>
          <w:rFonts w:ascii="Times New Roman" w:eastAsia="MS Mincho" w:hAnsi="Times New Roman" w:cs="Times New Roman"/>
          <w:color w:val="FF0000"/>
          <w:sz w:val="24"/>
          <w:szCs w:val="24"/>
          <w:lang w:val="sr-Cyrl-CS"/>
        </w:rPr>
      </w:pPr>
    </w:p>
    <w:p w14:paraId="65ACE896" w14:textId="77777777" w:rsidR="00571108" w:rsidRPr="00D57296" w:rsidRDefault="00571108" w:rsidP="00571108">
      <w:pPr>
        <w:autoSpaceDE w:val="0"/>
        <w:autoSpaceDN w:val="0"/>
        <w:adjustRightInd w:val="0"/>
        <w:spacing w:after="0" w:line="240" w:lineRule="auto"/>
        <w:rPr>
          <w:rFonts w:ascii="Times New Roman" w:hAnsi="Times New Roman" w:cs="Times New Roman"/>
          <w:b/>
          <w:bCs/>
          <w:sz w:val="24"/>
          <w:szCs w:val="24"/>
          <w:lang w:val="sr-Cyrl-CS"/>
        </w:rPr>
        <w:sectPr w:rsidR="00571108" w:rsidRPr="00D57296" w:rsidSect="00DA78F0">
          <w:type w:val="continuous"/>
          <w:pgSz w:w="11906" w:h="16838"/>
          <w:pgMar w:top="1417" w:right="1417" w:bottom="1417" w:left="1417" w:header="708" w:footer="708" w:gutter="0"/>
          <w:cols w:space="708"/>
          <w:docGrid w:linePitch="360"/>
        </w:sectPr>
      </w:pPr>
    </w:p>
    <w:p w14:paraId="524B7976"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Бр.</w:t>
      </w:r>
    </w:p>
    <w:p w14:paraId="347F8BA5"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тачке</w:t>
      </w:r>
    </w:p>
    <w:p w14:paraId="1C1D0260" w14:textId="7D07C345" w:rsidR="00571108" w:rsidRPr="00D57296" w:rsidRDefault="00FE639D"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 xml:space="preserve">Y </w:t>
      </w: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X</w:t>
      </w:r>
    </w:p>
    <w:p w14:paraId="1FF0D0A7" w14:textId="3FAC597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7442277,94 4803167,18</w:t>
      </w:r>
    </w:p>
    <w:p w14:paraId="74815DD9" w14:textId="51F1B5A6"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7442293,51 4803129,59</w:t>
      </w:r>
    </w:p>
    <w:p w14:paraId="21FA3D1A" w14:textId="40D285B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7442315,88 4803081,26</w:t>
      </w:r>
    </w:p>
    <w:p w14:paraId="1806DE3F" w14:textId="6B1EA24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7442327,36 4803056,47</w:t>
      </w:r>
    </w:p>
    <w:p w14:paraId="1143E572" w14:textId="77777777" w:rsidR="008B081B" w:rsidRPr="00D57296" w:rsidRDefault="008B081B" w:rsidP="00571108">
      <w:pPr>
        <w:autoSpaceDE w:val="0"/>
        <w:autoSpaceDN w:val="0"/>
        <w:adjustRightInd w:val="0"/>
        <w:spacing w:after="0" w:line="240" w:lineRule="auto"/>
        <w:rPr>
          <w:rFonts w:ascii="Times New Roman" w:hAnsi="Times New Roman" w:cs="Times New Roman"/>
          <w:sz w:val="24"/>
          <w:szCs w:val="24"/>
          <w:lang w:val="sr-Cyrl-CS"/>
        </w:rPr>
      </w:pPr>
    </w:p>
    <w:p w14:paraId="5A88DB85" w14:textId="7664E08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7442357,62 4803001,74</w:t>
      </w:r>
    </w:p>
    <w:p w14:paraId="4F5A65D7" w14:textId="1705B7E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7442379,23 4802966,80</w:t>
      </w:r>
    </w:p>
    <w:p w14:paraId="5A01D1DB" w14:textId="516D5A0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7442408,14 4802931,64</w:t>
      </w:r>
    </w:p>
    <w:p w14:paraId="12DC95DA" w14:textId="6B22DBE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7442435,42 4802901,61</w:t>
      </w:r>
    </w:p>
    <w:p w14:paraId="336D9720" w14:textId="335C5E8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7442476,58 4802850,61</w:t>
      </w:r>
    </w:p>
    <w:p w14:paraId="0E4B72AE" w14:textId="79A340E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7442494,68 4802826,72</w:t>
      </w:r>
    </w:p>
    <w:p w14:paraId="69E27391"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p>
    <w:p w14:paraId="3563BCDA" w14:textId="74C5F8B0" w:rsidR="008B081B" w:rsidRPr="00D57296" w:rsidRDefault="008B081B" w:rsidP="00571108">
      <w:pPr>
        <w:autoSpaceDE w:val="0"/>
        <w:autoSpaceDN w:val="0"/>
        <w:adjustRightInd w:val="0"/>
        <w:spacing w:after="0" w:line="240" w:lineRule="auto"/>
        <w:rPr>
          <w:rFonts w:ascii="Times New Roman" w:hAnsi="Times New Roman" w:cs="Times New Roman"/>
          <w:sz w:val="24"/>
          <w:szCs w:val="24"/>
          <w:lang w:val="sr-Cyrl-CS"/>
        </w:rPr>
        <w:sectPr w:rsidR="008B081B" w:rsidRPr="00D57296" w:rsidSect="00571108">
          <w:type w:val="continuous"/>
          <w:pgSz w:w="11906" w:h="16838"/>
          <w:pgMar w:top="1417" w:right="1417" w:bottom="1417" w:left="1417" w:header="708" w:footer="708" w:gutter="0"/>
          <w:cols w:num="2" w:space="708"/>
          <w:docGrid w:linePitch="360"/>
        </w:sectPr>
      </w:pPr>
    </w:p>
    <w:p w14:paraId="3621296D" w14:textId="49FDF3A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Преломном тачком бр. 10 граница долази до међе катастарске парцеле бр. 3073/1 и у правцу</w:t>
      </w:r>
      <w:r w:rsidR="00B76C71">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истока иде до почетне тачке.</w:t>
      </w:r>
    </w:p>
    <w:p w14:paraId="3B71F98D" w14:textId="77777777" w:rsidR="008B081B" w:rsidRPr="00D57296" w:rsidRDefault="008B081B" w:rsidP="00571108">
      <w:pPr>
        <w:autoSpaceDE w:val="0"/>
        <w:autoSpaceDN w:val="0"/>
        <w:adjustRightInd w:val="0"/>
        <w:spacing w:after="0" w:line="240" w:lineRule="auto"/>
        <w:rPr>
          <w:rFonts w:ascii="Times New Roman" w:hAnsi="Times New Roman" w:cs="Times New Roman"/>
          <w:sz w:val="24"/>
          <w:szCs w:val="24"/>
          <w:lang w:val="sr-Cyrl-CS"/>
        </w:rPr>
      </w:pPr>
    </w:p>
    <w:p w14:paraId="313F10B1" w14:textId="2815B9B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„ИСПОД ЈАНКОВОГ КАМЕНА</w:t>
      </w:r>
      <w:r w:rsidR="00FE639D" w:rsidRPr="00D57296">
        <w:rPr>
          <w:rFonts w:ascii="Times New Roman" w:hAnsi="Times New Roman" w:cs="Times New Roman"/>
          <w:sz w:val="24"/>
          <w:szCs w:val="24"/>
          <w:lang w:val="sr-Cyrl-CS"/>
        </w:rPr>
        <w:t>”</w:t>
      </w:r>
    </w:p>
    <w:p w14:paraId="77F0CF1C" w14:textId="4D9B5BC7" w:rsidR="00571108" w:rsidRPr="00D57296" w:rsidRDefault="00571108" w:rsidP="00FE639D">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„Испод Јанковог камена</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налази </w:t>
      </w:r>
      <w:r w:rsidR="00FE639D" w:rsidRPr="00D57296">
        <w:rPr>
          <w:rFonts w:ascii="Times New Roman" w:hAnsi="Times New Roman" w:cs="Times New Roman"/>
          <w:sz w:val="24"/>
          <w:szCs w:val="24"/>
          <w:lang w:val="sr-Cyrl-CS"/>
        </w:rPr>
        <w:t xml:space="preserve">се </w:t>
      </w:r>
      <w:r w:rsidRPr="00D57296">
        <w:rPr>
          <w:rFonts w:ascii="Times New Roman" w:hAnsi="Times New Roman" w:cs="Times New Roman"/>
          <w:sz w:val="24"/>
          <w:szCs w:val="24"/>
          <w:lang w:val="sr-Cyrl-CS"/>
        </w:rPr>
        <w:t>на територији општине Ивањица, на КО Дајићи,</w:t>
      </w:r>
      <w:r w:rsidR="00FE639D"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на делу катастарске парцеле бр. 3189. Граница полази од тромеђе катастарских парцела бр.</w:t>
      </w:r>
      <w:r w:rsidR="008B081B"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3197/1, 3189 и КО Градац. Од почетне тачке граница иде у правцу севера и прати границу са КО</w:t>
      </w:r>
      <w:r w:rsidR="00FE639D"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Градац. Одваја се северном међом катастарске парцеле бр. 3189 од границе са КО Градац, и прати</w:t>
      </w:r>
      <w:r w:rsidR="00FE639D"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је до тачке одакле пресеца катастарску парцелу бр. 3189 по следећим координатама:</w:t>
      </w:r>
    </w:p>
    <w:p w14:paraId="19542EFD" w14:textId="77777777" w:rsidR="008B081B" w:rsidRPr="00D57296" w:rsidRDefault="008B081B" w:rsidP="00FE639D">
      <w:pPr>
        <w:autoSpaceDE w:val="0"/>
        <w:autoSpaceDN w:val="0"/>
        <w:adjustRightInd w:val="0"/>
        <w:spacing w:after="0" w:line="240" w:lineRule="auto"/>
        <w:jc w:val="both"/>
        <w:rPr>
          <w:rFonts w:ascii="Times New Roman" w:hAnsi="Times New Roman" w:cs="Times New Roman"/>
          <w:sz w:val="24"/>
          <w:szCs w:val="24"/>
          <w:lang w:val="sr-Cyrl-CS"/>
        </w:rPr>
      </w:pPr>
    </w:p>
    <w:p w14:paraId="6C46533D"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4E50C26C"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sectPr w:rsidR="00571108" w:rsidRPr="00D57296" w:rsidSect="00DA78F0">
          <w:type w:val="continuous"/>
          <w:pgSz w:w="11906" w:h="16838"/>
          <w:pgMar w:top="1417" w:right="1417" w:bottom="1417" w:left="1417" w:header="708" w:footer="708" w:gutter="0"/>
          <w:cols w:space="708"/>
          <w:docGrid w:linePitch="360"/>
        </w:sectPr>
      </w:pPr>
    </w:p>
    <w:p w14:paraId="60F444EB"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тачке</w:t>
      </w:r>
    </w:p>
    <w:p w14:paraId="1604CBA8" w14:textId="1B0B278B" w:rsidR="00571108" w:rsidRPr="00D57296" w:rsidRDefault="00FE639D"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Y</w:t>
      </w: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 xml:space="preserve"> X</w:t>
      </w:r>
    </w:p>
    <w:p w14:paraId="5105AF2B" w14:textId="15F8BA8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7441809,70 4801264,71</w:t>
      </w:r>
    </w:p>
    <w:p w14:paraId="621DD4DE" w14:textId="02191F1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7441809,88 4801261,17</w:t>
      </w:r>
    </w:p>
    <w:p w14:paraId="2D7C3718" w14:textId="18C9AE56"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7441815,63 4800887,35</w:t>
      </w:r>
    </w:p>
    <w:p w14:paraId="115A6385" w14:textId="0C31E6F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7441819,61 4800829,88</w:t>
      </w:r>
    </w:p>
    <w:p w14:paraId="53A8A9F3" w14:textId="7175AA4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7441823,56 4800772,80</w:t>
      </w:r>
    </w:p>
    <w:p w14:paraId="088CB7CE" w14:textId="4A115F5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7441819,63 4800738,31</w:t>
      </w:r>
    </w:p>
    <w:p w14:paraId="19741C3A" w14:textId="17849EC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7441804,86 4800701,21</w:t>
      </w:r>
    </w:p>
    <w:p w14:paraId="166B8E00" w14:textId="55CADA0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7441803,78 4800666,27</w:t>
      </w:r>
    </w:p>
    <w:p w14:paraId="373360EE" w14:textId="621C2EA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7441803,64 4800627,20</w:t>
      </w:r>
    </w:p>
    <w:p w14:paraId="491A5683" w14:textId="6E3718F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7441803,78 4800621,25</w:t>
      </w:r>
    </w:p>
    <w:p w14:paraId="1275C772" w14:textId="52C549B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7441810,62 4800493,02</w:t>
      </w:r>
    </w:p>
    <w:p w14:paraId="4B710A73" w14:textId="75AAD6A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7441811,71 4800437,86</w:t>
      </w:r>
    </w:p>
    <w:p w14:paraId="4AAAB3CB" w14:textId="35FA0D0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7441809,41 4800426,80</w:t>
      </w:r>
    </w:p>
    <w:p w14:paraId="11C060AB" w14:textId="54D2944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7441803,78 4800399,67</w:t>
      </w:r>
    </w:p>
    <w:p w14:paraId="1C494582" w14:textId="2D8FD76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7441791,53 4800358,25</w:t>
      </w:r>
    </w:p>
    <w:p w14:paraId="41FC4758" w14:textId="0247D30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7441777,85 4800304,22</w:t>
      </w:r>
    </w:p>
    <w:p w14:paraId="0649E0E0" w14:textId="18768A8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7441759,84 4800254,51</w:t>
      </w:r>
    </w:p>
    <w:p w14:paraId="5B44A60C" w14:textId="16AC591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7441727,06 4800198,32</w:t>
      </w:r>
    </w:p>
    <w:p w14:paraId="73A30ECC" w14:textId="6CE2E39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7441716,34 4800177,50</w:t>
      </w:r>
    </w:p>
    <w:p w14:paraId="517B8C4A" w14:textId="57419A4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7441701,48 4800148,62</w:t>
      </w:r>
    </w:p>
    <w:p w14:paraId="0BC1C72E" w14:textId="0AC7824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7441682,03 4800116,20</w:t>
      </w:r>
    </w:p>
    <w:p w14:paraId="2402F073" w14:textId="22DD053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7441680,86 4800111,34</w:t>
      </w:r>
    </w:p>
    <w:p w14:paraId="1FCF4339" w14:textId="141E677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23</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7441665,46 4800079,10</w:t>
      </w:r>
    </w:p>
    <w:p w14:paraId="6D529435" w14:textId="6D737766"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7441641,69 4800045,24</w:t>
      </w:r>
    </w:p>
    <w:p w14:paraId="140C9F6E" w14:textId="01B86EF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7441608,52 4800009,47</w:t>
      </w:r>
    </w:p>
    <w:p w14:paraId="434D0146" w14:textId="1B864E7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7441541,92 4799877,49</w:t>
      </w:r>
    </w:p>
    <w:p w14:paraId="0B3F912A" w14:textId="0A7C859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sectPr w:rsidR="00571108" w:rsidRPr="00D57296" w:rsidSect="00571108">
          <w:type w:val="continuous"/>
          <w:pgSz w:w="11906" w:h="16838"/>
          <w:pgMar w:top="1417" w:right="1417" w:bottom="1417" w:left="1417" w:header="708" w:footer="708" w:gutter="0"/>
          <w:cols w:num="2" w:space="708"/>
          <w:docGrid w:linePitch="360"/>
        </w:sectPr>
      </w:pPr>
      <w:r w:rsidRPr="00D57296">
        <w:rPr>
          <w:rFonts w:ascii="Times New Roman" w:hAnsi="Times New Roman" w:cs="Times New Roman"/>
          <w:sz w:val="24"/>
          <w:szCs w:val="24"/>
          <w:lang w:val="sr-Cyrl-CS"/>
        </w:rPr>
        <w:t>27</w:t>
      </w:r>
      <w:r w:rsidR="00FE639D"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7441535,05 4799867,27</w:t>
      </w:r>
    </w:p>
    <w:p w14:paraId="7C36AAC0"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p>
    <w:p w14:paraId="636B8002" w14:textId="6BB6EC6A" w:rsidR="00571108" w:rsidRDefault="00571108" w:rsidP="00B76C71">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Преломном тачком бр. 27 граница долази до међе са катастарском парцелом бр. 3196 и у правцу</w:t>
      </w:r>
      <w:r w:rsidR="00B76C71">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југоистока долази по почетне тачке.</w:t>
      </w:r>
    </w:p>
    <w:p w14:paraId="63987D24" w14:textId="77777777" w:rsidR="00B76C71" w:rsidRPr="00D57296" w:rsidRDefault="00B76C71" w:rsidP="00B76C71">
      <w:pPr>
        <w:autoSpaceDE w:val="0"/>
        <w:autoSpaceDN w:val="0"/>
        <w:adjustRightInd w:val="0"/>
        <w:spacing w:after="0" w:line="240" w:lineRule="auto"/>
        <w:jc w:val="both"/>
        <w:rPr>
          <w:rFonts w:ascii="Times New Roman" w:hAnsi="Times New Roman" w:cs="Times New Roman"/>
          <w:sz w:val="24"/>
          <w:szCs w:val="24"/>
          <w:lang w:val="sr-Cyrl-CS"/>
        </w:rPr>
      </w:pPr>
    </w:p>
    <w:p w14:paraId="2E1ABF12" w14:textId="3094B0F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„ПАШИНА ЧЕСМА</w:t>
      </w:r>
      <w:r w:rsidR="002C41E0" w:rsidRPr="00D57296">
        <w:rPr>
          <w:rFonts w:ascii="Times New Roman" w:hAnsi="Times New Roman" w:cs="Times New Roman"/>
          <w:sz w:val="24"/>
          <w:szCs w:val="24"/>
          <w:lang w:val="sr-Cyrl-CS"/>
        </w:rPr>
        <w:t>”</w:t>
      </w:r>
    </w:p>
    <w:p w14:paraId="20881BA7" w14:textId="78B5309B" w:rsidR="00571108" w:rsidRPr="00D57296" w:rsidRDefault="00571108" w:rsidP="00D914C7">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„Пашина чесма</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налази</w:t>
      </w:r>
      <w:r w:rsidR="00D914C7" w:rsidRPr="00D57296">
        <w:rPr>
          <w:rFonts w:ascii="Times New Roman" w:hAnsi="Times New Roman" w:cs="Times New Roman"/>
          <w:sz w:val="24"/>
          <w:szCs w:val="24"/>
          <w:lang w:val="sr-Cyrl-CS"/>
        </w:rPr>
        <w:t xml:space="preserve"> се</w:t>
      </w:r>
      <w:r w:rsidRPr="00D57296">
        <w:rPr>
          <w:rFonts w:ascii="Times New Roman" w:hAnsi="Times New Roman" w:cs="Times New Roman"/>
          <w:sz w:val="24"/>
          <w:szCs w:val="24"/>
          <w:lang w:val="sr-Cyrl-CS"/>
        </w:rPr>
        <w:t xml:space="preserve"> на територији општине Ивањица, на КО Медовине.</w:t>
      </w:r>
      <w:r w:rsidR="00D914C7"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Граница полази од тромеђе катастарских парцела бр. 2250, 2244 и 2245. Од почетне тачке граница</w:t>
      </w:r>
      <w:r w:rsidR="00D914C7"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иде у правцу запада и прати са северне стране међу катастарску парцелу бр. 2245, затим мења</w:t>
      </w:r>
      <w:r w:rsidR="00D914C7"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правац у јужни и наставља међом катастарске парцеле бр. 2252 до преломне тачке бр.1 одакле</w:t>
      </w:r>
      <w:r w:rsidR="00D914C7"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сече катастарску парцелу бр. 2250 по следећим координатама:</w:t>
      </w:r>
    </w:p>
    <w:p w14:paraId="325BD821" w14:textId="77777777" w:rsidR="00571108" w:rsidRPr="00D57296" w:rsidRDefault="00571108" w:rsidP="00571108">
      <w:pPr>
        <w:autoSpaceDE w:val="0"/>
        <w:autoSpaceDN w:val="0"/>
        <w:adjustRightInd w:val="0"/>
        <w:spacing w:after="0" w:line="240" w:lineRule="auto"/>
        <w:rPr>
          <w:rFonts w:ascii="Times New Roman" w:hAnsi="Times New Roman" w:cs="Times New Roman"/>
          <w:b/>
          <w:bCs/>
          <w:sz w:val="24"/>
          <w:szCs w:val="24"/>
          <w:lang w:val="sr-Cyrl-CS"/>
        </w:rPr>
      </w:pPr>
    </w:p>
    <w:p w14:paraId="326918A1" w14:textId="77777777" w:rsidR="00D914C7" w:rsidRDefault="00D914C7" w:rsidP="00571108">
      <w:pPr>
        <w:autoSpaceDE w:val="0"/>
        <w:autoSpaceDN w:val="0"/>
        <w:adjustRightInd w:val="0"/>
        <w:spacing w:after="0" w:line="240" w:lineRule="auto"/>
        <w:rPr>
          <w:rFonts w:ascii="Times New Roman" w:hAnsi="Times New Roman" w:cs="Times New Roman"/>
          <w:b/>
          <w:bCs/>
          <w:sz w:val="24"/>
          <w:szCs w:val="24"/>
          <w:lang w:val="sr-Cyrl-CS"/>
        </w:rPr>
      </w:pPr>
    </w:p>
    <w:p w14:paraId="036245EC" w14:textId="77777777" w:rsidR="00B76C71" w:rsidRDefault="00B76C71" w:rsidP="00571108">
      <w:pPr>
        <w:autoSpaceDE w:val="0"/>
        <w:autoSpaceDN w:val="0"/>
        <w:adjustRightInd w:val="0"/>
        <w:spacing w:after="0" w:line="240" w:lineRule="auto"/>
        <w:rPr>
          <w:rFonts w:ascii="Times New Roman" w:hAnsi="Times New Roman" w:cs="Times New Roman"/>
          <w:b/>
          <w:bCs/>
          <w:sz w:val="24"/>
          <w:szCs w:val="24"/>
          <w:lang w:val="sr-Cyrl-CS"/>
        </w:rPr>
      </w:pPr>
    </w:p>
    <w:p w14:paraId="4DEB0622" w14:textId="77777777" w:rsidR="00B76C71" w:rsidRDefault="00B76C71" w:rsidP="00571108">
      <w:pPr>
        <w:autoSpaceDE w:val="0"/>
        <w:autoSpaceDN w:val="0"/>
        <w:adjustRightInd w:val="0"/>
        <w:spacing w:after="0" w:line="240" w:lineRule="auto"/>
        <w:rPr>
          <w:rFonts w:ascii="Times New Roman" w:hAnsi="Times New Roman" w:cs="Times New Roman"/>
          <w:b/>
          <w:bCs/>
          <w:sz w:val="24"/>
          <w:szCs w:val="24"/>
          <w:lang w:val="sr-Cyrl-CS"/>
        </w:rPr>
      </w:pPr>
    </w:p>
    <w:p w14:paraId="20B0A943" w14:textId="6C21208F" w:rsidR="00B76C71" w:rsidRPr="00D57296" w:rsidRDefault="00B76C71" w:rsidP="00571108">
      <w:pPr>
        <w:autoSpaceDE w:val="0"/>
        <w:autoSpaceDN w:val="0"/>
        <w:adjustRightInd w:val="0"/>
        <w:spacing w:after="0" w:line="240" w:lineRule="auto"/>
        <w:rPr>
          <w:rFonts w:ascii="Times New Roman" w:hAnsi="Times New Roman" w:cs="Times New Roman"/>
          <w:b/>
          <w:bCs/>
          <w:sz w:val="24"/>
          <w:szCs w:val="24"/>
          <w:lang w:val="sr-Cyrl-CS"/>
        </w:rPr>
        <w:sectPr w:rsidR="00B76C71" w:rsidRPr="00D57296" w:rsidSect="00DA78F0">
          <w:type w:val="continuous"/>
          <w:pgSz w:w="11906" w:h="16838"/>
          <w:pgMar w:top="1417" w:right="1417" w:bottom="1417" w:left="1417" w:header="708" w:footer="708" w:gutter="0"/>
          <w:cols w:space="708"/>
          <w:docGrid w:linePitch="360"/>
        </w:sectPr>
      </w:pPr>
    </w:p>
    <w:p w14:paraId="20998EEA"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Бр.</w:t>
      </w:r>
    </w:p>
    <w:p w14:paraId="3E0C7828"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тачке</w:t>
      </w:r>
    </w:p>
    <w:p w14:paraId="7F6A6581" w14:textId="4E087B2F" w:rsidR="00571108" w:rsidRPr="00D57296" w:rsidRDefault="00D914C7"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 xml:space="preserve">Y </w:t>
      </w: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X</w:t>
      </w:r>
    </w:p>
    <w:p w14:paraId="2FC4F0F0" w14:textId="366AA59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7438256,43 4799539,18</w:t>
      </w:r>
    </w:p>
    <w:p w14:paraId="315BF065" w14:textId="345FAB29" w:rsidR="00571108" w:rsidRPr="00D57296" w:rsidRDefault="00571108" w:rsidP="00D914C7">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7438273,27 4799540,96</w:t>
      </w:r>
    </w:p>
    <w:p w14:paraId="2F2217ED" w14:textId="55360FC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7438348,19 4799525,12</w:t>
      </w:r>
    </w:p>
    <w:p w14:paraId="49FCB2A4" w14:textId="1608DF0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7438395,02 4799525,12</w:t>
      </w:r>
    </w:p>
    <w:p w14:paraId="7E5E2BB8" w14:textId="6D60C1D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7438446,88 4799525,12</w:t>
      </w:r>
    </w:p>
    <w:p w14:paraId="7DC0327E" w14:textId="33F86A8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7438451,87 4799524,84</w:t>
      </w:r>
    </w:p>
    <w:p w14:paraId="515E0754" w14:textId="5C1CBEB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7438590,96 4799514,31</w:t>
      </w:r>
    </w:p>
    <w:p w14:paraId="1F4C0F96" w14:textId="55CCAF3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7438719,19 4799525,12</w:t>
      </w:r>
    </w:p>
    <w:p w14:paraId="43FEC0D0" w14:textId="2869E6A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7438829,41 4799538,80</w:t>
      </w:r>
    </w:p>
    <w:p w14:paraId="1F37C4CE" w14:textId="6C5E3ED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7438844,69 4799640,43</w:t>
      </w:r>
    </w:p>
    <w:p w14:paraId="3985D320" w14:textId="769CC43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7438846,35 4799651,45</w:t>
      </w:r>
    </w:p>
    <w:p w14:paraId="5E01469E" w14:textId="771F9E2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7438847,28 4799656,08</w:t>
      </w:r>
    </w:p>
    <w:p w14:paraId="71FF0CFD" w14:textId="130274D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7438853,40 4799686,45</w:t>
      </w:r>
    </w:p>
    <w:p w14:paraId="60A22DD6" w14:textId="6048302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7438898,07 4799824,04</w:t>
      </w:r>
    </w:p>
    <w:p w14:paraId="48C5422F" w14:textId="4C6BDA7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7438927,60 4799914,09</w:t>
      </w:r>
    </w:p>
    <w:p w14:paraId="5288DDF0" w14:textId="60A853E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7438934,41 4799956,52</w:t>
      </w:r>
    </w:p>
    <w:p w14:paraId="67B72A5C" w14:textId="34A7B4D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7438934,53 4799957,27</w:t>
      </w:r>
    </w:p>
    <w:p w14:paraId="78E0F405" w14:textId="20D2440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7438936,97 4799972,44</w:t>
      </w:r>
    </w:p>
    <w:p w14:paraId="68FE5388" w14:textId="3D8772F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7438936,97 4800010,63</w:t>
      </w:r>
    </w:p>
    <w:p w14:paraId="7FD78203" w14:textId="1051513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7438931,75 4800046,61</w:t>
      </w:r>
    </w:p>
    <w:p w14:paraId="345A413D"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sectPr w:rsidR="00571108" w:rsidRPr="00D57296" w:rsidSect="00571108">
          <w:type w:val="continuous"/>
          <w:pgSz w:w="11906" w:h="16838"/>
          <w:pgMar w:top="1417" w:right="1417" w:bottom="1417" w:left="1417" w:header="708" w:footer="708" w:gutter="0"/>
          <w:cols w:num="2" w:space="708"/>
          <w:docGrid w:linePitch="360"/>
        </w:sectPr>
      </w:pPr>
    </w:p>
    <w:p w14:paraId="4CD38001" w14:textId="77777777" w:rsidR="00D914C7" w:rsidRPr="00D57296" w:rsidRDefault="00D914C7" w:rsidP="00571108">
      <w:pPr>
        <w:autoSpaceDE w:val="0"/>
        <w:autoSpaceDN w:val="0"/>
        <w:adjustRightInd w:val="0"/>
        <w:spacing w:after="0" w:line="240" w:lineRule="auto"/>
        <w:rPr>
          <w:rFonts w:ascii="Times New Roman" w:hAnsi="Times New Roman" w:cs="Times New Roman"/>
          <w:sz w:val="24"/>
          <w:szCs w:val="24"/>
          <w:lang w:val="sr-Cyrl-CS"/>
        </w:rPr>
      </w:pPr>
    </w:p>
    <w:p w14:paraId="09A3A5BA" w14:textId="1AA526F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Преломном тачком бр. 20, граница долази до почетне тачке.</w:t>
      </w:r>
    </w:p>
    <w:p w14:paraId="57BE55A2" w14:textId="77777777" w:rsidR="00D914C7" w:rsidRPr="00D57296" w:rsidRDefault="00D914C7" w:rsidP="00571108">
      <w:pPr>
        <w:autoSpaceDE w:val="0"/>
        <w:autoSpaceDN w:val="0"/>
        <w:adjustRightInd w:val="0"/>
        <w:spacing w:after="0" w:line="240" w:lineRule="auto"/>
        <w:rPr>
          <w:rFonts w:ascii="Times New Roman" w:hAnsi="Times New Roman" w:cs="Times New Roman"/>
          <w:b/>
          <w:bCs/>
          <w:sz w:val="24"/>
          <w:szCs w:val="24"/>
          <w:lang w:val="sr-Cyrl-CS"/>
        </w:rPr>
      </w:pPr>
    </w:p>
    <w:p w14:paraId="66199521" w14:textId="5258A9A6"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„ИЗНАД ЉУТИХ ЛИВАДА</w:t>
      </w:r>
      <w:r w:rsidR="00D914C7" w:rsidRPr="00D57296">
        <w:rPr>
          <w:rFonts w:ascii="Times New Roman" w:hAnsi="Times New Roman" w:cs="Times New Roman"/>
          <w:sz w:val="24"/>
          <w:szCs w:val="24"/>
          <w:lang w:val="sr-Cyrl-CS"/>
        </w:rPr>
        <w:t>”</w:t>
      </w:r>
    </w:p>
    <w:p w14:paraId="4E0CA07F" w14:textId="47803232" w:rsidR="00571108" w:rsidRPr="00D57296" w:rsidRDefault="00571108" w:rsidP="00D914C7">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се налази на територији општине Ивањица, на КО Коритник. Граница почиње од</w:t>
      </w:r>
      <w:r w:rsidR="00D914C7"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тромеђа катастарских парцела бр. 3360, 3363/1 и 3362/1. Од почетне тачке граница иде у правцу</w:t>
      </w:r>
      <w:r w:rsidR="00B76C71">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запада и прати међу катастарске парцеле бр. 3362/1, затим мења правац у јужни и сече</w:t>
      </w:r>
      <w:r w:rsidR="00D914C7"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катастарске парцеле бр. 3362/1 и 3582/1 по следећим координатама:</w:t>
      </w:r>
    </w:p>
    <w:p w14:paraId="4781392A"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p>
    <w:p w14:paraId="05858918" w14:textId="77777777" w:rsidR="00D914C7" w:rsidRPr="00D57296" w:rsidRDefault="00D914C7" w:rsidP="00571108">
      <w:pPr>
        <w:autoSpaceDE w:val="0"/>
        <w:autoSpaceDN w:val="0"/>
        <w:adjustRightInd w:val="0"/>
        <w:spacing w:after="0" w:line="240" w:lineRule="auto"/>
        <w:rPr>
          <w:rFonts w:ascii="Times New Roman" w:hAnsi="Times New Roman" w:cs="Times New Roman"/>
          <w:sz w:val="24"/>
          <w:szCs w:val="24"/>
          <w:lang w:val="sr-Cyrl-CS"/>
        </w:rPr>
        <w:sectPr w:rsidR="00D914C7" w:rsidRPr="00D57296" w:rsidSect="00DA78F0">
          <w:type w:val="continuous"/>
          <w:pgSz w:w="11906" w:h="16838"/>
          <w:pgMar w:top="1417" w:right="1417" w:bottom="1417" w:left="1417" w:header="708" w:footer="708" w:gutter="0"/>
          <w:cols w:space="708"/>
          <w:docGrid w:linePitch="360"/>
        </w:sectPr>
      </w:pPr>
    </w:p>
    <w:p w14:paraId="557604AC"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2B9E20D7"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тачке</w:t>
      </w:r>
    </w:p>
    <w:p w14:paraId="6C5E9039" w14:textId="79AB7C01" w:rsidR="00571108" w:rsidRPr="00D57296" w:rsidRDefault="00D914C7"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 xml:space="preserve">Y </w:t>
      </w: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X</w:t>
      </w:r>
    </w:p>
    <w:p w14:paraId="02CFDCC9" w14:textId="42C12A8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7450062,57 4799438,72</w:t>
      </w:r>
    </w:p>
    <w:p w14:paraId="7B55CB14" w14:textId="078A243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7450019,55 4799390,44</w:t>
      </w:r>
    </w:p>
    <w:p w14:paraId="255CCA16" w14:textId="599B0B6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7450029,31 4799325,65</w:t>
      </w:r>
    </w:p>
    <w:p w14:paraId="73C1764C" w14:textId="2C11FAB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7450041,93 4799188,01</w:t>
      </w:r>
    </w:p>
    <w:p w14:paraId="5FE42650" w14:textId="721B180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7450045,31 4799151,16</w:t>
      </w:r>
    </w:p>
    <w:p w14:paraId="4E9EA9B2" w14:textId="1476C71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7450048,60 4799093,35</w:t>
      </w:r>
    </w:p>
    <w:p w14:paraId="37E0FB50" w14:textId="2BC0E73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7450049,88 4799070,94</w:t>
      </w:r>
    </w:p>
    <w:p w14:paraId="4D160A3F" w14:textId="227320B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7450051,56 4799041,47</w:t>
      </w:r>
    </w:p>
    <w:p w14:paraId="6193F916" w14:textId="35BAF05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7450048,82 4798965,75</w:t>
      </w:r>
    </w:p>
    <w:p w14:paraId="04C7B7E8" w14:textId="5C1CC02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7450039,69 4798935,91</w:t>
      </w:r>
    </w:p>
    <w:p w14:paraId="5604705C" w14:textId="77777777" w:rsidR="008B081B" w:rsidRPr="00D57296" w:rsidRDefault="008B081B" w:rsidP="00571108">
      <w:pPr>
        <w:autoSpaceDE w:val="0"/>
        <w:autoSpaceDN w:val="0"/>
        <w:adjustRightInd w:val="0"/>
        <w:spacing w:after="0" w:line="240" w:lineRule="auto"/>
        <w:rPr>
          <w:rFonts w:ascii="Times New Roman" w:hAnsi="Times New Roman" w:cs="Times New Roman"/>
          <w:sz w:val="24"/>
          <w:szCs w:val="24"/>
          <w:lang w:val="sr-Cyrl-CS"/>
        </w:rPr>
      </w:pPr>
    </w:p>
    <w:p w14:paraId="7CE6FCDE" w14:textId="2BA75A9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7450016,78 4798861,00</w:t>
      </w:r>
    </w:p>
    <w:p w14:paraId="447FDCB1" w14:textId="48CCE99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7450126,46 4798780,20</w:t>
      </w:r>
    </w:p>
    <w:p w14:paraId="78423881" w14:textId="782A4A4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7450205,41 4798745,59</w:t>
      </w:r>
    </w:p>
    <w:p w14:paraId="1F7EB4A3" w14:textId="096F77E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7450218,19 4798739,99</w:t>
      </w:r>
    </w:p>
    <w:p w14:paraId="5AE489C9" w14:textId="1456CBA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7450327,88 4798695,10</w:t>
      </w:r>
    </w:p>
    <w:p w14:paraId="0C86C32F" w14:textId="60D09CF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7450358,33 4798669,34</w:t>
      </w:r>
    </w:p>
    <w:p w14:paraId="28FA896A" w14:textId="3E237A6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7450386,43 4798637,72</w:t>
      </w:r>
    </w:p>
    <w:p w14:paraId="2E7668D9" w14:textId="4E4BC65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7450404,78 4798633,82</w:t>
      </w:r>
    </w:p>
    <w:p w14:paraId="0FA10F4C" w14:textId="4C06111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7450424,58 4798636,57</w:t>
      </w:r>
    </w:p>
    <w:p w14:paraId="30D48E82" w14:textId="1FCA6C6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7450432,88 4798637,72</w:t>
      </w:r>
    </w:p>
    <w:p w14:paraId="656BD808" w14:textId="33ACBAF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7450471,25 4798657,37</w:t>
      </w:r>
    </w:p>
    <w:p w14:paraId="754B9DB2" w14:textId="048CE3D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7450548,53 4798751,09</w:t>
      </w:r>
    </w:p>
    <w:p w14:paraId="46EE70D9"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p>
    <w:p w14:paraId="6EE91F94" w14:textId="03574B3F" w:rsidR="008B081B" w:rsidRPr="00D57296" w:rsidRDefault="008B081B" w:rsidP="00571108">
      <w:pPr>
        <w:autoSpaceDE w:val="0"/>
        <w:autoSpaceDN w:val="0"/>
        <w:adjustRightInd w:val="0"/>
        <w:spacing w:after="0" w:line="240" w:lineRule="auto"/>
        <w:rPr>
          <w:rFonts w:ascii="Times New Roman" w:hAnsi="Times New Roman" w:cs="Times New Roman"/>
          <w:sz w:val="24"/>
          <w:szCs w:val="24"/>
          <w:lang w:val="sr-Cyrl-CS"/>
        </w:rPr>
        <w:sectPr w:rsidR="008B081B" w:rsidRPr="00D57296" w:rsidSect="00571108">
          <w:type w:val="continuous"/>
          <w:pgSz w:w="11906" w:h="16838"/>
          <w:pgMar w:top="1417" w:right="1417" w:bottom="1417" w:left="1417" w:header="708" w:footer="708" w:gutter="0"/>
          <w:cols w:num="2" w:space="708"/>
          <w:docGrid w:linePitch="360"/>
        </w:sectPr>
      </w:pPr>
    </w:p>
    <w:p w14:paraId="0FE4FFBE" w14:textId="0D34826C" w:rsidR="00014881" w:rsidRPr="00D57296" w:rsidRDefault="00571108" w:rsidP="00D914C7">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даље иде у правцу северозапада и прати међу катастарске парцеле бр. 3362/1 до</w:t>
      </w:r>
      <w:r w:rsidR="00D914C7"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почетне тачке.</w:t>
      </w:r>
    </w:p>
    <w:p w14:paraId="612F23B7" w14:textId="77777777" w:rsidR="00D914C7" w:rsidRPr="00D57296" w:rsidRDefault="00D914C7" w:rsidP="00D914C7">
      <w:pPr>
        <w:autoSpaceDE w:val="0"/>
        <w:autoSpaceDN w:val="0"/>
        <w:adjustRightInd w:val="0"/>
        <w:spacing w:after="0" w:line="240" w:lineRule="auto"/>
        <w:jc w:val="both"/>
        <w:rPr>
          <w:rFonts w:ascii="Times New Roman" w:hAnsi="Times New Roman" w:cs="Times New Roman"/>
          <w:sz w:val="24"/>
          <w:szCs w:val="24"/>
          <w:lang w:val="sr-Cyrl-CS"/>
        </w:rPr>
      </w:pPr>
    </w:p>
    <w:p w14:paraId="082C19BC" w14:textId="2CF7AD7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„ЦРНА РЕКА</w:t>
      </w:r>
      <w:r w:rsidR="00D914C7" w:rsidRPr="00D57296">
        <w:rPr>
          <w:rFonts w:ascii="Times New Roman" w:hAnsi="Times New Roman" w:cs="Times New Roman"/>
          <w:sz w:val="24"/>
          <w:szCs w:val="24"/>
          <w:lang w:val="sr-Cyrl-CS"/>
        </w:rPr>
        <w:t>”</w:t>
      </w:r>
    </w:p>
    <w:p w14:paraId="6CA6E8F5" w14:textId="0D047F73" w:rsidR="00571108" w:rsidRPr="00D57296" w:rsidRDefault="00571108" w:rsidP="00D914C7">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се налази на територији општине Ивањица, на КО Коритник. Граница почиње на</w:t>
      </w:r>
      <w:r w:rsidR="00D914C7"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тромеђи катастарских парцела бр. 3855/2, 3855/1 и реке Студенице (катастарска парцела бр.</w:t>
      </w:r>
      <w:r w:rsidR="00D914C7"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3750). Граница иде у правцу севера и прати реку Студеницу до преломне тачке бр. 1 одакле сече</w:t>
      </w:r>
      <w:r w:rsidR="00D914C7"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катастарске парцеле бр. 3847 и 3855/1 по следећим координатама:</w:t>
      </w:r>
    </w:p>
    <w:p w14:paraId="14C6389C" w14:textId="77777777" w:rsidR="00571108" w:rsidRPr="00D57296" w:rsidRDefault="00571108" w:rsidP="00571108">
      <w:pPr>
        <w:autoSpaceDE w:val="0"/>
        <w:autoSpaceDN w:val="0"/>
        <w:adjustRightInd w:val="0"/>
        <w:spacing w:after="0" w:line="240" w:lineRule="auto"/>
        <w:rPr>
          <w:rFonts w:ascii="Times New Roman" w:hAnsi="Times New Roman" w:cs="Times New Roman"/>
          <w:b/>
          <w:bCs/>
          <w:sz w:val="24"/>
          <w:szCs w:val="24"/>
          <w:lang w:val="sr-Cyrl-CS"/>
        </w:rPr>
      </w:pPr>
    </w:p>
    <w:p w14:paraId="6CE45966" w14:textId="71CE5CAC" w:rsidR="00204807" w:rsidRPr="00D57296" w:rsidRDefault="00204807" w:rsidP="00571108">
      <w:pPr>
        <w:autoSpaceDE w:val="0"/>
        <w:autoSpaceDN w:val="0"/>
        <w:adjustRightInd w:val="0"/>
        <w:spacing w:after="0" w:line="240" w:lineRule="auto"/>
        <w:rPr>
          <w:rFonts w:ascii="Times New Roman" w:hAnsi="Times New Roman" w:cs="Times New Roman"/>
          <w:b/>
          <w:bCs/>
          <w:sz w:val="24"/>
          <w:szCs w:val="24"/>
          <w:lang w:val="sr-Cyrl-CS"/>
        </w:rPr>
        <w:sectPr w:rsidR="00204807" w:rsidRPr="00D57296" w:rsidSect="00DA78F0">
          <w:type w:val="continuous"/>
          <w:pgSz w:w="11906" w:h="16838"/>
          <w:pgMar w:top="1417" w:right="1417" w:bottom="1417" w:left="1417" w:header="708" w:footer="708" w:gutter="0"/>
          <w:cols w:space="708"/>
          <w:docGrid w:linePitch="360"/>
        </w:sectPr>
      </w:pPr>
    </w:p>
    <w:p w14:paraId="5A43FB75"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7D12AC77"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тачке</w:t>
      </w:r>
    </w:p>
    <w:p w14:paraId="506F3FD3" w14:textId="7B3B40AA" w:rsidR="00571108" w:rsidRPr="00D57296" w:rsidRDefault="00D914C7"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 xml:space="preserve">Y </w:t>
      </w: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X</w:t>
      </w:r>
    </w:p>
    <w:p w14:paraId="56F05F63" w14:textId="2B2CC6D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7448941,58 4798003,00</w:t>
      </w:r>
    </w:p>
    <w:p w14:paraId="5E883BB8" w14:textId="6FD54DD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7448921,67 4798013,57</w:t>
      </w:r>
    </w:p>
    <w:p w14:paraId="2B67EB1F" w14:textId="65193216"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7448891,18 4798014,65</w:t>
      </w:r>
    </w:p>
    <w:p w14:paraId="4CB3BF9B" w14:textId="12A35A5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7448842,20 4797989,62</w:t>
      </w:r>
    </w:p>
    <w:p w14:paraId="26CA71C1" w14:textId="1FCCDDF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7448822,48 4797969,33</w:t>
      </w:r>
    </w:p>
    <w:p w14:paraId="3F7AC7CA" w14:textId="116B64C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7448804,82 4797951,15</w:t>
      </w:r>
    </w:p>
    <w:p w14:paraId="644F5F95" w14:textId="60070F2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7448790,30 4797931,92</w:t>
      </w:r>
    </w:p>
    <w:p w14:paraId="5412B0BE" w14:textId="09DCF64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7448790,30 4797910,51</w:t>
      </w:r>
    </w:p>
    <w:p w14:paraId="6C134C27" w14:textId="7CDFE01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7448816,07 4797891,27</w:t>
      </w:r>
    </w:p>
    <w:p w14:paraId="3B5D59EC" w14:textId="33A4F9A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10</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7448840,02 4797858,25</w:t>
      </w:r>
    </w:p>
    <w:p w14:paraId="074F7FFD" w14:textId="5B0B063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7448842,63 4797836,49</w:t>
      </w:r>
    </w:p>
    <w:p w14:paraId="0FEDCACE" w14:textId="50F93CF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7448843,28 4797831,04</w:t>
      </w:r>
    </w:p>
    <w:p w14:paraId="3089F5A9" w14:textId="04A4042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7448835,66 4797785,68</w:t>
      </w:r>
    </w:p>
    <w:p w14:paraId="37A23068" w14:textId="233F354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7448833,17 4797779,45</w:t>
      </w:r>
    </w:p>
    <w:p w14:paraId="6427E1B7" w14:textId="4AEB2BE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7448813,89 4797731,24</w:t>
      </w:r>
    </w:p>
    <w:p w14:paraId="690B24CF" w14:textId="3B00DBB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7448794,66 4797678,99</w:t>
      </w:r>
    </w:p>
    <w:p w14:paraId="6B9018A6" w14:textId="2AFAEE2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7448770,71 4797656,49</w:t>
      </w:r>
    </w:p>
    <w:p w14:paraId="120E9763" w14:textId="778F17B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7448758,02 4797655,72</w:t>
      </w:r>
    </w:p>
    <w:p w14:paraId="54D266D6" w14:textId="478EE276"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7448740,31 4797654,64</w:t>
      </w:r>
    </w:p>
    <w:p w14:paraId="26C01096" w14:textId="4F92AE3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7448728,98 4797653,95</w:t>
      </w:r>
    </w:p>
    <w:p w14:paraId="31491319" w14:textId="4933778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7448702,85 4797653,95</w:t>
      </w:r>
    </w:p>
    <w:p w14:paraId="5B6E804B" w14:textId="567CA126"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7448639,76 4797613,11</w:t>
      </w:r>
    </w:p>
    <w:p w14:paraId="393CB1C3" w14:textId="3C63864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23</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7448632,20 4797587,68</w:t>
      </w:r>
    </w:p>
    <w:p w14:paraId="687C4A9F" w14:textId="063F105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7448616,99 4797548,44</w:t>
      </w:r>
    </w:p>
    <w:p w14:paraId="0347AC3A" w14:textId="5123C22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7448607,35 4797522,62</w:t>
      </w:r>
    </w:p>
    <w:p w14:paraId="6FA6E736" w14:textId="63DC93B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7448601,37 4797486,37</w:t>
      </w:r>
    </w:p>
    <w:p w14:paraId="71010105" w14:textId="201B676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27</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7448597,17 4797442,86</w:t>
      </w:r>
    </w:p>
    <w:p w14:paraId="4E911E11" w14:textId="565B0D1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28</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7448598,98 4797436,68</w:t>
      </w:r>
    </w:p>
    <w:p w14:paraId="303B58C1" w14:textId="7E13404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29</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7448610,65 4797426,30</w:t>
      </w:r>
    </w:p>
    <w:p w14:paraId="6FC8B123" w14:textId="4395610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30</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7448618,74 4797416,02</w:t>
      </w:r>
    </w:p>
    <w:p w14:paraId="0140816E" w14:textId="54B7E17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31</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7448626,41 4797375,20</w:t>
      </w:r>
    </w:p>
    <w:p w14:paraId="22B21A3A" w14:textId="2D50AA1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32</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7448629,31 4797359,78</w:t>
      </w:r>
    </w:p>
    <w:p w14:paraId="54C7E29B" w14:textId="6127A843" w:rsidR="008B081B"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33</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7448634,88 4797327,35</w:t>
      </w:r>
    </w:p>
    <w:p w14:paraId="40FB2832" w14:textId="44DCCA1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34</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7448644,15 4797266,94</w:t>
      </w:r>
    </w:p>
    <w:p w14:paraId="7E41DB3E" w14:textId="65414AF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35</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7448644,15 4797254,08</w:t>
      </w:r>
    </w:p>
    <w:p w14:paraId="3F84D036" w14:textId="14E6B11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36</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7448564,24 4797174,37</w:t>
      </w:r>
    </w:p>
    <w:p w14:paraId="653476AA" w14:textId="712394E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37</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7448495,82 4797095,91</w:t>
      </w:r>
    </w:p>
    <w:p w14:paraId="28B949CD" w14:textId="7D13E61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38</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7448500,28 4797093,56</w:t>
      </w:r>
    </w:p>
    <w:p w14:paraId="6751027B" w14:textId="7F6FC6F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39</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7448509,62 4797091,22</w:t>
      </w:r>
    </w:p>
    <w:p w14:paraId="29D90DB0" w14:textId="7E30E93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40</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7448638,22 4797057,50</w:t>
      </w:r>
    </w:p>
    <w:p w14:paraId="06EEED16" w14:textId="3570BE9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41</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7448715,70 4797000,70</w:t>
      </w:r>
    </w:p>
    <w:p w14:paraId="170A17CC" w14:textId="414BD92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42</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7448735,22 4796932,98</w:t>
      </w:r>
    </w:p>
    <w:p w14:paraId="793FA66D" w14:textId="15D69F8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43</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7448718,63 4796853,43</w:t>
      </w:r>
    </w:p>
    <w:p w14:paraId="19E0A214" w14:textId="71F7E0F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44</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7448769,96 4796854,60</w:t>
      </w:r>
    </w:p>
    <w:p w14:paraId="59B6A41E" w14:textId="4D7D6F1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45</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7448833,39 4796809,51</w:t>
      </w:r>
    </w:p>
    <w:p w14:paraId="4EC2FE58" w14:textId="601AC03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46</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7448912,05 4796697,29</w:t>
      </w:r>
    </w:p>
    <w:p w14:paraId="29A461F1" w14:textId="7D4C93B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47</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7448919,85 4796680,70</w:t>
      </w:r>
    </w:p>
    <w:p w14:paraId="224E2A94" w14:textId="7DCB7A8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48</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7448920,96 4796620,82</w:t>
      </w:r>
    </w:p>
    <w:p w14:paraId="2BC422F1" w14:textId="02280C3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49</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7448921,22 4796606,68</w:t>
      </w:r>
    </w:p>
    <w:p w14:paraId="1E7D53B7" w14:textId="55699A5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50</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7448921,80 4796553,59</w:t>
      </w:r>
    </w:p>
    <w:p w14:paraId="490156FE" w14:textId="4F528E7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51</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7448912,05 4796512,80</w:t>
      </w:r>
    </w:p>
    <w:p w14:paraId="53731B00" w14:textId="2D31399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52</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7448905,99 4796499,33</w:t>
      </w:r>
    </w:p>
    <w:p w14:paraId="01DFA8D8" w14:textId="547A0F3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53</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7448894,28 4796493,28</w:t>
      </w:r>
    </w:p>
    <w:p w14:paraId="7C5D11C6" w14:textId="69A6C33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54</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7448885,11 4796482,35</w:t>
      </w:r>
    </w:p>
    <w:p w14:paraId="197FD8B0" w14:textId="3D9CEA9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55</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7448879,65 4796460,88</w:t>
      </w:r>
    </w:p>
    <w:p w14:paraId="0341AE37"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p>
    <w:p w14:paraId="6E25470B" w14:textId="77777777" w:rsidR="008B081B" w:rsidRPr="00D57296" w:rsidRDefault="008B081B" w:rsidP="00571108">
      <w:pPr>
        <w:autoSpaceDE w:val="0"/>
        <w:autoSpaceDN w:val="0"/>
        <w:adjustRightInd w:val="0"/>
        <w:spacing w:after="0" w:line="240" w:lineRule="auto"/>
        <w:rPr>
          <w:rFonts w:ascii="Times New Roman" w:hAnsi="Times New Roman" w:cs="Times New Roman"/>
          <w:sz w:val="24"/>
          <w:szCs w:val="24"/>
          <w:lang w:val="sr-Cyrl-CS"/>
        </w:rPr>
      </w:pPr>
    </w:p>
    <w:p w14:paraId="1330847E" w14:textId="77777777" w:rsidR="008B081B" w:rsidRPr="00D57296" w:rsidRDefault="008B081B" w:rsidP="00571108">
      <w:pPr>
        <w:autoSpaceDE w:val="0"/>
        <w:autoSpaceDN w:val="0"/>
        <w:adjustRightInd w:val="0"/>
        <w:spacing w:after="0" w:line="240" w:lineRule="auto"/>
        <w:rPr>
          <w:rFonts w:ascii="Times New Roman" w:hAnsi="Times New Roman" w:cs="Times New Roman"/>
          <w:sz w:val="24"/>
          <w:szCs w:val="24"/>
          <w:lang w:val="sr-Cyrl-CS"/>
        </w:rPr>
      </w:pPr>
    </w:p>
    <w:p w14:paraId="0F469844" w14:textId="27236042" w:rsidR="008B081B" w:rsidRPr="00D57296" w:rsidRDefault="008B081B" w:rsidP="00571108">
      <w:pPr>
        <w:autoSpaceDE w:val="0"/>
        <w:autoSpaceDN w:val="0"/>
        <w:adjustRightInd w:val="0"/>
        <w:spacing w:after="0" w:line="240" w:lineRule="auto"/>
        <w:rPr>
          <w:rFonts w:ascii="Times New Roman" w:hAnsi="Times New Roman" w:cs="Times New Roman"/>
          <w:sz w:val="24"/>
          <w:szCs w:val="24"/>
          <w:lang w:val="sr-Cyrl-CS"/>
        </w:rPr>
        <w:sectPr w:rsidR="008B081B" w:rsidRPr="00D57296" w:rsidSect="00571108">
          <w:type w:val="continuous"/>
          <w:pgSz w:w="11906" w:h="16838"/>
          <w:pgMar w:top="1417" w:right="1417" w:bottom="1417" w:left="1417" w:header="708" w:footer="708" w:gutter="0"/>
          <w:cols w:num="2" w:space="708"/>
          <w:docGrid w:linePitch="360"/>
        </w:sectPr>
      </w:pPr>
    </w:p>
    <w:p w14:paraId="1957DC7C" w14:textId="77777777" w:rsidR="0004435A" w:rsidRPr="00D57296" w:rsidRDefault="0004435A" w:rsidP="00D914C7">
      <w:pPr>
        <w:autoSpaceDE w:val="0"/>
        <w:autoSpaceDN w:val="0"/>
        <w:adjustRightInd w:val="0"/>
        <w:spacing w:after="0" w:line="240" w:lineRule="auto"/>
        <w:jc w:val="both"/>
        <w:rPr>
          <w:rFonts w:ascii="Times New Roman" w:hAnsi="Times New Roman" w:cs="Times New Roman"/>
          <w:sz w:val="24"/>
          <w:szCs w:val="24"/>
          <w:lang w:val="sr-Cyrl-CS"/>
        </w:rPr>
      </w:pPr>
    </w:p>
    <w:p w14:paraId="56AE1F85" w14:textId="12FD454A" w:rsidR="00571108" w:rsidRPr="00D57296" w:rsidRDefault="00571108" w:rsidP="00D914C7">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даље наставља међом катастарске парцеле бр. 3855/1 у правцу југоистока до почетне</w:t>
      </w:r>
      <w:r w:rsidR="00D914C7"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тачке.</w:t>
      </w:r>
    </w:p>
    <w:p w14:paraId="1C037DF9" w14:textId="77777777" w:rsidR="00D914C7" w:rsidRPr="00D57296" w:rsidRDefault="00D914C7" w:rsidP="00D914C7">
      <w:pPr>
        <w:autoSpaceDE w:val="0"/>
        <w:autoSpaceDN w:val="0"/>
        <w:adjustRightInd w:val="0"/>
        <w:spacing w:after="0" w:line="240" w:lineRule="auto"/>
        <w:jc w:val="both"/>
        <w:rPr>
          <w:rFonts w:ascii="Times New Roman" w:hAnsi="Times New Roman" w:cs="Times New Roman"/>
          <w:sz w:val="24"/>
          <w:szCs w:val="24"/>
          <w:lang w:val="sr-Cyrl-CS"/>
        </w:rPr>
      </w:pPr>
    </w:p>
    <w:p w14:paraId="70FC247B" w14:textId="3D8C01B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„РАДУЛОВАЦ</w:t>
      </w:r>
      <w:r w:rsidR="00D914C7" w:rsidRPr="00D57296">
        <w:rPr>
          <w:rFonts w:ascii="Times New Roman" w:hAnsi="Times New Roman" w:cs="Times New Roman"/>
          <w:sz w:val="24"/>
          <w:szCs w:val="24"/>
          <w:lang w:val="sr-Cyrl-CS"/>
        </w:rPr>
        <w:t>”</w:t>
      </w:r>
    </w:p>
    <w:p w14:paraId="53C5A653" w14:textId="11E9C9C2" w:rsidR="00571108" w:rsidRPr="00D57296" w:rsidRDefault="00571108" w:rsidP="00D914C7">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Цикотине воде се налази на територији општине Ивањица, на КО Коритник и</w:t>
      </w:r>
      <w:r w:rsidR="00D914C7"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обухвата</w:t>
      </w:r>
      <w:r w:rsidR="00D914C7"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катастарску парцелу бр. 3983 у целости.</w:t>
      </w:r>
    </w:p>
    <w:p w14:paraId="4F6FCEB7" w14:textId="77777777" w:rsidR="00D914C7" w:rsidRPr="00D57296" w:rsidRDefault="00D914C7" w:rsidP="00D914C7">
      <w:pPr>
        <w:autoSpaceDE w:val="0"/>
        <w:autoSpaceDN w:val="0"/>
        <w:adjustRightInd w:val="0"/>
        <w:spacing w:after="0" w:line="240" w:lineRule="auto"/>
        <w:jc w:val="both"/>
        <w:rPr>
          <w:rFonts w:ascii="Times New Roman" w:hAnsi="Times New Roman" w:cs="Times New Roman"/>
          <w:sz w:val="24"/>
          <w:szCs w:val="24"/>
          <w:lang w:val="sr-Cyrl-CS"/>
        </w:rPr>
      </w:pPr>
    </w:p>
    <w:p w14:paraId="608A97EA" w14:textId="0F45243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„ИЗВОРИШТЕ ЦРНЕ РЕКЕ</w:t>
      </w:r>
      <w:r w:rsidR="00D914C7" w:rsidRPr="00D57296">
        <w:rPr>
          <w:rFonts w:ascii="Times New Roman" w:hAnsi="Times New Roman" w:cs="Times New Roman"/>
          <w:sz w:val="24"/>
          <w:szCs w:val="24"/>
          <w:lang w:val="sr-Cyrl-CS"/>
        </w:rPr>
        <w:t>”</w:t>
      </w:r>
    </w:p>
    <w:p w14:paraId="59916B9B" w14:textId="77777777" w:rsidR="00571108" w:rsidRDefault="00571108" w:rsidP="0086080C">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се налази на територији општине Ивањица, на КО Коритник. Састоји се од три</w:t>
      </w:r>
      <w:r w:rsidR="00D914C7"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локалитета – извора, који су дефинисани су преломним координатама:</w:t>
      </w:r>
      <w:r w:rsidR="00D914C7"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Локалитет 1 (налази се на делу катастарских парцела бр. 4038/4 и 4039/1), дефинисан је са 4</w:t>
      </w:r>
      <w:r w:rsidR="00D914C7"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(четири) преломне тачке чије су координате</w:t>
      </w:r>
      <w:r w:rsidR="0086080C">
        <w:rPr>
          <w:rFonts w:ascii="Times New Roman" w:hAnsi="Times New Roman" w:cs="Times New Roman"/>
          <w:sz w:val="24"/>
          <w:szCs w:val="24"/>
          <w:lang w:val="sr-Cyrl-CS"/>
        </w:rPr>
        <w:t>:</w:t>
      </w:r>
    </w:p>
    <w:p w14:paraId="59D861DE" w14:textId="77777777" w:rsidR="0086080C" w:rsidRDefault="0086080C" w:rsidP="0086080C">
      <w:pPr>
        <w:autoSpaceDE w:val="0"/>
        <w:autoSpaceDN w:val="0"/>
        <w:adjustRightInd w:val="0"/>
        <w:spacing w:after="0" w:line="240" w:lineRule="auto"/>
        <w:jc w:val="both"/>
        <w:rPr>
          <w:rFonts w:ascii="Times New Roman" w:hAnsi="Times New Roman" w:cs="Times New Roman"/>
          <w:sz w:val="24"/>
          <w:szCs w:val="24"/>
          <w:lang w:val="sr-Cyrl-CS"/>
        </w:rPr>
      </w:pPr>
    </w:p>
    <w:p w14:paraId="52E49172" w14:textId="3ADA0AAD" w:rsidR="0086080C" w:rsidRPr="0086080C" w:rsidRDefault="0086080C" w:rsidP="0086080C">
      <w:pPr>
        <w:autoSpaceDE w:val="0"/>
        <w:autoSpaceDN w:val="0"/>
        <w:adjustRightInd w:val="0"/>
        <w:spacing w:after="0" w:line="240" w:lineRule="auto"/>
        <w:jc w:val="both"/>
        <w:rPr>
          <w:rFonts w:ascii="Times New Roman" w:hAnsi="Times New Roman" w:cs="Times New Roman"/>
          <w:sz w:val="24"/>
          <w:szCs w:val="24"/>
          <w:lang w:val="sr-Cyrl-CS"/>
        </w:rPr>
        <w:sectPr w:rsidR="0086080C" w:rsidRPr="0086080C" w:rsidSect="00DA78F0">
          <w:type w:val="continuous"/>
          <w:pgSz w:w="11906" w:h="16838"/>
          <w:pgMar w:top="1417" w:right="1417" w:bottom="1417" w:left="1417" w:header="708" w:footer="708" w:gutter="0"/>
          <w:cols w:space="708"/>
          <w:docGrid w:linePitch="360"/>
        </w:sectPr>
      </w:pPr>
    </w:p>
    <w:p w14:paraId="0986F040"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18BB7FF9"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тачке</w:t>
      </w:r>
    </w:p>
    <w:p w14:paraId="6C293A30" w14:textId="63CBD9AD" w:rsidR="00571108" w:rsidRPr="00D57296" w:rsidRDefault="00D914C7"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Y</w:t>
      </w: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 xml:space="preserve"> X</w:t>
      </w:r>
    </w:p>
    <w:p w14:paraId="04AA2F43" w14:textId="33769EF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7446939,09 4793361,25</w:t>
      </w:r>
    </w:p>
    <w:p w14:paraId="0FE3DF81" w14:textId="68BDE08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7446949,04 4793361,27</w:t>
      </w:r>
    </w:p>
    <w:p w14:paraId="34021A40" w14:textId="575C1AC6"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7446948,96 4793346,31</w:t>
      </w:r>
    </w:p>
    <w:p w14:paraId="4FB5E08A" w14:textId="037BF57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7446939,11 4793346,31</w:t>
      </w:r>
    </w:p>
    <w:p w14:paraId="25ACAFE3"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sectPr w:rsidR="00571108" w:rsidRPr="00D57296" w:rsidSect="00571108">
          <w:type w:val="continuous"/>
          <w:pgSz w:w="11906" w:h="16838"/>
          <w:pgMar w:top="1417" w:right="1417" w:bottom="1417" w:left="1417" w:header="708" w:footer="708" w:gutter="0"/>
          <w:cols w:num="2" w:space="708"/>
          <w:docGrid w:linePitch="360"/>
        </w:sectPr>
      </w:pPr>
    </w:p>
    <w:p w14:paraId="728AB4F0" w14:textId="77777777" w:rsidR="00D914C7" w:rsidRPr="00D57296" w:rsidRDefault="00D914C7" w:rsidP="00571108">
      <w:pPr>
        <w:autoSpaceDE w:val="0"/>
        <w:autoSpaceDN w:val="0"/>
        <w:adjustRightInd w:val="0"/>
        <w:spacing w:after="0" w:line="240" w:lineRule="auto"/>
        <w:rPr>
          <w:rFonts w:ascii="Times New Roman" w:hAnsi="Times New Roman" w:cs="Times New Roman"/>
          <w:sz w:val="24"/>
          <w:szCs w:val="24"/>
          <w:lang w:val="sr-Cyrl-CS"/>
        </w:rPr>
      </w:pPr>
    </w:p>
    <w:p w14:paraId="701AC4A6" w14:textId="75A94332" w:rsidR="00571108" w:rsidRDefault="00571108" w:rsidP="00D914C7">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2 (налази се на делу катастарске парцеле. бр. 4037/16). Дефинисан је са 4 (четири)</w:t>
      </w:r>
      <w:r w:rsidR="00D914C7"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преломне тачке чије су координате</w:t>
      </w:r>
      <w:r w:rsidR="00C02EF2">
        <w:rPr>
          <w:rFonts w:ascii="Times New Roman" w:hAnsi="Times New Roman" w:cs="Times New Roman"/>
          <w:sz w:val="24"/>
          <w:szCs w:val="24"/>
          <w:lang w:val="sr-Cyrl-CS"/>
        </w:rPr>
        <w:t>:</w:t>
      </w:r>
    </w:p>
    <w:p w14:paraId="7983B9CA" w14:textId="4D7B787D" w:rsidR="00D375E7" w:rsidRDefault="00D375E7" w:rsidP="00D914C7">
      <w:pPr>
        <w:autoSpaceDE w:val="0"/>
        <w:autoSpaceDN w:val="0"/>
        <w:adjustRightInd w:val="0"/>
        <w:spacing w:after="0" w:line="240" w:lineRule="auto"/>
        <w:jc w:val="both"/>
        <w:rPr>
          <w:rFonts w:ascii="Times New Roman" w:hAnsi="Times New Roman" w:cs="Times New Roman"/>
          <w:sz w:val="24"/>
          <w:szCs w:val="24"/>
          <w:lang w:val="sr-Cyrl-CS"/>
        </w:rPr>
      </w:pPr>
    </w:p>
    <w:p w14:paraId="14CA21DD" w14:textId="2981D595" w:rsidR="00D375E7" w:rsidRDefault="00D375E7" w:rsidP="00D914C7">
      <w:pPr>
        <w:autoSpaceDE w:val="0"/>
        <w:autoSpaceDN w:val="0"/>
        <w:adjustRightInd w:val="0"/>
        <w:spacing w:after="0" w:line="240" w:lineRule="auto"/>
        <w:jc w:val="both"/>
        <w:rPr>
          <w:rFonts w:ascii="Times New Roman" w:hAnsi="Times New Roman" w:cs="Times New Roman"/>
          <w:sz w:val="24"/>
          <w:szCs w:val="24"/>
          <w:lang w:val="sr-Cyrl-CS"/>
        </w:rPr>
      </w:pPr>
    </w:p>
    <w:p w14:paraId="74EB74BD" w14:textId="77777777" w:rsidR="00D375E7" w:rsidRPr="00D57296" w:rsidRDefault="00D375E7" w:rsidP="00D914C7">
      <w:pPr>
        <w:autoSpaceDE w:val="0"/>
        <w:autoSpaceDN w:val="0"/>
        <w:adjustRightInd w:val="0"/>
        <w:spacing w:after="0" w:line="240" w:lineRule="auto"/>
        <w:jc w:val="both"/>
        <w:rPr>
          <w:rFonts w:ascii="Times New Roman" w:hAnsi="Times New Roman" w:cs="Times New Roman"/>
          <w:sz w:val="24"/>
          <w:szCs w:val="24"/>
          <w:lang w:val="sr-Cyrl-CS"/>
        </w:rPr>
      </w:pPr>
    </w:p>
    <w:p w14:paraId="13FB8D74"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p>
    <w:p w14:paraId="4E5A9AF1" w14:textId="134D351E" w:rsidR="008B081B" w:rsidRPr="00D57296" w:rsidRDefault="008B081B" w:rsidP="00571108">
      <w:pPr>
        <w:autoSpaceDE w:val="0"/>
        <w:autoSpaceDN w:val="0"/>
        <w:adjustRightInd w:val="0"/>
        <w:spacing w:after="0" w:line="240" w:lineRule="auto"/>
        <w:rPr>
          <w:rFonts w:ascii="Times New Roman" w:hAnsi="Times New Roman" w:cs="Times New Roman"/>
          <w:sz w:val="24"/>
          <w:szCs w:val="24"/>
          <w:lang w:val="sr-Cyrl-CS"/>
        </w:rPr>
        <w:sectPr w:rsidR="008B081B" w:rsidRPr="00D57296" w:rsidSect="00DA78F0">
          <w:type w:val="continuous"/>
          <w:pgSz w:w="11906" w:h="16838"/>
          <w:pgMar w:top="1417" w:right="1417" w:bottom="1417" w:left="1417" w:header="708" w:footer="708" w:gutter="0"/>
          <w:cols w:space="708"/>
          <w:docGrid w:linePitch="360"/>
        </w:sectPr>
      </w:pPr>
    </w:p>
    <w:p w14:paraId="4DF6FC28"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Бр.</w:t>
      </w:r>
    </w:p>
    <w:p w14:paraId="17345B15"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тачке</w:t>
      </w:r>
    </w:p>
    <w:p w14:paraId="4E96F238" w14:textId="54F3243A" w:rsidR="00571108" w:rsidRPr="00D57296" w:rsidRDefault="00D914C7"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Y</w:t>
      </w: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 xml:space="preserve"> X</w:t>
      </w:r>
    </w:p>
    <w:p w14:paraId="06C7F534" w14:textId="3F1F91CC" w:rsidR="008B081B"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7446797,74 4793057,34</w:t>
      </w:r>
    </w:p>
    <w:p w14:paraId="4DF39050" w14:textId="37A083C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7446807,69 4793057,37</w:t>
      </w:r>
    </w:p>
    <w:p w14:paraId="13F42781" w14:textId="23ECF50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7446807,69 4793047,39</w:t>
      </w:r>
    </w:p>
    <w:p w14:paraId="189C3C8F" w14:textId="54804E0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D914C7"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7446797,74 4793047,39</w:t>
      </w:r>
    </w:p>
    <w:p w14:paraId="1A9DED5A"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p>
    <w:p w14:paraId="27B799C6" w14:textId="77777777" w:rsidR="008B081B" w:rsidRPr="00D57296" w:rsidRDefault="008B081B" w:rsidP="00571108">
      <w:pPr>
        <w:autoSpaceDE w:val="0"/>
        <w:autoSpaceDN w:val="0"/>
        <w:adjustRightInd w:val="0"/>
        <w:spacing w:after="0" w:line="240" w:lineRule="auto"/>
        <w:rPr>
          <w:rFonts w:ascii="Times New Roman" w:hAnsi="Times New Roman" w:cs="Times New Roman"/>
          <w:sz w:val="24"/>
          <w:szCs w:val="24"/>
          <w:lang w:val="sr-Cyrl-CS"/>
        </w:rPr>
      </w:pPr>
    </w:p>
    <w:p w14:paraId="04F6EBF1" w14:textId="4992F647" w:rsidR="008B081B" w:rsidRPr="00D57296" w:rsidRDefault="008B081B" w:rsidP="00571108">
      <w:pPr>
        <w:autoSpaceDE w:val="0"/>
        <w:autoSpaceDN w:val="0"/>
        <w:adjustRightInd w:val="0"/>
        <w:spacing w:after="0" w:line="240" w:lineRule="auto"/>
        <w:rPr>
          <w:rFonts w:ascii="Times New Roman" w:hAnsi="Times New Roman" w:cs="Times New Roman"/>
          <w:sz w:val="24"/>
          <w:szCs w:val="24"/>
          <w:lang w:val="sr-Cyrl-CS"/>
        </w:rPr>
        <w:sectPr w:rsidR="008B081B" w:rsidRPr="00D57296" w:rsidSect="00571108">
          <w:type w:val="continuous"/>
          <w:pgSz w:w="11906" w:h="16838"/>
          <w:pgMar w:top="1417" w:right="1417" w:bottom="1417" w:left="1417" w:header="708" w:footer="708" w:gutter="0"/>
          <w:cols w:num="2" w:space="708"/>
          <w:docGrid w:linePitch="360"/>
        </w:sectPr>
      </w:pPr>
    </w:p>
    <w:p w14:paraId="7858B7D3" w14:textId="77777777" w:rsidR="008B081B" w:rsidRPr="00D57296" w:rsidRDefault="008B081B" w:rsidP="00571108">
      <w:pPr>
        <w:autoSpaceDE w:val="0"/>
        <w:autoSpaceDN w:val="0"/>
        <w:adjustRightInd w:val="0"/>
        <w:spacing w:after="0" w:line="240" w:lineRule="auto"/>
        <w:rPr>
          <w:rFonts w:ascii="Times New Roman" w:hAnsi="Times New Roman" w:cs="Times New Roman"/>
          <w:sz w:val="24"/>
          <w:szCs w:val="24"/>
          <w:lang w:val="sr-Cyrl-CS"/>
        </w:rPr>
      </w:pPr>
    </w:p>
    <w:p w14:paraId="771DF7BB" w14:textId="66CD6E5E" w:rsidR="00571108" w:rsidRPr="00D57296" w:rsidRDefault="00571108" w:rsidP="00D914C7">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3 (налази се на делу катастарске парцеле. бр. 4037/16). Дефинисан је са 4 (четири)</w:t>
      </w:r>
      <w:r w:rsidR="00D914C7"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преломне тачке чије су координате</w:t>
      </w:r>
      <w:r w:rsidR="00AF1B60">
        <w:rPr>
          <w:rFonts w:ascii="Times New Roman" w:hAnsi="Times New Roman" w:cs="Times New Roman"/>
          <w:sz w:val="24"/>
          <w:szCs w:val="24"/>
          <w:lang w:val="sr-Cyrl-CS"/>
        </w:rPr>
        <w:t>:</w:t>
      </w:r>
    </w:p>
    <w:p w14:paraId="20D02A57"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p>
    <w:p w14:paraId="0FC62E9B" w14:textId="7E9121F2" w:rsidR="008B081B" w:rsidRPr="00D57296" w:rsidRDefault="008B081B" w:rsidP="00571108">
      <w:pPr>
        <w:autoSpaceDE w:val="0"/>
        <w:autoSpaceDN w:val="0"/>
        <w:adjustRightInd w:val="0"/>
        <w:spacing w:after="0" w:line="240" w:lineRule="auto"/>
        <w:rPr>
          <w:rFonts w:ascii="Times New Roman" w:hAnsi="Times New Roman" w:cs="Times New Roman"/>
          <w:sz w:val="24"/>
          <w:szCs w:val="24"/>
          <w:lang w:val="sr-Cyrl-CS"/>
        </w:rPr>
        <w:sectPr w:rsidR="008B081B" w:rsidRPr="00D57296" w:rsidSect="00DA78F0">
          <w:type w:val="continuous"/>
          <w:pgSz w:w="11906" w:h="16838"/>
          <w:pgMar w:top="1417" w:right="1417" w:bottom="1417" w:left="1417" w:header="708" w:footer="708" w:gutter="0"/>
          <w:cols w:space="708"/>
          <w:docGrid w:linePitch="360"/>
        </w:sectPr>
      </w:pPr>
    </w:p>
    <w:p w14:paraId="36406200" w14:textId="77777777" w:rsidR="00032122"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Бр. </w:t>
      </w:r>
    </w:p>
    <w:p w14:paraId="170024C1" w14:textId="77777777" w:rsidR="00032122"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тачке </w:t>
      </w:r>
    </w:p>
    <w:p w14:paraId="53B5BD3D" w14:textId="412C1D40" w:rsidR="00571108" w:rsidRPr="00D57296" w:rsidRDefault="00032122"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 xml:space="preserve">Y </w:t>
      </w: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X</w:t>
      </w:r>
    </w:p>
    <w:p w14:paraId="7E29B42F" w14:textId="546B039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7446784,82 4793015,00</w:t>
      </w:r>
    </w:p>
    <w:p w14:paraId="20F265EA" w14:textId="2876259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7446794,77 4793015,03</w:t>
      </w:r>
    </w:p>
    <w:p w14:paraId="0E3C78C9" w14:textId="578D6C0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7446794,77 4793005,06</w:t>
      </w:r>
    </w:p>
    <w:p w14:paraId="40F26207" w14:textId="6776DFC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7446784,82 4793005,06</w:t>
      </w:r>
    </w:p>
    <w:p w14:paraId="40F6B0AC"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sectPr w:rsidR="00571108" w:rsidRPr="00D57296" w:rsidSect="00571108">
          <w:type w:val="continuous"/>
          <w:pgSz w:w="11906" w:h="16838"/>
          <w:pgMar w:top="1417" w:right="1417" w:bottom="1417" w:left="1417" w:header="708" w:footer="708" w:gutter="0"/>
          <w:cols w:num="2" w:space="708"/>
          <w:docGrid w:linePitch="360"/>
        </w:sectPr>
      </w:pPr>
    </w:p>
    <w:p w14:paraId="516B916A" w14:textId="77777777" w:rsidR="00032122" w:rsidRPr="00D57296" w:rsidRDefault="00032122" w:rsidP="00571108">
      <w:pPr>
        <w:autoSpaceDE w:val="0"/>
        <w:autoSpaceDN w:val="0"/>
        <w:adjustRightInd w:val="0"/>
        <w:spacing w:after="0" w:line="240" w:lineRule="auto"/>
        <w:rPr>
          <w:rFonts w:ascii="Times New Roman" w:hAnsi="Times New Roman" w:cs="Times New Roman"/>
          <w:sz w:val="24"/>
          <w:szCs w:val="24"/>
          <w:lang w:val="sr-Cyrl-CS"/>
        </w:rPr>
      </w:pPr>
    </w:p>
    <w:p w14:paraId="2DA78A6C" w14:textId="412A938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„ОКРУГЛИЦА</w:t>
      </w:r>
      <w:r w:rsidR="00032122" w:rsidRPr="00D57296">
        <w:rPr>
          <w:rFonts w:ascii="Times New Roman" w:hAnsi="Times New Roman" w:cs="Times New Roman"/>
          <w:sz w:val="24"/>
          <w:szCs w:val="24"/>
          <w:lang w:val="sr-Cyrl-CS"/>
        </w:rPr>
        <w:t>”</w:t>
      </w:r>
    </w:p>
    <w:p w14:paraId="441A212B" w14:textId="6AE96403" w:rsidR="00571108" w:rsidRPr="00D57296" w:rsidRDefault="00571108" w:rsidP="00032122">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„Округлица</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налази </w:t>
      </w:r>
      <w:r w:rsidR="00032122" w:rsidRPr="00D57296">
        <w:rPr>
          <w:rFonts w:ascii="Times New Roman" w:hAnsi="Times New Roman" w:cs="Times New Roman"/>
          <w:sz w:val="24"/>
          <w:szCs w:val="24"/>
          <w:lang w:val="sr-Cyrl-CS"/>
        </w:rPr>
        <w:t xml:space="preserve">се </w:t>
      </w:r>
      <w:r w:rsidRPr="00D57296">
        <w:rPr>
          <w:rFonts w:ascii="Times New Roman" w:hAnsi="Times New Roman" w:cs="Times New Roman"/>
          <w:sz w:val="24"/>
          <w:szCs w:val="24"/>
          <w:lang w:val="sr-Cyrl-CS"/>
        </w:rPr>
        <w:t>на територији општине Ивањица, на КО Куманица, на</w:t>
      </w:r>
      <w:r w:rsidR="00032122"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деловима катастарских парцела бр. 2416 и 2418 и дефинисан је следећим координатама:</w:t>
      </w:r>
    </w:p>
    <w:p w14:paraId="1131F48A"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p>
    <w:p w14:paraId="328DC254" w14:textId="6CF514F5" w:rsidR="008B081B" w:rsidRPr="00D57296" w:rsidRDefault="008B081B" w:rsidP="00571108">
      <w:pPr>
        <w:autoSpaceDE w:val="0"/>
        <w:autoSpaceDN w:val="0"/>
        <w:adjustRightInd w:val="0"/>
        <w:spacing w:after="0" w:line="240" w:lineRule="auto"/>
        <w:rPr>
          <w:rFonts w:ascii="Times New Roman" w:hAnsi="Times New Roman" w:cs="Times New Roman"/>
          <w:sz w:val="24"/>
          <w:szCs w:val="24"/>
          <w:lang w:val="sr-Cyrl-CS"/>
        </w:rPr>
        <w:sectPr w:rsidR="008B081B" w:rsidRPr="00D57296" w:rsidSect="00DA78F0">
          <w:type w:val="continuous"/>
          <w:pgSz w:w="11906" w:h="16838"/>
          <w:pgMar w:top="1417" w:right="1417" w:bottom="1417" w:left="1417" w:header="708" w:footer="708" w:gutter="0"/>
          <w:cols w:space="708"/>
          <w:docGrid w:linePitch="360"/>
        </w:sectPr>
      </w:pPr>
    </w:p>
    <w:p w14:paraId="397748B0"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302C4827"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тачке</w:t>
      </w:r>
    </w:p>
    <w:p w14:paraId="2DD8CD32" w14:textId="5D0B59A9" w:rsidR="00571108" w:rsidRPr="00D57296" w:rsidRDefault="00032122"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 xml:space="preserve">Y </w:t>
      </w: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X</w:t>
      </w:r>
    </w:p>
    <w:p w14:paraId="7144C683" w14:textId="177B966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7442208,93 4812450,63</w:t>
      </w:r>
    </w:p>
    <w:p w14:paraId="76807723" w14:textId="7B4546A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7442206,55 4812476,82</w:t>
      </w:r>
    </w:p>
    <w:p w14:paraId="39677B1E" w14:textId="2BB55E9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7442207,74 4812480,40</w:t>
      </w:r>
    </w:p>
    <w:p w14:paraId="51EAFC0C" w14:textId="67F9ED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7442216,47 4812479,60</w:t>
      </w:r>
    </w:p>
    <w:p w14:paraId="3ED44382" w14:textId="7A17D3A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7442234,33 4812468,09</w:t>
      </w:r>
    </w:p>
    <w:p w14:paraId="702EA253" w14:textId="7F20B82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7442260,92 4812443,88</w:t>
      </w:r>
    </w:p>
    <w:p w14:paraId="48162AA9" w14:textId="25460A2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7442284,34 4812420,07</w:t>
      </w:r>
    </w:p>
    <w:p w14:paraId="156F6D70" w14:textId="0AFFA35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7442291,48 4812407,37</w:t>
      </w:r>
    </w:p>
    <w:p w14:paraId="6EC62592" w14:textId="0C29935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7442292,67 4812399,43</w:t>
      </w:r>
    </w:p>
    <w:p w14:paraId="429C419C" w14:textId="3206A24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7442288,70 4812396,26</w:t>
      </w:r>
    </w:p>
    <w:p w14:paraId="7F8DC2FA" w14:textId="438BB18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7442283,15 4812395,46</w:t>
      </w:r>
    </w:p>
    <w:p w14:paraId="7C7DF1B2" w14:textId="6125F23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7442260,13 4812399,43</w:t>
      </w:r>
    </w:p>
    <w:p w14:paraId="06AE23B1" w14:textId="07CAED7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7442230,36 4812402,61</w:t>
      </w:r>
    </w:p>
    <w:p w14:paraId="619BF1AD" w14:textId="0F04F03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7442221,24 4812405,39</w:t>
      </w:r>
    </w:p>
    <w:p w14:paraId="3693526A" w14:textId="4B80E6E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7442213,70 4812411,74</w:t>
      </w:r>
    </w:p>
    <w:p w14:paraId="4CCD7ACF" w14:textId="2B26A26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7442210,52 4812424,83</w:t>
      </w:r>
    </w:p>
    <w:p w14:paraId="0364D561"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sectPr w:rsidR="00571108" w:rsidRPr="00D57296" w:rsidSect="00571108">
          <w:type w:val="continuous"/>
          <w:pgSz w:w="11906" w:h="16838"/>
          <w:pgMar w:top="1417" w:right="1417" w:bottom="1417" w:left="1417" w:header="708" w:footer="708" w:gutter="0"/>
          <w:cols w:num="2" w:space="708"/>
          <w:docGrid w:linePitch="360"/>
        </w:sectPr>
      </w:pPr>
    </w:p>
    <w:p w14:paraId="6BBDD12C" w14:textId="77777777" w:rsidR="00032122" w:rsidRPr="00D57296" w:rsidRDefault="00032122" w:rsidP="00571108">
      <w:pPr>
        <w:autoSpaceDE w:val="0"/>
        <w:autoSpaceDN w:val="0"/>
        <w:adjustRightInd w:val="0"/>
        <w:spacing w:after="0" w:line="240" w:lineRule="auto"/>
        <w:rPr>
          <w:rFonts w:ascii="Times New Roman" w:hAnsi="Times New Roman" w:cs="Times New Roman"/>
          <w:sz w:val="24"/>
          <w:szCs w:val="24"/>
          <w:lang w:val="sr-Cyrl-CS"/>
        </w:rPr>
      </w:pPr>
    </w:p>
    <w:p w14:paraId="01ED29ED" w14:textId="02A584F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„ОРЛОВ КАМЕН</w:t>
      </w:r>
      <w:r w:rsidR="00032122" w:rsidRPr="00D57296">
        <w:rPr>
          <w:rFonts w:ascii="Times New Roman" w:hAnsi="Times New Roman" w:cs="Times New Roman"/>
          <w:sz w:val="24"/>
          <w:szCs w:val="24"/>
          <w:lang w:val="sr-Cyrl-CS"/>
        </w:rPr>
        <w:t>”</w:t>
      </w:r>
    </w:p>
    <w:p w14:paraId="5299241D" w14:textId="042E9F0A" w:rsidR="00571108" w:rsidRPr="00D57296" w:rsidRDefault="00571108" w:rsidP="00032122">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се налази на територији општине Ивањица, на КО Глеђица на делу катастарске</w:t>
      </w:r>
      <w:r w:rsidR="00032122"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парцеле бр. 92 и дефинисан је следећим координатама:</w:t>
      </w:r>
    </w:p>
    <w:p w14:paraId="5B9ED9F5"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p>
    <w:p w14:paraId="029A7C4F" w14:textId="447F1D96" w:rsidR="008B081B" w:rsidRPr="00D57296" w:rsidRDefault="008B081B" w:rsidP="00571108">
      <w:pPr>
        <w:autoSpaceDE w:val="0"/>
        <w:autoSpaceDN w:val="0"/>
        <w:adjustRightInd w:val="0"/>
        <w:spacing w:after="0" w:line="240" w:lineRule="auto"/>
        <w:rPr>
          <w:rFonts w:ascii="Times New Roman" w:hAnsi="Times New Roman" w:cs="Times New Roman"/>
          <w:sz w:val="24"/>
          <w:szCs w:val="24"/>
          <w:lang w:val="sr-Cyrl-CS"/>
        </w:rPr>
        <w:sectPr w:rsidR="008B081B" w:rsidRPr="00D57296" w:rsidSect="00DA78F0">
          <w:type w:val="continuous"/>
          <w:pgSz w:w="11906" w:h="16838"/>
          <w:pgMar w:top="1417" w:right="1417" w:bottom="1417" w:left="1417" w:header="708" w:footer="708" w:gutter="0"/>
          <w:cols w:space="708"/>
          <w:docGrid w:linePitch="360"/>
        </w:sectPr>
      </w:pPr>
    </w:p>
    <w:p w14:paraId="580B5488"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45B6BC19"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тачке</w:t>
      </w:r>
    </w:p>
    <w:p w14:paraId="0E5AEAFE" w14:textId="7E29CC71" w:rsidR="00571108" w:rsidRPr="00D57296" w:rsidRDefault="00032122"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Y</w:t>
      </w: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 xml:space="preserve"> X</w:t>
      </w:r>
    </w:p>
    <w:p w14:paraId="50F5D8EE" w14:textId="6A38F04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7439580,87 4813188,60</w:t>
      </w:r>
    </w:p>
    <w:p w14:paraId="02900752" w14:textId="256652B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7439601,63 4813168,95</w:t>
      </w:r>
    </w:p>
    <w:p w14:paraId="6A7574A2" w14:textId="61812E6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7439618,55 4813169,17</w:t>
      </w:r>
    </w:p>
    <w:p w14:paraId="37084C43" w14:textId="33DDBDB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7439644,90 4813169,84</w:t>
      </w:r>
    </w:p>
    <w:p w14:paraId="546275EA" w14:textId="5CC329C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7439665,66 4813143,10</w:t>
      </w:r>
    </w:p>
    <w:p w14:paraId="60526819" w14:textId="4627C35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7439680,65 4813131,12</w:t>
      </w:r>
    </w:p>
    <w:p w14:paraId="54707BF8" w14:textId="7E7EA6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7439687,21 4813124,10</w:t>
      </w:r>
    </w:p>
    <w:p w14:paraId="7A50C0B7" w14:textId="5BC521B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7439687,74 4813122,97</w:t>
      </w:r>
    </w:p>
    <w:p w14:paraId="06FE34B4" w14:textId="34AB0DF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7439696,56 4813104,03</w:t>
      </w:r>
    </w:p>
    <w:p w14:paraId="6138998E" w14:textId="2143CE8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7439711,19 4813099,90</w:t>
      </w:r>
    </w:p>
    <w:p w14:paraId="5367D751" w14:textId="4157701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7439727,66 4813097,97</w:t>
      </w:r>
    </w:p>
    <w:p w14:paraId="51BC2C7F" w14:textId="52748BD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7439735,83 4813085,73</w:t>
      </w:r>
    </w:p>
    <w:p w14:paraId="3B03D775" w14:textId="5C2543E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7439748,06 4813065,41</w:t>
      </w:r>
    </w:p>
    <w:p w14:paraId="1D6D7CBF" w14:textId="572D2D9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7439758,43 4813050,34</w:t>
      </w:r>
    </w:p>
    <w:p w14:paraId="0C576BAE" w14:textId="7B39EA3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7439767,73 4813036,82</w:t>
      </w:r>
    </w:p>
    <w:p w14:paraId="10CA9FD8" w14:textId="77DB385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7439777,89 4813032,41</w:t>
      </w:r>
    </w:p>
    <w:p w14:paraId="4862ECB2" w14:textId="300C4A7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7439778,31 4813032,02</w:t>
      </w:r>
    </w:p>
    <w:p w14:paraId="161F5098" w14:textId="6291F61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7439780,46 4813031,29</w:t>
      </w:r>
    </w:p>
    <w:p w14:paraId="4A638839" w14:textId="149A02E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7439797,31 4813023,97</w:t>
      </w:r>
    </w:p>
    <w:p w14:paraId="676DC49A" w14:textId="736D529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7439804,00 4813023,29</w:t>
      </w:r>
    </w:p>
    <w:p w14:paraId="791C363D" w14:textId="4407724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7439822,88 4813021,38</w:t>
      </w:r>
    </w:p>
    <w:p w14:paraId="4A59AA63" w14:textId="6CB809C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7439832,88 4813020,37</w:t>
      </w:r>
    </w:p>
    <w:p w14:paraId="6CEA64EA" w14:textId="6B5CC88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23</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7439850,54 4813024,39</w:t>
      </w:r>
    </w:p>
    <w:p w14:paraId="772E53C0" w14:textId="6186A35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7439864,21 4813019,09</w:t>
      </w:r>
    </w:p>
    <w:p w14:paraId="474FD892" w14:textId="72AA8C7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7439873,90 4813014,19</w:t>
      </w:r>
    </w:p>
    <w:p w14:paraId="5D344190" w14:textId="0EDA959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7439896,46 4813001,45</w:t>
      </w:r>
    </w:p>
    <w:p w14:paraId="38C41A10" w14:textId="00F9EBE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27</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7439920,83 4812997,80</w:t>
      </w:r>
    </w:p>
    <w:p w14:paraId="5628AF1A" w14:textId="0535EE0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28</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7439944,83 4812994,20</w:t>
      </w:r>
    </w:p>
    <w:p w14:paraId="71D269BC" w14:textId="13DA995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29</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7439960,51 4812991,22</w:t>
      </w:r>
    </w:p>
    <w:p w14:paraId="302F43B7" w14:textId="1CAB6A8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30</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7439993,16 4812976,25</w:t>
      </w:r>
    </w:p>
    <w:p w14:paraId="2045850C" w14:textId="7722CD4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31</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7440018,44 4812973,56</w:t>
      </w:r>
    </w:p>
    <w:p w14:paraId="260DCE5D" w14:textId="0D2A0FE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32</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7440030,37 4812971,18</w:t>
      </w:r>
    </w:p>
    <w:p w14:paraId="7AB297AE" w14:textId="21B02AF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33</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7440046,21 4812972,13</w:t>
      </w:r>
    </w:p>
    <w:p w14:paraId="3071DC82" w14:textId="7E6C313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34</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7440115,73 4812981,36</w:t>
      </w:r>
    </w:p>
    <w:p w14:paraId="1B252917" w14:textId="17A9311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35</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7440171,35 4812987,85</w:t>
      </w:r>
    </w:p>
    <w:p w14:paraId="7BA6243B" w14:textId="50CD5A6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36</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7440193,74 4812983,55</w:t>
      </w:r>
    </w:p>
    <w:p w14:paraId="2FC8D336" w14:textId="7111345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37</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7440243,96 4812966,19</w:t>
      </w:r>
    </w:p>
    <w:p w14:paraId="465B881F" w14:textId="3C111C0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38</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7440286,02 4812954,98</w:t>
      </w:r>
    </w:p>
    <w:p w14:paraId="4081EE5E" w14:textId="776C5A0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39</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7440288,12 4812954,42</w:t>
      </w:r>
    </w:p>
    <w:p w14:paraId="53A27592" w14:textId="12C7C96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40</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7440291,79 4812956,24</w:t>
      </w:r>
    </w:p>
    <w:p w14:paraId="1A8551AF" w14:textId="1586CAF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41</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7440334,00 4812977,16</w:t>
      </w:r>
    </w:p>
    <w:p w14:paraId="079B72C8" w14:textId="6F24347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42</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7440362,31 4812980,74</w:t>
      </w:r>
    </w:p>
    <w:p w14:paraId="718F0BB7" w14:textId="5AFD02C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43</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7440367,41 4812971,29</w:t>
      </w:r>
    </w:p>
    <w:p w14:paraId="17C15A01" w14:textId="375FA45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44</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7440384,29 4812931,79</w:t>
      </w:r>
    </w:p>
    <w:p w14:paraId="6FA688D7" w14:textId="6B31867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45</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7440391,88 4812887,05</w:t>
      </w:r>
    </w:p>
    <w:p w14:paraId="62DC8DF3" w14:textId="66002E5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46</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7440391,07 4812839,60</w:t>
      </w:r>
    </w:p>
    <w:p w14:paraId="423E8835" w14:textId="2FFD9DF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47</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7440388,36 4812809,78</w:t>
      </w:r>
    </w:p>
    <w:p w14:paraId="73FC266D" w14:textId="2FA2AE1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48</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7440388,36 4812781,85</w:t>
      </w:r>
    </w:p>
    <w:p w14:paraId="2B5B2740" w14:textId="0EFE085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49</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7440386,73 4812755,55</w:t>
      </w:r>
    </w:p>
    <w:p w14:paraId="62FD7B45" w14:textId="4291E25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50</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7440371,55 4812715,70</w:t>
      </w:r>
    </w:p>
    <w:p w14:paraId="316EE8AC" w14:textId="71A5186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51</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7440349,59 4812689,40</w:t>
      </w:r>
    </w:p>
    <w:p w14:paraId="06E0E9D3" w14:textId="65A6A18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52</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7440316,51 4812669,06</w:t>
      </w:r>
    </w:p>
    <w:p w14:paraId="7D77073C" w14:textId="448F9E2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53</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7440293,60 4812657,47</w:t>
      </w:r>
    </w:p>
    <w:p w14:paraId="5A5D82DB" w14:textId="54B3C79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54</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7440281,15 4812651,17</w:t>
      </w:r>
    </w:p>
    <w:p w14:paraId="5071E15A" w14:textId="0FFBC76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55</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7440271,50 4812646,29</w:t>
      </w:r>
    </w:p>
    <w:p w14:paraId="3BDF12B6" w14:textId="491D064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56</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7440257,13 4812627,96</w:t>
      </w:r>
    </w:p>
    <w:p w14:paraId="77DDA1DC" w14:textId="79864EB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57</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7440254,69 4812597,59</w:t>
      </w:r>
    </w:p>
    <w:p w14:paraId="0C977BA5" w14:textId="3086D7E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58</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7440259,73 4812531,58</w:t>
      </w:r>
    </w:p>
    <w:p w14:paraId="2A6F3332" w14:textId="401500C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59</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7440260,70 4812523,08</w:t>
      </w:r>
    </w:p>
    <w:p w14:paraId="070BDF3B" w14:textId="00CC6A1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60</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7440262,50 4812513,52</w:t>
      </w:r>
    </w:p>
    <w:p w14:paraId="6D7F9AA5" w14:textId="195665B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61</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7440272,31 4812469,61</w:t>
      </w:r>
    </w:p>
    <w:p w14:paraId="535C9F55" w14:textId="2289F91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62</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7440275,84 4812436,54</w:t>
      </w:r>
    </w:p>
    <w:p w14:paraId="23594F3B" w14:textId="2225199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63</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7440265,54 4812413,76</w:t>
      </w:r>
    </w:p>
    <w:p w14:paraId="34414B9F" w14:textId="04532E2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64</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7440243,71 4812355,84</w:t>
      </w:r>
    </w:p>
    <w:p w14:paraId="47FEEDA6" w14:textId="061DD9B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65</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7440241,13 4812350,04</w:t>
      </w:r>
    </w:p>
    <w:p w14:paraId="19EFDFCF" w14:textId="42363BF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66</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7440238,40 4812343,51</w:t>
      </w:r>
    </w:p>
    <w:p w14:paraId="2269CE42" w14:textId="35A8321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67</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7440232,43 4812346,94</w:t>
      </w:r>
    </w:p>
    <w:p w14:paraId="501A8D72" w14:textId="1095E29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68</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7440223,59 4812354,28</w:t>
      </w:r>
    </w:p>
    <w:p w14:paraId="25B13598" w14:textId="61226C9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69</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7440216,52 4812362,84</w:t>
      </w:r>
    </w:p>
    <w:p w14:paraId="1A61C045" w14:textId="00AD678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70</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7440199,31 4812371,80</w:t>
      </w:r>
    </w:p>
    <w:p w14:paraId="3319C573" w14:textId="17696B2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71</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7440177,54 4812370,97</w:t>
      </w:r>
    </w:p>
    <w:p w14:paraId="7EB890F5" w14:textId="423F969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72</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7440143,10 4812358,46</w:t>
      </w:r>
    </w:p>
    <w:p w14:paraId="099E1273" w14:textId="1C81471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73</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7440104,33 4812330,13</w:t>
      </w:r>
    </w:p>
    <w:p w14:paraId="10367A9B" w14:textId="2691BEF6"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74</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7440094,51 4812318,74</w:t>
      </w:r>
    </w:p>
    <w:p w14:paraId="150A41F6" w14:textId="4057A94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75</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7440092,49 4812316,39</w:t>
      </w:r>
    </w:p>
    <w:p w14:paraId="45912FF1" w14:textId="7E05CE5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76</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7440068,66 4812288,68</w:t>
      </w:r>
    </w:p>
    <w:p w14:paraId="6DE90584" w14:textId="3FC9359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77</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7440027,53 4812252,57</w:t>
      </w:r>
    </w:p>
    <w:p w14:paraId="1F859869" w14:textId="2518FFC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78</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7439979,62 4812223,12</w:t>
      </w:r>
    </w:p>
    <w:p w14:paraId="6334A692" w14:textId="4B1931A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79</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7439937,09 4812219,56</w:t>
      </w:r>
    </w:p>
    <w:p w14:paraId="75E7123E" w14:textId="2093EFD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80</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7439898,54 4812238,26</w:t>
      </w:r>
    </w:p>
    <w:p w14:paraId="3CB3C13F" w14:textId="6665398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81</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7439850,09 4812251,32</w:t>
      </w:r>
    </w:p>
    <w:p w14:paraId="570956F1" w14:textId="545D379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82</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7439807,50 4812291,83</w:t>
      </w:r>
    </w:p>
    <w:p w14:paraId="1C593937" w14:textId="1729F77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83</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7439792,46 4812297,16</w:t>
      </w:r>
    </w:p>
    <w:p w14:paraId="25F4A868" w14:textId="4438749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84</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7439788,18 4812298,66</w:t>
      </w:r>
    </w:p>
    <w:p w14:paraId="35ED64D0" w14:textId="44DDBF9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85</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7439766,27 4812306,31</w:t>
      </w:r>
    </w:p>
    <w:p w14:paraId="6F4160E4" w14:textId="0A0BCB9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86</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7439723,79 4812312,33</w:t>
      </w:r>
    </w:p>
    <w:p w14:paraId="3A2F0928" w14:textId="018D26A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87</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7439667,06 4812312,14</w:t>
      </w:r>
    </w:p>
    <w:p w14:paraId="397F26F6" w14:textId="156B5F3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88</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7439660,01 4812311,88</w:t>
      </w:r>
    </w:p>
    <w:p w14:paraId="5E0686A1" w14:textId="5330E79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89</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7439626,10 4812315,22</w:t>
      </w:r>
    </w:p>
    <w:p w14:paraId="3B67B178" w14:textId="1632976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90</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7439553,07 4812336,37</w:t>
      </w:r>
    </w:p>
    <w:p w14:paraId="1410206A" w14:textId="2DE71FB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91</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7439550,14 4812337,21</w:t>
      </w:r>
    </w:p>
    <w:p w14:paraId="49B8317D" w14:textId="013B6486"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92</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7439539,79 4812340,21</w:t>
      </w:r>
    </w:p>
    <w:p w14:paraId="3A4F5DFB" w14:textId="5E8C251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93</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7439499,81 4812352,09</w:t>
      </w:r>
    </w:p>
    <w:p w14:paraId="11D52A4C" w14:textId="41770CD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94</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7439480,46 4812358,04</w:t>
      </w:r>
    </w:p>
    <w:p w14:paraId="39C45D5B" w14:textId="0F3374B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95</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7439472,65 4812359,72</w:t>
      </w:r>
    </w:p>
    <w:p w14:paraId="3D3E4B4B" w14:textId="44121CB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96</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7439470,10 4812362,65</w:t>
      </w:r>
    </w:p>
    <w:p w14:paraId="19DB50EB" w14:textId="05E4C98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97</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7439441,63 4812396,21</w:t>
      </w:r>
    </w:p>
    <w:p w14:paraId="0DBC0497" w14:textId="35146EE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98</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7439426,21 4812414,46</w:t>
      </w:r>
    </w:p>
    <w:p w14:paraId="0108D7B2" w14:textId="6BF051F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99</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7439423,12 4812418,60</w:t>
      </w:r>
    </w:p>
    <w:p w14:paraId="4B477C0A" w14:textId="7D86333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100</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7439417,57 4812426,06</w:t>
      </w:r>
    </w:p>
    <w:p w14:paraId="106E6434" w14:textId="2067E32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101</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7439408,62 4812438,07</w:t>
      </w:r>
    </w:p>
    <w:p w14:paraId="7606D24A" w14:textId="4C823A1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102</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7439380,01 4812476,49</w:t>
      </w:r>
    </w:p>
    <w:p w14:paraId="7EBE51F2" w14:textId="3AFB65E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103</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7439341,24 4812510,38</w:t>
      </w:r>
    </w:p>
    <w:p w14:paraId="665AB4DC" w14:textId="5981888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104</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7439297,86 4812537,49</w:t>
      </w:r>
    </w:p>
    <w:p w14:paraId="40D9572E" w14:textId="595F06D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105</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7439259,90 4812575,72</w:t>
      </w:r>
    </w:p>
    <w:p w14:paraId="6CF251D4" w14:textId="2D976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106</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7439239,56 4812628,87</w:t>
      </w:r>
    </w:p>
    <w:p w14:paraId="273A3538" w14:textId="2468FA8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107</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7439234,41 4812680,65</w:t>
      </w:r>
    </w:p>
    <w:p w14:paraId="7F185AEA" w14:textId="6A5FCCA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108</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7439244,68 4812742,19</w:t>
      </w:r>
    </w:p>
    <w:p w14:paraId="6464BE57" w14:textId="783B2B0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109</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7439249,94 4812773,75</w:t>
      </w:r>
    </w:p>
    <w:p w14:paraId="07E6E8D9" w14:textId="10EEE89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110</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7439251,12 4812794,88</w:t>
      </w:r>
    </w:p>
    <w:p w14:paraId="407F8D1F" w14:textId="385DA71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111</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7439252,88 4812798,56</w:t>
      </w:r>
    </w:p>
    <w:p w14:paraId="7855B241" w14:textId="7BE127E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112</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7439248,63 4812833,23</w:t>
      </w:r>
    </w:p>
    <w:p w14:paraId="0AA45935" w14:textId="07C59CD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113</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7439240,42 4812865,00</w:t>
      </w:r>
    </w:p>
    <w:p w14:paraId="5DFF07D1" w14:textId="431FCE8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114</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7439238,19 4812890,65</w:t>
      </w:r>
    </w:p>
    <w:p w14:paraId="1BDBB44B" w14:textId="3643281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115</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7439226,30 4812923,49</w:t>
      </w:r>
    </w:p>
    <w:p w14:paraId="56A07324" w14:textId="4966281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116</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7439203,89 4812946,93</w:t>
      </w:r>
    </w:p>
    <w:p w14:paraId="646E1A5F" w14:textId="6F1DC2F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117</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7439186,76 4812945,71</w:t>
      </w:r>
    </w:p>
    <w:p w14:paraId="6EF696BC" w14:textId="63CE57A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118</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7439171,77 4812922,91</w:t>
      </w:r>
    </w:p>
    <w:p w14:paraId="05019D8A" w14:textId="7E0653B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119</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7439148,71 4812956,19</w:t>
      </w:r>
    </w:p>
    <w:p w14:paraId="2A0578B2" w14:textId="53C7C6A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120</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7439137,54 4812979,67</w:t>
      </w:r>
    </w:p>
    <w:p w14:paraId="2EF41C08" w14:textId="321D4066"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121</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7439132,94 4812993,01</w:t>
      </w:r>
    </w:p>
    <w:p w14:paraId="65E430CD" w14:textId="273C5E5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122</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7439130,85 4812999,06</w:t>
      </w:r>
    </w:p>
    <w:p w14:paraId="7E3116C3" w14:textId="51FB64C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123</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7439127,44 4813060,23</w:t>
      </w:r>
    </w:p>
    <w:p w14:paraId="3C43456E" w14:textId="3455085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124</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7439140,92 4813078,03</w:t>
      </w:r>
    </w:p>
    <w:p w14:paraId="7BCB59E9" w14:textId="3D2DF5B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125</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7439149,20 4813074,44</w:t>
      </w:r>
    </w:p>
    <w:p w14:paraId="43452E64" w14:textId="2737DD26"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126</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7439157,65 4813084,81</w:t>
      </w:r>
    </w:p>
    <w:p w14:paraId="501177C9" w14:textId="252BBDB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127</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7439169,86 4813099,78</w:t>
      </w:r>
    </w:p>
    <w:p w14:paraId="492D4278" w14:textId="1A19F73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128</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7439151,45 4813112,36</w:t>
      </w:r>
    </w:p>
    <w:p w14:paraId="685BD75F" w14:textId="712CC0E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129</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7439141,46 4813119,19</w:t>
      </w:r>
    </w:p>
    <w:p w14:paraId="2662594A" w14:textId="5CF06CC6"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130</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7439156,52 4813154,50</w:t>
      </w:r>
    </w:p>
    <w:p w14:paraId="26083670" w14:textId="0E89DDA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131</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7439171,73 4813181,43</w:t>
      </w:r>
    </w:p>
    <w:p w14:paraId="241D3643" w14:textId="5A08C42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132</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7439177,46 4813195,06</w:t>
      </w:r>
    </w:p>
    <w:p w14:paraId="0FB77E70" w14:textId="1D5900E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133</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7439182,94 4813208,08</w:t>
      </w:r>
    </w:p>
    <w:p w14:paraId="0D7A36DA" w14:textId="7A8377E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134</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7439159,06 4813233,29</w:t>
      </w:r>
    </w:p>
    <w:p w14:paraId="24970A76" w14:textId="209AB8C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135</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7439145,41 4813245,21</w:t>
      </w:r>
    </w:p>
    <w:p w14:paraId="51790C5C" w14:textId="6AB03DA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136</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7439116,85 4813283,77</w:t>
      </w:r>
    </w:p>
    <w:p w14:paraId="2BDC07CE" w14:textId="063A1DD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137</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7439106,38 4813297,72</w:t>
      </w:r>
    </w:p>
    <w:p w14:paraId="33243045" w14:textId="4006794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138</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7439097,04 4813310,17</w:t>
      </w:r>
    </w:p>
    <w:p w14:paraId="0E5C9705" w14:textId="536665D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139</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7439117,71 4813324,25</w:t>
      </w:r>
    </w:p>
    <w:p w14:paraId="111A4707" w14:textId="1A5EB26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140</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7439130,78 4813338,28</w:t>
      </w:r>
    </w:p>
    <w:p w14:paraId="38239177" w14:textId="3DEF724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141</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7439133,46 4813341,15</w:t>
      </w:r>
    </w:p>
    <w:p w14:paraId="4790455E" w14:textId="25FF417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142</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7439123,19 4813370,40</w:t>
      </w:r>
    </w:p>
    <w:p w14:paraId="04C1F767" w14:textId="4C7E625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143</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7439139,74 4813392,98</w:t>
      </w:r>
    </w:p>
    <w:p w14:paraId="203CCC23" w14:textId="2790939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144</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7439165,70 4813418,64</w:t>
      </w:r>
    </w:p>
    <w:p w14:paraId="57702A83" w14:textId="707A700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145</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7439194,26 4813454,53</w:t>
      </w:r>
    </w:p>
    <w:p w14:paraId="051BCE97" w14:textId="24289F86"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146</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7439221,65 4813487,00</w:t>
      </w:r>
    </w:p>
    <w:p w14:paraId="16D13905" w14:textId="457CAF9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147</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7439239,33 4813491,74</w:t>
      </w:r>
    </w:p>
    <w:p w14:paraId="73853733" w14:textId="5B68505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148</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7439260,52 4813495,23</w:t>
      </w:r>
    </w:p>
    <w:p w14:paraId="58A39D2E" w14:textId="4BDF5E2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149</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7439301,50 4813482,59</w:t>
      </w:r>
    </w:p>
    <w:p w14:paraId="17D1DF15" w14:textId="532B75E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150</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7439319,50 4813460,40</w:t>
      </w:r>
    </w:p>
    <w:p w14:paraId="6967D549" w14:textId="4557DFB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151</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7439326,04 4813453,14</w:t>
      </w:r>
    </w:p>
    <w:p w14:paraId="4F6E3540" w14:textId="7E968ED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152</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7439347,27 4813429,56</w:t>
      </w:r>
    </w:p>
    <w:p w14:paraId="51FDA906" w14:textId="70F3165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153</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7439366,78 4813409,18</w:t>
      </w:r>
    </w:p>
    <w:p w14:paraId="0B4A1DAE" w14:textId="38ABE21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154</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7439387,32 4813393,39</w:t>
      </w:r>
    </w:p>
    <w:p w14:paraId="35614F2A" w14:textId="350D5CE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155</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7439431,66 4813371,87</w:t>
      </w:r>
    </w:p>
    <w:p w14:paraId="7126C583" w14:textId="5CB1EDD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156</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7439444,18 4813365,18</w:t>
      </w:r>
    </w:p>
    <w:p w14:paraId="777428D3" w14:textId="30FF69B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157</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7439467,68 4813341,05</w:t>
      </w:r>
    </w:p>
    <w:p w14:paraId="3E4F18C5" w14:textId="5186716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158</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7439473,79 4813323,39</w:t>
      </w:r>
    </w:p>
    <w:p w14:paraId="7B76099E" w14:textId="2DBA89C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159</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7439490,56 4813299,47</w:t>
      </w:r>
    </w:p>
    <w:p w14:paraId="7A5BDA3F" w14:textId="6843E0E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160</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7439500,58 4813282,80</w:t>
      </w:r>
    </w:p>
    <w:p w14:paraId="30D099CD" w14:textId="0F178FF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161</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7439511,64 4813262,87</w:t>
      </w:r>
    </w:p>
    <w:p w14:paraId="4DA90B23" w14:textId="15FB3B0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162</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7439517,74 4813251,88</w:t>
      </w:r>
    </w:p>
    <w:p w14:paraId="691D2A5C" w14:textId="6214EAF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163</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7439545,54 4813217,07</w:t>
      </w:r>
    </w:p>
    <w:p w14:paraId="1EEEF3CD" w14:textId="5785E02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164</w:t>
      </w:r>
      <w:r w:rsidR="001D382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7439568,28 4813197,58</w:t>
      </w:r>
    </w:p>
    <w:p w14:paraId="7B9F8A68" w14:textId="77777777" w:rsidR="00571108" w:rsidRPr="00D57296" w:rsidRDefault="00571108" w:rsidP="00571108">
      <w:pPr>
        <w:autoSpaceDE w:val="0"/>
        <w:autoSpaceDN w:val="0"/>
        <w:adjustRightInd w:val="0"/>
        <w:spacing w:after="0" w:line="240" w:lineRule="auto"/>
        <w:rPr>
          <w:rFonts w:ascii="Times New Roman" w:hAnsi="Times New Roman" w:cs="Times New Roman"/>
          <w:b/>
          <w:bCs/>
          <w:sz w:val="24"/>
          <w:szCs w:val="24"/>
          <w:lang w:val="sr-Cyrl-CS"/>
        </w:rPr>
        <w:sectPr w:rsidR="00571108" w:rsidRPr="00D57296" w:rsidSect="00571108">
          <w:type w:val="continuous"/>
          <w:pgSz w:w="11906" w:h="16838"/>
          <w:pgMar w:top="1417" w:right="1417" w:bottom="1417" w:left="1417" w:header="708" w:footer="708" w:gutter="0"/>
          <w:cols w:num="2" w:space="708"/>
          <w:docGrid w:linePitch="360"/>
        </w:sectPr>
      </w:pPr>
    </w:p>
    <w:p w14:paraId="657D6A1F" w14:textId="77777777" w:rsidR="00032122" w:rsidRPr="00D57296" w:rsidRDefault="00032122" w:rsidP="00571108">
      <w:pPr>
        <w:autoSpaceDE w:val="0"/>
        <w:autoSpaceDN w:val="0"/>
        <w:adjustRightInd w:val="0"/>
        <w:spacing w:after="0" w:line="240" w:lineRule="auto"/>
        <w:rPr>
          <w:rFonts w:ascii="Times New Roman" w:hAnsi="Times New Roman" w:cs="Times New Roman"/>
          <w:b/>
          <w:bCs/>
          <w:sz w:val="24"/>
          <w:szCs w:val="24"/>
          <w:lang w:val="sr-Cyrl-CS"/>
        </w:rPr>
      </w:pPr>
    </w:p>
    <w:p w14:paraId="500BB3EC" w14:textId="2B5E8E1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ЛОКАЛИТЕТ </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ПЛАКАОНИЦА</w:t>
      </w:r>
      <w:r w:rsidR="00032122" w:rsidRPr="00D57296">
        <w:rPr>
          <w:rFonts w:ascii="Times New Roman" w:hAnsi="Times New Roman" w:cs="Times New Roman"/>
          <w:sz w:val="24"/>
          <w:szCs w:val="24"/>
          <w:lang w:val="sr-Cyrl-CS"/>
        </w:rPr>
        <w:t>”</w:t>
      </w:r>
    </w:p>
    <w:p w14:paraId="6D834D88" w14:textId="1E30437A" w:rsidR="00571108" w:rsidRPr="00D57296" w:rsidRDefault="00571108" w:rsidP="00032122">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Плакаоница налази се на територији општине Рашка у КО Биниће, а почетна тачка је</w:t>
      </w:r>
      <w:r w:rsidR="00032122"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тромеђа катастарских парцела бр. 4059, 4058 и пута (катастарска парцела бр. 6553/1). Граница</w:t>
      </w:r>
      <w:r w:rsidR="00032122"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иде у правцу севера, прати са спољне стране међу пута (катастарска парцела бр. 6553/1), одваја</w:t>
      </w:r>
      <w:r w:rsidR="00032122"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се спољном међом катастарске парцеле бр. 4055 до тачке одакле пресеца катастарске парцеле бр.</w:t>
      </w:r>
      <w:r w:rsidR="00032122"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4050, 4052 и 4058 по следећим преломним тачкама:</w:t>
      </w:r>
    </w:p>
    <w:p w14:paraId="78027887"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p>
    <w:p w14:paraId="05BBF41C" w14:textId="781C7D5E" w:rsidR="008B081B" w:rsidRPr="00D57296" w:rsidRDefault="008B081B" w:rsidP="00571108">
      <w:pPr>
        <w:autoSpaceDE w:val="0"/>
        <w:autoSpaceDN w:val="0"/>
        <w:adjustRightInd w:val="0"/>
        <w:spacing w:after="0" w:line="240" w:lineRule="auto"/>
        <w:rPr>
          <w:rFonts w:ascii="Times New Roman" w:hAnsi="Times New Roman" w:cs="Times New Roman"/>
          <w:sz w:val="24"/>
          <w:szCs w:val="24"/>
          <w:lang w:val="sr-Cyrl-CS"/>
        </w:rPr>
        <w:sectPr w:rsidR="008B081B" w:rsidRPr="00D57296" w:rsidSect="00DA78F0">
          <w:type w:val="continuous"/>
          <w:pgSz w:w="11906" w:h="16838"/>
          <w:pgMar w:top="1417" w:right="1417" w:bottom="1417" w:left="1417" w:header="708" w:footer="708" w:gutter="0"/>
          <w:cols w:space="708"/>
          <w:docGrid w:linePitch="360"/>
        </w:sectPr>
      </w:pPr>
    </w:p>
    <w:p w14:paraId="61425463"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48AC4F14"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тачке</w:t>
      </w:r>
    </w:p>
    <w:p w14:paraId="15628870" w14:textId="690D62C8" w:rsidR="00571108" w:rsidRPr="00D57296" w:rsidRDefault="00032122"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Y</w:t>
      </w: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 xml:space="preserve"> X</w:t>
      </w:r>
    </w:p>
    <w:p w14:paraId="0018DFD2" w14:textId="4193815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7457304,51 4803190,29</w:t>
      </w:r>
    </w:p>
    <w:p w14:paraId="554F386E" w14:textId="52D531D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7457312,86 4803185,98</w:t>
      </w:r>
    </w:p>
    <w:p w14:paraId="5B34B631" w14:textId="57E67D3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7457314,26 4803134,09</w:t>
      </w:r>
    </w:p>
    <w:p w14:paraId="103E624D" w14:textId="405DAA7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7457317,76 4803100,42</w:t>
      </w:r>
    </w:p>
    <w:p w14:paraId="444DD80C" w14:textId="6460DBF6"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7457343,71 4803077,81</w:t>
      </w:r>
    </w:p>
    <w:p w14:paraId="79662769" w14:textId="72E3529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7457411,56 4803059,40</w:t>
      </w:r>
    </w:p>
    <w:p w14:paraId="5F02EC4A" w14:textId="15E37B9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7457462,23 4803030,20</w:t>
      </w:r>
    </w:p>
    <w:p w14:paraId="0E2FCA8C" w14:textId="53090D8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7457542,36 4802984,01</w:t>
      </w:r>
    </w:p>
    <w:p w14:paraId="5A7A1368" w14:textId="1D5893F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7457599,23 4802967,56</w:t>
      </w:r>
    </w:p>
    <w:p w14:paraId="18475F9D" w14:textId="6A312CB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7457680,06 4802974,40</w:t>
      </w:r>
    </w:p>
    <w:p w14:paraId="052BD3EB" w14:textId="7B8E4FD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7457694,98 4802938,58</w:t>
      </w:r>
    </w:p>
    <w:p w14:paraId="7D6D9597" w14:textId="1D99A44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7457702,50 4802920,92</w:t>
      </w:r>
    </w:p>
    <w:p w14:paraId="7010BD09" w14:textId="2A40020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7457725,82 4802889,54</w:t>
      </w:r>
    </w:p>
    <w:p w14:paraId="4D30F3C9" w14:textId="749B606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7457740,90 4802879,20</w:t>
      </w:r>
    </w:p>
    <w:p w14:paraId="6A05470D" w14:textId="07CEF5D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7457777,19 4802864,12</w:t>
      </w:r>
    </w:p>
    <w:p w14:paraId="6783A02D" w14:textId="29B8F9A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7457803,31 4802839,40</w:t>
      </w:r>
    </w:p>
    <w:p w14:paraId="3FA4D21D" w14:textId="384EC51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7457831,37 4802825,72</w:t>
      </w:r>
    </w:p>
    <w:p w14:paraId="311D6E5D" w14:textId="40EB4D5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7457875,90 4802828,53</w:t>
      </w:r>
    </w:p>
    <w:p w14:paraId="511FB8BB" w14:textId="1E02912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7457923,06 4802826,42</w:t>
      </w:r>
    </w:p>
    <w:p w14:paraId="48FEBAB2" w14:textId="6386F50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7457969,00 4802815,55</w:t>
      </w:r>
    </w:p>
    <w:p w14:paraId="6F4D138E" w14:textId="4B74184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7458011,50 4802810,64</w:t>
      </w:r>
    </w:p>
    <w:p w14:paraId="7AF42711" w14:textId="3FD3BE0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7458076,54 4802781,89</w:t>
      </w:r>
    </w:p>
    <w:p w14:paraId="038BBA61" w14:textId="392EA7E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23</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7458122,30 4802768,21</w:t>
      </w:r>
    </w:p>
    <w:p w14:paraId="2279D0D0" w14:textId="4DED199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7458166,14 4802737,36</w:t>
      </w:r>
    </w:p>
    <w:p w14:paraId="364C9088" w14:textId="1BFAD42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7458211,37 4802695,63</w:t>
      </w:r>
    </w:p>
    <w:p w14:paraId="32518A7F" w14:textId="00A9950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7458269,58 4802673,01</w:t>
      </w:r>
    </w:p>
    <w:p w14:paraId="7D3B02D9" w14:textId="04C7754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27</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7458301,84 4802617,61</w:t>
      </w:r>
    </w:p>
    <w:p w14:paraId="5BE9416E" w14:textId="72EBEE8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28</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7458321,65 4802599,02</w:t>
      </w:r>
    </w:p>
    <w:p w14:paraId="1E8009E1" w14:textId="602B8BE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29</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7458290,23 4802545,58</w:t>
      </w:r>
    </w:p>
    <w:p w14:paraId="3107CC50" w14:textId="01A3982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30</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7458283,39 4802533,31</w:t>
      </w:r>
    </w:p>
    <w:p w14:paraId="1335EF28" w14:textId="7C10EB9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31</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7458266,21 4802516,83</w:t>
      </w:r>
    </w:p>
    <w:p w14:paraId="1724A00F" w14:textId="302A7DA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32</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7458192,08 4802469,67</w:t>
      </w:r>
    </w:p>
    <w:p w14:paraId="731D20B5" w14:textId="69247DC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33</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7458116,69 4802446,35</w:t>
      </w:r>
    </w:p>
    <w:p w14:paraId="3F7CC7F9" w14:textId="37F97DD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34</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7458057,26 4802445,65</w:t>
      </w:r>
    </w:p>
    <w:p w14:paraId="31107DFD" w14:textId="795DF02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35</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7458009,22 4802460,73</w:t>
      </w:r>
    </w:p>
    <w:p w14:paraId="60BE2747" w14:textId="23D21D5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36</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7457962,58 4802464,06</w:t>
      </w:r>
    </w:p>
    <w:p w14:paraId="79F5BCDC" w14:textId="4EBBAC0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37</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7457939,85 4802478,29</w:t>
      </w:r>
    </w:p>
    <w:p w14:paraId="635B3D9B" w14:textId="10C36F3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38</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7457920,85 4802490,18</w:t>
      </w:r>
    </w:p>
    <w:p w14:paraId="3E573C8C" w14:textId="348DA52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39</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7457898,24 4802507,36</w:t>
      </w:r>
    </w:p>
    <w:p w14:paraId="33BAAD83" w14:textId="3905E12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40</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7457865,45 4802526,47</w:t>
      </w:r>
    </w:p>
    <w:p w14:paraId="1B9F4E96" w14:textId="319A4A3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41</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7457796,20 4802592,92</w:t>
      </w:r>
    </w:p>
    <w:p w14:paraId="49969BB8" w14:textId="071CEAC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42</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7457786,51 4802603,33</w:t>
      </w:r>
    </w:p>
    <w:p w14:paraId="31E0C9C5" w14:textId="7B68B2B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43</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7457771,97 4802618,94</w:t>
      </w:r>
    </w:p>
    <w:p w14:paraId="17A961F0" w14:textId="7A9D9E3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44</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7457743,86 4802629,35</w:t>
      </w:r>
    </w:p>
    <w:p w14:paraId="581EDFB8" w14:textId="0BCBFF4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45</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7457738,90 4802629,05</w:t>
      </w:r>
    </w:p>
    <w:p w14:paraId="33798424" w14:textId="2C0DD39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46</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7457701,20 4802618,34</w:t>
      </w:r>
    </w:p>
    <w:p w14:paraId="57CF1AF0" w14:textId="48EC88F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47</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7457658,49 4802606,20</w:t>
      </w:r>
    </w:p>
    <w:p w14:paraId="3F495C6D" w14:textId="297A03B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48</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7457648,10 4802603,25</w:t>
      </w:r>
    </w:p>
    <w:p w14:paraId="7C6BA95F" w14:textId="354F92F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49</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7457644,13 4802601,86</w:t>
      </w:r>
    </w:p>
    <w:p w14:paraId="494D914E" w14:textId="48C61E1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50</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7457551,30 4802533,38</w:t>
      </w:r>
    </w:p>
    <w:p w14:paraId="3FCC377A" w14:textId="737E3F8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51</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7457490,46 4802540,92</w:t>
      </w:r>
    </w:p>
    <w:p w14:paraId="18790A81" w14:textId="4D5948E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52</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7457454,02 4802540,77</w:t>
      </w:r>
    </w:p>
    <w:p w14:paraId="7694BFC4" w14:textId="754EE52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53</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7457449,96 4802540,76</w:t>
      </w:r>
    </w:p>
    <w:p w14:paraId="438DB84A" w14:textId="6EB96F6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54</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7457315,13 4802540,22</w:t>
      </w:r>
    </w:p>
    <w:p w14:paraId="2EE3D2EA" w14:textId="5AF33CF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55</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7457248,88 4802536,80</w:t>
      </w:r>
    </w:p>
    <w:p w14:paraId="751F214A" w14:textId="4076063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56</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7457182,52 4802494,02</w:t>
      </w:r>
    </w:p>
    <w:p w14:paraId="464CFC42" w14:textId="0AD9B1A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57</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7457161,76 4802489,72</w:t>
      </w:r>
    </w:p>
    <w:p w14:paraId="12764ADE" w14:textId="5C80C0D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58</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7457158,54 4802489,05</w:t>
      </w:r>
    </w:p>
    <w:p w14:paraId="5F22E6C9" w14:textId="5273A16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59</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7457154,60 4802488,24</w:t>
      </w:r>
    </w:p>
    <w:p w14:paraId="16909B8F" w14:textId="39047C7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sectPr w:rsidR="00571108" w:rsidRPr="00D57296" w:rsidSect="00571108">
          <w:type w:val="continuous"/>
          <w:pgSz w:w="11906" w:h="16838"/>
          <w:pgMar w:top="1417" w:right="1417" w:bottom="1417" w:left="1417" w:header="708" w:footer="708" w:gutter="0"/>
          <w:cols w:num="2" w:space="708"/>
          <w:docGrid w:linePitch="360"/>
        </w:sectPr>
      </w:pPr>
      <w:r w:rsidRPr="00D57296">
        <w:rPr>
          <w:rFonts w:ascii="Times New Roman" w:hAnsi="Times New Roman" w:cs="Times New Roman"/>
          <w:sz w:val="24"/>
          <w:szCs w:val="24"/>
          <w:lang w:val="sr-Cyrl-CS"/>
        </w:rPr>
        <w:t>60</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7457114,95 4802480,03</w:t>
      </w:r>
    </w:p>
    <w:p w14:paraId="58FC9971"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p>
    <w:p w14:paraId="6205707E" w14:textId="4A181FD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Преломном тачком бр. 60 граница долази до међе катастарске парцеле бр. 4058 и у правцу</w:t>
      </w:r>
      <w:r w:rsidR="00D375E7">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запада је прати до почетне тачке.</w:t>
      </w:r>
    </w:p>
    <w:p w14:paraId="567753F3" w14:textId="77777777" w:rsidR="00517DAC" w:rsidRPr="00D57296" w:rsidRDefault="00517DAC" w:rsidP="00571108">
      <w:pPr>
        <w:autoSpaceDE w:val="0"/>
        <w:autoSpaceDN w:val="0"/>
        <w:adjustRightInd w:val="0"/>
        <w:spacing w:after="0" w:line="240" w:lineRule="auto"/>
        <w:rPr>
          <w:rFonts w:ascii="Times New Roman" w:hAnsi="Times New Roman" w:cs="Times New Roman"/>
          <w:b/>
          <w:bCs/>
          <w:sz w:val="24"/>
          <w:szCs w:val="24"/>
          <w:lang w:val="sr-Cyrl-CS"/>
        </w:rPr>
      </w:pPr>
    </w:p>
    <w:p w14:paraId="05B97043" w14:textId="50A49F12"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ЛОКАЛИТЕТ </w:t>
      </w:r>
      <w:r w:rsidR="00517DAC"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РАВНИНЕ</w:t>
      </w:r>
      <w:r w:rsidR="00517DAC" w:rsidRPr="00D57296">
        <w:rPr>
          <w:rFonts w:ascii="Times New Roman" w:hAnsi="Times New Roman" w:cs="Times New Roman"/>
          <w:sz w:val="24"/>
          <w:szCs w:val="24"/>
          <w:lang w:val="sr-Cyrl-CS"/>
        </w:rPr>
        <w:t>”</w:t>
      </w:r>
    </w:p>
    <w:p w14:paraId="7C157DBF" w14:textId="26999D0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Равнине се налази на територији општине Рашка у КО Плешин, а граница почиње у</w:t>
      </w:r>
      <w:r w:rsidR="00393FA2">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тачки која је тромеђа катастарских парцела бр. 2056, 2052 и 2237. Од почетне тачке граница иде</w:t>
      </w:r>
      <w:r w:rsidR="00393FA2">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у правцу севера и прати међу катастарске парцеле бр. 2237 до тачке одакле пресеца катастарске</w:t>
      </w:r>
      <w:r w:rsidR="00393FA2">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парцеле бр. 2237 и 2239/1 по следећим преломним тачкама:</w:t>
      </w:r>
    </w:p>
    <w:p w14:paraId="7861B43F" w14:textId="77777777" w:rsidR="00571108" w:rsidRDefault="00571108" w:rsidP="00571108">
      <w:pPr>
        <w:autoSpaceDE w:val="0"/>
        <w:autoSpaceDN w:val="0"/>
        <w:adjustRightInd w:val="0"/>
        <w:spacing w:after="0" w:line="240" w:lineRule="auto"/>
        <w:rPr>
          <w:rFonts w:ascii="Times New Roman" w:hAnsi="Times New Roman" w:cs="Times New Roman"/>
          <w:sz w:val="24"/>
          <w:szCs w:val="24"/>
          <w:lang w:val="sr-Cyrl-CS"/>
        </w:rPr>
      </w:pPr>
    </w:p>
    <w:p w14:paraId="44AC7811" w14:textId="6E2ABB56" w:rsidR="00393FA2" w:rsidRPr="00D57296" w:rsidRDefault="00393FA2" w:rsidP="00571108">
      <w:pPr>
        <w:autoSpaceDE w:val="0"/>
        <w:autoSpaceDN w:val="0"/>
        <w:adjustRightInd w:val="0"/>
        <w:spacing w:after="0" w:line="240" w:lineRule="auto"/>
        <w:rPr>
          <w:rFonts w:ascii="Times New Roman" w:hAnsi="Times New Roman" w:cs="Times New Roman"/>
          <w:sz w:val="24"/>
          <w:szCs w:val="24"/>
          <w:lang w:val="sr-Cyrl-CS"/>
        </w:rPr>
        <w:sectPr w:rsidR="00393FA2" w:rsidRPr="00D57296" w:rsidSect="00DA78F0">
          <w:type w:val="continuous"/>
          <w:pgSz w:w="11906" w:h="16838"/>
          <w:pgMar w:top="1417" w:right="1417" w:bottom="1417" w:left="1417" w:header="708" w:footer="708" w:gutter="0"/>
          <w:cols w:space="708"/>
          <w:docGrid w:linePitch="360"/>
        </w:sectPr>
      </w:pPr>
    </w:p>
    <w:p w14:paraId="5F86158D"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35F5A428"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тачке</w:t>
      </w:r>
    </w:p>
    <w:p w14:paraId="2BA75585" w14:textId="71036EF9" w:rsidR="00571108" w:rsidRPr="00D57296" w:rsidRDefault="00032122"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Y</w:t>
      </w:r>
      <w:r w:rsidRPr="00D57296">
        <w:rPr>
          <w:rFonts w:ascii="Times New Roman" w:hAnsi="Times New Roman" w:cs="Times New Roman"/>
          <w:sz w:val="24"/>
          <w:szCs w:val="24"/>
          <w:lang w:val="sr-Cyrl-CS"/>
        </w:rPr>
        <w:t xml:space="preserve">           </w:t>
      </w:r>
      <w:r w:rsidR="00571108" w:rsidRPr="00D57296">
        <w:rPr>
          <w:rFonts w:ascii="Times New Roman" w:hAnsi="Times New Roman" w:cs="Times New Roman"/>
          <w:sz w:val="24"/>
          <w:szCs w:val="24"/>
          <w:lang w:val="sr-Cyrl-CS"/>
        </w:rPr>
        <w:t xml:space="preserve"> X</w:t>
      </w:r>
    </w:p>
    <w:p w14:paraId="4D8891A1" w14:textId="6C850BF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7451210,91 4795454,76</w:t>
      </w:r>
    </w:p>
    <w:p w14:paraId="0B479DD1" w14:textId="47285E1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7451221,72 4795464,34</w:t>
      </w:r>
    </w:p>
    <w:p w14:paraId="557E039C" w14:textId="72AE7916"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7451234,94 4795475,35</w:t>
      </w:r>
    </w:p>
    <w:p w14:paraId="5E5D69B6" w14:textId="2A682DF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7451248,11 4795486,32</w:t>
      </w:r>
    </w:p>
    <w:p w14:paraId="40AD567D" w14:textId="79B72E3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7451325,73 4795550,99</w:t>
      </w:r>
    </w:p>
    <w:p w14:paraId="54DBDE6A" w14:textId="037518F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7451398,49 4795605,17</w:t>
      </w:r>
    </w:p>
    <w:p w14:paraId="11F05CA8" w14:textId="3E4BE166"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7451430,57 4795624,28</w:t>
      </w:r>
    </w:p>
    <w:p w14:paraId="4D1F4BD5" w14:textId="0012D0D6"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7451493,69 4795631,82</w:t>
      </w:r>
    </w:p>
    <w:p w14:paraId="44AD0A10" w14:textId="6CE25FD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7451544,89 4795653,03</w:t>
      </w:r>
    </w:p>
    <w:p w14:paraId="3D67DFEE" w14:textId="438444A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7451557,58 4795659,94</w:t>
      </w:r>
    </w:p>
    <w:p w14:paraId="55067850" w14:textId="444A981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7451578,55 4795668,11</w:t>
      </w:r>
    </w:p>
    <w:p w14:paraId="74428082" w14:textId="7CBA0AB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7451617,65 4795679,75</w:t>
      </w:r>
    </w:p>
    <w:p w14:paraId="3648E733" w14:textId="22631C6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7451653,24 4795683,96</w:t>
      </w:r>
    </w:p>
    <w:p w14:paraId="25DA5FA1" w14:textId="4F45DEC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7451696,72 4795690,10</w:t>
      </w:r>
    </w:p>
    <w:p w14:paraId="45935DA2" w14:textId="467F808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7451733,54 4795727,09</w:t>
      </w:r>
    </w:p>
    <w:p w14:paraId="417BE7E4" w14:textId="2473BDC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7451761,77 4795734,63</w:t>
      </w:r>
    </w:p>
    <w:p w14:paraId="497C0014" w14:textId="0743336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7451805,60 4795750,94</w:t>
      </w:r>
    </w:p>
    <w:p w14:paraId="351BC879" w14:textId="38171F21"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7451868,38 4795774,61</w:t>
      </w:r>
    </w:p>
    <w:p w14:paraId="05E68F32" w14:textId="6A11F75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7451872,18 4795776,05</w:t>
      </w:r>
    </w:p>
    <w:p w14:paraId="79101E58" w14:textId="4E4BF52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7451941,83 4795802,31</w:t>
      </w:r>
    </w:p>
    <w:p w14:paraId="7A69041C" w14:textId="248B164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7452075,11 4795864,79</w:t>
      </w:r>
    </w:p>
    <w:p w14:paraId="29CFA6FA" w14:textId="53093D8C"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7452164,18 4795947,55</w:t>
      </w:r>
    </w:p>
    <w:p w14:paraId="1E458197" w14:textId="06E2634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23</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7452178,71 4795963,09</w:t>
      </w:r>
    </w:p>
    <w:p w14:paraId="6B893D3E" w14:textId="3607918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7452181,63 4795965,85</w:t>
      </w:r>
    </w:p>
    <w:p w14:paraId="0AFF66FE" w14:textId="5B67CA9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7452216,95 4796002,43</w:t>
      </w:r>
    </w:p>
    <w:p w14:paraId="031ECE4E" w14:textId="501C7163"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7452276,38 4796057,13</w:t>
      </w:r>
    </w:p>
    <w:p w14:paraId="4FDD4A5F" w14:textId="46C4C7B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27</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7452291,12 4796066,94</w:t>
      </w:r>
    </w:p>
    <w:p w14:paraId="777AF5A7" w14:textId="6E36C8D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28</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7452294,83 4796069,41</w:t>
      </w:r>
    </w:p>
    <w:p w14:paraId="432F0207" w14:textId="062D791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29</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7452329,86 4796092,72</w:t>
      </w:r>
    </w:p>
    <w:p w14:paraId="7D6D91D8" w14:textId="198B2C2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30</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7452312,01 4796042,75</w:t>
      </w:r>
    </w:p>
    <w:p w14:paraId="6F80FA5C" w14:textId="0B29312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31</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7452303,89 4796014,48</w:t>
      </w:r>
    </w:p>
    <w:p w14:paraId="42119508" w14:textId="46506BD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32</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7452300,44 4796002,87</w:t>
      </w:r>
    </w:p>
    <w:p w14:paraId="378F2641" w14:textId="1646889A"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33</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7452290,10 4795968,06</w:t>
      </w:r>
    </w:p>
    <w:p w14:paraId="09BB56FF" w14:textId="2AF33FD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34</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7452253,10 4795855,85</w:t>
      </w:r>
    </w:p>
    <w:p w14:paraId="73051DC5" w14:textId="50E49795"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35</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7452234,69 4795814,65</w:t>
      </w:r>
    </w:p>
    <w:p w14:paraId="2654040E" w14:textId="6C981AB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36</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7452188,76 4795759,25</w:t>
      </w:r>
    </w:p>
    <w:p w14:paraId="002C5FBC" w14:textId="2246251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37</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7452185,56 4795756,50</w:t>
      </w:r>
    </w:p>
    <w:p w14:paraId="4161702F" w14:textId="780AB7C0"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38</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7452139,49 4795716,68</w:t>
      </w:r>
    </w:p>
    <w:p w14:paraId="5219A074" w14:textId="4E38485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39</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7452107,93 4795696,16</w:t>
      </w:r>
    </w:p>
    <w:p w14:paraId="3C2D6126" w14:textId="603D35A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40</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7452051,12 4795665,31</w:t>
      </w:r>
    </w:p>
    <w:p w14:paraId="33F4D4EF" w14:textId="2740635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41</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7451955,61 4795621,48</w:t>
      </w:r>
    </w:p>
    <w:p w14:paraId="52999E67" w14:textId="6C30F838"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42</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7451903,01 4795590,09</w:t>
      </w:r>
    </w:p>
    <w:p w14:paraId="6A5EBD7E" w14:textId="2DAF6BD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43</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7451859,18 4795550,99</w:t>
      </w:r>
    </w:p>
    <w:p w14:paraId="4F987013" w14:textId="3DC8D55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44</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7451846,03 4795541,35</w:t>
      </w:r>
    </w:p>
    <w:p w14:paraId="261078EC" w14:textId="5CAE752D"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45</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7451801,67 4795515,40</w:t>
      </w:r>
    </w:p>
    <w:p w14:paraId="60FBBE6A" w14:textId="2BD22D1F"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46</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7451783,09 4795501,73</w:t>
      </w:r>
    </w:p>
    <w:p w14:paraId="34C4C9B1" w14:textId="3919B5B6"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47</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7451761,17 4795477,71</w:t>
      </w:r>
    </w:p>
    <w:p w14:paraId="7C7A5554" w14:textId="2A5CCA7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48</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7451748,90 4795444,08</w:t>
      </w:r>
    </w:p>
    <w:p w14:paraId="7C286309" w14:textId="44D08F79"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49</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7451713,31 4795330,47</w:t>
      </w:r>
    </w:p>
    <w:p w14:paraId="346C4349" w14:textId="101CF70B"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50</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7451690,69 4795276,99</w:t>
      </w:r>
    </w:p>
    <w:p w14:paraId="385E1A77" w14:textId="423E0B8E"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51</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7451675,27 4795251,34</w:t>
      </w:r>
    </w:p>
    <w:p w14:paraId="0D2A23FF" w14:textId="614E2704"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52</w:t>
      </w:r>
      <w:r w:rsidR="00032122"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7451666,51 4795236,77</w:t>
      </w:r>
    </w:p>
    <w:p w14:paraId="27870A14" w14:textId="77777777" w:rsidR="00571108" w:rsidRPr="00D57296" w:rsidRDefault="00571108" w:rsidP="00571108">
      <w:pPr>
        <w:autoSpaceDE w:val="0"/>
        <w:autoSpaceDN w:val="0"/>
        <w:adjustRightInd w:val="0"/>
        <w:spacing w:after="0" w:line="240" w:lineRule="auto"/>
        <w:rPr>
          <w:rFonts w:ascii="Times New Roman" w:hAnsi="Times New Roman" w:cs="Times New Roman"/>
          <w:sz w:val="24"/>
          <w:szCs w:val="24"/>
          <w:lang w:val="sr-Cyrl-CS"/>
        </w:rPr>
        <w:sectPr w:rsidR="00571108" w:rsidRPr="00D57296" w:rsidSect="00571108">
          <w:type w:val="continuous"/>
          <w:pgSz w:w="11906" w:h="16838"/>
          <w:pgMar w:top="1417" w:right="1417" w:bottom="1417" w:left="1417" w:header="708" w:footer="708" w:gutter="0"/>
          <w:cols w:num="2" w:space="708"/>
          <w:docGrid w:linePitch="360"/>
        </w:sectPr>
      </w:pPr>
    </w:p>
    <w:p w14:paraId="7AEE588F" w14:textId="77777777" w:rsidR="008B081B" w:rsidRPr="00D57296" w:rsidRDefault="008B081B" w:rsidP="00032122">
      <w:pPr>
        <w:autoSpaceDE w:val="0"/>
        <w:autoSpaceDN w:val="0"/>
        <w:adjustRightInd w:val="0"/>
        <w:spacing w:after="0" w:line="240" w:lineRule="auto"/>
        <w:jc w:val="both"/>
        <w:rPr>
          <w:rFonts w:ascii="Times New Roman" w:hAnsi="Times New Roman" w:cs="Times New Roman"/>
          <w:sz w:val="24"/>
          <w:szCs w:val="24"/>
          <w:lang w:val="sr-Cyrl-CS"/>
        </w:rPr>
      </w:pPr>
    </w:p>
    <w:p w14:paraId="36047AE8" w14:textId="348ED743" w:rsidR="00014881" w:rsidRPr="004A7372" w:rsidRDefault="00571108" w:rsidP="004A7372">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Преломном тачком бр. 52 граница долази до међе катастарске парцеле бр. 2239/1, прати је у</w:t>
      </w:r>
      <w:r w:rsidR="004773D0"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правцу запада и наставља међама катастарских парцела бр. 2238 и 2237 до почетне тачке.</w:t>
      </w:r>
    </w:p>
    <w:p w14:paraId="7521375C" w14:textId="159084F7" w:rsidR="00F25C1B" w:rsidRPr="00D57296" w:rsidRDefault="0004279B" w:rsidP="00DA78F0">
      <w:pPr>
        <w:spacing w:after="0" w:line="240" w:lineRule="auto"/>
        <w:rPr>
          <w:rFonts w:ascii="Times New Roman" w:eastAsia="MS Mincho" w:hAnsi="Times New Roman" w:cs="Times New Roman"/>
          <w:sz w:val="24"/>
          <w:szCs w:val="24"/>
          <w:lang w:val="sr-Cyrl-CS"/>
        </w:rPr>
      </w:pPr>
      <w:r w:rsidRPr="00D57296">
        <w:rPr>
          <w:rFonts w:ascii="Times New Roman" w:eastAsia="MS Mincho" w:hAnsi="Times New Roman" w:cs="Times New Roman"/>
          <w:sz w:val="24"/>
          <w:szCs w:val="24"/>
          <w:lang w:val="sr-Cyrl-CS"/>
        </w:rPr>
        <w:lastRenderedPageBreak/>
        <w:t xml:space="preserve">2.2. </w:t>
      </w:r>
      <w:r w:rsidR="005B27CA" w:rsidRPr="00D57296">
        <w:rPr>
          <w:rFonts w:ascii="Times New Roman" w:eastAsia="MS Mincho" w:hAnsi="Times New Roman" w:cs="Times New Roman"/>
          <w:sz w:val="24"/>
          <w:szCs w:val="24"/>
          <w:lang w:val="sr-Cyrl-CS"/>
        </w:rPr>
        <w:t xml:space="preserve">Граница режима </w:t>
      </w:r>
      <w:r w:rsidR="00D34F1B" w:rsidRPr="00D57296">
        <w:rPr>
          <w:rFonts w:ascii="Times New Roman" w:eastAsia="MS Mincho" w:hAnsi="Times New Roman" w:cs="Times New Roman"/>
          <w:sz w:val="24"/>
          <w:szCs w:val="24"/>
          <w:lang w:val="sr-Cyrl-CS"/>
        </w:rPr>
        <w:t>з</w:t>
      </w:r>
      <w:r w:rsidR="005B27CA" w:rsidRPr="00D57296">
        <w:rPr>
          <w:rFonts w:ascii="Times New Roman" w:eastAsia="MS Mincho" w:hAnsi="Times New Roman" w:cs="Times New Roman"/>
          <w:sz w:val="24"/>
          <w:szCs w:val="24"/>
          <w:lang w:val="sr-Cyrl-CS"/>
        </w:rPr>
        <w:t>аштите I</w:t>
      </w:r>
      <w:r w:rsidR="00D34F1B" w:rsidRPr="00D57296">
        <w:rPr>
          <w:rFonts w:ascii="Times New Roman" w:eastAsia="MS Mincho" w:hAnsi="Times New Roman" w:cs="Times New Roman"/>
          <w:sz w:val="24"/>
          <w:szCs w:val="24"/>
          <w:lang w:val="sr-Cyrl-CS"/>
        </w:rPr>
        <w:t>I</w:t>
      </w:r>
      <w:r w:rsidR="005B27CA" w:rsidRPr="00D57296">
        <w:rPr>
          <w:rFonts w:ascii="Times New Roman" w:eastAsia="MS Mincho" w:hAnsi="Times New Roman" w:cs="Times New Roman"/>
          <w:sz w:val="24"/>
          <w:szCs w:val="24"/>
          <w:lang w:val="sr-Cyrl-CS"/>
        </w:rPr>
        <w:t xml:space="preserve"> </w:t>
      </w:r>
      <w:r w:rsidR="00D34F1B" w:rsidRPr="00D57296">
        <w:rPr>
          <w:rFonts w:ascii="Times New Roman" w:eastAsia="MS Mincho" w:hAnsi="Times New Roman" w:cs="Times New Roman"/>
          <w:sz w:val="24"/>
          <w:szCs w:val="24"/>
          <w:lang w:val="sr-Cyrl-CS"/>
        </w:rPr>
        <w:t>с</w:t>
      </w:r>
      <w:r w:rsidR="005B27CA" w:rsidRPr="00D57296">
        <w:rPr>
          <w:rFonts w:ascii="Times New Roman" w:eastAsia="MS Mincho" w:hAnsi="Times New Roman" w:cs="Times New Roman"/>
          <w:sz w:val="24"/>
          <w:szCs w:val="24"/>
          <w:lang w:val="sr-Cyrl-CS"/>
        </w:rPr>
        <w:t>тепена</w:t>
      </w:r>
    </w:p>
    <w:p w14:paraId="741FD763" w14:textId="77777777" w:rsidR="00F25C1B" w:rsidRPr="00D57296" w:rsidRDefault="00F25C1B" w:rsidP="00F25C1B">
      <w:pPr>
        <w:spacing w:after="0" w:line="240" w:lineRule="auto"/>
        <w:jc w:val="both"/>
        <w:rPr>
          <w:rFonts w:ascii="Times New Roman" w:eastAsia="MS Mincho" w:hAnsi="Times New Roman" w:cs="Times New Roman"/>
          <w:b/>
          <w:color w:val="FF0000"/>
          <w:sz w:val="24"/>
          <w:szCs w:val="24"/>
          <w:lang w:val="sr-Cyrl-CS"/>
        </w:rPr>
      </w:pPr>
    </w:p>
    <w:p w14:paraId="613FA2BA" w14:textId="740A11A5" w:rsidR="00CC3134" w:rsidRPr="00D57296" w:rsidRDefault="0004279B" w:rsidP="00CC3134">
      <w:pPr>
        <w:autoSpaceDE w:val="0"/>
        <w:autoSpaceDN w:val="0"/>
        <w:adjustRightInd w:val="0"/>
        <w:spacing w:after="0" w:line="240" w:lineRule="auto"/>
        <w:rPr>
          <w:rFonts w:ascii="Times New Roman" w:hAnsi="Times New Roman" w:cs="Times New Roman"/>
          <w:sz w:val="24"/>
          <w:szCs w:val="24"/>
          <w:lang w:val="sr-Cyrl-CS"/>
        </w:rPr>
      </w:pPr>
      <w:bookmarkStart w:id="2" w:name="_Hlk172845623"/>
      <w:r w:rsidRPr="00D57296">
        <w:rPr>
          <w:rFonts w:ascii="Times New Roman" w:eastAsia="MS Mincho" w:hAnsi="Times New Roman" w:cs="Times New Roman"/>
          <w:sz w:val="24"/>
          <w:szCs w:val="24"/>
          <w:lang w:val="sr-Cyrl-CS"/>
        </w:rPr>
        <w:t>2.2.</w:t>
      </w:r>
      <w:r w:rsidR="00BA0CE0" w:rsidRPr="00D57296">
        <w:rPr>
          <w:rFonts w:ascii="Times New Roman" w:eastAsia="MS Mincho" w:hAnsi="Times New Roman" w:cs="Times New Roman"/>
          <w:sz w:val="24"/>
          <w:szCs w:val="24"/>
          <w:lang w:val="sr-Cyrl-CS"/>
        </w:rPr>
        <w:t>1</w:t>
      </w:r>
      <w:r w:rsidRPr="00D57296">
        <w:rPr>
          <w:rFonts w:ascii="Times New Roman" w:eastAsia="MS Mincho" w:hAnsi="Times New Roman" w:cs="Times New Roman"/>
          <w:sz w:val="24"/>
          <w:szCs w:val="24"/>
          <w:lang w:val="sr-Cyrl-CS"/>
        </w:rPr>
        <w:t>.</w:t>
      </w:r>
      <w:bookmarkEnd w:id="2"/>
      <w:r w:rsidRPr="00D57296">
        <w:rPr>
          <w:rFonts w:ascii="Times New Roman" w:eastAsia="MS Mincho" w:hAnsi="Times New Roman" w:cs="Times New Roman"/>
          <w:sz w:val="24"/>
          <w:szCs w:val="24"/>
          <w:lang w:val="sr-Cyrl-CS"/>
        </w:rPr>
        <w:t xml:space="preserve"> </w:t>
      </w:r>
      <w:r w:rsidR="00CC3134" w:rsidRPr="00D57296">
        <w:rPr>
          <w:rFonts w:ascii="Times New Roman" w:hAnsi="Times New Roman" w:cs="Times New Roman"/>
          <w:sz w:val="24"/>
          <w:szCs w:val="24"/>
          <w:lang w:val="sr-Cyrl-CS"/>
        </w:rPr>
        <w:t>ЛОКАЛИТЕТ „ГРАДИНА”</w:t>
      </w:r>
    </w:p>
    <w:p w14:paraId="20EE6608" w14:textId="24C865C7" w:rsidR="00CC3134" w:rsidRPr="00D57296" w:rsidRDefault="00CC3134" w:rsidP="00CC3134">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„Градина” налази се на територији града Краљево, на КО Орља Глава и КО Савово. Почетна тачка границе се налази у КО Савово, на тромеђи катастарских парцела бр. 2493/1, 2493/2 и 3506/1. Од почетне тачке граница иде у правцу запада међом катастарск</w:t>
      </w:r>
      <w:r w:rsidR="0040706F" w:rsidRPr="00D57296">
        <w:rPr>
          <w:rFonts w:ascii="Times New Roman" w:hAnsi="Times New Roman" w:cs="Times New Roman"/>
          <w:sz w:val="24"/>
          <w:szCs w:val="24"/>
          <w:lang w:val="sr-Cyrl-CS"/>
        </w:rPr>
        <w:t>е</w:t>
      </w:r>
      <w:r w:rsidRPr="00D57296">
        <w:rPr>
          <w:rFonts w:ascii="Times New Roman" w:hAnsi="Times New Roman" w:cs="Times New Roman"/>
          <w:sz w:val="24"/>
          <w:szCs w:val="24"/>
          <w:lang w:val="sr-Cyrl-CS"/>
        </w:rPr>
        <w:t xml:space="preserve"> парцеле бр. 3506/1, до тачке одакле пресеца катастарску парцелу бр. 3506/1 и улази у КО Орља Глава, сече катастарску парцелу бр. 3031 по следећим координатама:</w:t>
      </w:r>
    </w:p>
    <w:p w14:paraId="36F558A3" w14:textId="77777777" w:rsidR="008B081B" w:rsidRPr="00D57296" w:rsidRDefault="008B081B" w:rsidP="00CC3134">
      <w:pPr>
        <w:autoSpaceDE w:val="0"/>
        <w:autoSpaceDN w:val="0"/>
        <w:adjustRightInd w:val="0"/>
        <w:spacing w:after="0" w:line="240" w:lineRule="auto"/>
        <w:jc w:val="both"/>
        <w:rPr>
          <w:rFonts w:ascii="Times New Roman" w:hAnsi="Times New Roman" w:cs="Times New Roman"/>
          <w:sz w:val="24"/>
          <w:szCs w:val="24"/>
          <w:lang w:val="sr-Cyrl-CS"/>
        </w:rPr>
      </w:pPr>
    </w:p>
    <w:p w14:paraId="6B27BCC1" w14:textId="7777777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698C0486" w14:textId="7777777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тачке </w:t>
      </w:r>
    </w:p>
    <w:p w14:paraId="74CD0B02" w14:textId="36E4839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Y                X</w:t>
      </w:r>
    </w:p>
    <w:p w14:paraId="2BDD130C" w14:textId="77777777" w:rsidR="00217408" w:rsidRPr="00D57296" w:rsidRDefault="00217408" w:rsidP="00CC3134">
      <w:pPr>
        <w:autoSpaceDE w:val="0"/>
        <w:autoSpaceDN w:val="0"/>
        <w:adjustRightInd w:val="0"/>
        <w:spacing w:after="0" w:line="240" w:lineRule="auto"/>
        <w:rPr>
          <w:rFonts w:ascii="Times New Roman" w:hAnsi="Times New Roman" w:cs="Times New Roman"/>
          <w:sz w:val="24"/>
          <w:szCs w:val="24"/>
          <w:lang w:val="sr-Cyrl-CS"/>
        </w:rPr>
        <w:sectPr w:rsidR="00217408" w:rsidRPr="00D57296" w:rsidSect="00DA78F0">
          <w:type w:val="continuous"/>
          <w:pgSz w:w="11906" w:h="16838"/>
          <w:pgMar w:top="1417" w:right="1417" w:bottom="1417" w:left="1417" w:header="708" w:footer="708" w:gutter="0"/>
          <w:cols w:space="708"/>
          <w:docGrid w:linePitch="360"/>
        </w:sectPr>
      </w:pPr>
    </w:p>
    <w:p w14:paraId="792C3E37" w14:textId="6CF6D99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7457523,04 4820857,31</w:t>
      </w:r>
    </w:p>
    <w:p w14:paraId="315BB2CD" w14:textId="550764C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7457485,59 4820808,19</w:t>
      </w:r>
    </w:p>
    <w:p w14:paraId="25E72ED4" w14:textId="13D16EB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7456957,79 4820933,54</w:t>
      </w:r>
    </w:p>
    <w:p w14:paraId="30FC3204" w14:textId="649152C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7456804,53 4820959,74</w:t>
      </w:r>
    </w:p>
    <w:p w14:paraId="5617835E" w14:textId="17B2132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7456609,94 4821003,28</w:t>
      </w:r>
    </w:p>
    <w:p w14:paraId="5F1784AA" w14:textId="2596092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7456589,71 4820954,29</w:t>
      </w:r>
    </w:p>
    <w:p w14:paraId="24494D98" w14:textId="07EAD1C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7456550,02 4820920,16</w:t>
      </w:r>
    </w:p>
    <w:p w14:paraId="2B327FE9" w14:textId="567F5FC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7456508,74 4820897,14</w:t>
      </w:r>
    </w:p>
    <w:p w14:paraId="4B61D041" w14:textId="6F89C82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7456457,94 4820886,82</w:t>
      </w:r>
    </w:p>
    <w:p w14:paraId="027F39D0" w14:textId="362240A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7456383,33 4820901,90</w:t>
      </w:r>
    </w:p>
    <w:p w14:paraId="65D99F20" w14:textId="5B178A7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7456326,18 4820908,25</w:t>
      </w:r>
    </w:p>
    <w:p w14:paraId="68BA822A" w14:textId="3127760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7456265,85 4820920,16</w:t>
      </w:r>
    </w:p>
    <w:p w14:paraId="5620798C" w14:textId="51E7EE5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7456212,35 4820902,34</w:t>
      </w:r>
    </w:p>
    <w:p w14:paraId="5B30749F" w14:textId="77777777" w:rsidR="00217408" w:rsidRPr="00D57296" w:rsidRDefault="00217408" w:rsidP="00CC3134">
      <w:pPr>
        <w:autoSpaceDE w:val="0"/>
        <w:autoSpaceDN w:val="0"/>
        <w:adjustRightInd w:val="0"/>
        <w:spacing w:after="0" w:line="240" w:lineRule="auto"/>
        <w:rPr>
          <w:rFonts w:ascii="Times New Roman" w:hAnsi="Times New Roman" w:cs="Times New Roman"/>
          <w:sz w:val="24"/>
          <w:szCs w:val="24"/>
          <w:lang w:val="sr-Cyrl-CS"/>
        </w:rPr>
        <w:sectPr w:rsidR="00217408" w:rsidRPr="00D57296" w:rsidSect="00217408">
          <w:type w:val="continuous"/>
          <w:pgSz w:w="11906" w:h="16838"/>
          <w:pgMar w:top="1417" w:right="1417" w:bottom="1417" w:left="1417" w:header="708" w:footer="708" w:gutter="0"/>
          <w:cols w:num="2" w:space="708"/>
          <w:docGrid w:linePitch="360"/>
        </w:sectPr>
      </w:pPr>
    </w:p>
    <w:p w14:paraId="2793002C" w14:textId="77777777" w:rsidR="008B081B" w:rsidRPr="00D57296" w:rsidRDefault="008B081B" w:rsidP="00217408">
      <w:pPr>
        <w:autoSpaceDE w:val="0"/>
        <w:autoSpaceDN w:val="0"/>
        <w:adjustRightInd w:val="0"/>
        <w:spacing w:after="0" w:line="240" w:lineRule="auto"/>
        <w:jc w:val="both"/>
        <w:rPr>
          <w:rFonts w:ascii="Times New Roman" w:hAnsi="Times New Roman" w:cs="Times New Roman"/>
          <w:sz w:val="24"/>
          <w:szCs w:val="24"/>
          <w:lang w:val="sr-Cyrl-CS"/>
        </w:rPr>
      </w:pPr>
    </w:p>
    <w:p w14:paraId="302A9D20" w14:textId="4D7A7053" w:rsidR="00CC3134" w:rsidRPr="00D57296" w:rsidRDefault="00CC3134" w:rsidP="00217408">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мења правац у јужни и прати међу катастарских парцела бр. 3031, 3035/2 и 3048 где</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долази до реке Студенице и границе са КО Милиће. Граница иде у правцу истока и прати реку</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Студеницу, односно, границу КО Савово, до границе са КО Ђаково, где се одваја од реке</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прати реку Савошницу (катастарска парцела бр. 3569/2) у правцу севера до тачке</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одакле пресеца катастарску парцелу бр. 3506/1 по следећим координатама:</w:t>
      </w:r>
    </w:p>
    <w:p w14:paraId="757108BD" w14:textId="77777777" w:rsidR="008B081B" w:rsidRPr="00D57296" w:rsidRDefault="008B081B" w:rsidP="00217408">
      <w:pPr>
        <w:autoSpaceDE w:val="0"/>
        <w:autoSpaceDN w:val="0"/>
        <w:adjustRightInd w:val="0"/>
        <w:spacing w:after="0" w:line="240" w:lineRule="auto"/>
        <w:jc w:val="both"/>
        <w:rPr>
          <w:rFonts w:ascii="Times New Roman" w:hAnsi="Times New Roman" w:cs="Times New Roman"/>
          <w:sz w:val="24"/>
          <w:szCs w:val="24"/>
          <w:lang w:val="sr-Cyrl-CS"/>
        </w:rPr>
      </w:pPr>
    </w:p>
    <w:p w14:paraId="40D0A3C6" w14:textId="77777777" w:rsidR="00217408"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5042BD1A" w14:textId="77777777" w:rsidR="00217408"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тачке </w:t>
      </w:r>
    </w:p>
    <w:p w14:paraId="030EEA00" w14:textId="77777777" w:rsidR="00217408" w:rsidRPr="00D57296" w:rsidRDefault="00217408" w:rsidP="00CC3134">
      <w:pPr>
        <w:autoSpaceDE w:val="0"/>
        <w:autoSpaceDN w:val="0"/>
        <w:adjustRightInd w:val="0"/>
        <w:spacing w:after="0" w:line="240" w:lineRule="auto"/>
        <w:rPr>
          <w:rFonts w:ascii="Times New Roman" w:hAnsi="Times New Roman" w:cs="Times New Roman"/>
          <w:sz w:val="24"/>
          <w:szCs w:val="24"/>
          <w:lang w:val="sr-Cyrl-CS"/>
        </w:rPr>
        <w:sectPr w:rsidR="00217408" w:rsidRPr="00D57296" w:rsidSect="00DA78F0">
          <w:type w:val="continuous"/>
          <w:pgSz w:w="11906" w:h="16838"/>
          <w:pgMar w:top="1417" w:right="1417" w:bottom="1417" w:left="1417" w:header="708" w:footer="708" w:gutter="0"/>
          <w:cols w:space="708"/>
          <w:docGrid w:linePitch="360"/>
        </w:sectPr>
      </w:pPr>
    </w:p>
    <w:p w14:paraId="6DDA9835" w14:textId="6EBD10B8" w:rsidR="00CC3134" w:rsidRPr="00D57296" w:rsidRDefault="00217408"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Y </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X</w:t>
      </w:r>
    </w:p>
    <w:p w14:paraId="760E234F" w14:textId="5B1EDD0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7458983,71 4820698,26</w:t>
      </w:r>
    </w:p>
    <w:p w14:paraId="176D89DC" w14:textId="4A1345D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7458646,24 4820525,67</w:t>
      </w:r>
    </w:p>
    <w:p w14:paraId="604E6FA6" w14:textId="606A33B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7458327,42 4820952,97</w:t>
      </w:r>
    </w:p>
    <w:p w14:paraId="3C1E0C05" w14:textId="654E2C8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7458192,37 4820898,33</w:t>
      </w:r>
    </w:p>
    <w:p w14:paraId="6E33A2E4" w14:textId="77777777" w:rsidR="00217408" w:rsidRPr="00D57296" w:rsidRDefault="00217408" w:rsidP="00CC3134">
      <w:pPr>
        <w:autoSpaceDE w:val="0"/>
        <w:autoSpaceDN w:val="0"/>
        <w:adjustRightInd w:val="0"/>
        <w:spacing w:after="0" w:line="240" w:lineRule="auto"/>
        <w:rPr>
          <w:rFonts w:ascii="Times New Roman" w:hAnsi="Times New Roman" w:cs="Times New Roman"/>
          <w:sz w:val="24"/>
          <w:szCs w:val="24"/>
          <w:lang w:val="sr-Cyrl-CS"/>
        </w:rPr>
        <w:sectPr w:rsidR="00217408" w:rsidRPr="00D57296" w:rsidSect="00217408">
          <w:type w:val="continuous"/>
          <w:pgSz w:w="11906" w:h="16838"/>
          <w:pgMar w:top="1417" w:right="1417" w:bottom="1417" w:left="1417" w:header="708" w:footer="708" w:gutter="0"/>
          <w:cols w:num="2" w:space="708"/>
          <w:docGrid w:linePitch="360"/>
        </w:sectPr>
      </w:pPr>
    </w:p>
    <w:p w14:paraId="3A04590D" w14:textId="77777777" w:rsidR="008B081B" w:rsidRPr="00D57296" w:rsidRDefault="008B081B" w:rsidP="00217408">
      <w:pPr>
        <w:autoSpaceDE w:val="0"/>
        <w:autoSpaceDN w:val="0"/>
        <w:adjustRightInd w:val="0"/>
        <w:spacing w:after="0" w:line="240" w:lineRule="auto"/>
        <w:jc w:val="both"/>
        <w:rPr>
          <w:rFonts w:ascii="Times New Roman" w:hAnsi="Times New Roman" w:cs="Times New Roman"/>
          <w:sz w:val="24"/>
          <w:szCs w:val="24"/>
          <w:lang w:val="sr-Cyrl-CS"/>
        </w:rPr>
      </w:pPr>
    </w:p>
    <w:p w14:paraId="17DA4E5F" w14:textId="0C692D87" w:rsidR="00CC3134" w:rsidRPr="00D57296" w:rsidRDefault="00CC3134" w:rsidP="00217408">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Преломном тачком бр. 17 граница долази до међе катастарске парцеле бр. 2493/1 и наставља у</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правцу северозапада до почетне тачке.</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Из локалитета „Градина</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изузима </w:t>
      </w:r>
      <w:r w:rsidR="00217408" w:rsidRPr="00D57296">
        <w:rPr>
          <w:rFonts w:ascii="Times New Roman" w:hAnsi="Times New Roman" w:cs="Times New Roman"/>
          <w:sz w:val="24"/>
          <w:szCs w:val="24"/>
          <w:lang w:val="sr-Cyrl-CS"/>
        </w:rPr>
        <w:t xml:space="preserve">се </w:t>
      </w:r>
      <w:r w:rsidRPr="00D57296">
        <w:rPr>
          <w:rFonts w:ascii="Times New Roman" w:hAnsi="Times New Roman" w:cs="Times New Roman"/>
          <w:sz w:val="24"/>
          <w:szCs w:val="24"/>
          <w:lang w:val="sr-Cyrl-CS"/>
        </w:rPr>
        <w:t>површина у режиму заштите првог степена – локалитет</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„Испоснице</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w:t>
      </w:r>
    </w:p>
    <w:p w14:paraId="5549D927" w14:textId="77777777" w:rsidR="00217408" w:rsidRPr="00D57296" w:rsidRDefault="00217408" w:rsidP="00CC3134">
      <w:pPr>
        <w:autoSpaceDE w:val="0"/>
        <w:autoSpaceDN w:val="0"/>
        <w:adjustRightInd w:val="0"/>
        <w:spacing w:after="0" w:line="240" w:lineRule="auto"/>
        <w:rPr>
          <w:rFonts w:ascii="Times New Roman" w:hAnsi="Times New Roman" w:cs="Times New Roman"/>
          <w:sz w:val="24"/>
          <w:szCs w:val="24"/>
          <w:lang w:val="sr-Cyrl-CS"/>
        </w:rPr>
      </w:pPr>
    </w:p>
    <w:p w14:paraId="2CFD60AA" w14:textId="1996D35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„ПОД ЦРЕПУЉНИКОМ – РАДОЧЕЛО</w:t>
      </w:r>
      <w:r w:rsidR="00217408" w:rsidRPr="00D57296">
        <w:rPr>
          <w:rFonts w:ascii="Times New Roman" w:hAnsi="Times New Roman" w:cs="Times New Roman"/>
          <w:sz w:val="24"/>
          <w:szCs w:val="24"/>
          <w:lang w:val="sr-Cyrl-CS"/>
        </w:rPr>
        <w:t>”</w:t>
      </w:r>
    </w:p>
    <w:p w14:paraId="700EBC9C" w14:textId="53D92CBA" w:rsidR="00CC3134" w:rsidRPr="00D57296" w:rsidRDefault="00CC3134" w:rsidP="00217408">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Под Црепуљником – Радочело 2 се налази на територији Општине Ивањица и</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Краљево, КО Врмбаје, КО Чечина и КО Бзовик. Почетна тачка се налази у КО Чечина, на</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тромеђи</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катастарских парцела бр. 11, 1 и КО Врмбаје. Граница прати међу катастарске парцеле бр. 1,</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затим сече катастарску парцелу бр. 215 по следећим координатама:</w:t>
      </w:r>
    </w:p>
    <w:p w14:paraId="4D95AFB7" w14:textId="77777777" w:rsidR="008B081B" w:rsidRPr="00D57296" w:rsidRDefault="008B081B" w:rsidP="00217408">
      <w:pPr>
        <w:autoSpaceDE w:val="0"/>
        <w:autoSpaceDN w:val="0"/>
        <w:adjustRightInd w:val="0"/>
        <w:spacing w:after="0" w:line="240" w:lineRule="auto"/>
        <w:jc w:val="both"/>
        <w:rPr>
          <w:rFonts w:ascii="Times New Roman" w:hAnsi="Times New Roman" w:cs="Times New Roman"/>
          <w:sz w:val="24"/>
          <w:szCs w:val="24"/>
          <w:lang w:val="sr-Cyrl-CS"/>
        </w:rPr>
      </w:pPr>
    </w:p>
    <w:p w14:paraId="537B7AFE" w14:textId="77777777" w:rsidR="00217408"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4528E387" w14:textId="77777777" w:rsidR="00217408"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тачке </w:t>
      </w:r>
    </w:p>
    <w:p w14:paraId="322B2FF4" w14:textId="77777777" w:rsidR="00217408" w:rsidRPr="00D57296" w:rsidRDefault="00217408" w:rsidP="00CC3134">
      <w:pPr>
        <w:autoSpaceDE w:val="0"/>
        <w:autoSpaceDN w:val="0"/>
        <w:adjustRightInd w:val="0"/>
        <w:spacing w:after="0" w:line="240" w:lineRule="auto"/>
        <w:rPr>
          <w:rFonts w:ascii="Times New Roman" w:hAnsi="Times New Roman" w:cs="Times New Roman"/>
          <w:sz w:val="24"/>
          <w:szCs w:val="24"/>
          <w:lang w:val="sr-Cyrl-CS"/>
        </w:rPr>
        <w:sectPr w:rsidR="00217408" w:rsidRPr="00D57296" w:rsidSect="00DA78F0">
          <w:type w:val="continuous"/>
          <w:pgSz w:w="11906" w:h="16838"/>
          <w:pgMar w:top="1417" w:right="1417" w:bottom="1417" w:left="1417" w:header="708" w:footer="708" w:gutter="0"/>
          <w:cols w:space="708"/>
          <w:docGrid w:linePitch="360"/>
        </w:sectPr>
      </w:pPr>
    </w:p>
    <w:p w14:paraId="006696ED" w14:textId="05F564DD" w:rsidR="00CC3134" w:rsidRPr="00D57296" w:rsidRDefault="00217408"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Y </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X</w:t>
      </w:r>
    </w:p>
    <w:p w14:paraId="7AB8A516" w14:textId="4A350A7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7451500,67 4812804,78</w:t>
      </w:r>
    </w:p>
    <w:p w14:paraId="18A23688" w14:textId="6FDFCED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7451485,46 4812810,61</w:t>
      </w:r>
    </w:p>
    <w:p w14:paraId="2212B2BC" w14:textId="7810381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7451430,34 4812833,59</w:t>
      </w:r>
    </w:p>
    <w:p w14:paraId="425F9A08" w14:textId="2143FC8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7451382,08 4812853,43</w:t>
      </w:r>
    </w:p>
    <w:p w14:paraId="68A50689" w14:textId="483AC55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7451345,08 4812868,44</w:t>
      </w:r>
    </w:p>
    <w:p w14:paraId="1DF8A99C" w14:textId="11B18AB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7451309,69 4812870,05</w:t>
      </w:r>
    </w:p>
    <w:p w14:paraId="678F9877" w14:textId="6322C4A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7451278,06 4812870,05</w:t>
      </w:r>
    </w:p>
    <w:p w14:paraId="0AD9026C" w14:textId="47DFFDE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7451258,22 4812870,05</w:t>
      </w:r>
    </w:p>
    <w:p w14:paraId="423EA002" w14:textId="771C9E0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7451233,01 4812883,46</w:t>
      </w:r>
    </w:p>
    <w:p w14:paraId="778D3E18" w14:textId="1FE81A5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7451154,19 4812944,05</w:t>
      </w:r>
    </w:p>
    <w:p w14:paraId="009428F7" w14:textId="264819C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7451138,70 4812949,04</w:t>
      </w:r>
    </w:p>
    <w:p w14:paraId="4EF44427" w14:textId="3710F54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12</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7451102,18 4812960,80</w:t>
      </w:r>
    </w:p>
    <w:p w14:paraId="0BE75D65" w14:textId="209D86E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7451016,65 4812986,01</w:t>
      </w:r>
    </w:p>
    <w:p w14:paraId="45F6A6BC" w14:textId="564DCA1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7451008,25 4812988,23</w:t>
      </w:r>
    </w:p>
    <w:p w14:paraId="2267593C" w14:textId="014E198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7450959,81 4813001,02</w:t>
      </w:r>
    </w:p>
    <w:p w14:paraId="71D70B97" w14:textId="2C36866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7450924,42 4813005,31</w:t>
      </w:r>
    </w:p>
    <w:p w14:paraId="61E493EB" w14:textId="42CF950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7450896,01 4813016,03</w:t>
      </w:r>
    </w:p>
    <w:p w14:paraId="190B8626" w14:textId="30962BC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7450839,01 4813038,75</w:t>
      </w:r>
    </w:p>
    <w:p w14:paraId="6A26293B" w14:textId="0C1AC38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w:t>
      </w:r>
      <w:r w:rsidR="0021740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7450834,25 4813040,92</w:t>
      </w:r>
    </w:p>
    <w:p w14:paraId="3DDB69EC" w14:textId="77777777" w:rsidR="00217408" w:rsidRPr="00D57296" w:rsidRDefault="00217408" w:rsidP="00CC3134">
      <w:pPr>
        <w:autoSpaceDE w:val="0"/>
        <w:autoSpaceDN w:val="0"/>
        <w:adjustRightInd w:val="0"/>
        <w:spacing w:after="0" w:line="240" w:lineRule="auto"/>
        <w:rPr>
          <w:rFonts w:ascii="Times New Roman" w:hAnsi="Times New Roman" w:cs="Times New Roman"/>
          <w:sz w:val="24"/>
          <w:szCs w:val="24"/>
          <w:lang w:val="sr-Cyrl-CS"/>
        </w:rPr>
        <w:sectPr w:rsidR="00217408" w:rsidRPr="00D57296" w:rsidSect="00217408">
          <w:type w:val="continuous"/>
          <w:pgSz w:w="11906" w:h="16838"/>
          <w:pgMar w:top="1417" w:right="1417" w:bottom="1417" w:left="1417" w:header="708" w:footer="708" w:gutter="0"/>
          <w:cols w:num="2" w:space="708"/>
          <w:docGrid w:linePitch="360"/>
        </w:sectPr>
      </w:pPr>
    </w:p>
    <w:p w14:paraId="70BE119F" w14:textId="77777777" w:rsidR="008B081B" w:rsidRPr="00D57296" w:rsidRDefault="008B081B" w:rsidP="00217408">
      <w:pPr>
        <w:autoSpaceDE w:val="0"/>
        <w:autoSpaceDN w:val="0"/>
        <w:adjustRightInd w:val="0"/>
        <w:spacing w:after="0" w:line="240" w:lineRule="auto"/>
        <w:jc w:val="both"/>
        <w:rPr>
          <w:rFonts w:ascii="Times New Roman" w:hAnsi="Times New Roman" w:cs="Times New Roman"/>
          <w:sz w:val="24"/>
          <w:szCs w:val="24"/>
          <w:lang w:val="sr-Cyrl-CS"/>
        </w:rPr>
      </w:pPr>
    </w:p>
    <w:p w14:paraId="63F6C4A6" w14:textId="0282D8A6" w:rsidR="00CC3134" w:rsidRPr="00D57296" w:rsidRDefault="00CC3134" w:rsidP="00217408">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даље наставља у правцу истока међама катастарских парцела бр. 170, 171, 168, 156, 107,</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106, 119, 117, 116, 114, 108, 109, 111, 110, 101, 82, 83, 84, и 89/1, долази до границе са КО Бзовик.</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Граница даље наставља кроз КО Бзовик и прати међе катастарских парцела бр. 1 и 7 и мења</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правац у северни. Граница долази до КО Врмбаје и прати је у правцу севера до северне међе</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катастарске парцеле бр. 2558 којом се одваја од границе КО Врмбаје и прати међе катастарских</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парцела бр. 1132, 1133, 1140/1, 1140/5, 1140/5, 1140/8, 1145/3, 1145/2, 1160 и 2481/1, пресеца је</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по следећим координатама:</w:t>
      </w:r>
    </w:p>
    <w:p w14:paraId="15A69AC6" w14:textId="77777777" w:rsidR="00217408" w:rsidRPr="00D57296" w:rsidRDefault="00217408" w:rsidP="00CC3134">
      <w:pPr>
        <w:autoSpaceDE w:val="0"/>
        <w:autoSpaceDN w:val="0"/>
        <w:adjustRightInd w:val="0"/>
        <w:spacing w:after="0" w:line="240" w:lineRule="auto"/>
        <w:rPr>
          <w:rFonts w:ascii="Times New Roman" w:hAnsi="Times New Roman" w:cs="Times New Roman"/>
          <w:sz w:val="24"/>
          <w:szCs w:val="24"/>
          <w:lang w:val="sr-Cyrl-CS"/>
        </w:rPr>
      </w:pPr>
    </w:p>
    <w:p w14:paraId="4742E630" w14:textId="77777777" w:rsidR="00217408"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2C40B03E" w14:textId="57EA015B" w:rsidR="00217408"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тачке </w:t>
      </w:r>
    </w:p>
    <w:p w14:paraId="0CE3115D" w14:textId="6B2DD24F" w:rsidR="00CC3134" w:rsidRPr="00D57296" w:rsidRDefault="00217408"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Y</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X</w:t>
      </w:r>
    </w:p>
    <w:p w14:paraId="7E1DD654" w14:textId="7F59BA8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w:t>
      </w:r>
      <w:r w:rsidR="00755E8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7452079,98 4814493,36</w:t>
      </w:r>
    </w:p>
    <w:p w14:paraId="59B44189" w14:textId="4995A50A" w:rsidR="00CC3134"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w:t>
      </w:r>
      <w:r w:rsidR="00755E8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7452058,02 4814593,05</w:t>
      </w:r>
    </w:p>
    <w:p w14:paraId="0CE95065" w14:textId="77777777" w:rsidR="00CE13F5" w:rsidRPr="00D57296" w:rsidRDefault="00CE13F5" w:rsidP="00CC3134">
      <w:pPr>
        <w:autoSpaceDE w:val="0"/>
        <w:autoSpaceDN w:val="0"/>
        <w:adjustRightInd w:val="0"/>
        <w:spacing w:after="0" w:line="240" w:lineRule="auto"/>
        <w:rPr>
          <w:rFonts w:ascii="Times New Roman" w:hAnsi="Times New Roman" w:cs="Times New Roman"/>
          <w:sz w:val="24"/>
          <w:szCs w:val="24"/>
          <w:lang w:val="sr-Cyrl-CS"/>
        </w:rPr>
      </w:pPr>
    </w:p>
    <w:p w14:paraId="3F61F3E1" w14:textId="6F049C4B" w:rsidR="00CC3134" w:rsidRPr="00D57296" w:rsidRDefault="00CC3134" w:rsidP="00217408">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наставља међом катастарске парцеле бр. 2481/1 у правцу југа, а затим мења правац у</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западни и прати међе катастарских парцела бр. 2518/7, 2518/4, 2520/3, 2520/2, 2520/1, 2519,</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2518/6, 2517/6, 2517/5 и 2517/2, затим пресеца катастарску парцелу бр. 2481/1 праволинијски</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од најјужније међне тачке катастарске парцеле бр. 2517/5 у правцу најјужније међне</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катастарске</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парцеле бр. 2510/2. Граница даље прати међу катастарске парцеле бр. 2481/1 до тачке одакле</w:t>
      </w:r>
      <w:r w:rsidR="00217408"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поново пресеца катастарску парцелу бр. 2481/1 по следећим координатама:</w:t>
      </w:r>
    </w:p>
    <w:p w14:paraId="756ACF74" w14:textId="77777777" w:rsidR="00755E85" w:rsidRPr="00D57296" w:rsidRDefault="00755E85" w:rsidP="00CC3134">
      <w:pPr>
        <w:autoSpaceDE w:val="0"/>
        <w:autoSpaceDN w:val="0"/>
        <w:adjustRightInd w:val="0"/>
        <w:spacing w:after="0" w:line="240" w:lineRule="auto"/>
        <w:rPr>
          <w:rFonts w:ascii="Times New Roman" w:hAnsi="Times New Roman" w:cs="Times New Roman"/>
          <w:sz w:val="24"/>
          <w:szCs w:val="24"/>
          <w:lang w:val="sr-Cyrl-CS"/>
        </w:rPr>
      </w:pPr>
    </w:p>
    <w:p w14:paraId="5B3BBF8B" w14:textId="46B6FF3E" w:rsidR="008B081B" w:rsidRPr="00D57296" w:rsidRDefault="008B081B" w:rsidP="00CC3134">
      <w:pPr>
        <w:autoSpaceDE w:val="0"/>
        <w:autoSpaceDN w:val="0"/>
        <w:adjustRightInd w:val="0"/>
        <w:spacing w:after="0" w:line="240" w:lineRule="auto"/>
        <w:rPr>
          <w:rFonts w:ascii="Times New Roman" w:hAnsi="Times New Roman" w:cs="Times New Roman"/>
          <w:sz w:val="24"/>
          <w:szCs w:val="24"/>
          <w:lang w:val="sr-Cyrl-CS"/>
        </w:rPr>
        <w:sectPr w:rsidR="008B081B" w:rsidRPr="00D57296" w:rsidSect="00DA78F0">
          <w:type w:val="continuous"/>
          <w:pgSz w:w="11906" w:h="16838"/>
          <w:pgMar w:top="1417" w:right="1417" w:bottom="1417" w:left="1417" w:header="708" w:footer="708" w:gutter="0"/>
          <w:cols w:space="708"/>
          <w:docGrid w:linePitch="360"/>
        </w:sectPr>
      </w:pPr>
    </w:p>
    <w:p w14:paraId="65C76BF5" w14:textId="77777777" w:rsidR="00755E85"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526AE8C2" w14:textId="77777777" w:rsidR="00755E85"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тачке </w:t>
      </w:r>
    </w:p>
    <w:p w14:paraId="2BD5C9AB" w14:textId="1344802B" w:rsidR="00CC3134" w:rsidRPr="00D57296" w:rsidRDefault="00755E85"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Y </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X</w:t>
      </w:r>
    </w:p>
    <w:p w14:paraId="43A6712C" w14:textId="221CD85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7450798,06 4813879,36</w:t>
      </w:r>
    </w:p>
    <w:p w14:paraId="63508CD5" w14:textId="7363DBC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23</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7450794,07 4813875,77</w:t>
      </w:r>
    </w:p>
    <w:p w14:paraId="2437BE24" w14:textId="47A3D65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7450772,44 4813861,62</w:t>
      </w:r>
    </w:p>
    <w:p w14:paraId="09864119" w14:textId="58F2E59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7450759,00 4813852,83</w:t>
      </w:r>
    </w:p>
    <w:p w14:paraId="7E7C23A3" w14:textId="795DACC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7450749,99 4813844,51</w:t>
      </w:r>
    </w:p>
    <w:p w14:paraId="7B700FF5" w14:textId="19BA954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27</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7450746,60 4813841,38</w:t>
      </w:r>
    </w:p>
    <w:p w14:paraId="15213200" w14:textId="25FE959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28</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7450734,61 4813830,31</w:t>
      </w:r>
    </w:p>
    <w:p w14:paraId="3587F78D" w14:textId="32BDD44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29</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7450721,89 4813813,35</w:t>
      </w:r>
    </w:p>
    <w:p w14:paraId="3C30B5FD" w14:textId="37850BB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30</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7450719,28 4813809,88</w:t>
      </w:r>
    </w:p>
    <w:p w14:paraId="33C2759D" w14:textId="061E811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31</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7450713,60 4813802,31</w:t>
      </w:r>
    </w:p>
    <w:p w14:paraId="4626E58C" w14:textId="5B4ADF2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32</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7450709,67 4813799,21</w:t>
      </w:r>
    </w:p>
    <w:p w14:paraId="5D40F9B5" w14:textId="6260349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33</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7450617,81 4813673,93</w:t>
      </w:r>
    </w:p>
    <w:p w14:paraId="20B88A65" w14:textId="1FCF232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34</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7450642,53 4813655,10</w:t>
      </w:r>
    </w:p>
    <w:p w14:paraId="62A1FEE9" w14:textId="6884913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35</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7450661,92 4813627,57</w:t>
      </w:r>
    </w:p>
    <w:p w14:paraId="7BBD0FA6" w14:textId="40C4DDF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36</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7450678,22 4813595,25</w:t>
      </w:r>
    </w:p>
    <w:p w14:paraId="1F0E5FCC" w14:textId="5B8398B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37</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7450698,05 4813581,40</w:t>
      </w:r>
    </w:p>
    <w:p w14:paraId="057DDEC5" w14:textId="6287158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38</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7450735,70 4813550,78</w:t>
      </w:r>
    </w:p>
    <w:p w14:paraId="48D7CDE2" w14:textId="73519C7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39</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7450755,65 4813522,68</w:t>
      </w:r>
    </w:p>
    <w:p w14:paraId="1A023849" w14:textId="1CECFC9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40</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7450793,02 4813493,46</w:t>
      </w:r>
    </w:p>
    <w:p w14:paraId="6236128C" w14:textId="4AA3FC7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41</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7450728,82 4813408,81</w:t>
      </w:r>
    </w:p>
    <w:p w14:paraId="4F727061" w14:textId="1019042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42</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7450737,35 4813407,70</w:t>
      </w:r>
    </w:p>
    <w:p w14:paraId="1E302DBC" w14:textId="77777777" w:rsidR="00755E85" w:rsidRPr="00D57296" w:rsidRDefault="00755E85" w:rsidP="00CC3134">
      <w:pPr>
        <w:autoSpaceDE w:val="0"/>
        <w:autoSpaceDN w:val="0"/>
        <w:adjustRightInd w:val="0"/>
        <w:spacing w:after="0" w:line="240" w:lineRule="auto"/>
        <w:rPr>
          <w:rFonts w:ascii="Times New Roman" w:hAnsi="Times New Roman" w:cs="Times New Roman"/>
          <w:sz w:val="24"/>
          <w:szCs w:val="24"/>
          <w:lang w:val="sr-Cyrl-CS"/>
        </w:rPr>
        <w:sectPr w:rsidR="00755E85" w:rsidRPr="00D57296" w:rsidSect="00755E85">
          <w:type w:val="continuous"/>
          <w:pgSz w:w="11906" w:h="16838"/>
          <w:pgMar w:top="1417" w:right="1417" w:bottom="1417" w:left="1417" w:header="708" w:footer="708" w:gutter="0"/>
          <w:cols w:num="2" w:space="708"/>
          <w:docGrid w:linePitch="360"/>
        </w:sectPr>
      </w:pPr>
    </w:p>
    <w:p w14:paraId="70F26A3B" w14:textId="77777777" w:rsidR="008B081B" w:rsidRPr="00D57296" w:rsidRDefault="008B081B" w:rsidP="00755E85">
      <w:pPr>
        <w:autoSpaceDE w:val="0"/>
        <w:autoSpaceDN w:val="0"/>
        <w:adjustRightInd w:val="0"/>
        <w:spacing w:after="0" w:line="240" w:lineRule="auto"/>
        <w:jc w:val="both"/>
        <w:rPr>
          <w:rFonts w:ascii="Times New Roman" w:hAnsi="Times New Roman" w:cs="Times New Roman"/>
          <w:sz w:val="24"/>
          <w:szCs w:val="24"/>
          <w:lang w:val="sr-Cyrl-CS"/>
        </w:rPr>
      </w:pPr>
    </w:p>
    <w:p w14:paraId="3947DD06" w14:textId="1DA57E7E" w:rsidR="00CC3134" w:rsidRPr="00D57296" w:rsidRDefault="00CC3134" w:rsidP="00755E85">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Преломном тачком бр.42 граница долази до границе са КО Чечина и почетне тачке.</w:t>
      </w:r>
      <w:r w:rsidR="00755E8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Из локалитета „Под Црепуљником – Радочело</w:t>
      </w:r>
      <w:r w:rsidR="00755E8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изузимају </w:t>
      </w:r>
      <w:r w:rsidR="00755E85" w:rsidRPr="00D57296">
        <w:rPr>
          <w:rFonts w:ascii="Times New Roman" w:hAnsi="Times New Roman" w:cs="Times New Roman"/>
          <w:sz w:val="24"/>
          <w:szCs w:val="24"/>
          <w:lang w:val="sr-Cyrl-CS"/>
        </w:rPr>
        <w:t xml:space="preserve">се </w:t>
      </w:r>
      <w:r w:rsidRPr="00D57296">
        <w:rPr>
          <w:rFonts w:ascii="Times New Roman" w:hAnsi="Times New Roman" w:cs="Times New Roman"/>
          <w:sz w:val="24"/>
          <w:szCs w:val="24"/>
          <w:lang w:val="sr-Cyrl-CS"/>
        </w:rPr>
        <w:t>површине у режиму заштите првог</w:t>
      </w:r>
      <w:r w:rsidR="00755E8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степена – локалитети „Црепуљник</w:t>
      </w:r>
      <w:r w:rsidR="00755E8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„Кошанинова језера</w:t>
      </w:r>
      <w:r w:rsidR="00755E8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и „Радочело</w:t>
      </w:r>
      <w:r w:rsidR="00755E8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w:t>
      </w:r>
    </w:p>
    <w:p w14:paraId="39BBDEA8" w14:textId="77777777" w:rsidR="00755E85" w:rsidRPr="00D57296" w:rsidRDefault="00755E85" w:rsidP="00CC3134">
      <w:pPr>
        <w:autoSpaceDE w:val="0"/>
        <w:autoSpaceDN w:val="0"/>
        <w:adjustRightInd w:val="0"/>
        <w:spacing w:after="0" w:line="240" w:lineRule="auto"/>
        <w:rPr>
          <w:rFonts w:ascii="Times New Roman" w:hAnsi="Times New Roman" w:cs="Times New Roman"/>
          <w:sz w:val="24"/>
          <w:szCs w:val="24"/>
          <w:lang w:val="sr-Cyrl-CS"/>
        </w:rPr>
      </w:pPr>
    </w:p>
    <w:p w14:paraId="14F70EDE" w14:textId="30CDBB0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„УГЉАРЕ</w:t>
      </w:r>
      <w:r w:rsidR="00755E85" w:rsidRPr="00D57296">
        <w:rPr>
          <w:rFonts w:ascii="Times New Roman" w:hAnsi="Times New Roman" w:cs="Times New Roman"/>
          <w:sz w:val="24"/>
          <w:szCs w:val="24"/>
          <w:lang w:val="sr-Cyrl-CS"/>
        </w:rPr>
        <w:t>”</w:t>
      </w:r>
    </w:p>
    <w:p w14:paraId="1B3285C9" w14:textId="1EE25E0F" w:rsidR="00CC3134" w:rsidRPr="00D57296" w:rsidRDefault="00CC3134" w:rsidP="00755E85">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„Угљаре</w:t>
      </w:r>
      <w:r w:rsidR="00755E8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се налази на територији општине Ивањица, на КО Коритник. Почетна тачка</w:t>
      </w:r>
      <w:r w:rsidR="00755E8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границе се налази на тромеђи катастарских парцела бр. 2878, 2879/1 и пута (катастарска парцела</w:t>
      </w:r>
      <w:r w:rsidR="00755E8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бр. 4062). Од почетне тачке граница иде у правцу запада међом катастарске парцеле. бр. 2879/1,</w:t>
      </w:r>
      <w:r w:rsidR="00755E8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 xml:space="preserve">2879/9, 2879/10, кружи око катастарских парцела бр. </w:t>
      </w:r>
      <w:r w:rsidRPr="00D57296">
        <w:rPr>
          <w:rFonts w:ascii="Times New Roman" w:hAnsi="Times New Roman" w:cs="Times New Roman"/>
          <w:sz w:val="24"/>
          <w:szCs w:val="24"/>
          <w:lang w:val="sr-Cyrl-CS"/>
        </w:rPr>
        <w:lastRenderedPageBreak/>
        <w:t>2879/7, 2879/5, 2879/8 и 2879/6, затим</w:t>
      </w:r>
      <w:r w:rsidR="00755E8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катастарске парцеле бр. 2879/1 долази до тачке одакле пресеца катастарску парцелу бр. 2879/1 и</w:t>
      </w:r>
      <w:r w:rsidR="00755E8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2883 по следећим координатама:</w:t>
      </w:r>
    </w:p>
    <w:p w14:paraId="6D3F2C67" w14:textId="77777777" w:rsidR="008B081B" w:rsidRPr="00D57296" w:rsidRDefault="008B081B" w:rsidP="00755E85">
      <w:pPr>
        <w:autoSpaceDE w:val="0"/>
        <w:autoSpaceDN w:val="0"/>
        <w:adjustRightInd w:val="0"/>
        <w:spacing w:after="0" w:line="240" w:lineRule="auto"/>
        <w:jc w:val="both"/>
        <w:rPr>
          <w:rFonts w:ascii="Times New Roman" w:hAnsi="Times New Roman" w:cs="Times New Roman"/>
          <w:sz w:val="24"/>
          <w:szCs w:val="24"/>
          <w:lang w:val="sr-Cyrl-CS"/>
        </w:rPr>
      </w:pPr>
    </w:p>
    <w:p w14:paraId="2FE69AB2" w14:textId="77777777" w:rsidR="00755E85"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15A85AFD" w14:textId="49830387" w:rsidR="00755E85" w:rsidRPr="00D57296" w:rsidRDefault="00D832DA" w:rsidP="00CC3134">
      <w:pPr>
        <w:autoSpaceDE w:val="0"/>
        <w:autoSpaceDN w:val="0"/>
        <w:adjustRightInd w:val="0"/>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т</w:t>
      </w:r>
      <w:r w:rsidR="00CC3134" w:rsidRPr="00D57296">
        <w:rPr>
          <w:rFonts w:ascii="Times New Roman" w:hAnsi="Times New Roman" w:cs="Times New Roman"/>
          <w:sz w:val="24"/>
          <w:szCs w:val="24"/>
          <w:lang w:val="sr-Cyrl-CS"/>
        </w:rPr>
        <w:t>ачке</w:t>
      </w:r>
    </w:p>
    <w:p w14:paraId="7C4325D1" w14:textId="64D47999" w:rsidR="00CC3134" w:rsidRPr="00D57296" w:rsidRDefault="00755E85"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Y</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X</w:t>
      </w:r>
    </w:p>
    <w:p w14:paraId="4649CCFB" w14:textId="77777777" w:rsidR="00755E85" w:rsidRPr="00D57296" w:rsidRDefault="00755E85" w:rsidP="00CC3134">
      <w:pPr>
        <w:autoSpaceDE w:val="0"/>
        <w:autoSpaceDN w:val="0"/>
        <w:adjustRightInd w:val="0"/>
        <w:spacing w:after="0" w:line="240" w:lineRule="auto"/>
        <w:rPr>
          <w:rFonts w:ascii="Times New Roman" w:hAnsi="Times New Roman" w:cs="Times New Roman"/>
          <w:sz w:val="24"/>
          <w:szCs w:val="24"/>
          <w:lang w:val="sr-Cyrl-CS"/>
        </w:rPr>
        <w:sectPr w:rsidR="00755E85" w:rsidRPr="00D57296" w:rsidSect="00DA78F0">
          <w:type w:val="continuous"/>
          <w:pgSz w:w="11906" w:h="16838"/>
          <w:pgMar w:top="1417" w:right="1417" w:bottom="1417" w:left="1417" w:header="708" w:footer="708" w:gutter="0"/>
          <w:cols w:space="708"/>
          <w:docGrid w:linePitch="360"/>
        </w:sectPr>
      </w:pPr>
    </w:p>
    <w:p w14:paraId="370EACCD" w14:textId="27DA968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7452461,76 4801786,25</w:t>
      </w:r>
    </w:p>
    <w:p w14:paraId="49080146" w14:textId="07CC8EE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7452469,13 4801788,75</w:t>
      </w:r>
    </w:p>
    <w:p w14:paraId="5325BB3C" w14:textId="4D923A8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7452599,84 4801798,79</w:t>
      </w:r>
    </w:p>
    <w:p w14:paraId="698CE0B5" w14:textId="7DDC69B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7452677,13 4801826,01</w:t>
      </w:r>
    </w:p>
    <w:p w14:paraId="5C957FE1" w14:textId="0BD08A6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7452792,53 4801839,80</w:t>
      </w:r>
    </w:p>
    <w:p w14:paraId="6E57CBCD" w14:textId="5A5AE4F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7452885,79 4801854,68</w:t>
      </w:r>
    </w:p>
    <w:p w14:paraId="39327B59" w14:textId="6C0DC29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7452918,45 4801870,28</w:t>
      </w:r>
    </w:p>
    <w:p w14:paraId="60B2D32E" w14:textId="66F03C2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7452964,90 4801880,44</w:t>
      </w:r>
    </w:p>
    <w:p w14:paraId="475C8159" w14:textId="293FAD4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7452979,78 4801882,98</w:t>
      </w:r>
    </w:p>
    <w:p w14:paraId="42DB13EA" w14:textId="0AE68CB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7452996,83 4801886,25</w:t>
      </w:r>
    </w:p>
    <w:p w14:paraId="6997D704" w14:textId="49B0930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7453021,87 4801904,39</w:t>
      </w:r>
    </w:p>
    <w:p w14:paraId="01209A96" w14:textId="16066CB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7453045,46 4801933,78</w:t>
      </w:r>
    </w:p>
    <w:p w14:paraId="5AD70FB5" w14:textId="0F862A5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7453088,48 4801948,95</w:t>
      </w:r>
    </w:p>
    <w:p w14:paraId="07827AD6" w14:textId="2911F38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7453167,95 4801969,27</w:t>
      </w:r>
    </w:p>
    <w:p w14:paraId="33AF07C9" w14:textId="30B7C82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7453219,12 4802000,12</w:t>
      </w:r>
    </w:p>
    <w:p w14:paraId="5CCA6BA8" w14:textId="15853DC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7453249,60 4802014,63</w:t>
      </w:r>
    </w:p>
    <w:p w14:paraId="5C90EA5D" w14:textId="33A0DAE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7453309,84 4802034,23</w:t>
      </w:r>
    </w:p>
    <w:p w14:paraId="3E7BE5ED" w14:textId="3CFBC72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7453370,80 4802049,83</w:t>
      </w:r>
    </w:p>
    <w:p w14:paraId="32307D68" w14:textId="13F46BA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w:t>
      </w:r>
      <w:r w:rsidR="00ED7330"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7453394,75 4802049,83</w:t>
      </w:r>
    </w:p>
    <w:p w14:paraId="0947BD20" w14:textId="22143C8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7453416,16 4802035,32</w:t>
      </w:r>
    </w:p>
    <w:p w14:paraId="202F2CE6" w14:textId="7D6399B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7453441,20 4802008,10</w:t>
      </w:r>
    </w:p>
    <w:p w14:paraId="4CDA36D7" w14:textId="710D70B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7453464,06 4801984,15</w:t>
      </w:r>
    </w:p>
    <w:p w14:paraId="6A76B44A" w14:textId="2BAA68A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23</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7453493,80 4801975,41</w:t>
      </w:r>
    </w:p>
    <w:p w14:paraId="66EF6115" w14:textId="437DF42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7453503,24 4802047,98</w:t>
      </w:r>
    </w:p>
    <w:p w14:paraId="086C598B" w14:textId="520D924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7453501,06 4802104,59</w:t>
      </w:r>
    </w:p>
    <w:p w14:paraId="3FB3E716" w14:textId="6DB19A8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7453491,31 4802229,83</w:t>
      </w:r>
    </w:p>
    <w:p w14:paraId="73B51CAB" w14:textId="518182E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27</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7453487,27 4802281,68</w:t>
      </w:r>
    </w:p>
    <w:p w14:paraId="0619B89F" w14:textId="7088E1A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28</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7453511,94 4802553,84</w:t>
      </w:r>
    </w:p>
    <w:p w14:paraId="23CC5FD7" w14:textId="4E46249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29</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7453511,81 4802562,72</w:t>
      </w:r>
    </w:p>
    <w:p w14:paraId="728577CB" w14:textId="73F70CD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30</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7453511,94 4802569,81</w:t>
      </w:r>
    </w:p>
    <w:p w14:paraId="0551ABE6" w14:textId="67B5BA8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31</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7453514,12 4802610,45</w:t>
      </w:r>
    </w:p>
    <w:p w14:paraId="293C417E" w14:textId="41C290A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32</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7453499,38 4802641,36</w:t>
      </w:r>
    </w:p>
    <w:p w14:paraId="07A93553" w14:textId="60346A4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33</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7453491,62 4802657,62</w:t>
      </w:r>
    </w:p>
    <w:p w14:paraId="016F6DA0" w14:textId="55DDF93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34</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7453473,48 4802728,02</w:t>
      </w:r>
    </w:p>
    <w:p w14:paraId="2ACD36A5" w14:textId="3FAD86A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35</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7453469,42 4802767,12</w:t>
      </w:r>
    </w:p>
    <w:p w14:paraId="18499054" w14:textId="7F134A78" w:rsidR="00755E85"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sectPr w:rsidR="00755E85" w:rsidRPr="00D57296" w:rsidSect="00755E85">
          <w:type w:val="continuous"/>
          <w:pgSz w:w="11906" w:h="16838"/>
          <w:pgMar w:top="1417" w:right="1417" w:bottom="1417" w:left="1417" w:header="708" w:footer="708" w:gutter="0"/>
          <w:cols w:num="2" w:space="708"/>
          <w:docGrid w:linePitch="360"/>
        </w:sectPr>
      </w:pPr>
      <w:r w:rsidRPr="00D57296">
        <w:rPr>
          <w:rFonts w:ascii="Times New Roman" w:hAnsi="Times New Roman" w:cs="Times New Roman"/>
          <w:sz w:val="24"/>
          <w:szCs w:val="24"/>
          <w:lang w:val="sr-Cyrl-CS"/>
        </w:rPr>
        <w:t>36</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7453460,33 4802785,89</w:t>
      </w:r>
    </w:p>
    <w:p w14:paraId="1DB60F2B" w14:textId="7777777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p>
    <w:p w14:paraId="6C709E93" w14:textId="7777777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даље наставља у правцу севера до почетне тачке.</w:t>
      </w:r>
    </w:p>
    <w:p w14:paraId="770D1AB2" w14:textId="77777777" w:rsidR="00B95C1F" w:rsidRPr="00D57296" w:rsidRDefault="00B95C1F" w:rsidP="00CC3134">
      <w:pPr>
        <w:autoSpaceDE w:val="0"/>
        <w:autoSpaceDN w:val="0"/>
        <w:adjustRightInd w:val="0"/>
        <w:spacing w:after="0" w:line="240" w:lineRule="auto"/>
        <w:rPr>
          <w:rFonts w:ascii="Times New Roman" w:hAnsi="Times New Roman" w:cs="Times New Roman"/>
          <w:sz w:val="24"/>
          <w:szCs w:val="24"/>
          <w:lang w:val="sr-Cyrl-CS"/>
        </w:rPr>
      </w:pPr>
    </w:p>
    <w:p w14:paraId="37806D91" w14:textId="670E22CE" w:rsidR="00CC3134" w:rsidRPr="00D57296" w:rsidRDefault="00CC3134" w:rsidP="00B95C1F">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„РИМСКИ МОСТ – ПАКАШНИЦА</w:t>
      </w:r>
      <w:r w:rsidR="00B95C1F" w:rsidRPr="00D57296">
        <w:rPr>
          <w:rFonts w:ascii="Times New Roman" w:hAnsi="Times New Roman" w:cs="Times New Roman"/>
          <w:sz w:val="24"/>
          <w:szCs w:val="24"/>
          <w:lang w:val="sr-Cyrl-CS"/>
        </w:rPr>
        <w:t>”</w:t>
      </w:r>
    </w:p>
    <w:p w14:paraId="1501B0AB" w14:textId="2AB6A108" w:rsidR="00CC3134" w:rsidRPr="00D57296" w:rsidRDefault="00CC3134" w:rsidP="00B95C1F">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„Римски мост – Пакашница</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налази</w:t>
      </w:r>
      <w:r w:rsidR="00B95C1F" w:rsidRPr="00D57296">
        <w:rPr>
          <w:rFonts w:ascii="Times New Roman" w:hAnsi="Times New Roman" w:cs="Times New Roman"/>
          <w:sz w:val="24"/>
          <w:szCs w:val="24"/>
          <w:lang w:val="sr-Cyrl-CS"/>
        </w:rPr>
        <w:t xml:space="preserve"> се</w:t>
      </w:r>
      <w:r w:rsidRPr="00D57296">
        <w:rPr>
          <w:rFonts w:ascii="Times New Roman" w:hAnsi="Times New Roman" w:cs="Times New Roman"/>
          <w:sz w:val="24"/>
          <w:szCs w:val="24"/>
          <w:lang w:val="sr-Cyrl-CS"/>
        </w:rPr>
        <w:t xml:space="preserve"> на територији општине Ивањица, на КО</w:t>
      </w:r>
      <w:r w:rsidR="00B95C1F"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Куманица и КО Глеђица. Почетна тачка границе се налази у КО Глеђица, на тромеђи</w:t>
      </w:r>
      <w:r w:rsidR="00B95C1F"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катастарских парцела бр. 90, 91 и КО Куманица. Граница иде у правцу југа и прати међе</w:t>
      </w:r>
      <w:r w:rsidR="00B95C1F"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катастарских парцела бр. 91, 88, 118, 117, 116, 120, 121, 112/1, 112/2, 113, 92, 2539, путем</w:t>
      </w:r>
      <w:r w:rsidR="00B95C1F"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(катастарска парцела бр. 4249) обухватајући и катастарске парцеле бр. 2550, 2558/1 и 2558/2 до</w:t>
      </w:r>
      <w:r w:rsidR="00B95C1F"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тачке одакле пресеца катастарску парцелу бр. 92 праволинијски по следећим координатама:</w:t>
      </w:r>
    </w:p>
    <w:p w14:paraId="7EEAFBF4" w14:textId="77777777" w:rsidR="008B081B" w:rsidRPr="00D57296" w:rsidRDefault="008B081B" w:rsidP="00CC3134">
      <w:pPr>
        <w:autoSpaceDE w:val="0"/>
        <w:autoSpaceDN w:val="0"/>
        <w:adjustRightInd w:val="0"/>
        <w:spacing w:after="0" w:line="240" w:lineRule="auto"/>
        <w:rPr>
          <w:rFonts w:ascii="Times New Roman" w:hAnsi="Times New Roman" w:cs="Times New Roman"/>
          <w:sz w:val="24"/>
          <w:szCs w:val="24"/>
          <w:lang w:val="sr-Cyrl-CS"/>
        </w:rPr>
      </w:pPr>
    </w:p>
    <w:p w14:paraId="2FCB2B94" w14:textId="079F2214" w:rsidR="00B95C1F"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352BAA6F" w14:textId="77777777" w:rsidR="00B95C1F"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тачке </w:t>
      </w:r>
    </w:p>
    <w:p w14:paraId="7CE349E3" w14:textId="02FDAB68" w:rsidR="00CC3134" w:rsidRPr="00D57296" w:rsidRDefault="00B95C1F"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Y</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X</w:t>
      </w:r>
    </w:p>
    <w:p w14:paraId="36968B64" w14:textId="146AC6F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7440344,16 4811298,71</w:t>
      </w:r>
    </w:p>
    <w:p w14:paraId="486E53F8" w14:textId="5F5F052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7440889,00 4811547,79</w:t>
      </w:r>
    </w:p>
    <w:p w14:paraId="3EEF2CB2" w14:textId="77777777" w:rsidR="008B081B" w:rsidRPr="00D57296" w:rsidRDefault="008B081B" w:rsidP="00B95C1F">
      <w:pPr>
        <w:autoSpaceDE w:val="0"/>
        <w:autoSpaceDN w:val="0"/>
        <w:adjustRightInd w:val="0"/>
        <w:spacing w:after="0" w:line="240" w:lineRule="auto"/>
        <w:jc w:val="both"/>
        <w:rPr>
          <w:rFonts w:ascii="Times New Roman" w:hAnsi="Times New Roman" w:cs="Times New Roman"/>
          <w:sz w:val="24"/>
          <w:szCs w:val="24"/>
          <w:lang w:val="sr-Cyrl-CS"/>
        </w:rPr>
      </w:pPr>
    </w:p>
    <w:p w14:paraId="7F7EADE5" w14:textId="6DBDEB69" w:rsidR="00CC3134" w:rsidRDefault="00CC3134" w:rsidP="00B95C1F">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долази до реке Пакашнице у КО Куманица, катастарским парцелама бр. 2471 и 2464,</w:t>
      </w:r>
      <w:r w:rsidR="00B95C1F"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одакле иде у правцу севера пратећи реку Пакашницу, одваја се од реке путем (катастарска</w:t>
      </w:r>
      <w:r w:rsidR="00B95C1F"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парцела бр. 1566) до тачке где мења правац у југозападни и пресеца праволинијски катастарску</w:t>
      </w:r>
      <w:r w:rsidR="00B95C1F"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парцелу бр. 1878 по следећим координатама:</w:t>
      </w:r>
    </w:p>
    <w:p w14:paraId="29FD083E" w14:textId="6B31F7FB" w:rsidR="00CE13F5" w:rsidRDefault="00CE13F5" w:rsidP="00B95C1F">
      <w:pPr>
        <w:autoSpaceDE w:val="0"/>
        <w:autoSpaceDN w:val="0"/>
        <w:adjustRightInd w:val="0"/>
        <w:spacing w:after="0" w:line="240" w:lineRule="auto"/>
        <w:jc w:val="both"/>
        <w:rPr>
          <w:rFonts w:ascii="Times New Roman" w:hAnsi="Times New Roman" w:cs="Times New Roman"/>
          <w:sz w:val="24"/>
          <w:szCs w:val="24"/>
          <w:lang w:val="sr-Cyrl-CS"/>
        </w:rPr>
      </w:pPr>
    </w:p>
    <w:p w14:paraId="770340A1" w14:textId="52D368C8" w:rsidR="00CE13F5" w:rsidRDefault="00CE13F5" w:rsidP="00B95C1F">
      <w:pPr>
        <w:autoSpaceDE w:val="0"/>
        <w:autoSpaceDN w:val="0"/>
        <w:adjustRightInd w:val="0"/>
        <w:spacing w:after="0" w:line="240" w:lineRule="auto"/>
        <w:jc w:val="both"/>
        <w:rPr>
          <w:rFonts w:ascii="Times New Roman" w:hAnsi="Times New Roman" w:cs="Times New Roman"/>
          <w:sz w:val="24"/>
          <w:szCs w:val="24"/>
          <w:lang w:val="sr-Cyrl-CS"/>
        </w:rPr>
      </w:pPr>
    </w:p>
    <w:p w14:paraId="1367AA15" w14:textId="77777777" w:rsidR="00CE13F5" w:rsidRPr="00D57296" w:rsidRDefault="00CE13F5" w:rsidP="00B95C1F">
      <w:pPr>
        <w:autoSpaceDE w:val="0"/>
        <w:autoSpaceDN w:val="0"/>
        <w:adjustRightInd w:val="0"/>
        <w:spacing w:after="0" w:line="240" w:lineRule="auto"/>
        <w:jc w:val="both"/>
        <w:rPr>
          <w:rFonts w:ascii="Times New Roman" w:hAnsi="Times New Roman" w:cs="Times New Roman"/>
          <w:sz w:val="24"/>
          <w:szCs w:val="24"/>
          <w:lang w:val="sr-Cyrl-CS"/>
        </w:rPr>
      </w:pPr>
    </w:p>
    <w:p w14:paraId="26EA88F1" w14:textId="77777777" w:rsidR="008B081B" w:rsidRPr="00D57296" w:rsidRDefault="008B081B" w:rsidP="00CC3134">
      <w:pPr>
        <w:autoSpaceDE w:val="0"/>
        <w:autoSpaceDN w:val="0"/>
        <w:adjustRightInd w:val="0"/>
        <w:spacing w:after="0" w:line="240" w:lineRule="auto"/>
        <w:rPr>
          <w:rFonts w:ascii="Times New Roman" w:hAnsi="Times New Roman" w:cs="Times New Roman"/>
          <w:sz w:val="24"/>
          <w:szCs w:val="24"/>
          <w:lang w:val="sr-Cyrl-CS"/>
        </w:rPr>
      </w:pPr>
    </w:p>
    <w:p w14:paraId="6DA4D995" w14:textId="78927DA1" w:rsidR="00B95C1F"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Бр.</w:t>
      </w:r>
    </w:p>
    <w:p w14:paraId="679FECE6" w14:textId="6CF412CF" w:rsidR="00B95C1F" w:rsidRPr="00D57296" w:rsidRDefault="008B081B"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w:t>
      </w:r>
      <w:r w:rsidR="00CC3134" w:rsidRPr="00D57296">
        <w:rPr>
          <w:rFonts w:ascii="Times New Roman" w:hAnsi="Times New Roman" w:cs="Times New Roman"/>
          <w:sz w:val="24"/>
          <w:szCs w:val="24"/>
          <w:lang w:val="sr-Cyrl-CS"/>
        </w:rPr>
        <w:t>ачке</w:t>
      </w:r>
    </w:p>
    <w:p w14:paraId="39E23363" w14:textId="7E6C1B93" w:rsidR="00CC3134" w:rsidRPr="00D57296" w:rsidRDefault="00B95C1F"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Y </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X</w:t>
      </w:r>
    </w:p>
    <w:p w14:paraId="35DA26EC" w14:textId="5B55C82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7439135,40 4813903,24</w:t>
      </w:r>
    </w:p>
    <w:p w14:paraId="0D13E9EE" w14:textId="6A827BE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7439119,21 4813879,35</w:t>
      </w:r>
    </w:p>
    <w:p w14:paraId="2AD8D5CB" w14:textId="77777777" w:rsidR="008B081B" w:rsidRPr="00D57296" w:rsidRDefault="008B081B" w:rsidP="00CC3134">
      <w:pPr>
        <w:autoSpaceDE w:val="0"/>
        <w:autoSpaceDN w:val="0"/>
        <w:adjustRightInd w:val="0"/>
        <w:spacing w:after="0" w:line="240" w:lineRule="auto"/>
        <w:rPr>
          <w:rFonts w:ascii="Times New Roman" w:hAnsi="Times New Roman" w:cs="Times New Roman"/>
          <w:sz w:val="24"/>
          <w:szCs w:val="24"/>
          <w:lang w:val="sr-Cyrl-CS"/>
        </w:rPr>
      </w:pPr>
    </w:p>
    <w:p w14:paraId="11F491A1" w14:textId="20D155E6" w:rsidR="00CC3134" w:rsidRPr="00D57296" w:rsidRDefault="00CC3134" w:rsidP="00B95C1F">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Од пр</w:t>
      </w:r>
      <w:r w:rsidR="00253390" w:rsidRPr="00D57296">
        <w:rPr>
          <w:rFonts w:ascii="Times New Roman" w:hAnsi="Times New Roman" w:cs="Times New Roman"/>
          <w:sz w:val="24"/>
          <w:szCs w:val="24"/>
          <w:lang w:val="sr-Cyrl-CS"/>
        </w:rPr>
        <w:t>е</w:t>
      </w:r>
      <w:r w:rsidRPr="00D57296">
        <w:rPr>
          <w:rFonts w:ascii="Times New Roman" w:hAnsi="Times New Roman" w:cs="Times New Roman"/>
          <w:sz w:val="24"/>
          <w:szCs w:val="24"/>
          <w:lang w:val="sr-Cyrl-CS"/>
        </w:rPr>
        <w:t>ломне тачке бр. 4 граница прати међу катастарских парцела бр. 1878 и 1860, долази до</w:t>
      </w:r>
      <w:r w:rsidR="00B95C1F"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границе КО Глеђица и северном међом катастарске парцеле бр. 91 долази до почетне тачке.</w:t>
      </w:r>
      <w:r w:rsidR="00B95C1F"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Из локалитета „Римски мост – Пакашница</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изузима </w:t>
      </w:r>
      <w:r w:rsidR="00B95C1F" w:rsidRPr="00D57296">
        <w:rPr>
          <w:rFonts w:ascii="Times New Roman" w:hAnsi="Times New Roman" w:cs="Times New Roman"/>
          <w:sz w:val="24"/>
          <w:szCs w:val="24"/>
          <w:lang w:val="sr-Cyrl-CS"/>
        </w:rPr>
        <w:t xml:space="preserve">се </w:t>
      </w:r>
      <w:r w:rsidRPr="00D57296">
        <w:rPr>
          <w:rFonts w:ascii="Times New Roman" w:hAnsi="Times New Roman" w:cs="Times New Roman"/>
          <w:sz w:val="24"/>
          <w:szCs w:val="24"/>
          <w:lang w:val="sr-Cyrl-CS"/>
        </w:rPr>
        <w:t>површина у режиму заштите првог</w:t>
      </w:r>
      <w:r w:rsidR="00B95C1F"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степена – локалитет „Орлов камен</w:t>
      </w:r>
      <w:r w:rsidR="008439D8"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w:t>
      </w:r>
    </w:p>
    <w:p w14:paraId="6BF8D373" w14:textId="77777777" w:rsidR="00B95C1F" w:rsidRPr="00D57296" w:rsidRDefault="00B95C1F" w:rsidP="00B95C1F">
      <w:pPr>
        <w:autoSpaceDE w:val="0"/>
        <w:autoSpaceDN w:val="0"/>
        <w:adjustRightInd w:val="0"/>
        <w:spacing w:after="0" w:line="240" w:lineRule="auto"/>
        <w:jc w:val="both"/>
        <w:rPr>
          <w:rFonts w:ascii="Times New Roman" w:hAnsi="Times New Roman" w:cs="Times New Roman"/>
          <w:sz w:val="24"/>
          <w:szCs w:val="24"/>
          <w:lang w:val="sr-Cyrl-CS"/>
        </w:rPr>
      </w:pPr>
    </w:p>
    <w:p w14:paraId="6E838190" w14:textId="50CA4CDC" w:rsidR="00CC3134" w:rsidRPr="00D57296" w:rsidRDefault="00CC3134" w:rsidP="00B95C1F">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ЛОКАЛИТЕ </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ЈЕЛЕНОВИЦА</w:t>
      </w:r>
      <w:r w:rsidR="00B95C1F" w:rsidRPr="00D57296">
        <w:rPr>
          <w:rFonts w:ascii="Times New Roman" w:hAnsi="Times New Roman" w:cs="Times New Roman"/>
          <w:sz w:val="24"/>
          <w:szCs w:val="24"/>
          <w:lang w:val="sr-Cyrl-CS"/>
        </w:rPr>
        <w:t>”</w:t>
      </w:r>
    </w:p>
    <w:p w14:paraId="16878816" w14:textId="2CEF670E" w:rsidR="00CC3134" w:rsidRPr="00D57296" w:rsidRDefault="00CC3134" w:rsidP="00B95C1F">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Јеленовица налази</w:t>
      </w:r>
      <w:r w:rsidR="00B95C1F" w:rsidRPr="00D57296">
        <w:rPr>
          <w:rFonts w:ascii="Times New Roman" w:hAnsi="Times New Roman" w:cs="Times New Roman"/>
          <w:sz w:val="24"/>
          <w:szCs w:val="24"/>
          <w:lang w:val="sr-Cyrl-CS"/>
        </w:rPr>
        <w:t xml:space="preserve"> се</w:t>
      </w:r>
      <w:r w:rsidRPr="00D57296">
        <w:rPr>
          <w:rFonts w:ascii="Times New Roman" w:hAnsi="Times New Roman" w:cs="Times New Roman"/>
          <w:sz w:val="24"/>
          <w:szCs w:val="24"/>
          <w:lang w:val="sr-Cyrl-CS"/>
        </w:rPr>
        <w:t xml:space="preserve"> на територији општине Ивањица, на КО Куманица. Граница</w:t>
      </w:r>
      <w:r w:rsidR="00B95C1F"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почиње на тромеђи катастарских парцела бр. 2403/2, 2403/3 и пута (катастарска парцела бр.</w:t>
      </w:r>
      <w:r w:rsidR="00B95C1F"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2466). Од почетне тачке граница иде у правцу запада и прати међе катастарских парцела бр.</w:t>
      </w:r>
      <w:r w:rsidR="00B95C1F"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2403/2, 2404 и 2210/1, затим је сече по следећим координатама:</w:t>
      </w:r>
    </w:p>
    <w:p w14:paraId="77513F0D" w14:textId="77777777" w:rsidR="008B081B" w:rsidRPr="00D57296" w:rsidRDefault="008B081B" w:rsidP="00B95C1F">
      <w:pPr>
        <w:autoSpaceDE w:val="0"/>
        <w:autoSpaceDN w:val="0"/>
        <w:adjustRightInd w:val="0"/>
        <w:spacing w:after="0" w:line="240" w:lineRule="auto"/>
        <w:jc w:val="both"/>
        <w:rPr>
          <w:rFonts w:ascii="Times New Roman" w:hAnsi="Times New Roman" w:cs="Times New Roman"/>
          <w:sz w:val="24"/>
          <w:szCs w:val="24"/>
          <w:lang w:val="sr-Cyrl-CS"/>
        </w:rPr>
      </w:pPr>
    </w:p>
    <w:p w14:paraId="47110627" w14:textId="77777777" w:rsidR="00B95C1F"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0C691CEC" w14:textId="056C75CA" w:rsidR="00B95C1F" w:rsidRPr="00D57296" w:rsidRDefault="008B081B"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w:t>
      </w:r>
      <w:r w:rsidR="00CC3134" w:rsidRPr="00D57296">
        <w:rPr>
          <w:rFonts w:ascii="Times New Roman" w:hAnsi="Times New Roman" w:cs="Times New Roman"/>
          <w:sz w:val="24"/>
          <w:szCs w:val="24"/>
          <w:lang w:val="sr-Cyrl-CS"/>
        </w:rPr>
        <w:t>ачке</w:t>
      </w:r>
    </w:p>
    <w:p w14:paraId="687C7554" w14:textId="76A232F3" w:rsidR="00CC3134" w:rsidRPr="00D57296" w:rsidRDefault="00B95C1F"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Y </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X</w:t>
      </w:r>
    </w:p>
    <w:p w14:paraId="47899EBF" w14:textId="77777777" w:rsidR="00B95C1F" w:rsidRPr="00D57296" w:rsidRDefault="00B95C1F" w:rsidP="00CC3134">
      <w:pPr>
        <w:autoSpaceDE w:val="0"/>
        <w:autoSpaceDN w:val="0"/>
        <w:adjustRightInd w:val="0"/>
        <w:spacing w:after="0" w:line="240" w:lineRule="auto"/>
        <w:rPr>
          <w:rFonts w:ascii="Times New Roman" w:hAnsi="Times New Roman" w:cs="Times New Roman"/>
          <w:sz w:val="24"/>
          <w:szCs w:val="24"/>
          <w:lang w:val="sr-Cyrl-CS"/>
        </w:rPr>
        <w:sectPr w:rsidR="00B95C1F" w:rsidRPr="00D57296" w:rsidSect="00DA78F0">
          <w:type w:val="continuous"/>
          <w:pgSz w:w="11906" w:h="16838"/>
          <w:pgMar w:top="1417" w:right="1417" w:bottom="1417" w:left="1417" w:header="708" w:footer="708" w:gutter="0"/>
          <w:cols w:space="708"/>
          <w:docGrid w:linePitch="360"/>
        </w:sectPr>
      </w:pPr>
    </w:p>
    <w:p w14:paraId="09AE0058" w14:textId="45EC9B7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7441137,08 4813030,79</w:t>
      </w:r>
    </w:p>
    <w:p w14:paraId="734FE7DD" w14:textId="211525C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7441040,60 4813037,19</w:t>
      </w:r>
    </w:p>
    <w:p w14:paraId="5B7EF674" w14:textId="435745A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7441005,08 4813038,28</w:t>
      </w:r>
    </w:p>
    <w:p w14:paraId="30C1B302" w14:textId="06188D1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7440989,71 4813036,49</w:t>
      </w:r>
    </w:p>
    <w:p w14:paraId="11FD18AA" w14:textId="76E84D6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7440974,93 4813034,81</w:t>
      </w:r>
    </w:p>
    <w:p w14:paraId="35A7E96E" w14:textId="48EEDAF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7440948,96 4813019,57</w:t>
      </w:r>
    </w:p>
    <w:p w14:paraId="05B2F93B" w14:textId="0E52E82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7440919,40 4812990,83</w:t>
      </w:r>
    </w:p>
    <w:p w14:paraId="3E0FFEDC" w14:textId="1DA129B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7440893,10 4812952,60</w:t>
      </w:r>
    </w:p>
    <w:p w14:paraId="06B12121" w14:textId="4ACAFE0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7440867,62 4812923,86</w:t>
      </w:r>
    </w:p>
    <w:p w14:paraId="5450B558" w14:textId="0A2D3EC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7440836,44 4812901,63</w:t>
      </w:r>
    </w:p>
    <w:p w14:paraId="3749E050" w14:textId="687FCEC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7440807,42 4812883,19</w:t>
      </w:r>
    </w:p>
    <w:p w14:paraId="282F33C2" w14:textId="04CF1E6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7440788,17 4812872,07</w:t>
      </w:r>
    </w:p>
    <w:p w14:paraId="35E15306" w14:textId="18CD5C4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7440765,13 4812867,73</w:t>
      </w:r>
    </w:p>
    <w:p w14:paraId="203AD3D7" w14:textId="195934D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7440749,98 4812866,90</w:t>
      </w:r>
    </w:p>
    <w:p w14:paraId="0BDD9D99" w14:textId="0E4C959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7440735,57 4812866,11</w:t>
      </w:r>
    </w:p>
    <w:p w14:paraId="4FF3BCCA" w14:textId="2B137CE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7440712,71 4812866,11</w:t>
      </w:r>
    </w:p>
    <w:p w14:paraId="549E72CA" w14:textId="25AB627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7440708,59 4812866,11</w:t>
      </w:r>
    </w:p>
    <w:p w14:paraId="5DA68E51" w14:textId="3AEE349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7440694,60 4812866,11</w:t>
      </w:r>
    </w:p>
    <w:p w14:paraId="59AE9895" w14:textId="5F6392B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7440684,60 4812866,11</w:t>
      </w:r>
    </w:p>
    <w:p w14:paraId="1A208032" w14:textId="0A01445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7440637,97 4812870,83</w:t>
      </w:r>
    </w:p>
    <w:p w14:paraId="6BE2BF80" w14:textId="6DA8663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7440632,97 4812871,40</w:t>
      </w:r>
    </w:p>
    <w:p w14:paraId="74D97A52" w14:textId="70675D2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7440630,18 4812871,35</w:t>
      </w:r>
    </w:p>
    <w:p w14:paraId="5636A07C" w14:textId="486D41C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23</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7440627,05 4812871,63</w:t>
      </w:r>
    </w:p>
    <w:p w14:paraId="08B7A944" w14:textId="5997419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7440624,14 4812872,15</w:t>
      </w:r>
    </w:p>
    <w:p w14:paraId="08E53E9E" w14:textId="1ABD1BA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7440607,34 4812872,38</w:t>
      </w:r>
    </w:p>
    <w:p w14:paraId="5D9FED9E" w14:textId="63D978B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7440602,70 4812872,55</w:t>
      </w:r>
    </w:p>
    <w:p w14:paraId="5B6BA568" w14:textId="28F8785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27</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7440593,63 4812872,90</w:t>
      </w:r>
    </w:p>
    <w:p w14:paraId="4BB56CE8" w14:textId="5F2D917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28</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7440497,76 4812876,55</w:t>
      </w:r>
    </w:p>
    <w:p w14:paraId="0A1FF03A" w14:textId="7232B01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29</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7440489,97 4812876,84</w:t>
      </w:r>
    </w:p>
    <w:p w14:paraId="064FA2C9" w14:textId="1D993F3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30</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7440486,59 4812877,02</w:t>
      </w:r>
    </w:p>
    <w:p w14:paraId="059BD2A4" w14:textId="77777777" w:rsidR="00B95C1F" w:rsidRPr="00D57296" w:rsidRDefault="00B95C1F" w:rsidP="00CC3134">
      <w:pPr>
        <w:autoSpaceDE w:val="0"/>
        <w:autoSpaceDN w:val="0"/>
        <w:adjustRightInd w:val="0"/>
        <w:spacing w:after="0" w:line="240" w:lineRule="auto"/>
        <w:rPr>
          <w:rFonts w:ascii="Times New Roman" w:hAnsi="Times New Roman" w:cs="Times New Roman"/>
          <w:sz w:val="24"/>
          <w:szCs w:val="24"/>
          <w:lang w:val="sr-Cyrl-CS"/>
        </w:rPr>
        <w:sectPr w:rsidR="00B95C1F" w:rsidRPr="00D57296" w:rsidSect="00B95C1F">
          <w:type w:val="continuous"/>
          <w:pgSz w:w="11906" w:h="16838"/>
          <w:pgMar w:top="1417" w:right="1417" w:bottom="1417" w:left="1417" w:header="708" w:footer="708" w:gutter="0"/>
          <w:cols w:num="2" w:space="708"/>
          <w:docGrid w:linePitch="360"/>
        </w:sectPr>
      </w:pPr>
    </w:p>
    <w:p w14:paraId="528FDA27" w14:textId="77777777" w:rsidR="008B081B" w:rsidRPr="00D57296" w:rsidRDefault="008B081B" w:rsidP="00B95C1F">
      <w:pPr>
        <w:autoSpaceDE w:val="0"/>
        <w:autoSpaceDN w:val="0"/>
        <w:adjustRightInd w:val="0"/>
        <w:spacing w:after="0" w:line="240" w:lineRule="auto"/>
        <w:jc w:val="both"/>
        <w:rPr>
          <w:rFonts w:ascii="Times New Roman" w:hAnsi="Times New Roman" w:cs="Times New Roman"/>
          <w:sz w:val="24"/>
          <w:szCs w:val="24"/>
          <w:lang w:val="sr-Cyrl-CS"/>
        </w:rPr>
      </w:pPr>
    </w:p>
    <w:p w14:paraId="13D008DD" w14:textId="73FBA3E9" w:rsidR="00CC3134" w:rsidRPr="00D57296" w:rsidRDefault="00CC3134" w:rsidP="00B95C1F">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затим мења правац у јужни и прати пут (катастарска парцела бр. 2471) до тачке одакле</w:t>
      </w:r>
      <w:r w:rsidR="00B95C1F"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поново пресеца катастарску парцелу бр. 2210/1 и 2457 у правцу југоистока по следећим</w:t>
      </w:r>
      <w:r w:rsidR="00B95C1F"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координатама:</w:t>
      </w:r>
    </w:p>
    <w:p w14:paraId="645EA6F1" w14:textId="77777777" w:rsidR="008B081B" w:rsidRPr="00D57296" w:rsidRDefault="008B081B" w:rsidP="00B95C1F">
      <w:pPr>
        <w:autoSpaceDE w:val="0"/>
        <w:autoSpaceDN w:val="0"/>
        <w:adjustRightInd w:val="0"/>
        <w:spacing w:after="0" w:line="240" w:lineRule="auto"/>
        <w:jc w:val="both"/>
        <w:rPr>
          <w:rFonts w:ascii="Times New Roman" w:hAnsi="Times New Roman" w:cs="Times New Roman"/>
          <w:sz w:val="24"/>
          <w:szCs w:val="24"/>
          <w:lang w:val="sr-Cyrl-CS"/>
        </w:rPr>
      </w:pPr>
    </w:p>
    <w:p w14:paraId="2585C297" w14:textId="77777777" w:rsidR="00B95C1F"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2C300753" w14:textId="4D842FED" w:rsidR="00B95C1F" w:rsidRPr="00D57296" w:rsidRDefault="008B081B"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w:t>
      </w:r>
      <w:r w:rsidR="00CC3134" w:rsidRPr="00D57296">
        <w:rPr>
          <w:rFonts w:ascii="Times New Roman" w:hAnsi="Times New Roman" w:cs="Times New Roman"/>
          <w:sz w:val="24"/>
          <w:szCs w:val="24"/>
          <w:lang w:val="sr-Cyrl-CS"/>
        </w:rPr>
        <w:t>ачке</w:t>
      </w:r>
    </w:p>
    <w:p w14:paraId="2EF0C141" w14:textId="13A8D8F3" w:rsidR="00CC3134" w:rsidRPr="00D57296" w:rsidRDefault="00B95C1F"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Y </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X</w:t>
      </w:r>
    </w:p>
    <w:p w14:paraId="4F979D52" w14:textId="77777777" w:rsidR="00B95C1F" w:rsidRPr="00D57296" w:rsidRDefault="00B95C1F" w:rsidP="00CC3134">
      <w:pPr>
        <w:autoSpaceDE w:val="0"/>
        <w:autoSpaceDN w:val="0"/>
        <w:adjustRightInd w:val="0"/>
        <w:spacing w:after="0" w:line="240" w:lineRule="auto"/>
        <w:rPr>
          <w:rFonts w:ascii="Times New Roman" w:hAnsi="Times New Roman" w:cs="Times New Roman"/>
          <w:sz w:val="24"/>
          <w:szCs w:val="24"/>
          <w:lang w:val="sr-Cyrl-CS"/>
        </w:rPr>
        <w:sectPr w:rsidR="00B95C1F" w:rsidRPr="00D57296" w:rsidSect="00DA78F0">
          <w:type w:val="continuous"/>
          <w:pgSz w:w="11906" w:h="16838"/>
          <w:pgMar w:top="1417" w:right="1417" w:bottom="1417" w:left="1417" w:header="708" w:footer="708" w:gutter="0"/>
          <w:cols w:space="708"/>
          <w:docGrid w:linePitch="360"/>
        </w:sectPr>
      </w:pPr>
    </w:p>
    <w:p w14:paraId="6532B294" w14:textId="3918E66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31</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7440893,90 4811539,59</w:t>
      </w:r>
    </w:p>
    <w:p w14:paraId="64F9BB0B" w14:textId="0B4BFF0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32</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7440896,34 4811538,21</w:t>
      </w:r>
    </w:p>
    <w:p w14:paraId="5B8988AF" w14:textId="7D842BF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33</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7440907,84 4811538,16</w:t>
      </w:r>
    </w:p>
    <w:p w14:paraId="464D8CCC" w14:textId="437EDA6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34</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7440950,15 4811535,05</w:t>
      </w:r>
    </w:p>
    <w:p w14:paraId="281F452E" w14:textId="748D867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35</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7441000,00 4811530,61</w:t>
      </w:r>
    </w:p>
    <w:p w14:paraId="52ADABBC" w14:textId="746D913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36</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7441017,12 4811529,09</w:t>
      </w:r>
    </w:p>
    <w:p w14:paraId="6BA223B6" w14:textId="5297EDA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37</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7441031,49 4811522,31</w:t>
      </w:r>
    </w:p>
    <w:p w14:paraId="4640E3D8" w14:textId="29845B8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38</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7441108,17 4811467,54</w:t>
      </w:r>
    </w:p>
    <w:p w14:paraId="4271B082" w14:textId="55B9528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39</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7441120,24 4811458,92</w:t>
      </w:r>
    </w:p>
    <w:p w14:paraId="1E8D394E" w14:textId="419F7C6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40</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7441123,73 4811456,54</w:t>
      </w:r>
    </w:p>
    <w:p w14:paraId="2ADC2327" w14:textId="1E753FB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41</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7441128,31 4811453,14</w:t>
      </w:r>
    </w:p>
    <w:p w14:paraId="5A3D6363" w14:textId="1319E1F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42</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7441145,10 4811440,16</w:t>
      </w:r>
    </w:p>
    <w:p w14:paraId="001AAD1A" w14:textId="62FF7B9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43</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7441179,80 4811415,76</w:t>
      </w:r>
    </w:p>
    <w:p w14:paraId="1A6F73A6" w14:textId="7E34C05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44</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7441189,03 4811408,76</w:t>
      </w:r>
    </w:p>
    <w:p w14:paraId="40B4596F" w14:textId="7777777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45 7441206,13 4811395,81</w:t>
      </w:r>
    </w:p>
    <w:p w14:paraId="61D7CD06" w14:textId="48C3D92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46</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7441225,38 4811390,93</w:t>
      </w:r>
    </w:p>
    <w:p w14:paraId="2EE13918" w14:textId="6E5F9EF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47</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7441251,43 4811386,77</w:t>
      </w:r>
    </w:p>
    <w:p w14:paraId="1158265D" w14:textId="1C6F215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48</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7441257,66 4811386,10</w:t>
      </w:r>
    </w:p>
    <w:p w14:paraId="7DC46CB0" w14:textId="65631E3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49</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7441263,02 4811386,12</w:t>
      </w:r>
    </w:p>
    <w:p w14:paraId="738A90E6" w14:textId="268AD06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50</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7441283,13 4811387,41</w:t>
      </w:r>
    </w:p>
    <w:p w14:paraId="25E5B63A" w14:textId="366A415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51</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7441290,26 4811388,74</w:t>
      </w:r>
    </w:p>
    <w:p w14:paraId="788C8D7C" w14:textId="2559370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52</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7441310,69 4811392,55</w:t>
      </w:r>
    </w:p>
    <w:p w14:paraId="431CB3A6" w14:textId="6AA065D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53</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7441323,80 4811395,00</w:t>
      </w:r>
    </w:p>
    <w:p w14:paraId="3F24CCD5" w14:textId="266F338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54</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7441338,98 4811400,97</w:t>
      </w:r>
    </w:p>
    <w:p w14:paraId="01D2E5F1" w14:textId="1318C71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55</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7441365,28 4811406,12</w:t>
      </w:r>
    </w:p>
    <w:p w14:paraId="12CC0ADF" w14:textId="389B942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56</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7441399,99 4811407,74</w:t>
      </w:r>
    </w:p>
    <w:p w14:paraId="38C9C8F5" w14:textId="438F763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57</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7441423,85 4811401,78</w:t>
      </w:r>
    </w:p>
    <w:p w14:paraId="302F3579" w14:textId="71B79C0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58</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7441430,51 4811398,01</w:t>
      </w:r>
    </w:p>
    <w:p w14:paraId="1E232DF6" w14:textId="2BE8EC1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59</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7441456,93 4811383,07</w:t>
      </w:r>
    </w:p>
    <w:p w14:paraId="46A70963" w14:textId="21B70A4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60</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7441488,92 4811366,26</w:t>
      </w:r>
    </w:p>
    <w:p w14:paraId="111FFEB3" w14:textId="0610FA7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61</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7441557,84 4811347,98</w:t>
      </w:r>
    </w:p>
    <w:p w14:paraId="137AC371" w14:textId="5464759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62</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7441561,75 4811346,31</w:t>
      </w:r>
    </w:p>
    <w:p w14:paraId="67A8722E" w14:textId="2CFF6EE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63</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7441564,20 4811344,65</w:t>
      </w:r>
    </w:p>
    <w:p w14:paraId="44314E64" w14:textId="5E4E805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64</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7441588,16 4811339,39</w:t>
      </w:r>
    </w:p>
    <w:p w14:paraId="2339E1C1" w14:textId="7E966DF8" w:rsidR="00A91C62"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65</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7441593,75 4811335,56</w:t>
      </w:r>
    </w:p>
    <w:p w14:paraId="36775F5E" w14:textId="4A65891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66</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7441597,00 4811333,43</w:t>
      </w:r>
    </w:p>
    <w:p w14:paraId="1C9264C1" w14:textId="2A6A194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67</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7441617,72 4811319,66</w:t>
      </w:r>
    </w:p>
    <w:p w14:paraId="372FFE28" w14:textId="4359326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68</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7441621,74 4811316,59</w:t>
      </w:r>
    </w:p>
    <w:p w14:paraId="4736074B" w14:textId="4FEE8EC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69</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7441640,91 4811298,80</w:t>
      </w:r>
    </w:p>
    <w:p w14:paraId="7EC29C03" w14:textId="0DE926F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70</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7441647,56 4811292,62</w:t>
      </w:r>
    </w:p>
    <w:p w14:paraId="0AE82225" w14:textId="4488991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71</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7441694,74 4811263,88</w:t>
      </w:r>
    </w:p>
    <w:p w14:paraId="06728D15" w14:textId="4764D1A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72</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7441703,80 4811259,07</w:t>
      </w:r>
    </w:p>
    <w:p w14:paraId="739B1579" w14:textId="01CBE18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73</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7441709,86 4811255,85</w:t>
      </w:r>
    </w:p>
    <w:p w14:paraId="1F93C1AA" w14:textId="0597435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74</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7441719,96 4811250,48</w:t>
      </w:r>
    </w:p>
    <w:p w14:paraId="0279503B" w14:textId="170052C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75</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7441764,15 4811227,01</w:t>
      </w:r>
    </w:p>
    <w:p w14:paraId="0307A720" w14:textId="02738C4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76</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7441776,03 4811221,78</w:t>
      </w:r>
    </w:p>
    <w:p w14:paraId="57A3393D" w14:textId="25D91FA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77</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7441778,05 4811224,56</w:t>
      </w:r>
    </w:p>
    <w:p w14:paraId="2BD7B5FE" w14:textId="15A1019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78</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7441788,33 4811219,99</w:t>
      </w:r>
    </w:p>
    <w:p w14:paraId="0D6DA57F" w14:textId="5CC5ABA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79</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7441813,96 4811208,60</w:t>
      </w:r>
    </w:p>
    <w:p w14:paraId="4272B2E8" w14:textId="2656AF3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80</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7441844,06 4811191,85</w:t>
      </w:r>
    </w:p>
    <w:p w14:paraId="454649D8" w14:textId="668CEA6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81</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7441845,70 4811190,94</w:t>
      </w:r>
    </w:p>
    <w:p w14:paraId="348BBBF6" w14:textId="470A7E2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82</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7441845,91 4811190,82</w:t>
      </w:r>
    </w:p>
    <w:p w14:paraId="6FB693B2" w14:textId="7896E2E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83</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7441849,66 4811188,99</w:t>
      </w:r>
    </w:p>
    <w:p w14:paraId="4A4D10DE" w14:textId="4F8C9DD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84</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7441857,42 4811185,21</w:t>
      </w:r>
    </w:p>
    <w:p w14:paraId="098D0292" w14:textId="6090827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85</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7441853,39 4811180,54</w:t>
      </w:r>
    </w:p>
    <w:p w14:paraId="01A8606D" w14:textId="22EB14D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86</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7441870,64 4811157,21</w:t>
      </w:r>
    </w:p>
    <w:p w14:paraId="3387F0B8" w14:textId="2979CA8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87</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7441893,21 4811126,69</w:t>
      </w:r>
    </w:p>
    <w:p w14:paraId="012A8263" w14:textId="2F8C03C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88</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7441915,95 4811123,88</w:t>
      </w:r>
    </w:p>
    <w:p w14:paraId="56D8D024" w14:textId="405C543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89</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7441929,74 4811122,17</w:t>
      </w:r>
    </w:p>
    <w:p w14:paraId="56B5D1CD" w14:textId="3117CFB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90</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7441945,81 4811120,18</w:t>
      </w:r>
    </w:p>
    <w:p w14:paraId="183E9591" w14:textId="79899F5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91</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7441959,08 4811117,34</w:t>
      </w:r>
    </w:p>
    <w:p w14:paraId="33FCAB53" w14:textId="2FB294F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92</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7442001,66 4811108,25</w:t>
      </w:r>
    </w:p>
    <w:p w14:paraId="7F456C36" w14:textId="38F8C59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93</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7442023,80 4811106,87</w:t>
      </w:r>
    </w:p>
    <w:p w14:paraId="25554463" w14:textId="710A735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94</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7442026,87 4811106,68</w:t>
      </w:r>
    </w:p>
    <w:p w14:paraId="532D4BAD" w14:textId="27A06AF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95</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7442073,14 4811103,79</w:t>
      </w:r>
    </w:p>
    <w:p w14:paraId="0BBD1127" w14:textId="3AC1608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96</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7442082,09 4811099,86</w:t>
      </w:r>
    </w:p>
    <w:p w14:paraId="067B31BA" w14:textId="77777777" w:rsidR="00B95C1F" w:rsidRPr="00D57296" w:rsidRDefault="00B95C1F" w:rsidP="00CC3134">
      <w:pPr>
        <w:autoSpaceDE w:val="0"/>
        <w:autoSpaceDN w:val="0"/>
        <w:adjustRightInd w:val="0"/>
        <w:spacing w:after="0" w:line="240" w:lineRule="auto"/>
        <w:rPr>
          <w:rFonts w:ascii="Times New Roman" w:hAnsi="Times New Roman" w:cs="Times New Roman"/>
          <w:sz w:val="24"/>
          <w:szCs w:val="24"/>
          <w:lang w:val="sr-Cyrl-CS"/>
        </w:rPr>
        <w:sectPr w:rsidR="00B95C1F" w:rsidRPr="00D57296" w:rsidSect="00B95C1F">
          <w:type w:val="continuous"/>
          <w:pgSz w:w="11906" w:h="16838"/>
          <w:pgMar w:top="1417" w:right="1417" w:bottom="1417" w:left="1417" w:header="708" w:footer="708" w:gutter="0"/>
          <w:cols w:num="2" w:space="708"/>
          <w:docGrid w:linePitch="360"/>
        </w:sectPr>
      </w:pPr>
    </w:p>
    <w:p w14:paraId="532C9AB1" w14:textId="77777777" w:rsidR="00916CDA" w:rsidRPr="00D57296" w:rsidRDefault="00916CDA" w:rsidP="00B95C1F">
      <w:pPr>
        <w:autoSpaceDE w:val="0"/>
        <w:autoSpaceDN w:val="0"/>
        <w:adjustRightInd w:val="0"/>
        <w:spacing w:after="0" w:line="240" w:lineRule="auto"/>
        <w:jc w:val="both"/>
        <w:rPr>
          <w:rFonts w:ascii="Times New Roman" w:hAnsi="Times New Roman" w:cs="Times New Roman"/>
          <w:sz w:val="24"/>
          <w:szCs w:val="24"/>
          <w:lang w:val="sr-Cyrl-CS"/>
        </w:rPr>
      </w:pPr>
    </w:p>
    <w:p w14:paraId="47163A95" w14:textId="460F473C" w:rsidR="00CC3134" w:rsidRPr="00D57296" w:rsidRDefault="00CC3134" w:rsidP="00B95C1F">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долази до пута (катастарска парцела бр. 2467), прати га у правцу севера, затим путем</w:t>
      </w:r>
      <w:r w:rsidR="00B95C1F"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(катастарска парцела бр. 2466) долази до почетне тачке.</w:t>
      </w:r>
      <w:r w:rsidR="00B95C1F"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Из локалитета „Јеленовица</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изузимају</w:t>
      </w:r>
      <w:r w:rsidR="00B95C1F" w:rsidRPr="00D57296">
        <w:rPr>
          <w:rFonts w:ascii="Times New Roman" w:hAnsi="Times New Roman" w:cs="Times New Roman"/>
          <w:sz w:val="24"/>
          <w:szCs w:val="24"/>
          <w:lang w:val="sr-Cyrl-CS"/>
        </w:rPr>
        <w:t xml:space="preserve"> се</w:t>
      </w:r>
      <w:r w:rsidRPr="00D57296">
        <w:rPr>
          <w:rFonts w:ascii="Times New Roman" w:hAnsi="Times New Roman" w:cs="Times New Roman"/>
          <w:sz w:val="24"/>
          <w:szCs w:val="24"/>
          <w:lang w:val="sr-Cyrl-CS"/>
        </w:rPr>
        <w:t xml:space="preserve"> површине у режиму заштите првог степена –</w:t>
      </w:r>
      <w:r w:rsidR="00B95C1F"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локалитети „Палеж</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и „Округлица</w:t>
      </w:r>
      <w:r w:rsidR="00B95C1F"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w:t>
      </w:r>
    </w:p>
    <w:p w14:paraId="4E1FF333" w14:textId="77777777" w:rsidR="00B95C1F" w:rsidRPr="00D57296" w:rsidRDefault="00B95C1F" w:rsidP="00B95C1F">
      <w:pPr>
        <w:autoSpaceDE w:val="0"/>
        <w:autoSpaceDN w:val="0"/>
        <w:adjustRightInd w:val="0"/>
        <w:spacing w:after="0" w:line="240" w:lineRule="auto"/>
        <w:jc w:val="both"/>
        <w:rPr>
          <w:rFonts w:ascii="Times New Roman" w:hAnsi="Times New Roman" w:cs="Times New Roman"/>
          <w:sz w:val="24"/>
          <w:szCs w:val="24"/>
          <w:lang w:val="sr-Cyrl-CS"/>
        </w:rPr>
      </w:pPr>
    </w:p>
    <w:p w14:paraId="3AD24969" w14:textId="37950F1F" w:rsidR="00CC3134" w:rsidRPr="00D57296" w:rsidRDefault="00CC3134" w:rsidP="00B95C1F">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„ДАЈИЋИ</w:t>
      </w:r>
      <w:r w:rsidR="00B95C1F" w:rsidRPr="00D57296">
        <w:rPr>
          <w:rFonts w:ascii="Times New Roman" w:hAnsi="Times New Roman" w:cs="Times New Roman"/>
          <w:sz w:val="24"/>
          <w:szCs w:val="24"/>
          <w:lang w:val="sr-Cyrl-CS"/>
        </w:rPr>
        <w:t>”</w:t>
      </w:r>
    </w:p>
    <w:p w14:paraId="152F59EC" w14:textId="635F4CED" w:rsidR="00CC3134" w:rsidRPr="00D57296" w:rsidRDefault="00CC3134" w:rsidP="00B95C1F">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се налази на територији општине Ивањица, на КО Глеђица, а почетна тачка границе</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је на тромеђи катастарских парцела бр. 2625, 2624 и КО Дајићи. Од почетне тачке граница иде у</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правцу североистока и прати границу КО Дајићи, одваја се северном међом катастарске</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парцеле</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бр. 2620/1 у правцу запада и долази до пута (катастарска парцела бр. 4249). Граница прати пут</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(катастарска парцела бр. 4249) у правцу југа, пресеца га и међом катастарске парцеле бр. 2624</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долази до почетне тачке.</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Из локалитета „Дајићи</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изузима</w:t>
      </w:r>
      <w:r w:rsidR="002011F5" w:rsidRPr="00D57296">
        <w:rPr>
          <w:rFonts w:ascii="Times New Roman" w:hAnsi="Times New Roman" w:cs="Times New Roman"/>
          <w:sz w:val="24"/>
          <w:szCs w:val="24"/>
          <w:lang w:val="sr-Cyrl-CS"/>
        </w:rPr>
        <w:t xml:space="preserve"> се</w:t>
      </w:r>
      <w:r w:rsidRPr="00D57296">
        <w:rPr>
          <w:rFonts w:ascii="Times New Roman" w:hAnsi="Times New Roman" w:cs="Times New Roman"/>
          <w:sz w:val="24"/>
          <w:szCs w:val="24"/>
          <w:lang w:val="sr-Cyrl-CS"/>
        </w:rPr>
        <w:t xml:space="preserve"> површина у режиму првог степена заштите – локалитет</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„Дајићко језеро</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w:t>
      </w:r>
    </w:p>
    <w:p w14:paraId="41875AF1" w14:textId="77777777" w:rsidR="002011F5" w:rsidRPr="00D57296" w:rsidRDefault="002011F5" w:rsidP="00B95C1F">
      <w:pPr>
        <w:autoSpaceDE w:val="0"/>
        <w:autoSpaceDN w:val="0"/>
        <w:adjustRightInd w:val="0"/>
        <w:spacing w:after="0" w:line="240" w:lineRule="auto"/>
        <w:jc w:val="both"/>
        <w:rPr>
          <w:rFonts w:ascii="Times New Roman" w:hAnsi="Times New Roman" w:cs="Times New Roman"/>
          <w:sz w:val="24"/>
          <w:szCs w:val="24"/>
          <w:lang w:val="sr-Cyrl-CS"/>
        </w:rPr>
      </w:pPr>
    </w:p>
    <w:p w14:paraId="549974AC" w14:textId="47303409" w:rsidR="00CC3134" w:rsidRPr="00D57296" w:rsidRDefault="00CC3134" w:rsidP="00B95C1F">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„БЕЛЕ ВОДЕ</w:t>
      </w:r>
      <w:r w:rsidR="002011F5" w:rsidRPr="00D57296">
        <w:rPr>
          <w:rFonts w:ascii="Times New Roman" w:hAnsi="Times New Roman" w:cs="Times New Roman"/>
          <w:sz w:val="24"/>
          <w:szCs w:val="24"/>
          <w:lang w:val="sr-Cyrl-CS"/>
        </w:rPr>
        <w:t>”</w:t>
      </w:r>
    </w:p>
    <w:p w14:paraId="669188A4" w14:textId="0AF4B0EA" w:rsidR="00916CDA" w:rsidRDefault="00CC3134" w:rsidP="00B95C1F">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„Беле воде</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налази</w:t>
      </w:r>
      <w:r w:rsidR="002011F5" w:rsidRPr="00D57296">
        <w:rPr>
          <w:rFonts w:ascii="Times New Roman" w:hAnsi="Times New Roman" w:cs="Times New Roman"/>
          <w:sz w:val="24"/>
          <w:szCs w:val="24"/>
          <w:lang w:val="sr-Cyrl-CS"/>
        </w:rPr>
        <w:t xml:space="preserve"> се</w:t>
      </w:r>
      <w:r w:rsidRPr="00D57296">
        <w:rPr>
          <w:rFonts w:ascii="Times New Roman" w:hAnsi="Times New Roman" w:cs="Times New Roman"/>
          <w:sz w:val="24"/>
          <w:szCs w:val="24"/>
          <w:lang w:val="sr-Cyrl-CS"/>
        </w:rPr>
        <w:t xml:space="preserve"> на територији општине Ивањица, на КО Дајићи. Почетна тачка</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границе се налази на тромеђи катастарских парцела бр. 279 и путева (катастарске парцеле бр.</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3200 и 3206). Од почетне тачке граница иде у правцу истока путем (катастарска парцела бр.</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3200)</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до тачке одакле пресеца катастарску парцелу бр. 279 по следећим координатама:</w:t>
      </w:r>
    </w:p>
    <w:p w14:paraId="6833A6D8" w14:textId="77777777" w:rsidR="00CE13F5" w:rsidRPr="00D57296" w:rsidRDefault="00CE13F5" w:rsidP="00B95C1F">
      <w:pPr>
        <w:autoSpaceDE w:val="0"/>
        <w:autoSpaceDN w:val="0"/>
        <w:adjustRightInd w:val="0"/>
        <w:spacing w:after="0" w:line="240" w:lineRule="auto"/>
        <w:jc w:val="both"/>
        <w:rPr>
          <w:rFonts w:ascii="Times New Roman" w:hAnsi="Times New Roman" w:cs="Times New Roman"/>
          <w:sz w:val="24"/>
          <w:szCs w:val="24"/>
          <w:lang w:val="sr-Cyrl-CS"/>
        </w:rPr>
      </w:pPr>
    </w:p>
    <w:p w14:paraId="78FC4B1E" w14:textId="77777777" w:rsidR="00916CDA" w:rsidRPr="00D57296" w:rsidRDefault="00916CDA" w:rsidP="00B95C1F">
      <w:pPr>
        <w:autoSpaceDE w:val="0"/>
        <w:autoSpaceDN w:val="0"/>
        <w:adjustRightInd w:val="0"/>
        <w:spacing w:after="0" w:line="240" w:lineRule="auto"/>
        <w:jc w:val="both"/>
        <w:rPr>
          <w:rFonts w:ascii="Times New Roman" w:hAnsi="Times New Roman" w:cs="Times New Roman"/>
          <w:sz w:val="24"/>
          <w:szCs w:val="24"/>
          <w:lang w:val="sr-Cyrl-CS"/>
        </w:rPr>
      </w:pPr>
    </w:p>
    <w:p w14:paraId="72894079" w14:textId="77777777" w:rsidR="002011F5"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Бр.</w:t>
      </w:r>
    </w:p>
    <w:p w14:paraId="16495274" w14:textId="7567BD71" w:rsidR="002011F5" w:rsidRPr="00D57296" w:rsidRDefault="00916CDA"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w:t>
      </w:r>
      <w:r w:rsidR="00CC3134" w:rsidRPr="00D57296">
        <w:rPr>
          <w:rFonts w:ascii="Times New Roman" w:hAnsi="Times New Roman" w:cs="Times New Roman"/>
          <w:sz w:val="24"/>
          <w:szCs w:val="24"/>
          <w:lang w:val="sr-Cyrl-CS"/>
        </w:rPr>
        <w:t>ачке</w:t>
      </w:r>
    </w:p>
    <w:p w14:paraId="1A3E8DD0" w14:textId="3DC4E732" w:rsidR="00CC3134" w:rsidRPr="00D57296" w:rsidRDefault="002011F5"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Y</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X</w:t>
      </w:r>
    </w:p>
    <w:p w14:paraId="45E62C00" w14:textId="77777777" w:rsidR="002011F5" w:rsidRPr="00D57296" w:rsidRDefault="002011F5" w:rsidP="00CC3134">
      <w:pPr>
        <w:autoSpaceDE w:val="0"/>
        <w:autoSpaceDN w:val="0"/>
        <w:adjustRightInd w:val="0"/>
        <w:spacing w:after="0" w:line="240" w:lineRule="auto"/>
        <w:rPr>
          <w:rFonts w:ascii="Times New Roman" w:hAnsi="Times New Roman" w:cs="Times New Roman"/>
          <w:sz w:val="24"/>
          <w:szCs w:val="24"/>
          <w:lang w:val="sr-Cyrl-CS"/>
        </w:rPr>
        <w:sectPr w:rsidR="002011F5" w:rsidRPr="00D57296" w:rsidSect="00DA78F0">
          <w:type w:val="continuous"/>
          <w:pgSz w:w="11906" w:h="16838"/>
          <w:pgMar w:top="1417" w:right="1417" w:bottom="1417" w:left="1417" w:header="708" w:footer="708" w:gutter="0"/>
          <w:cols w:space="708"/>
          <w:docGrid w:linePitch="360"/>
        </w:sectPr>
      </w:pPr>
    </w:p>
    <w:p w14:paraId="6CD32B38" w14:textId="7B64E93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7444075,29 4808465,30</w:t>
      </w:r>
    </w:p>
    <w:p w14:paraId="7C2DE832" w14:textId="6954245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7444071,50 4808474,42</w:t>
      </w:r>
    </w:p>
    <w:p w14:paraId="0831B2E4" w14:textId="5C04234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7444065,21 4808483,54</w:t>
      </w:r>
    </w:p>
    <w:p w14:paraId="75A87784" w14:textId="25D3F6E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7444058,50 4808493,28</w:t>
      </w:r>
    </w:p>
    <w:p w14:paraId="5AFE06FA" w14:textId="4ED4E71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7444027,98 4808522,72</w:t>
      </w:r>
    </w:p>
    <w:p w14:paraId="5E5E80C1" w14:textId="58B3129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7443980,36 4808564,87</w:t>
      </w:r>
    </w:p>
    <w:p w14:paraId="6A7E6771" w14:textId="25CB5C8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7443902,95 4808620,48</w:t>
      </w:r>
    </w:p>
    <w:p w14:paraId="0E535982" w14:textId="65F6037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7443856,43 4808663,73</w:t>
      </w:r>
    </w:p>
    <w:p w14:paraId="2E9D8294" w14:textId="29F0B11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7443839,35 4808690,99</w:t>
      </w:r>
    </w:p>
    <w:p w14:paraId="6BA74400" w14:textId="11C7BC8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7443821,18 4808720,43</w:t>
      </w:r>
    </w:p>
    <w:p w14:paraId="0AE8A4D8" w14:textId="3697EE0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7443793,92 4808753,50</w:t>
      </w:r>
    </w:p>
    <w:p w14:paraId="1A08BB3A" w14:textId="7D92F60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7443780,42 4808766,48</w:t>
      </w:r>
    </w:p>
    <w:p w14:paraId="5C0361DB" w14:textId="09F55DF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7443765,57 4808780,76</w:t>
      </w:r>
    </w:p>
    <w:p w14:paraId="08CDFAD5" w14:textId="2521692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7443723,41 4808814,56</w:t>
      </w:r>
    </w:p>
    <w:p w14:paraId="611C82E9" w14:textId="0DCCA48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7443668,82 4808860,70</w:t>
      </w:r>
    </w:p>
    <w:p w14:paraId="1DD71411" w14:textId="7ED0F6A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7443676,82 4808905,04</w:t>
      </w:r>
    </w:p>
    <w:p w14:paraId="5F298779" w14:textId="3193718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7443693,90 4808942,47</w:t>
      </w:r>
    </w:p>
    <w:p w14:paraId="573F08BE" w14:textId="00775AD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7443710,62 4808973,36</w:t>
      </w:r>
    </w:p>
    <w:p w14:paraId="283F4E6C" w14:textId="7DE44A7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7443745,87 4809026,79</w:t>
      </w:r>
    </w:p>
    <w:p w14:paraId="1FB04035" w14:textId="3A0A5E3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7443746,96 4809049,32</w:t>
      </w:r>
    </w:p>
    <w:p w14:paraId="479BE2DB" w14:textId="3ACD9AB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7443743,69 4809075,49</w:t>
      </w:r>
    </w:p>
    <w:p w14:paraId="425ACED7" w14:textId="7CB5D29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7443730,24 4809108,56</w:t>
      </w:r>
    </w:p>
    <w:p w14:paraId="30BDDB6F" w14:textId="665D092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23</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7443713,72 4809155,24</w:t>
      </w:r>
    </w:p>
    <w:p w14:paraId="7E97F62E" w14:textId="1A35FC3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7443705,86 4809151,83</w:t>
      </w:r>
    </w:p>
    <w:p w14:paraId="26CC4025" w14:textId="2419569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7443681,09 4809151,04</w:t>
      </w:r>
    </w:p>
    <w:p w14:paraId="04C5819E" w14:textId="7B1AE64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7443667,92 4809148,18</w:t>
      </w:r>
    </w:p>
    <w:p w14:paraId="280A4A64" w14:textId="5201C17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27</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7443632,51 4809153,89</w:t>
      </w:r>
    </w:p>
    <w:p w14:paraId="2DD49673" w14:textId="28687DC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28</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7443610,29 4809166,44</w:t>
      </w:r>
    </w:p>
    <w:p w14:paraId="4F9C957D" w14:textId="4BAEED7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29</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7443593,80 4809184,86</w:t>
      </w:r>
    </w:p>
    <w:p w14:paraId="451FC2D6" w14:textId="10D835A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30</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7443564,83 4809187,18</w:t>
      </w:r>
    </w:p>
    <w:p w14:paraId="6E827131" w14:textId="518F68E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31</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7443559,57 4809188,64</w:t>
      </w:r>
    </w:p>
    <w:p w14:paraId="1D3D62C2" w14:textId="05B8AEA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32</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7443549,40 4809122,01</w:t>
      </w:r>
    </w:p>
    <w:p w14:paraId="57026CFD" w14:textId="191107C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33</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7443540,31 4809075,49</w:t>
      </w:r>
    </w:p>
    <w:p w14:paraId="131C0ED0" w14:textId="3D63046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34</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7443519,96 4809002,80</w:t>
      </w:r>
    </w:p>
    <w:p w14:paraId="3671006E" w14:textId="1AABB67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35</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7443510,89 4808981,51</w:t>
      </w:r>
    </w:p>
    <w:p w14:paraId="282A3EA6" w14:textId="4884843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36</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7443504,44 4808966,36</w:t>
      </w:r>
    </w:p>
    <w:p w14:paraId="77B2331A" w14:textId="1ED0412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37</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7443499,96 4808955,85</w:t>
      </w:r>
    </w:p>
    <w:p w14:paraId="0A5F739F" w14:textId="365FC6C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38</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7443493,79 4808941,38</w:t>
      </w:r>
    </w:p>
    <w:p w14:paraId="0AE341F4" w14:textId="7E39123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39</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7443457,45 4808889,41</w:t>
      </w:r>
    </w:p>
    <w:p w14:paraId="4B65E10B" w14:textId="1359FC8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40</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7443413,33 4808828,84</w:t>
      </w:r>
    </w:p>
    <w:p w14:paraId="1E772DB4" w14:textId="6E7CC60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41</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7443409,90 4808824,14</w:t>
      </w:r>
    </w:p>
    <w:p w14:paraId="5D210989" w14:textId="43C528A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42</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7443399,25 4808807,36</w:t>
      </w:r>
    </w:p>
    <w:p w14:paraId="5777C0FB" w14:textId="68DCD02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43</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7443394,40 4808802,86</w:t>
      </w:r>
    </w:p>
    <w:p w14:paraId="283352D3" w14:textId="7A2AECF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44</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7443390,21 4808797,10</w:t>
      </w:r>
    </w:p>
    <w:p w14:paraId="53FD22DF" w14:textId="5BD2B14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45</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7443372,04 4808771,29</w:t>
      </w:r>
    </w:p>
    <w:p w14:paraId="312FA406" w14:textId="3CE7C4F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46</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7443332,42 4808728,04</w:t>
      </w:r>
    </w:p>
    <w:p w14:paraId="0BB439F2" w14:textId="227B045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47</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7443304,07 4808701,87</w:t>
      </w:r>
    </w:p>
    <w:p w14:paraId="1C1FC27F" w14:textId="6462D06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48</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7443259,73 4808674,62</w:t>
      </w:r>
    </w:p>
    <w:p w14:paraId="097543DA" w14:textId="3DE0F15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49</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7443226,66 4808660,81</w:t>
      </w:r>
    </w:p>
    <w:p w14:paraId="72B8C122" w14:textId="7997FAE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50</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7443218,95 4808659,07</w:t>
      </w:r>
    </w:p>
    <w:p w14:paraId="34D6255F" w14:textId="5681A81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51</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7443215,66 4808658,32</w:t>
      </w:r>
    </w:p>
    <w:p w14:paraId="16647645" w14:textId="471A667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52</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7443212,99 4808657,14</w:t>
      </w:r>
    </w:p>
    <w:p w14:paraId="2719F6DB" w14:textId="5ADA344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53</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7443206,45 4808656,24</w:t>
      </w:r>
    </w:p>
    <w:p w14:paraId="2A1FF578" w14:textId="00147F7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54</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7443201,11 4808655,04</w:t>
      </w:r>
    </w:p>
    <w:p w14:paraId="2718C221" w14:textId="2D6A620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55</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7443192,86 4808653,17</w:t>
      </w:r>
    </w:p>
    <w:p w14:paraId="7BDC350A" w14:textId="65406F8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56</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7443144,89 4808645,18</w:t>
      </w:r>
    </w:p>
    <w:p w14:paraId="49EBC4A8" w14:textId="7404721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57</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7443090,37 4808635,00</w:t>
      </w:r>
    </w:p>
    <w:p w14:paraId="74E43CF7" w14:textId="699A2F4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58</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7443029,30 4808615,40</w:t>
      </w:r>
    </w:p>
    <w:p w14:paraId="7303CB0F" w14:textId="5B149CE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59</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7443022,41 4808613,19</w:t>
      </w:r>
    </w:p>
    <w:p w14:paraId="7391FE0D" w14:textId="40D4D35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60</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7442981,34 4808614,28</w:t>
      </w:r>
    </w:p>
    <w:p w14:paraId="42CC1F73" w14:textId="3FBB8C2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61</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7442944,04 4808620,39</w:t>
      </w:r>
    </w:p>
    <w:p w14:paraId="2BDF59D1" w14:textId="18FC000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62</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7442919,19 4808624,46</w:t>
      </w:r>
    </w:p>
    <w:p w14:paraId="32857501" w14:textId="1699897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63</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7442898,47 4808624,46</w:t>
      </w:r>
    </w:p>
    <w:p w14:paraId="44E6652E" w14:textId="1B3BAFA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64</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7442878,45 4808614,92</w:t>
      </w:r>
    </w:p>
    <w:p w14:paraId="55C469EE" w14:textId="5BCDE16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65</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7442857,73 4808599,29</w:t>
      </w:r>
    </w:p>
    <w:p w14:paraId="6B20AF97" w14:textId="044CD01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66</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7442840,65 4808575,31</w:t>
      </w:r>
    </w:p>
    <w:p w14:paraId="5FFD35C8" w14:textId="11D7A12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67</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7442815,94 4808533,15</w:t>
      </w:r>
    </w:p>
    <w:p w14:paraId="1005124D" w14:textId="184E21B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68</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7442783,95 4808470,63</w:t>
      </w:r>
    </w:p>
    <w:p w14:paraId="2D9BC2E1" w14:textId="0871684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69</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7442779,32 4808458,25</w:t>
      </w:r>
    </w:p>
    <w:p w14:paraId="4B900056" w14:textId="01BAB8C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70</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7442769,09 4808430,93</w:t>
      </w:r>
    </w:p>
    <w:p w14:paraId="6E69D1D5" w14:textId="735042B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71</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7442765,88 4808422,36</w:t>
      </w:r>
    </w:p>
    <w:p w14:paraId="6CA3DC7A" w14:textId="691D950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72</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7442747,61 4808373,56</w:t>
      </w:r>
    </w:p>
    <w:p w14:paraId="654E1726" w14:textId="2EEAC67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73</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7442740,23 4808363,96</w:t>
      </w:r>
    </w:p>
    <w:p w14:paraId="7FDAFD1E" w14:textId="7FCDBC4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74</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7442724,96 4808344,11</w:t>
      </w:r>
    </w:p>
    <w:p w14:paraId="0F2D72D2" w14:textId="5F58160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75</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7442718,13 4808335,24</w:t>
      </w:r>
    </w:p>
    <w:p w14:paraId="5D9A8CC6" w14:textId="5151D7A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76</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7442713,45 4808331,40</w:t>
      </w:r>
    </w:p>
    <w:p w14:paraId="0D176166" w14:textId="4BCAAB4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77</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7442710,23 4808327,07</w:t>
      </w:r>
    </w:p>
    <w:p w14:paraId="2A32D6BD" w14:textId="77777777" w:rsidR="002011F5" w:rsidRPr="00D57296" w:rsidRDefault="002011F5" w:rsidP="00CC3134">
      <w:pPr>
        <w:autoSpaceDE w:val="0"/>
        <w:autoSpaceDN w:val="0"/>
        <w:adjustRightInd w:val="0"/>
        <w:spacing w:after="0" w:line="240" w:lineRule="auto"/>
        <w:rPr>
          <w:rFonts w:ascii="Times New Roman" w:hAnsi="Times New Roman" w:cs="Times New Roman"/>
          <w:sz w:val="24"/>
          <w:szCs w:val="24"/>
          <w:lang w:val="sr-Cyrl-CS"/>
        </w:rPr>
        <w:sectPr w:rsidR="002011F5" w:rsidRPr="00D57296" w:rsidSect="002011F5">
          <w:type w:val="continuous"/>
          <w:pgSz w:w="11906" w:h="16838"/>
          <w:pgMar w:top="1417" w:right="1417" w:bottom="1417" w:left="1417" w:header="708" w:footer="708" w:gutter="0"/>
          <w:cols w:num="2" w:space="708"/>
          <w:docGrid w:linePitch="360"/>
        </w:sectPr>
      </w:pPr>
    </w:p>
    <w:p w14:paraId="3BFBA863" w14:textId="77777777" w:rsidR="00916CDA" w:rsidRPr="00D57296" w:rsidRDefault="00916CDA" w:rsidP="002011F5">
      <w:pPr>
        <w:autoSpaceDE w:val="0"/>
        <w:autoSpaceDN w:val="0"/>
        <w:adjustRightInd w:val="0"/>
        <w:spacing w:after="0" w:line="240" w:lineRule="auto"/>
        <w:jc w:val="both"/>
        <w:rPr>
          <w:rFonts w:ascii="Times New Roman" w:hAnsi="Times New Roman" w:cs="Times New Roman"/>
          <w:sz w:val="24"/>
          <w:szCs w:val="24"/>
          <w:lang w:val="sr-Cyrl-CS"/>
        </w:rPr>
      </w:pPr>
    </w:p>
    <w:p w14:paraId="2ABD2EB0" w14:textId="01218623" w:rsidR="00CC3134" w:rsidRPr="00D57296" w:rsidRDefault="00CC3134" w:rsidP="002011F5">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Преломном тачком бр. 77 граница долази до пута (катастарска парцела бр. 3206) и у правцу југа</w:t>
      </w:r>
      <w:r w:rsidR="00CE13F5">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га прати до почетне тачке.</w:t>
      </w:r>
      <w:r w:rsidR="00B83E9C"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Из локалитета „Беле воде</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изузима</w:t>
      </w:r>
      <w:r w:rsidR="002011F5" w:rsidRPr="00D57296">
        <w:rPr>
          <w:rFonts w:ascii="Times New Roman" w:hAnsi="Times New Roman" w:cs="Times New Roman"/>
          <w:sz w:val="24"/>
          <w:szCs w:val="24"/>
          <w:lang w:val="sr-Cyrl-CS"/>
        </w:rPr>
        <w:t xml:space="preserve"> се</w:t>
      </w:r>
      <w:r w:rsidRPr="00D57296">
        <w:rPr>
          <w:rFonts w:ascii="Times New Roman" w:hAnsi="Times New Roman" w:cs="Times New Roman"/>
          <w:sz w:val="24"/>
          <w:szCs w:val="24"/>
          <w:lang w:val="sr-Cyrl-CS"/>
        </w:rPr>
        <w:t xml:space="preserve"> површина у режиму првог степена заштите – локалитет</w:t>
      </w:r>
      <w:r w:rsidR="00B83E9C"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„Тресава на Белим водама</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w:t>
      </w:r>
    </w:p>
    <w:p w14:paraId="76F5E547" w14:textId="77777777" w:rsidR="002011F5" w:rsidRPr="00D57296" w:rsidRDefault="002011F5" w:rsidP="002011F5">
      <w:pPr>
        <w:autoSpaceDE w:val="0"/>
        <w:autoSpaceDN w:val="0"/>
        <w:adjustRightInd w:val="0"/>
        <w:spacing w:after="0" w:line="240" w:lineRule="auto"/>
        <w:jc w:val="both"/>
        <w:rPr>
          <w:rFonts w:ascii="Times New Roman" w:hAnsi="Times New Roman" w:cs="Times New Roman"/>
          <w:sz w:val="24"/>
          <w:szCs w:val="24"/>
          <w:lang w:val="sr-Cyrl-CS"/>
        </w:rPr>
      </w:pPr>
    </w:p>
    <w:p w14:paraId="36B4D5DA" w14:textId="429DDF0B" w:rsidR="00CC3134" w:rsidRPr="00D57296" w:rsidRDefault="00CC3134" w:rsidP="002011F5">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„БРУСНИЧКЕ ШУМЕ</w:t>
      </w:r>
      <w:r w:rsidR="002011F5" w:rsidRPr="00D57296">
        <w:rPr>
          <w:rFonts w:ascii="Times New Roman" w:hAnsi="Times New Roman" w:cs="Times New Roman"/>
          <w:sz w:val="24"/>
          <w:szCs w:val="24"/>
          <w:lang w:val="sr-Cyrl-CS"/>
        </w:rPr>
        <w:t>”</w:t>
      </w:r>
    </w:p>
    <w:p w14:paraId="2EF3E505" w14:textId="47A0CF77" w:rsidR="00CC3134" w:rsidRDefault="00CC3134" w:rsidP="002011F5">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„Брусничке шуме</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налази</w:t>
      </w:r>
      <w:r w:rsidR="002011F5" w:rsidRPr="00D57296">
        <w:rPr>
          <w:rFonts w:ascii="Times New Roman" w:hAnsi="Times New Roman" w:cs="Times New Roman"/>
          <w:sz w:val="24"/>
          <w:szCs w:val="24"/>
          <w:lang w:val="sr-Cyrl-CS"/>
        </w:rPr>
        <w:t xml:space="preserve"> се</w:t>
      </w:r>
      <w:r w:rsidRPr="00D57296">
        <w:rPr>
          <w:rFonts w:ascii="Times New Roman" w:hAnsi="Times New Roman" w:cs="Times New Roman"/>
          <w:sz w:val="24"/>
          <w:szCs w:val="24"/>
          <w:lang w:val="sr-Cyrl-CS"/>
        </w:rPr>
        <w:t xml:space="preserve"> на територији града Краљево, на КО Бзовик и општине</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 xml:space="preserve">Ивањица, КО Чечина и КО Коритник. Почетна тачка границе се налази на КО </w:t>
      </w:r>
      <w:r w:rsidRPr="00D57296">
        <w:rPr>
          <w:rFonts w:ascii="Times New Roman" w:hAnsi="Times New Roman" w:cs="Times New Roman"/>
          <w:sz w:val="24"/>
          <w:szCs w:val="24"/>
          <w:lang w:val="sr-Cyrl-CS"/>
        </w:rPr>
        <w:lastRenderedPageBreak/>
        <w:t>Коритник, на</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тромеђи катастарских парцела бр. 230, 231 и реке Изубре (катастарска парцела бр. 4072).</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Граница</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иде у правцу запада међама катастарских парцела бр. 230, 216, 210, 203, 199, 175/4, 189, 187, 180,</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175/1, 173/3, 173/4, 171/1, 166/2, 166/1, 23/3, 23/5, 22/2, 22/5, 22/4, 21/4, 20, 5, 6, 7, 8/5, 8/4, 8/3 и</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1/1 где пресеца реку Студеницу (катастарска парцела бр. 4071). Граница даље прати реку</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Студеницу и улази у КО Чечина, пресеца је у правцу западне међе катастарске парцеле бр. 2146</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 наставља даље катастарским парцелама. бр. 2143, 2144, 1648/1, 1505, 1504, 1475, 1476, 1477,</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1491, 1490, 1489, 1487 и 1486 где долази до границе са КО Бзовик, Град Краљево. Граница даље</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иде у правцу југа границом са КО Бзовик, улази у њу и наставља у правцу југоистока путем</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(катастарска парцела бр. 1404), пресеца га у правцу источне међе катастарске парцеле бр. 1384</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коју даље прати до почетне тачке.</w:t>
      </w:r>
    </w:p>
    <w:p w14:paraId="7F43DD1F" w14:textId="77777777" w:rsidR="00526B25" w:rsidRPr="00D57296" w:rsidRDefault="00526B25" w:rsidP="002011F5">
      <w:pPr>
        <w:autoSpaceDE w:val="0"/>
        <w:autoSpaceDN w:val="0"/>
        <w:adjustRightInd w:val="0"/>
        <w:spacing w:after="0" w:line="240" w:lineRule="auto"/>
        <w:jc w:val="both"/>
        <w:rPr>
          <w:rFonts w:ascii="Times New Roman" w:hAnsi="Times New Roman" w:cs="Times New Roman"/>
          <w:sz w:val="24"/>
          <w:szCs w:val="24"/>
          <w:lang w:val="sr-Cyrl-CS"/>
        </w:rPr>
      </w:pPr>
    </w:p>
    <w:p w14:paraId="3B766B0D" w14:textId="01D2B6D9" w:rsidR="00CC3134" w:rsidRPr="00D57296" w:rsidRDefault="00CC3134" w:rsidP="002011F5">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Из локалитета „Брусничке шуме</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изузима</w:t>
      </w:r>
      <w:r w:rsidR="002011F5" w:rsidRPr="00D57296">
        <w:rPr>
          <w:rFonts w:ascii="Times New Roman" w:hAnsi="Times New Roman" w:cs="Times New Roman"/>
          <w:sz w:val="24"/>
          <w:szCs w:val="24"/>
          <w:lang w:val="sr-Cyrl-CS"/>
        </w:rPr>
        <w:t xml:space="preserve"> се</w:t>
      </w:r>
      <w:r w:rsidRPr="00D57296">
        <w:rPr>
          <w:rFonts w:ascii="Times New Roman" w:hAnsi="Times New Roman" w:cs="Times New Roman"/>
          <w:sz w:val="24"/>
          <w:szCs w:val="24"/>
          <w:lang w:val="sr-Cyrl-CS"/>
        </w:rPr>
        <w:t xml:space="preserve"> површина у режиму заштите првог степена –</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локалитет „Изубра</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w:t>
      </w:r>
    </w:p>
    <w:p w14:paraId="5E3E2B9B" w14:textId="77777777" w:rsidR="002011F5" w:rsidRPr="00D57296" w:rsidRDefault="002011F5" w:rsidP="002011F5">
      <w:pPr>
        <w:autoSpaceDE w:val="0"/>
        <w:autoSpaceDN w:val="0"/>
        <w:adjustRightInd w:val="0"/>
        <w:spacing w:after="0" w:line="240" w:lineRule="auto"/>
        <w:jc w:val="both"/>
        <w:rPr>
          <w:rFonts w:ascii="Times New Roman" w:hAnsi="Times New Roman" w:cs="Times New Roman"/>
          <w:sz w:val="24"/>
          <w:szCs w:val="24"/>
          <w:lang w:val="sr-Cyrl-CS"/>
        </w:rPr>
      </w:pPr>
    </w:p>
    <w:p w14:paraId="48F59B87" w14:textId="4FD65AE2" w:rsidR="00CC3134" w:rsidRPr="00D57296" w:rsidRDefault="00CC3134" w:rsidP="002011F5">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„МЕЂУГОРСКИ ПОТОК</w:t>
      </w:r>
      <w:r w:rsidR="002011F5" w:rsidRPr="00D57296">
        <w:rPr>
          <w:rFonts w:ascii="Times New Roman" w:hAnsi="Times New Roman" w:cs="Times New Roman"/>
          <w:sz w:val="24"/>
          <w:szCs w:val="24"/>
          <w:lang w:val="sr-Cyrl-CS"/>
        </w:rPr>
        <w:t>”</w:t>
      </w:r>
    </w:p>
    <w:p w14:paraId="3EEE22C0" w14:textId="774F0A38" w:rsidR="00CC3134" w:rsidRPr="00D57296" w:rsidRDefault="00CC3134" w:rsidP="002011F5">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„Међугорски поток</w:t>
      </w:r>
      <w:r w:rsidR="002011F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налази</w:t>
      </w:r>
      <w:r w:rsidR="002011F5" w:rsidRPr="00D57296">
        <w:rPr>
          <w:rFonts w:ascii="Times New Roman" w:hAnsi="Times New Roman" w:cs="Times New Roman"/>
          <w:sz w:val="24"/>
          <w:szCs w:val="24"/>
          <w:lang w:val="sr-Cyrl-CS"/>
        </w:rPr>
        <w:t xml:space="preserve"> се</w:t>
      </w:r>
      <w:r w:rsidRPr="00D57296">
        <w:rPr>
          <w:rFonts w:ascii="Times New Roman" w:hAnsi="Times New Roman" w:cs="Times New Roman"/>
          <w:sz w:val="24"/>
          <w:szCs w:val="24"/>
          <w:lang w:val="sr-Cyrl-CS"/>
        </w:rPr>
        <w:t xml:space="preserve"> на територији општине Ивањица, на КО Дајићи.</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Почетна тачка границе се налази на раскршћу путева (катастарских парцела бр. 3202 и 3205) и</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катастарске парцеле бр. 274. Од почетне тачке граница иде у правцу југозапада и прати пут</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(катастарска парцела бр. 3202), затим и границу са КО Глеђица. Граница се одваја од пута и</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прати</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северну међу катастарске парцеле бр. 778/1 у правцу запада. Граница кружи обухватајући</w:t>
      </w:r>
      <w:r w:rsidR="00526B25">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катастарске парцеле бр. 788, 790 и поново излази на међу катастарске парцеле бр. 778/1 а затим</w:t>
      </w:r>
      <w:r w:rsidR="002011F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прати Падински поток узводно и сече катастарску парцелу бр. 778/1 по следећим координатама:</w:t>
      </w:r>
    </w:p>
    <w:p w14:paraId="4C1B1F47" w14:textId="77777777" w:rsidR="00916CDA" w:rsidRPr="00D57296" w:rsidRDefault="00916CDA" w:rsidP="00CC3134">
      <w:pPr>
        <w:autoSpaceDE w:val="0"/>
        <w:autoSpaceDN w:val="0"/>
        <w:adjustRightInd w:val="0"/>
        <w:spacing w:after="0" w:line="240" w:lineRule="auto"/>
        <w:rPr>
          <w:rFonts w:ascii="Times New Roman" w:hAnsi="Times New Roman" w:cs="Times New Roman"/>
          <w:sz w:val="24"/>
          <w:szCs w:val="24"/>
          <w:lang w:val="sr-Cyrl-CS"/>
        </w:rPr>
      </w:pPr>
    </w:p>
    <w:p w14:paraId="511FBC29" w14:textId="4077B9AE" w:rsidR="002011F5"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2509F086" w14:textId="77777777" w:rsidR="002011F5"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тачке </w:t>
      </w:r>
    </w:p>
    <w:p w14:paraId="50B7F11F" w14:textId="4B1E125E" w:rsidR="00CC3134" w:rsidRPr="00D57296" w:rsidRDefault="002011F5"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Y</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X</w:t>
      </w:r>
    </w:p>
    <w:p w14:paraId="2E0D93AE" w14:textId="77777777" w:rsidR="00C22593" w:rsidRPr="00D57296" w:rsidRDefault="00C22593" w:rsidP="00CC3134">
      <w:pPr>
        <w:autoSpaceDE w:val="0"/>
        <w:autoSpaceDN w:val="0"/>
        <w:adjustRightInd w:val="0"/>
        <w:spacing w:after="0" w:line="240" w:lineRule="auto"/>
        <w:rPr>
          <w:rFonts w:ascii="Times New Roman" w:hAnsi="Times New Roman" w:cs="Times New Roman"/>
          <w:sz w:val="24"/>
          <w:szCs w:val="24"/>
          <w:lang w:val="sr-Cyrl-CS"/>
        </w:rPr>
        <w:sectPr w:rsidR="00C22593" w:rsidRPr="00D57296" w:rsidSect="00DA78F0">
          <w:type w:val="continuous"/>
          <w:pgSz w:w="11906" w:h="16838"/>
          <w:pgMar w:top="1417" w:right="1417" w:bottom="1417" w:left="1417" w:header="708" w:footer="708" w:gutter="0"/>
          <w:cols w:space="708"/>
          <w:docGrid w:linePitch="360"/>
        </w:sectPr>
      </w:pPr>
    </w:p>
    <w:p w14:paraId="3BAA1624" w14:textId="0EAD9D1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7439591,52 4806731,52</w:t>
      </w:r>
    </w:p>
    <w:p w14:paraId="072041CB" w14:textId="35705B1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7439619,16 4806710,92</w:t>
      </w:r>
    </w:p>
    <w:p w14:paraId="7B88ACA2" w14:textId="3264469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7439657,26 4806697,48</w:t>
      </w:r>
    </w:p>
    <w:p w14:paraId="4553C347" w14:textId="4BF6087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7439683,19 4806711,98</w:t>
      </w:r>
    </w:p>
    <w:p w14:paraId="39776185" w14:textId="38B0B59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7439703,61 4806704,68</w:t>
      </w:r>
    </w:p>
    <w:p w14:paraId="33E50648" w14:textId="6E3370A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7439726,47 4806708,38</w:t>
      </w:r>
    </w:p>
    <w:p w14:paraId="742EBF43" w14:textId="467631E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7439753,99 4806711,98</w:t>
      </w:r>
    </w:p>
    <w:p w14:paraId="406C55A4" w14:textId="3F65466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7439760,02 4806710,18</w:t>
      </w:r>
    </w:p>
    <w:p w14:paraId="171E486D" w14:textId="2B4AD54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7439784,58 4806717,27</w:t>
      </w:r>
    </w:p>
    <w:p w14:paraId="7FCD3AE3" w14:textId="70E5DCC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7439793,78 4806722,14</w:t>
      </w:r>
    </w:p>
    <w:p w14:paraId="7F5906A1" w14:textId="3D5407D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7439806,70 4806728,59</w:t>
      </w:r>
    </w:p>
    <w:p w14:paraId="15604B8C" w14:textId="5BBE015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7439841,30 4806746,16</w:t>
      </w:r>
    </w:p>
    <w:p w14:paraId="2A3EF37B" w14:textId="2346944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7439868,08 4806757,49</w:t>
      </w:r>
    </w:p>
    <w:p w14:paraId="4C0F834F" w14:textId="65B3B65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7439887,87 4806771,35</w:t>
      </w:r>
    </w:p>
    <w:p w14:paraId="0A2D4E6F" w14:textId="3A682C0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7439908,40 4806788,71</w:t>
      </w:r>
    </w:p>
    <w:p w14:paraId="0726BEE9" w14:textId="496E20B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7439916,87 4806805,64</w:t>
      </w:r>
    </w:p>
    <w:p w14:paraId="7476A82A" w14:textId="20EA2FA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7439924,70 4806816,23</w:t>
      </w:r>
    </w:p>
    <w:p w14:paraId="071E43F4" w14:textId="5333CAD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7439932,53 4806819,78</w:t>
      </w:r>
    </w:p>
    <w:p w14:paraId="2F21A250" w14:textId="04F9E03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7439941,44 4806829,42</w:t>
      </w:r>
    </w:p>
    <w:p w14:paraId="385C9328" w14:textId="011B81B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7439947,98 4806844,27</w:t>
      </w:r>
    </w:p>
    <w:p w14:paraId="528632EE" w14:textId="174BF3E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7439957,93 4806859,30</w:t>
      </w:r>
    </w:p>
    <w:p w14:paraId="015CC6A8" w14:textId="57D8445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7439989,10 4806885,89</w:t>
      </w:r>
    </w:p>
    <w:p w14:paraId="5F3DC79D" w14:textId="1EC208F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23</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7440018,26 4806891,79</w:t>
      </w:r>
    </w:p>
    <w:p w14:paraId="601FAECC" w14:textId="14DEE7F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7440056,36 4806906,29</w:t>
      </w:r>
    </w:p>
    <w:p w14:paraId="3A81A878" w14:textId="4675A85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7440083,56 4806914,65</w:t>
      </w:r>
    </w:p>
    <w:p w14:paraId="1B28CDB3" w14:textId="59537F4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7440098,48 4806923,54</w:t>
      </w:r>
    </w:p>
    <w:p w14:paraId="07681829" w14:textId="73460B3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27</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7440125,36 4806927,56</w:t>
      </w:r>
    </w:p>
    <w:p w14:paraId="3F737EFD" w14:textId="61297A6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28</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7440144,31 4806930,10</w:t>
      </w:r>
    </w:p>
    <w:p w14:paraId="4CDB7C30" w14:textId="0F497C1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29</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7440163,67 4806934,12</w:t>
      </w:r>
    </w:p>
    <w:p w14:paraId="1B3813D5" w14:textId="112A3A7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30</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7440183,57 4806942,27</w:t>
      </w:r>
    </w:p>
    <w:p w14:paraId="515D966A" w14:textId="1C111B2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31</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7440201,67 4806948,41</w:t>
      </w:r>
    </w:p>
    <w:p w14:paraId="0E6037A7" w14:textId="574C7F8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32</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7440225,90 4806944,07</w:t>
      </w:r>
    </w:p>
    <w:p w14:paraId="1C43BEA9" w14:textId="2CC5A41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33</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7440266,12 4806956,56</w:t>
      </w:r>
    </w:p>
    <w:p w14:paraId="6DF62DB0" w14:textId="3534700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34</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7440287,92 4806956,67</w:t>
      </w:r>
    </w:p>
    <w:p w14:paraId="1843A00B" w14:textId="37BA917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35</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7440303,71 4806956,02</w:t>
      </w:r>
    </w:p>
    <w:p w14:paraId="755F7712" w14:textId="0B6A47D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36</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7440311,31 4806961,01</w:t>
      </w:r>
    </w:p>
    <w:p w14:paraId="6A67ECC4" w14:textId="0751AD0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37</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7440357,56 4806967,36</w:t>
      </w:r>
    </w:p>
    <w:p w14:paraId="2FF30587" w14:textId="63680E2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38</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7440380,00 4806978,27</w:t>
      </w:r>
    </w:p>
    <w:p w14:paraId="1927DC38" w14:textId="69C7E5E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39</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7440419,47 4807001,96</w:t>
      </w:r>
    </w:p>
    <w:p w14:paraId="29381175" w14:textId="29F2FC5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40</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7440441,70 4806998,05</w:t>
      </w:r>
    </w:p>
    <w:p w14:paraId="6702896C" w14:textId="34CBCD9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41</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7440468,30 4806979,92</w:t>
      </w:r>
    </w:p>
    <w:p w14:paraId="675EDEDB" w14:textId="099C2C8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42</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7440491,33 4806959,42</w:t>
      </w:r>
    </w:p>
    <w:p w14:paraId="3D98639B" w14:textId="4764C96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43</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7440504,99 4806950,74</w:t>
      </w:r>
    </w:p>
    <w:p w14:paraId="1A32084E" w14:textId="008F3B2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44</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7440532,89 4806946,85</w:t>
      </w:r>
    </w:p>
    <w:p w14:paraId="0C754765" w14:textId="11DD0CA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45</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7440554,92 4806937,68</w:t>
      </w:r>
    </w:p>
    <w:p w14:paraId="0A40A3DE" w14:textId="683A3E9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46</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7440574,62 4806942,06</w:t>
      </w:r>
    </w:p>
    <w:p w14:paraId="6CDB3BA3" w14:textId="1D7F7AB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47</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7440627,63 4806927,64</w:t>
      </w:r>
    </w:p>
    <w:p w14:paraId="318BBAB3" w14:textId="3E9275A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48</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7440639,57 4806927,64</w:t>
      </w:r>
    </w:p>
    <w:p w14:paraId="588640D0" w14:textId="13B9291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49</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7440663,97 4806931,98</w:t>
      </w:r>
    </w:p>
    <w:p w14:paraId="317158F6" w14:textId="416B316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50</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7440697,05 4806944,45</w:t>
      </w:r>
    </w:p>
    <w:p w14:paraId="646E9055" w14:textId="485202A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51</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7440742,05 4806956,38</w:t>
      </w:r>
    </w:p>
    <w:p w14:paraId="00A40B36" w14:textId="0D3D4F5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52</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7440766,80 4806960,20</w:t>
      </w:r>
    </w:p>
    <w:p w14:paraId="304ED389" w14:textId="041866D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53</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7440785,98 4806963,16</w:t>
      </w:r>
    </w:p>
    <w:p w14:paraId="5B15FC18" w14:textId="372DF11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54</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7440824,21 4806966,68</w:t>
      </w:r>
    </w:p>
    <w:p w14:paraId="75751B71" w14:textId="7887C96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55</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7440859,73 4806976,72</w:t>
      </w:r>
    </w:p>
    <w:p w14:paraId="28AAA3CE" w14:textId="0C46C63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56</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7440889,55 4806980,24</w:t>
      </w:r>
    </w:p>
    <w:p w14:paraId="355AE317" w14:textId="122F1C9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57</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7440910,89 4806979,77</w:t>
      </w:r>
    </w:p>
    <w:p w14:paraId="7AC6A73E" w14:textId="3468F3A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58</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7440919,66 4806979,17</w:t>
      </w:r>
    </w:p>
    <w:p w14:paraId="320AF713" w14:textId="3957E78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59</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7440925,17 4806978,79</w:t>
      </w:r>
    </w:p>
    <w:p w14:paraId="69B56FFD" w14:textId="7C59A65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60</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7440928,19 4806978,58</w:t>
      </w:r>
    </w:p>
    <w:p w14:paraId="70961FD0" w14:textId="164F4D5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61</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7440930,53 4806978,42</w:t>
      </w:r>
    </w:p>
    <w:p w14:paraId="59E750AD" w14:textId="77777777" w:rsidR="00C22593" w:rsidRPr="00D57296" w:rsidRDefault="00C22593" w:rsidP="00CC3134">
      <w:pPr>
        <w:autoSpaceDE w:val="0"/>
        <w:autoSpaceDN w:val="0"/>
        <w:adjustRightInd w:val="0"/>
        <w:spacing w:after="0" w:line="240" w:lineRule="auto"/>
        <w:rPr>
          <w:rFonts w:ascii="Times New Roman" w:hAnsi="Times New Roman" w:cs="Times New Roman"/>
          <w:sz w:val="24"/>
          <w:szCs w:val="24"/>
          <w:lang w:val="sr-Cyrl-CS"/>
        </w:rPr>
        <w:sectPr w:rsidR="00C22593" w:rsidRPr="00D57296" w:rsidSect="00C22593">
          <w:type w:val="continuous"/>
          <w:pgSz w:w="11906" w:h="16838"/>
          <w:pgMar w:top="1417" w:right="1417" w:bottom="1417" w:left="1417" w:header="708" w:footer="708" w:gutter="0"/>
          <w:cols w:num="2" w:space="708"/>
          <w:docGrid w:linePitch="360"/>
        </w:sectPr>
      </w:pPr>
    </w:p>
    <w:p w14:paraId="57CB9420" w14:textId="77777777" w:rsidR="00916CDA" w:rsidRPr="00D57296" w:rsidRDefault="00916CDA" w:rsidP="00C22593">
      <w:pPr>
        <w:autoSpaceDE w:val="0"/>
        <w:autoSpaceDN w:val="0"/>
        <w:adjustRightInd w:val="0"/>
        <w:spacing w:after="0" w:line="240" w:lineRule="auto"/>
        <w:jc w:val="both"/>
        <w:rPr>
          <w:rFonts w:ascii="Times New Roman" w:hAnsi="Times New Roman" w:cs="Times New Roman"/>
          <w:sz w:val="24"/>
          <w:szCs w:val="24"/>
          <w:lang w:val="sr-Cyrl-CS"/>
        </w:rPr>
      </w:pPr>
    </w:p>
    <w:p w14:paraId="4325F4A3" w14:textId="478BC32E" w:rsidR="00CC3134" w:rsidRPr="00D57296" w:rsidRDefault="00CC3134" w:rsidP="00C22593">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Преломном тачком бр. 61 граница долази до пута (катастарска парцела бр. 3219), прати га у</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правцу југа, затим се одваја путем (катастарска парцела бр. 3220) у правцу југозапада. Граница</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се одваја од пута међом катастарске парцеле бр. 1037, затим наставља међама катастарских</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парцела бр. 1038, 1035 и 2888/1 до тачке одакле пресеца катастарску парцелу бр. 2888/1 по</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следећим тачкама:</w:t>
      </w:r>
    </w:p>
    <w:p w14:paraId="75A5E276" w14:textId="77777777" w:rsidR="00C22593" w:rsidRPr="00D57296" w:rsidRDefault="00C22593" w:rsidP="00CC3134">
      <w:pPr>
        <w:autoSpaceDE w:val="0"/>
        <w:autoSpaceDN w:val="0"/>
        <w:adjustRightInd w:val="0"/>
        <w:spacing w:after="0" w:line="240" w:lineRule="auto"/>
        <w:rPr>
          <w:rFonts w:ascii="Times New Roman" w:hAnsi="Times New Roman" w:cs="Times New Roman"/>
          <w:sz w:val="24"/>
          <w:szCs w:val="24"/>
          <w:lang w:val="sr-Cyrl-CS"/>
        </w:rPr>
      </w:pPr>
    </w:p>
    <w:p w14:paraId="616F576A" w14:textId="483D6058" w:rsidR="00C22593"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346482FA" w14:textId="25FA039B" w:rsidR="00C22593"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тачке </w:t>
      </w:r>
    </w:p>
    <w:p w14:paraId="2226EB0E" w14:textId="72078804" w:rsidR="00CC3134" w:rsidRPr="00D57296" w:rsidRDefault="00C22593"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Y </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X</w:t>
      </w:r>
    </w:p>
    <w:p w14:paraId="77EDC88B" w14:textId="77777777" w:rsidR="00C22593" w:rsidRPr="00D57296" w:rsidRDefault="00C22593" w:rsidP="00CC3134">
      <w:pPr>
        <w:autoSpaceDE w:val="0"/>
        <w:autoSpaceDN w:val="0"/>
        <w:adjustRightInd w:val="0"/>
        <w:spacing w:after="0" w:line="240" w:lineRule="auto"/>
        <w:rPr>
          <w:rFonts w:ascii="Times New Roman" w:hAnsi="Times New Roman" w:cs="Times New Roman"/>
          <w:sz w:val="24"/>
          <w:szCs w:val="24"/>
          <w:lang w:val="sr-Cyrl-CS"/>
        </w:rPr>
        <w:sectPr w:rsidR="00C22593" w:rsidRPr="00D57296" w:rsidSect="00DA78F0">
          <w:type w:val="continuous"/>
          <w:pgSz w:w="11906" w:h="16838"/>
          <w:pgMar w:top="1417" w:right="1417" w:bottom="1417" w:left="1417" w:header="708" w:footer="708" w:gutter="0"/>
          <w:cols w:space="708"/>
          <w:docGrid w:linePitch="360"/>
        </w:sectPr>
      </w:pPr>
    </w:p>
    <w:p w14:paraId="4A1449C2" w14:textId="0E915CE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62</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7440196,13 4805617,88</w:t>
      </w:r>
    </w:p>
    <w:p w14:paraId="075E70DF" w14:textId="79A67B4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63</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7440216,65 4805619,11</w:t>
      </w:r>
    </w:p>
    <w:p w14:paraId="4D1CC2E0" w14:textId="02D395A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64</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7440242,26 4805617,42</w:t>
      </w:r>
    </w:p>
    <w:p w14:paraId="636CD720" w14:textId="0A20F91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65</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7440259,62 4805621,23</w:t>
      </w:r>
    </w:p>
    <w:p w14:paraId="6185D8F7" w14:textId="2E01B86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66</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7440326,08 4805608,31</w:t>
      </w:r>
    </w:p>
    <w:p w14:paraId="66E15C9C" w14:textId="130B793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67</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7440361,43 4805598,58</w:t>
      </w:r>
    </w:p>
    <w:p w14:paraId="6EAAC78D" w14:textId="3A34D8C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68</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7440390,85 4805606,20</w:t>
      </w:r>
    </w:p>
    <w:p w14:paraId="28B6683B" w14:textId="186C29B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69</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7440398,05 4805603,02</w:t>
      </w:r>
    </w:p>
    <w:p w14:paraId="78C96A95" w14:textId="0887FE5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70</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7440432,55 4805599,00</w:t>
      </w:r>
    </w:p>
    <w:p w14:paraId="620ADD73" w14:textId="6434E1F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71</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7440454,14 4805594,98</w:t>
      </w:r>
    </w:p>
    <w:p w14:paraId="55DE606A" w14:textId="5BCD877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72</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7440470,01 4805593,07</w:t>
      </w:r>
    </w:p>
    <w:p w14:paraId="4F25A1F7" w14:textId="76D2A5B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73</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7440487,58 4805589,48</w:t>
      </w:r>
    </w:p>
    <w:p w14:paraId="71C36A4D" w14:textId="0A2B396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74</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7440500,70 4805593,07</w:t>
      </w:r>
    </w:p>
    <w:p w14:paraId="70D2098D" w14:textId="37456CE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75</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7440511,71 4805594,34</w:t>
      </w:r>
    </w:p>
    <w:p w14:paraId="44C5508C" w14:textId="7D6F768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76</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7440525,26 4805580,80</w:t>
      </w:r>
    </w:p>
    <w:p w14:paraId="60AFDB1B" w14:textId="382374C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77</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7440544,94 4805571,91</w:t>
      </w:r>
    </w:p>
    <w:p w14:paraId="55758940" w14:textId="4344F99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78</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7440569,50 4805576,56</w:t>
      </w:r>
    </w:p>
    <w:p w14:paraId="191F526A" w14:textId="4828389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79</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7440613,31 4805564,08</w:t>
      </w:r>
    </w:p>
    <w:p w14:paraId="61A97124" w14:textId="4A10338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80</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7440641,67 4805575,51</w:t>
      </w:r>
    </w:p>
    <w:p w14:paraId="3C665A9B" w14:textId="6A94A13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81</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7440675,75 4805562,38</w:t>
      </w:r>
    </w:p>
    <w:p w14:paraId="3DAEAEB2" w14:textId="62FACF5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82</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7440716,18 4805543,33</w:t>
      </w:r>
    </w:p>
    <w:p w14:paraId="7170B9F4" w14:textId="4AF22F0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83</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7440703,27 4805496,13</w:t>
      </w:r>
    </w:p>
    <w:p w14:paraId="0C9AB6F0" w14:textId="4803E0C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84</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7440752,38 4805473,27</w:t>
      </w:r>
    </w:p>
    <w:p w14:paraId="2668BAE1" w14:textId="57D266E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85</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7440805,08 4805465,65</w:t>
      </w:r>
    </w:p>
    <w:p w14:paraId="1AD60B3A" w14:textId="3DC3033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86</w:t>
      </w:r>
      <w:r w:rsidR="00500A26"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7441031,59 4805547,49</w:t>
      </w:r>
    </w:p>
    <w:p w14:paraId="78336A1D" w14:textId="77777777" w:rsidR="00C22593" w:rsidRPr="00D57296" w:rsidRDefault="00C22593" w:rsidP="00CC3134">
      <w:pPr>
        <w:autoSpaceDE w:val="0"/>
        <w:autoSpaceDN w:val="0"/>
        <w:adjustRightInd w:val="0"/>
        <w:spacing w:after="0" w:line="240" w:lineRule="auto"/>
        <w:rPr>
          <w:rFonts w:ascii="Times New Roman" w:hAnsi="Times New Roman" w:cs="Times New Roman"/>
          <w:sz w:val="24"/>
          <w:szCs w:val="24"/>
          <w:lang w:val="sr-Cyrl-CS"/>
        </w:rPr>
        <w:sectPr w:rsidR="00C22593" w:rsidRPr="00D57296" w:rsidSect="00C22593">
          <w:type w:val="continuous"/>
          <w:pgSz w:w="11906" w:h="16838"/>
          <w:pgMar w:top="1417" w:right="1417" w:bottom="1417" w:left="1417" w:header="708" w:footer="708" w:gutter="0"/>
          <w:cols w:num="2" w:space="708"/>
          <w:docGrid w:linePitch="360"/>
        </w:sectPr>
      </w:pPr>
    </w:p>
    <w:p w14:paraId="51818B33" w14:textId="77777777" w:rsidR="00E870F9" w:rsidRPr="00D57296" w:rsidRDefault="00E870F9" w:rsidP="00C22593">
      <w:pPr>
        <w:autoSpaceDE w:val="0"/>
        <w:autoSpaceDN w:val="0"/>
        <w:adjustRightInd w:val="0"/>
        <w:spacing w:after="0" w:line="240" w:lineRule="auto"/>
        <w:jc w:val="both"/>
        <w:rPr>
          <w:rFonts w:ascii="Times New Roman" w:hAnsi="Times New Roman" w:cs="Times New Roman"/>
          <w:sz w:val="24"/>
          <w:szCs w:val="24"/>
          <w:lang w:val="sr-Cyrl-CS"/>
        </w:rPr>
      </w:pPr>
    </w:p>
    <w:p w14:paraId="5A854057" w14:textId="659909EB" w:rsidR="00CC3134" w:rsidRDefault="00CC3134" w:rsidP="00C22593">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Преломном тачком бр. 86 граница долази до пута (катастарска парцела бр. 3222), прати га у</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правцу истока, пресеца пут (катастарска парцела бр. 3219) и наставља међама катастарских</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парцела бр. 777, 1041/4, затим кружи око катастарских парцела бр. 1041/9, 1041/10, 1041/11,</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1041/12, 1041/13, 1041/14, 1041/15 и 1041/16, затим прати пут (катастарска парцела бр. 3218),</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пресеца Кулизанску реку (катастарска парцела бр. 3232), међом катастарске парцеле бр. 1050/1</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долази до пута (катастарска парцела бр. 3217), пресеца га и међом катастарске парцеле бр. 1059</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прати пут у правцу севера. Граница даље иде у правцу североистока и прати међе катастарских</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парцела бр. 774 и 772/1, те долази до пута (катастарска парцела бр. 3204) који прати у правцу</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северозапада, пресеца га и прати међу катастарских парцела бр. 275 и 274 до почетне тачке.</w:t>
      </w:r>
    </w:p>
    <w:p w14:paraId="26416000" w14:textId="77777777" w:rsidR="00C22593" w:rsidRPr="00D57296" w:rsidRDefault="00C22593" w:rsidP="00C22593">
      <w:pPr>
        <w:autoSpaceDE w:val="0"/>
        <w:autoSpaceDN w:val="0"/>
        <w:adjustRightInd w:val="0"/>
        <w:spacing w:after="0" w:line="240" w:lineRule="auto"/>
        <w:jc w:val="both"/>
        <w:rPr>
          <w:rFonts w:ascii="Times New Roman" w:hAnsi="Times New Roman" w:cs="Times New Roman"/>
          <w:sz w:val="24"/>
          <w:szCs w:val="24"/>
          <w:lang w:val="sr-Cyrl-CS"/>
        </w:rPr>
      </w:pPr>
    </w:p>
    <w:p w14:paraId="45021FB3" w14:textId="420358A5" w:rsidR="00CC3134" w:rsidRPr="00D57296" w:rsidRDefault="00CC3134" w:rsidP="00C22593">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„ГОЛИЈСКА РЕКА</w:t>
      </w:r>
      <w:r w:rsidR="00C22593" w:rsidRPr="00D57296">
        <w:rPr>
          <w:rFonts w:ascii="Times New Roman" w:hAnsi="Times New Roman" w:cs="Times New Roman"/>
          <w:sz w:val="24"/>
          <w:szCs w:val="24"/>
          <w:lang w:val="sr-Cyrl-CS"/>
        </w:rPr>
        <w:t>”</w:t>
      </w:r>
    </w:p>
    <w:p w14:paraId="492EA022" w14:textId="1C7D9731" w:rsidR="00CC3134" w:rsidRPr="00D57296" w:rsidRDefault="00CC3134" w:rsidP="00C22593">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„Голијска река</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налази</w:t>
      </w:r>
      <w:r w:rsidR="00C22593" w:rsidRPr="00D57296">
        <w:rPr>
          <w:rFonts w:ascii="Times New Roman" w:hAnsi="Times New Roman" w:cs="Times New Roman"/>
          <w:sz w:val="24"/>
          <w:szCs w:val="24"/>
          <w:lang w:val="sr-Cyrl-CS"/>
        </w:rPr>
        <w:t xml:space="preserve"> се</w:t>
      </w:r>
      <w:r w:rsidRPr="00D57296">
        <w:rPr>
          <w:rFonts w:ascii="Times New Roman" w:hAnsi="Times New Roman" w:cs="Times New Roman"/>
          <w:sz w:val="24"/>
          <w:szCs w:val="24"/>
          <w:lang w:val="sr-Cyrl-CS"/>
        </w:rPr>
        <w:t xml:space="preserve"> у општини Ивањица, на КО Дајићи, КО Глеђица и КО</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Вучак. Почетна тачка границе се налази на тромеђи катастарских парцела бр. 2696/1, 2692 и пута</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(катастарска парцела бр. 3218). Од почетне тачке граница иде у правцу југоистока, међама</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катастарских парцела бр. 2692, 2673, 2909, 2908, 2898, 2899, 3025/3, 3025/4, пресеца катастарску</w:t>
      </w:r>
      <w:r w:rsidR="00526B25">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 xml:space="preserve">парцелу бр. 3036/1 праволинијски од полигонске тачке бр. </w:t>
      </w:r>
      <w:r w:rsidRPr="00D57296">
        <w:rPr>
          <w:rFonts w:ascii="Times New Roman" w:hAnsi="Times New Roman" w:cs="Times New Roman"/>
          <w:sz w:val="24"/>
          <w:szCs w:val="24"/>
          <w:lang w:val="sr-Cyrl-CS"/>
        </w:rPr>
        <w:lastRenderedPageBreak/>
        <w:t>1348 до најсеверније тачке катастарске</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парцеле. бр. 3037 и долази до пута (катастарска парцела бр. 3066). Граница даље наставља у</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правцу југозапада, појасом око режима заштите првог степена (локалитет „Каралићи</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који је</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дефинисан следећим координатама:</w:t>
      </w:r>
    </w:p>
    <w:p w14:paraId="034B0ED9" w14:textId="77777777" w:rsidR="00114AD8" w:rsidRPr="00D57296" w:rsidRDefault="00114AD8" w:rsidP="00C22593">
      <w:pPr>
        <w:autoSpaceDE w:val="0"/>
        <w:autoSpaceDN w:val="0"/>
        <w:adjustRightInd w:val="0"/>
        <w:spacing w:after="0" w:line="240" w:lineRule="auto"/>
        <w:jc w:val="both"/>
        <w:rPr>
          <w:rFonts w:ascii="Times New Roman" w:hAnsi="Times New Roman" w:cs="Times New Roman"/>
          <w:sz w:val="24"/>
          <w:szCs w:val="24"/>
          <w:lang w:val="sr-Cyrl-CS"/>
        </w:rPr>
      </w:pPr>
    </w:p>
    <w:p w14:paraId="40CC5B3B" w14:textId="77777777" w:rsidR="00C22593"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4C99895B" w14:textId="77777777" w:rsidR="00C22593"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тачке </w:t>
      </w:r>
    </w:p>
    <w:p w14:paraId="1CC223BA" w14:textId="492E7B63" w:rsidR="00CC3134" w:rsidRPr="00D57296" w:rsidRDefault="00C22593"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Y</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X</w:t>
      </w:r>
    </w:p>
    <w:p w14:paraId="17406D6B" w14:textId="77777777" w:rsidR="00C22593" w:rsidRPr="00D57296" w:rsidRDefault="00C22593" w:rsidP="00CC3134">
      <w:pPr>
        <w:autoSpaceDE w:val="0"/>
        <w:autoSpaceDN w:val="0"/>
        <w:adjustRightInd w:val="0"/>
        <w:spacing w:after="0" w:line="240" w:lineRule="auto"/>
        <w:rPr>
          <w:rFonts w:ascii="Times New Roman" w:hAnsi="Times New Roman" w:cs="Times New Roman"/>
          <w:sz w:val="24"/>
          <w:szCs w:val="24"/>
          <w:lang w:val="sr-Cyrl-CS"/>
        </w:rPr>
        <w:sectPr w:rsidR="00C22593" w:rsidRPr="00D57296" w:rsidSect="00DA78F0">
          <w:type w:val="continuous"/>
          <w:pgSz w:w="11906" w:h="16838"/>
          <w:pgMar w:top="1417" w:right="1417" w:bottom="1417" w:left="1417" w:header="708" w:footer="708" w:gutter="0"/>
          <w:cols w:space="708"/>
          <w:docGrid w:linePitch="360"/>
        </w:sectPr>
      </w:pPr>
    </w:p>
    <w:p w14:paraId="5EE15535" w14:textId="0A5A3D9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7442888,57 4803172,34</w:t>
      </w:r>
    </w:p>
    <w:p w14:paraId="058ECCC4" w14:textId="42F92BF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7442845,87 4803141,41</w:t>
      </w:r>
    </w:p>
    <w:p w14:paraId="52522E01" w14:textId="6C1843F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7442818,09 4803127,12</w:t>
      </w:r>
    </w:p>
    <w:p w14:paraId="35BBBC0C" w14:textId="79F5805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7442772,05 4803109,66</w:t>
      </w:r>
    </w:p>
    <w:p w14:paraId="7E29F079" w14:textId="5A49DA2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7442717,28 4803107,28</w:t>
      </w:r>
    </w:p>
    <w:p w14:paraId="29FB432D" w14:textId="5E42114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7442681,17 4803121,56</w:t>
      </w:r>
    </w:p>
    <w:p w14:paraId="274CDA82" w14:textId="279EDE1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7442655,77 4803121,96</w:t>
      </w:r>
    </w:p>
    <w:p w14:paraId="4A6779CE" w14:textId="14B9E7E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7442604,97 4803125,53</w:t>
      </w:r>
    </w:p>
    <w:p w14:paraId="7EB89FBC" w14:textId="3B02457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7442575,20 4803121,17</w:t>
      </w:r>
    </w:p>
    <w:p w14:paraId="0BD4EF94" w14:textId="612F90B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7442543,05 4803098,54</w:t>
      </w:r>
    </w:p>
    <w:p w14:paraId="02F7B30C" w14:textId="78CF95F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7442525,19 4803058,86</w:t>
      </w:r>
    </w:p>
    <w:p w14:paraId="739C8243" w14:textId="4EB83A1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7442537,50 4803012,42</w:t>
      </w:r>
    </w:p>
    <w:p w14:paraId="563E394E" w14:textId="0C9A0BE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7442601,69 4802843,41</w:t>
      </w:r>
    </w:p>
    <w:p w14:paraId="1DB25D4B" w14:textId="77777777" w:rsidR="00C22593" w:rsidRPr="00D57296" w:rsidRDefault="00C22593" w:rsidP="00CC3134">
      <w:pPr>
        <w:autoSpaceDE w:val="0"/>
        <w:autoSpaceDN w:val="0"/>
        <w:adjustRightInd w:val="0"/>
        <w:spacing w:after="0" w:line="240" w:lineRule="auto"/>
        <w:rPr>
          <w:rFonts w:ascii="Times New Roman" w:hAnsi="Times New Roman" w:cs="Times New Roman"/>
          <w:sz w:val="24"/>
          <w:szCs w:val="24"/>
          <w:lang w:val="sr-Cyrl-CS"/>
        </w:rPr>
        <w:sectPr w:rsidR="00C22593" w:rsidRPr="00D57296" w:rsidSect="00C22593">
          <w:type w:val="continuous"/>
          <w:pgSz w:w="11906" w:h="16838"/>
          <w:pgMar w:top="1417" w:right="1417" w:bottom="1417" w:left="1417" w:header="708" w:footer="708" w:gutter="0"/>
          <w:cols w:num="2" w:space="708"/>
          <w:docGrid w:linePitch="360"/>
        </w:sectPr>
      </w:pPr>
    </w:p>
    <w:p w14:paraId="380F35A9" w14:textId="77777777" w:rsidR="00916CDA" w:rsidRPr="00D57296" w:rsidRDefault="00916CDA" w:rsidP="00C22593">
      <w:pPr>
        <w:autoSpaceDE w:val="0"/>
        <w:autoSpaceDN w:val="0"/>
        <w:adjustRightInd w:val="0"/>
        <w:spacing w:after="0" w:line="240" w:lineRule="auto"/>
        <w:jc w:val="both"/>
        <w:rPr>
          <w:rFonts w:ascii="Times New Roman" w:hAnsi="Times New Roman" w:cs="Times New Roman"/>
          <w:sz w:val="24"/>
          <w:szCs w:val="24"/>
          <w:lang w:val="sr-Cyrl-CS"/>
        </w:rPr>
      </w:pPr>
    </w:p>
    <w:p w14:paraId="57C89001" w14:textId="37FE765A" w:rsidR="00CC3134" w:rsidRPr="00D57296" w:rsidRDefault="00CC3134" w:rsidP="00C22593">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Преломном тачком бр. 13 граница долази до међе катастарске парцеле бр. 3073/2, прати је у</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правцу југозапада, затим међом катастарске парцеле бр. 3073/1 долази до катастарске парцеле</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бр. 3188/1. Граница даље наставља међама катастарских парцела бр. 3188/1, 3187, 3185 и 3184</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око које кружи, сече пут, и наставља у правцу севера међом катастарске парцеле бр. 3188 одакле</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пресеца катастарске парцеле бр. 2896/1 и 2895 по следећим координатама:</w:t>
      </w:r>
    </w:p>
    <w:p w14:paraId="5C2B1811" w14:textId="77777777" w:rsidR="00C22593" w:rsidRPr="00D57296" w:rsidRDefault="00C22593" w:rsidP="00CC3134">
      <w:pPr>
        <w:autoSpaceDE w:val="0"/>
        <w:autoSpaceDN w:val="0"/>
        <w:adjustRightInd w:val="0"/>
        <w:spacing w:after="0" w:line="240" w:lineRule="auto"/>
        <w:rPr>
          <w:rFonts w:ascii="Times New Roman" w:hAnsi="Times New Roman" w:cs="Times New Roman"/>
          <w:sz w:val="24"/>
          <w:szCs w:val="24"/>
          <w:lang w:val="sr-Cyrl-CS"/>
        </w:rPr>
      </w:pPr>
    </w:p>
    <w:p w14:paraId="58E6A1FE" w14:textId="5D172674" w:rsidR="00C22593"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3B26C1C1" w14:textId="68E525CC" w:rsidR="00C22593" w:rsidRPr="00D57296" w:rsidRDefault="00916CDA"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w:t>
      </w:r>
      <w:r w:rsidR="00CC3134" w:rsidRPr="00D57296">
        <w:rPr>
          <w:rFonts w:ascii="Times New Roman" w:hAnsi="Times New Roman" w:cs="Times New Roman"/>
          <w:sz w:val="24"/>
          <w:szCs w:val="24"/>
          <w:lang w:val="sr-Cyrl-CS"/>
        </w:rPr>
        <w:t>ачке</w:t>
      </w:r>
    </w:p>
    <w:p w14:paraId="44494EEE" w14:textId="4CD4F750" w:rsidR="00CC3134" w:rsidRPr="00D57296" w:rsidRDefault="00C22593"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Y </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X</w:t>
      </w:r>
    </w:p>
    <w:p w14:paraId="21209B92" w14:textId="77777777" w:rsidR="00C22593" w:rsidRPr="00D57296" w:rsidRDefault="00C22593" w:rsidP="00CC3134">
      <w:pPr>
        <w:autoSpaceDE w:val="0"/>
        <w:autoSpaceDN w:val="0"/>
        <w:adjustRightInd w:val="0"/>
        <w:spacing w:after="0" w:line="240" w:lineRule="auto"/>
        <w:rPr>
          <w:rFonts w:ascii="Times New Roman" w:hAnsi="Times New Roman" w:cs="Times New Roman"/>
          <w:sz w:val="24"/>
          <w:szCs w:val="24"/>
          <w:lang w:val="sr-Cyrl-CS"/>
        </w:rPr>
        <w:sectPr w:rsidR="00C22593" w:rsidRPr="00D57296" w:rsidSect="00DA78F0">
          <w:type w:val="continuous"/>
          <w:pgSz w:w="11906" w:h="16838"/>
          <w:pgMar w:top="1417" w:right="1417" w:bottom="1417" w:left="1417" w:header="708" w:footer="708" w:gutter="0"/>
          <w:cols w:space="708"/>
          <w:docGrid w:linePitch="360"/>
        </w:sectPr>
      </w:pPr>
    </w:p>
    <w:p w14:paraId="4B65CEC3" w14:textId="3E805A7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7441299,45 4801965,72</w:t>
      </w:r>
    </w:p>
    <w:p w14:paraId="1BB9E190" w14:textId="6440814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7145BB"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7441296,84 4801969,33</w:t>
      </w:r>
    </w:p>
    <w:p w14:paraId="450F192B" w14:textId="5D1C907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7441285,60 4801984,87</w:t>
      </w:r>
    </w:p>
    <w:p w14:paraId="6F4567E0" w14:textId="2BDE959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7441220,04 4802063,39</w:t>
      </w:r>
    </w:p>
    <w:p w14:paraId="54AEF3BC" w14:textId="151CDD4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7441195,55 4802117,42</w:t>
      </w:r>
    </w:p>
    <w:p w14:paraId="56C95AC6" w14:textId="0F62B5F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7441194,00 4802119,51</w:t>
      </w:r>
    </w:p>
    <w:p w14:paraId="05AC31DA" w14:textId="58EB297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7441150,17 4802178,69</w:t>
      </w:r>
    </w:p>
    <w:p w14:paraId="3A013C75" w14:textId="50A242D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7441117,32 4802244,80</w:t>
      </w:r>
    </w:p>
    <w:p w14:paraId="5C791A30" w14:textId="7BEB546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7441117,32 4802281,90</w:t>
      </w:r>
    </w:p>
    <w:p w14:paraId="2CEE7A6E" w14:textId="0E11B78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23</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7441116,24 4802344,94</w:t>
      </w:r>
    </w:p>
    <w:p w14:paraId="53DBA361" w14:textId="58BA943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7441115,16 4802379,88</w:t>
      </w:r>
    </w:p>
    <w:p w14:paraId="2C179CC7" w14:textId="08D55B4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7441114,07 4802413,38</w:t>
      </w:r>
    </w:p>
    <w:p w14:paraId="20E63E49" w14:textId="7C1B5CF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7441111,55 4802459,84</w:t>
      </w:r>
    </w:p>
    <w:p w14:paraId="3BF02EA4" w14:textId="40CAC6C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27</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7441120,56 4802527,20</w:t>
      </w:r>
    </w:p>
    <w:p w14:paraId="083A254B" w14:textId="3E387FC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28</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7441132,08 4802563,22</w:t>
      </w:r>
    </w:p>
    <w:p w14:paraId="39B56E4F" w14:textId="188A098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29</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7441158,02 4802602,48</w:t>
      </w:r>
    </w:p>
    <w:p w14:paraId="0055B228" w14:textId="1AA5B09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30</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7441165,66 4802615,10</w:t>
      </w:r>
    </w:p>
    <w:p w14:paraId="72A059C2" w14:textId="6173B66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31</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7441195,12 4802663,80</w:t>
      </w:r>
    </w:p>
    <w:p w14:paraId="0CA04E48" w14:textId="2F29F77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32</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7441202,83 4802697,86</w:t>
      </w:r>
    </w:p>
    <w:p w14:paraId="7CE7EA1B" w14:textId="780887B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33</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7441191,66 4802726,32</w:t>
      </w:r>
    </w:p>
    <w:p w14:paraId="680D18B9" w14:textId="7A4A993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34</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7441138,71 4802803,76</w:t>
      </w:r>
    </w:p>
    <w:p w14:paraId="597A686B" w14:textId="1AE4E65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35</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7441096,93 4802855,63</w:t>
      </w:r>
    </w:p>
    <w:p w14:paraId="4804AA56" w14:textId="5A6662B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36</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7441055,15 4802897,41</w:t>
      </w:r>
    </w:p>
    <w:p w14:paraId="76077A6F" w14:textId="24E5D3A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37</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7441024,89 4802927,67</w:t>
      </w:r>
    </w:p>
    <w:p w14:paraId="17F0E252" w14:textId="1FF5B15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38</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7441022,26 4802931,92</w:t>
      </w:r>
    </w:p>
    <w:p w14:paraId="0F273025" w14:textId="2FA04FB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39</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7440980,95 4802947,84</w:t>
      </w:r>
    </w:p>
    <w:p w14:paraId="6D6EB270" w14:textId="341FBAE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40</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7440899,29 4802984,02</w:t>
      </w:r>
    </w:p>
    <w:p w14:paraId="4AC058F7" w14:textId="4053424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41</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7440849,91 4803005,61</w:t>
      </w:r>
    </w:p>
    <w:p w14:paraId="5021D352" w14:textId="7C471B8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42</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7440794,71 4803033,63</w:t>
      </w:r>
    </w:p>
    <w:p w14:paraId="3CB4D797" w14:textId="4EF8756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43</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7440752,05 4803067,30</w:t>
      </w:r>
    </w:p>
    <w:p w14:paraId="00BF9DCA" w14:textId="2CBC6BB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44</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7440708,57 4803117,64</w:t>
      </w:r>
    </w:p>
    <w:p w14:paraId="5215115E" w14:textId="537C7AD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45</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7440686,54 4803154,84</w:t>
      </w:r>
    </w:p>
    <w:p w14:paraId="0D482BD4" w14:textId="698212A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46</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7440676,79 4803187,27</w:t>
      </w:r>
    </w:p>
    <w:p w14:paraId="24C61971" w14:textId="083048E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47</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7440667,72 4803239,74</w:t>
      </w:r>
    </w:p>
    <w:p w14:paraId="5ECACB15" w14:textId="3E135F0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48</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7440671,98 4803312,15</w:t>
      </w:r>
    </w:p>
    <w:p w14:paraId="24DDC5F6" w14:textId="3F69D82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49</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7440673,17 4803372,85</w:t>
      </w:r>
    </w:p>
    <w:p w14:paraId="6B004655" w14:textId="5A9725C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50</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7440670,14 4803430,28</w:t>
      </w:r>
    </w:p>
    <w:p w14:paraId="04970E2A" w14:textId="7390ADD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51</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7440654,10 4803473,80</w:t>
      </w:r>
    </w:p>
    <w:p w14:paraId="3207084C" w14:textId="106AD31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52</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7440593,16 4803509,13</w:t>
      </w:r>
    </w:p>
    <w:p w14:paraId="52D61770" w14:textId="6D30470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53</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7440567,22 4803536,15</w:t>
      </w:r>
    </w:p>
    <w:p w14:paraId="7A4DF6A1" w14:textId="7021000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54</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7440529,04 4803590,18</w:t>
      </w:r>
    </w:p>
    <w:p w14:paraId="1BFB819E" w14:textId="3D0AE06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55</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7440455,92 4803663,30</w:t>
      </w:r>
    </w:p>
    <w:p w14:paraId="1AA83915" w14:textId="654F19B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56</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7440364,43 4803789,37</w:t>
      </w:r>
    </w:p>
    <w:p w14:paraId="42A29453" w14:textId="2699927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57</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7440360,85 4803793,56</w:t>
      </w:r>
    </w:p>
    <w:p w14:paraId="722108BE" w14:textId="6C93A52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58</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7440358,11 4803798,08</w:t>
      </w:r>
    </w:p>
    <w:p w14:paraId="785963FF" w14:textId="7734D56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59</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7440293,83 4803889,86</w:t>
      </w:r>
    </w:p>
    <w:p w14:paraId="185E1AF6" w14:textId="40EB249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60</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7440234,04 4803940,29</w:t>
      </w:r>
    </w:p>
    <w:p w14:paraId="6D3D0371" w14:textId="17E75E7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61</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7440163,08 4803974,15</w:t>
      </w:r>
    </w:p>
    <w:p w14:paraId="58B9E91B" w14:textId="221EE7A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62</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7440091,04 4803992,16</w:t>
      </w:r>
    </w:p>
    <w:p w14:paraId="6F308FBD" w14:textId="16A89F0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63</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7439992,03 4804016,37</w:t>
      </w:r>
    </w:p>
    <w:p w14:paraId="35074B2F" w14:textId="5DEA527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64</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7439961,12 4804023,93</w:t>
      </w:r>
    </w:p>
    <w:p w14:paraId="73DC17EC" w14:textId="016BA26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65</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7439882,00 4804053,90</w:t>
      </w:r>
    </w:p>
    <w:p w14:paraId="5D8EAE5F" w14:textId="4C88D90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66</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7439876,78 4804056,36</w:t>
      </w:r>
    </w:p>
    <w:p w14:paraId="45C4533E" w14:textId="38FAD8C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67</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7439791,06 4804088,46</w:t>
      </w:r>
    </w:p>
    <w:p w14:paraId="7AFCEBE7" w14:textId="77777777" w:rsidR="00C22593" w:rsidRPr="00D57296" w:rsidRDefault="00C22593" w:rsidP="00CC3134">
      <w:pPr>
        <w:autoSpaceDE w:val="0"/>
        <w:autoSpaceDN w:val="0"/>
        <w:adjustRightInd w:val="0"/>
        <w:spacing w:after="0" w:line="240" w:lineRule="auto"/>
        <w:rPr>
          <w:rFonts w:ascii="Times New Roman" w:hAnsi="Times New Roman" w:cs="Times New Roman"/>
          <w:sz w:val="24"/>
          <w:szCs w:val="24"/>
          <w:lang w:val="sr-Cyrl-CS"/>
        </w:rPr>
        <w:sectPr w:rsidR="00C22593" w:rsidRPr="00D57296" w:rsidSect="00C22593">
          <w:type w:val="continuous"/>
          <w:pgSz w:w="11906" w:h="16838"/>
          <w:pgMar w:top="1417" w:right="1417" w:bottom="1417" w:left="1417" w:header="708" w:footer="708" w:gutter="0"/>
          <w:cols w:num="2" w:space="708"/>
          <w:docGrid w:linePitch="360"/>
        </w:sectPr>
      </w:pPr>
    </w:p>
    <w:p w14:paraId="13EDF015" w14:textId="77777777" w:rsidR="00916CDA" w:rsidRPr="00D57296" w:rsidRDefault="00916CDA" w:rsidP="00C22593">
      <w:pPr>
        <w:autoSpaceDE w:val="0"/>
        <w:autoSpaceDN w:val="0"/>
        <w:adjustRightInd w:val="0"/>
        <w:spacing w:after="0" w:line="240" w:lineRule="auto"/>
        <w:jc w:val="both"/>
        <w:rPr>
          <w:rFonts w:ascii="Times New Roman" w:hAnsi="Times New Roman" w:cs="Times New Roman"/>
          <w:sz w:val="24"/>
          <w:szCs w:val="24"/>
          <w:lang w:val="sr-Cyrl-CS"/>
        </w:rPr>
      </w:pPr>
    </w:p>
    <w:p w14:paraId="6443DC03" w14:textId="191DF796" w:rsidR="00CC3134" w:rsidRDefault="00CC3134" w:rsidP="00C22593">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даље прати Голијску реку (катастарска парцела бр. 3245), а затим међу катастарске</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парцеле бр. 2870 до тачке одакле улази у КО Вучак и сече катастарску парцелу бр. 1710 по</w:t>
      </w:r>
      <w:r w:rsidR="00C2259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следећим координатама:</w:t>
      </w:r>
    </w:p>
    <w:p w14:paraId="2DB00598" w14:textId="77777777" w:rsidR="00526B25" w:rsidRPr="00D57296" w:rsidRDefault="00526B25" w:rsidP="00C22593">
      <w:pPr>
        <w:autoSpaceDE w:val="0"/>
        <w:autoSpaceDN w:val="0"/>
        <w:adjustRightInd w:val="0"/>
        <w:spacing w:after="0" w:line="240" w:lineRule="auto"/>
        <w:jc w:val="both"/>
        <w:rPr>
          <w:rFonts w:ascii="Times New Roman" w:hAnsi="Times New Roman" w:cs="Times New Roman"/>
          <w:sz w:val="24"/>
          <w:szCs w:val="24"/>
          <w:lang w:val="sr-Cyrl-CS"/>
        </w:rPr>
      </w:pPr>
    </w:p>
    <w:p w14:paraId="714D200B" w14:textId="77777777" w:rsidR="00C22593"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5E0B9462" w14:textId="2D62BBF1" w:rsidR="00C22593" w:rsidRPr="00D57296" w:rsidRDefault="00916CDA"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w:t>
      </w:r>
      <w:r w:rsidR="00CC3134" w:rsidRPr="00D57296">
        <w:rPr>
          <w:rFonts w:ascii="Times New Roman" w:hAnsi="Times New Roman" w:cs="Times New Roman"/>
          <w:sz w:val="24"/>
          <w:szCs w:val="24"/>
          <w:lang w:val="sr-Cyrl-CS"/>
        </w:rPr>
        <w:t>ачке</w:t>
      </w:r>
    </w:p>
    <w:p w14:paraId="1A5C4020" w14:textId="5E1244D5" w:rsidR="00CC3134" w:rsidRPr="00D57296" w:rsidRDefault="00C22593"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Y </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X</w:t>
      </w:r>
    </w:p>
    <w:p w14:paraId="7DE78949" w14:textId="77777777" w:rsidR="00C22593" w:rsidRPr="00D57296" w:rsidRDefault="00C22593" w:rsidP="00CC3134">
      <w:pPr>
        <w:autoSpaceDE w:val="0"/>
        <w:autoSpaceDN w:val="0"/>
        <w:adjustRightInd w:val="0"/>
        <w:spacing w:after="0" w:line="240" w:lineRule="auto"/>
        <w:rPr>
          <w:rFonts w:ascii="Times New Roman" w:hAnsi="Times New Roman" w:cs="Times New Roman"/>
          <w:sz w:val="24"/>
          <w:szCs w:val="24"/>
          <w:lang w:val="sr-Cyrl-CS"/>
        </w:rPr>
        <w:sectPr w:rsidR="00C22593" w:rsidRPr="00D57296" w:rsidSect="00DA78F0">
          <w:type w:val="continuous"/>
          <w:pgSz w:w="11906" w:h="16838"/>
          <w:pgMar w:top="1417" w:right="1417" w:bottom="1417" w:left="1417" w:header="708" w:footer="708" w:gutter="0"/>
          <w:cols w:space="708"/>
          <w:docGrid w:linePitch="360"/>
        </w:sectPr>
      </w:pPr>
    </w:p>
    <w:p w14:paraId="6014C7B7" w14:textId="03D75B9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68</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7438385,49 4805567,61</w:t>
      </w:r>
    </w:p>
    <w:p w14:paraId="183EAB3F" w14:textId="77E217F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69</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7438379,81 4805567,65</w:t>
      </w:r>
    </w:p>
    <w:p w14:paraId="373C5BB7" w14:textId="37BEEDB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70</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7438373,65 4805567,70</w:t>
      </w:r>
    </w:p>
    <w:p w14:paraId="21974E6E" w14:textId="32B3921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71</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7438351,08 4805569,24</w:t>
      </w:r>
    </w:p>
    <w:p w14:paraId="44A8885C" w14:textId="2DF7CD0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72</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7438346,12 4805569,84</w:t>
      </w:r>
    </w:p>
    <w:p w14:paraId="10840652" w14:textId="16805AA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73</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7438304,40 4805570,78</w:t>
      </w:r>
    </w:p>
    <w:p w14:paraId="33F3238C" w14:textId="5521C65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74</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7438291,64 4805570,53</w:t>
      </w:r>
    </w:p>
    <w:p w14:paraId="11A78EB3" w14:textId="0BC2575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75</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7438271,60 4805570,14</w:t>
      </w:r>
    </w:p>
    <w:p w14:paraId="641A1E86" w14:textId="399C66E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76</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7438268,46 4805570,07</w:t>
      </w:r>
    </w:p>
    <w:p w14:paraId="5911EF0B" w14:textId="4023EF9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77</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7438225,93 4805569,24</w:t>
      </w:r>
    </w:p>
    <w:p w14:paraId="200C5636" w14:textId="3DABB85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78</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7438136,17 4805557,95</w:t>
      </w:r>
    </w:p>
    <w:p w14:paraId="14540799" w14:textId="7FCADF4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79</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7438004,93 4805539,09</w:t>
      </w:r>
    </w:p>
    <w:p w14:paraId="76B431F9" w14:textId="24E5920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80</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7437979,22 4805535,39</w:t>
      </w:r>
    </w:p>
    <w:p w14:paraId="79EE22E7" w14:textId="1620A09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81</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7437906,90 4805524,62</w:t>
      </w:r>
    </w:p>
    <w:p w14:paraId="3FBDE517" w14:textId="7CBE811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82</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7437833,05 4805505,13</w:t>
      </w:r>
    </w:p>
    <w:p w14:paraId="730A6FDB" w14:textId="336B82A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83</w:t>
      </w:r>
      <w:r w:rsidR="00C2259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7437770,94 4805489,05</w:t>
      </w:r>
    </w:p>
    <w:p w14:paraId="368ABF3D" w14:textId="77777777" w:rsidR="00C22593" w:rsidRPr="00D57296" w:rsidRDefault="00C22593" w:rsidP="00CC3134">
      <w:pPr>
        <w:autoSpaceDE w:val="0"/>
        <w:autoSpaceDN w:val="0"/>
        <w:adjustRightInd w:val="0"/>
        <w:spacing w:after="0" w:line="240" w:lineRule="auto"/>
        <w:rPr>
          <w:rFonts w:ascii="Times New Roman" w:hAnsi="Times New Roman" w:cs="Times New Roman"/>
          <w:sz w:val="24"/>
          <w:szCs w:val="24"/>
          <w:lang w:val="sr-Cyrl-CS"/>
        </w:rPr>
        <w:sectPr w:rsidR="00C22593" w:rsidRPr="00D57296" w:rsidSect="00C22593">
          <w:type w:val="continuous"/>
          <w:pgSz w:w="11906" w:h="16838"/>
          <w:pgMar w:top="1417" w:right="1417" w:bottom="1417" w:left="1417" w:header="708" w:footer="708" w:gutter="0"/>
          <w:cols w:num="2" w:space="708"/>
          <w:docGrid w:linePitch="360"/>
        </w:sectPr>
      </w:pPr>
    </w:p>
    <w:p w14:paraId="4C00DD8D" w14:textId="77777777" w:rsidR="00916CDA" w:rsidRPr="00D57296" w:rsidRDefault="00916CDA" w:rsidP="00201F75">
      <w:pPr>
        <w:autoSpaceDE w:val="0"/>
        <w:autoSpaceDN w:val="0"/>
        <w:adjustRightInd w:val="0"/>
        <w:spacing w:after="0" w:line="240" w:lineRule="auto"/>
        <w:jc w:val="both"/>
        <w:rPr>
          <w:rFonts w:ascii="Times New Roman" w:hAnsi="Times New Roman" w:cs="Times New Roman"/>
          <w:sz w:val="24"/>
          <w:szCs w:val="24"/>
          <w:lang w:val="sr-Cyrl-CS"/>
        </w:rPr>
      </w:pPr>
    </w:p>
    <w:p w14:paraId="0456F990" w14:textId="19ACA231" w:rsidR="00CC3134" w:rsidRPr="00D57296" w:rsidRDefault="00CC3134" w:rsidP="00201F75">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даље наставља у правцу севера међом катастарске парцеле бр. 1710 (укључујући</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катастарске парцела бр. 1712 и 1709), затим улази у КО Глеђица и сече катастарску парцелу бр.</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3212 по следећим координатама:</w:t>
      </w:r>
    </w:p>
    <w:p w14:paraId="3618191F" w14:textId="77777777" w:rsidR="00916CDA" w:rsidRPr="00D57296" w:rsidRDefault="00916CDA" w:rsidP="00CC3134">
      <w:pPr>
        <w:autoSpaceDE w:val="0"/>
        <w:autoSpaceDN w:val="0"/>
        <w:adjustRightInd w:val="0"/>
        <w:spacing w:after="0" w:line="240" w:lineRule="auto"/>
        <w:rPr>
          <w:rFonts w:ascii="Times New Roman" w:hAnsi="Times New Roman" w:cs="Times New Roman"/>
          <w:sz w:val="24"/>
          <w:szCs w:val="24"/>
          <w:lang w:val="sr-Cyrl-CS"/>
        </w:rPr>
      </w:pPr>
    </w:p>
    <w:p w14:paraId="5366C707" w14:textId="58404EB3" w:rsidR="00201F75"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56A11A7C" w14:textId="77777777" w:rsidR="00201F75"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тачке </w:t>
      </w:r>
    </w:p>
    <w:p w14:paraId="17B0C2B6" w14:textId="3446AB25" w:rsidR="00CC3134" w:rsidRPr="00D57296" w:rsidRDefault="00201F75"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Y </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X</w:t>
      </w:r>
    </w:p>
    <w:p w14:paraId="1620869B" w14:textId="77777777" w:rsidR="00201F75" w:rsidRPr="00D57296" w:rsidRDefault="00201F75" w:rsidP="00CC3134">
      <w:pPr>
        <w:autoSpaceDE w:val="0"/>
        <w:autoSpaceDN w:val="0"/>
        <w:adjustRightInd w:val="0"/>
        <w:spacing w:after="0" w:line="240" w:lineRule="auto"/>
        <w:rPr>
          <w:rFonts w:ascii="Times New Roman" w:hAnsi="Times New Roman" w:cs="Times New Roman"/>
          <w:sz w:val="24"/>
          <w:szCs w:val="24"/>
          <w:lang w:val="sr-Cyrl-CS"/>
        </w:rPr>
        <w:sectPr w:rsidR="00201F75" w:rsidRPr="00D57296" w:rsidSect="00DA78F0">
          <w:type w:val="continuous"/>
          <w:pgSz w:w="11906" w:h="16838"/>
          <w:pgMar w:top="1417" w:right="1417" w:bottom="1417" w:left="1417" w:header="708" w:footer="708" w:gutter="0"/>
          <w:cols w:space="708"/>
          <w:docGrid w:linePitch="360"/>
        </w:sectPr>
      </w:pPr>
    </w:p>
    <w:p w14:paraId="732A78D6" w14:textId="74D760B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84</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7437619,87 4808038,00</w:t>
      </w:r>
    </w:p>
    <w:p w14:paraId="3F6A96D7" w14:textId="05A6930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85</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7437624,33 4808034,48</w:t>
      </w:r>
    </w:p>
    <w:p w14:paraId="77297B90" w14:textId="6263CDF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86</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7437640,37 4808021,81</w:t>
      </w:r>
    </w:p>
    <w:p w14:paraId="0D762BC4" w14:textId="29E11C5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87</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7437656,69 4808019,09</w:t>
      </w:r>
    </w:p>
    <w:p w14:paraId="0979B9C6" w14:textId="719CC84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88</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7437661,81 4808018,23</w:t>
      </w:r>
    </w:p>
    <w:p w14:paraId="1DD8A3EB" w14:textId="26BC2AB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89</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7437694,21 4808029,26</w:t>
      </w:r>
    </w:p>
    <w:p w14:paraId="1B1530AF" w14:textId="1BC000C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90</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7437704,71 4808029,45</w:t>
      </w:r>
    </w:p>
    <w:p w14:paraId="16F979E6" w14:textId="2FEBB38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91</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7437719,17 4808029,70</w:t>
      </w:r>
    </w:p>
    <w:p w14:paraId="7BC63B9A" w14:textId="3C09753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92</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7437739,56 4808019,28</w:t>
      </w:r>
    </w:p>
    <w:p w14:paraId="7EE974FC" w14:textId="51E1EA7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93</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7437745,44 4808029,16</w:t>
      </w:r>
    </w:p>
    <w:p w14:paraId="5D39D311" w14:textId="62EC8EE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94</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7437762,63 4808039,96</w:t>
      </w:r>
    </w:p>
    <w:p w14:paraId="0E632632" w14:textId="28330C2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95</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7437770,83 4808056,02</w:t>
      </w:r>
    </w:p>
    <w:p w14:paraId="0CBCF8AD" w14:textId="49673FD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96</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7437775,93 4808063,15</w:t>
      </w:r>
    </w:p>
    <w:p w14:paraId="489CB447" w14:textId="1909E47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97</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7437782,69 4808069,19</w:t>
      </w:r>
    </w:p>
    <w:p w14:paraId="3EBCE0CF" w14:textId="2B8F7C2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98</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7437794,57 4808066,30</w:t>
      </w:r>
    </w:p>
    <w:p w14:paraId="6F0936F2" w14:textId="3A99ED5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99</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7437864,05 4808056,10</w:t>
      </w:r>
    </w:p>
    <w:p w14:paraId="4F8DC245" w14:textId="3215FCF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100</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7437908,67 4808080,21</w:t>
      </w:r>
    </w:p>
    <w:p w14:paraId="0C62C1B0" w14:textId="109541A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101</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7437940,99 4808081,75</w:t>
      </w:r>
    </w:p>
    <w:p w14:paraId="43AD30A3" w14:textId="4905766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102</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7437955,35 4808068,93</w:t>
      </w:r>
    </w:p>
    <w:p w14:paraId="662FC3CA" w14:textId="00523F7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103</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7437963,04 4808038,15</w:t>
      </w:r>
    </w:p>
    <w:p w14:paraId="51770FC6" w14:textId="6E58BB3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104</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7438012,79 4807998,15</w:t>
      </w:r>
    </w:p>
    <w:p w14:paraId="5FA4EE47" w14:textId="5D1460F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105</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7438075,37 4807958,14</w:t>
      </w:r>
    </w:p>
    <w:p w14:paraId="55560158" w14:textId="71D9B0E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106</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7438084,50 4807952,64</w:t>
      </w:r>
    </w:p>
    <w:p w14:paraId="5F7E67DB" w14:textId="4765B7A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107</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7438155,38 4807909,93</w:t>
      </w:r>
    </w:p>
    <w:p w14:paraId="0F632310" w14:textId="2443AB8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108</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7438221,03 4807875,05</w:t>
      </w:r>
    </w:p>
    <w:p w14:paraId="6944E2DE" w14:textId="531851C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109</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7438254,88 4807869,92</w:t>
      </w:r>
    </w:p>
    <w:p w14:paraId="12C0587C" w14:textId="6706232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110</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7438282,07 4807873,00</w:t>
      </w:r>
    </w:p>
    <w:p w14:paraId="780F4DDB" w14:textId="71802DB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111</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7438314,89 4807904,13</w:t>
      </w:r>
    </w:p>
    <w:p w14:paraId="7E2ACF54" w14:textId="5D65CFE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112</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7438316,80 4807904,70</w:t>
      </w:r>
    </w:p>
    <w:p w14:paraId="78D8ABD1" w14:textId="77777777" w:rsidR="00201F75" w:rsidRPr="00D57296" w:rsidRDefault="00201F75" w:rsidP="00CC3134">
      <w:pPr>
        <w:autoSpaceDE w:val="0"/>
        <w:autoSpaceDN w:val="0"/>
        <w:adjustRightInd w:val="0"/>
        <w:spacing w:after="0" w:line="240" w:lineRule="auto"/>
        <w:rPr>
          <w:rFonts w:ascii="Times New Roman" w:hAnsi="Times New Roman" w:cs="Times New Roman"/>
          <w:sz w:val="24"/>
          <w:szCs w:val="24"/>
          <w:lang w:val="sr-Cyrl-CS"/>
        </w:rPr>
        <w:sectPr w:rsidR="00201F75" w:rsidRPr="00D57296" w:rsidSect="00201F75">
          <w:type w:val="continuous"/>
          <w:pgSz w:w="11906" w:h="16838"/>
          <w:pgMar w:top="1417" w:right="1417" w:bottom="1417" w:left="1417" w:header="708" w:footer="708" w:gutter="0"/>
          <w:cols w:num="2" w:space="708"/>
          <w:docGrid w:linePitch="360"/>
        </w:sectPr>
      </w:pPr>
    </w:p>
    <w:p w14:paraId="721F8CB4" w14:textId="77777777" w:rsidR="00916CDA" w:rsidRPr="00D57296" w:rsidRDefault="00916CDA" w:rsidP="00201F75">
      <w:pPr>
        <w:autoSpaceDE w:val="0"/>
        <w:autoSpaceDN w:val="0"/>
        <w:adjustRightInd w:val="0"/>
        <w:spacing w:after="0" w:line="240" w:lineRule="auto"/>
        <w:jc w:val="both"/>
        <w:rPr>
          <w:rFonts w:ascii="Times New Roman" w:hAnsi="Times New Roman" w:cs="Times New Roman"/>
          <w:sz w:val="24"/>
          <w:szCs w:val="24"/>
          <w:lang w:val="sr-Cyrl-CS"/>
        </w:rPr>
      </w:pPr>
    </w:p>
    <w:p w14:paraId="151DE287" w14:textId="558889E9" w:rsidR="00CC3134" w:rsidRPr="00D57296" w:rsidRDefault="00CC3134" w:rsidP="00201F75">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пресеца Голијску реку (катастарска парцела бр. 4267), и прати пут (катастарска парцела</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бр. 4273), одваја се спољном међом катастарских парцела бр. 357777 и 3578, пресеца га и прати</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северне међе катастарских парцела бр. 3613, 3612, 3611 и 3610, поново пресеца пут (катастарска</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парцела бр. 4273), мења правац у западни и наставља међама катастарских парцела бр. 3584,</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3553/1, 3576, 3553/3, 3553/2 и 3553/1, пресеца пут (катастарска парцела бр. 4266) и мења правац</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у јужни и прати међу катастарске парцеле бр. 3546, Голијску реку (катастарска парцела бр. 4267</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 xml:space="preserve">до границе КО Дајићи. Граница </w:t>
      </w:r>
      <w:r w:rsidRPr="00D57296">
        <w:rPr>
          <w:rFonts w:ascii="Times New Roman" w:hAnsi="Times New Roman" w:cs="Times New Roman"/>
          <w:sz w:val="24"/>
          <w:szCs w:val="24"/>
          <w:lang w:val="sr-Cyrl-CS"/>
        </w:rPr>
        <w:lastRenderedPageBreak/>
        <w:t>иде у правцу истока Падинским потоком (катастарска парцела</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бр. 3244) и даље кроз КО Дајићи прати међу катастарске парцела бр. 881/1 до Голијске реке</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(катастарска парцела бр. 3234), затим Голијском реком у правцу југа до потеса Луке.</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Граница наставља у правцу истока међама катастарских парцела бр. 2830, 2831, 2829, 2827, 2825,</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2826, 2888, 2706/1, 2706/2 и 2888 до места одакле сече катастарску парцелу бр. 2888 по следећим</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координатама:</w:t>
      </w:r>
    </w:p>
    <w:p w14:paraId="3E6FD49B" w14:textId="77777777" w:rsidR="00916CDA" w:rsidRPr="00D57296" w:rsidRDefault="00916CDA" w:rsidP="00CC3134">
      <w:pPr>
        <w:autoSpaceDE w:val="0"/>
        <w:autoSpaceDN w:val="0"/>
        <w:adjustRightInd w:val="0"/>
        <w:spacing w:after="0" w:line="240" w:lineRule="auto"/>
        <w:rPr>
          <w:rFonts w:ascii="Times New Roman" w:hAnsi="Times New Roman" w:cs="Times New Roman"/>
          <w:sz w:val="24"/>
          <w:szCs w:val="24"/>
          <w:lang w:val="sr-Cyrl-CS"/>
        </w:rPr>
      </w:pPr>
    </w:p>
    <w:p w14:paraId="03E96E96" w14:textId="3F65C628" w:rsidR="00201F75"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54663111" w14:textId="152F07B1" w:rsidR="00201F75" w:rsidRPr="00D57296" w:rsidRDefault="00916CDA"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w:t>
      </w:r>
      <w:r w:rsidR="00CC3134" w:rsidRPr="00D57296">
        <w:rPr>
          <w:rFonts w:ascii="Times New Roman" w:hAnsi="Times New Roman" w:cs="Times New Roman"/>
          <w:sz w:val="24"/>
          <w:szCs w:val="24"/>
          <w:lang w:val="sr-Cyrl-CS"/>
        </w:rPr>
        <w:t>ачке</w:t>
      </w:r>
    </w:p>
    <w:p w14:paraId="3688236B" w14:textId="06B1E9B8" w:rsidR="00CC3134" w:rsidRPr="00D57296" w:rsidRDefault="00201F75"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Y</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X</w:t>
      </w:r>
    </w:p>
    <w:p w14:paraId="725FE972" w14:textId="77777777" w:rsidR="00201F75" w:rsidRPr="00D57296" w:rsidRDefault="00201F75" w:rsidP="00CC3134">
      <w:pPr>
        <w:autoSpaceDE w:val="0"/>
        <w:autoSpaceDN w:val="0"/>
        <w:adjustRightInd w:val="0"/>
        <w:spacing w:after="0" w:line="240" w:lineRule="auto"/>
        <w:rPr>
          <w:rFonts w:ascii="Times New Roman" w:hAnsi="Times New Roman" w:cs="Times New Roman"/>
          <w:sz w:val="24"/>
          <w:szCs w:val="24"/>
          <w:lang w:val="sr-Cyrl-CS"/>
        </w:rPr>
        <w:sectPr w:rsidR="00201F75" w:rsidRPr="00D57296" w:rsidSect="00DA78F0">
          <w:type w:val="continuous"/>
          <w:pgSz w:w="11906" w:h="16838"/>
          <w:pgMar w:top="1417" w:right="1417" w:bottom="1417" w:left="1417" w:header="708" w:footer="708" w:gutter="0"/>
          <w:cols w:space="708"/>
          <w:docGrid w:linePitch="360"/>
        </w:sectPr>
      </w:pPr>
    </w:p>
    <w:p w14:paraId="1FC39990" w14:textId="7BD8168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113</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7440196,13 4805617,88</w:t>
      </w:r>
    </w:p>
    <w:p w14:paraId="2DE6ED0D" w14:textId="2BE637B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114</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7440216,65 4805619,11</w:t>
      </w:r>
    </w:p>
    <w:p w14:paraId="0F20C6FF" w14:textId="39F3C07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115</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7440242,26 4805617,42</w:t>
      </w:r>
    </w:p>
    <w:p w14:paraId="777ECBBF" w14:textId="572A96E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116</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7440259,62 4805621,23</w:t>
      </w:r>
    </w:p>
    <w:p w14:paraId="565B578B" w14:textId="17EBEC5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117</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7440326,08 4805608,31</w:t>
      </w:r>
    </w:p>
    <w:p w14:paraId="093A64C3" w14:textId="50D5B57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118</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7440361,43 4805598,58</w:t>
      </w:r>
    </w:p>
    <w:p w14:paraId="20384A95" w14:textId="319E9DF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119</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7440390,85 4805606,20</w:t>
      </w:r>
    </w:p>
    <w:p w14:paraId="2A920362" w14:textId="2D1F1ED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120</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7440398,05 4805603,02</w:t>
      </w:r>
    </w:p>
    <w:p w14:paraId="3E98847E" w14:textId="1DEEFF9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121</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7440432,55 4805599,00</w:t>
      </w:r>
    </w:p>
    <w:p w14:paraId="7C1FB0F5" w14:textId="74D0036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122</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7440454,14 4805594,98</w:t>
      </w:r>
    </w:p>
    <w:p w14:paraId="66D4A961" w14:textId="6B1F14B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123</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7440470,01 4805593,07</w:t>
      </w:r>
    </w:p>
    <w:p w14:paraId="0772CA2E" w14:textId="226B181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124</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7440487,58 4805589,48</w:t>
      </w:r>
    </w:p>
    <w:p w14:paraId="59C2F551" w14:textId="0187C8D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125</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7440500,70 4805593,07</w:t>
      </w:r>
    </w:p>
    <w:p w14:paraId="2749FD84" w14:textId="51312A4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126</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7440511,71 4805594,34</w:t>
      </w:r>
    </w:p>
    <w:p w14:paraId="5C8F89AB" w14:textId="662F28B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127</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7440525,26 4805580,80</w:t>
      </w:r>
    </w:p>
    <w:p w14:paraId="09A1415D" w14:textId="3A3A4B7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128</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7440544,94 4805571,91</w:t>
      </w:r>
    </w:p>
    <w:p w14:paraId="0A5530E7" w14:textId="696D597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129</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7440569,50 4805576,56</w:t>
      </w:r>
    </w:p>
    <w:p w14:paraId="0141D687" w14:textId="230EDAA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130</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7440613,31 4805564,08</w:t>
      </w:r>
    </w:p>
    <w:p w14:paraId="55CFACE4" w14:textId="0BE785D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131</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7440641,67 4805575,51</w:t>
      </w:r>
    </w:p>
    <w:p w14:paraId="1B289B58" w14:textId="4C05AFD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132</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7440675,75 4805562,38</w:t>
      </w:r>
    </w:p>
    <w:p w14:paraId="7FDC4F37" w14:textId="1138A4A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133</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7440716,18 4805543,33</w:t>
      </w:r>
    </w:p>
    <w:p w14:paraId="41D7DF6D" w14:textId="4512503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134</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7440703,27 4805496,13</w:t>
      </w:r>
    </w:p>
    <w:p w14:paraId="11A3288D" w14:textId="6A9B75B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135</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7440752,38 4805473,27</w:t>
      </w:r>
    </w:p>
    <w:p w14:paraId="3B57556E" w14:textId="68FFC85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136</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7440805,08 4805465,65</w:t>
      </w:r>
    </w:p>
    <w:p w14:paraId="20753D3F" w14:textId="37B6A4A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137</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7441031,59 4805547,49</w:t>
      </w:r>
    </w:p>
    <w:p w14:paraId="648B9DB1" w14:textId="77777777" w:rsidR="00201F75" w:rsidRPr="00D57296" w:rsidRDefault="00201F75" w:rsidP="00CC3134">
      <w:pPr>
        <w:autoSpaceDE w:val="0"/>
        <w:autoSpaceDN w:val="0"/>
        <w:adjustRightInd w:val="0"/>
        <w:spacing w:after="0" w:line="240" w:lineRule="auto"/>
        <w:rPr>
          <w:rFonts w:ascii="Times New Roman" w:hAnsi="Times New Roman" w:cs="Times New Roman"/>
          <w:sz w:val="24"/>
          <w:szCs w:val="24"/>
          <w:lang w:val="sr-Cyrl-CS"/>
        </w:rPr>
        <w:sectPr w:rsidR="00201F75" w:rsidRPr="00D57296" w:rsidSect="00201F75">
          <w:type w:val="continuous"/>
          <w:pgSz w:w="11906" w:h="16838"/>
          <w:pgMar w:top="1417" w:right="1417" w:bottom="1417" w:left="1417" w:header="708" w:footer="708" w:gutter="0"/>
          <w:cols w:num="2" w:space="708"/>
          <w:docGrid w:linePitch="360"/>
        </w:sectPr>
      </w:pPr>
    </w:p>
    <w:p w14:paraId="6125535D" w14:textId="77777777" w:rsidR="00916CDA" w:rsidRPr="00D57296" w:rsidRDefault="00916CDA" w:rsidP="00201F75">
      <w:pPr>
        <w:autoSpaceDE w:val="0"/>
        <w:autoSpaceDN w:val="0"/>
        <w:adjustRightInd w:val="0"/>
        <w:spacing w:after="0" w:line="240" w:lineRule="auto"/>
        <w:jc w:val="both"/>
        <w:rPr>
          <w:rFonts w:ascii="Times New Roman" w:hAnsi="Times New Roman" w:cs="Times New Roman"/>
          <w:sz w:val="24"/>
          <w:szCs w:val="24"/>
          <w:lang w:val="sr-Cyrl-CS"/>
        </w:rPr>
      </w:pPr>
    </w:p>
    <w:p w14:paraId="4AEC7F6D" w14:textId="17CA1986" w:rsidR="00CC3134" w:rsidRPr="00D57296" w:rsidRDefault="00CC3134" w:rsidP="00201F75">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даље наставља у правцу истока путевима (катастарске парцеле бр. 3222 и 3218) до</w:t>
      </w:r>
      <w:r w:rsidR="00505A6E">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почетне тачке.</w:t>
      </w:r>
    </w:p>
    <w:p w14:paraId="609B2205" w14:textId="77777777" w:rsidR="00E82C1F" w:rsidRPr="00D57296" w:rsidRDefault="00E82C1F" w:rsidP="00201F75">
      <w:pPr>
        <w:autoSpaceDE w:val="0"/>
        <w:autoSpaceDN w:val="0"/>
        <w:adjustRightInd w:val="0"/>
        <w:spacing w:after="0" w:line="240" w:lineRule="auto"/>
        <w:jc w:val="both"/>
        <w:rPr>
          <w:rFonts w:ascii="Times New Roman" w:hAnsi="Times New Roman" w:cs="Times New Roman"/>
          <w:sz w:val="24"/>
          <w:szCs w:val="24"/>
          <w:lang w:val="sr-Cyrl-CS"/>
        </w:rPr>
      </w:pPr>
    </w:p>
    <w:p w14:paraId="6DE1670A" w14:textId="6604CF89" w:rsidR="00CC3134" w:rsidRPr="00D57296" w:rsidRDefault="00CC3134" w:rsidP="00201F75">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„ЈАНКОВ КАМЕН</w:t>
      </w:r>
      <w:r w:rsidR="00201F75" w:rsidRPr="00D57296">
        <w:rPr>
          <w:rFonts w:ascii="Times New Roman" w:hAnsi="Times New Roman" w:cs="Times New Roman"/>
          <w:sz w:val="24"/>
          <w:szCs w:val="24"/>
          <w:lang w:val="sr-Cyrl-CS"/>
        </w:rPr>
        <w:t>”</w:t>
      </w:r>
    </w:p>
    <w:p w14:paraId="751EDA0F" w14:textId="570207A5" w:rsidR="00CC3134" w:rsidRPr="00D57296" w:rsidRDefault="00CC3134" w:rsidP="00201F75">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„Јанков камен</w:t>
      </w:r>
      <w:r w:rsidR="00201F75"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налази</w:t>
      </w:r>
      <w:r w:rsidR="00201F75" w:rsidRPr="00D57296">
        <w:rPr>
          <w:rFonts w:ascii="Times New Roman" w:hAnsi="Times New Roman" w:cs="Times New Roman"/>
          <w:sz w:val="24"/>
          <w:szCs w:val="24"/>
          <w:lang w:val="sr-Cyrl-CS"/>
        </w:rPr>
        <w:t xml:space="preserve"> се</w:t>
      </w:r>
      <w:r w:rsidRPr="00D57296">
        <w:rPr>
          <w:rFonts w:ascii="Times New Roman" w:hAnsi="Times New Roman" w:cs="Times New Roman"/>
          <w:sz w:val="24"/>
          <w:szCs w:val="24"/>
          <w:lang w:val="sr-Cyrl-CS"/>
        </w:rPr>
        <w:t xml:space="preserve"> на територији општине Ивањица, на КО Дајићи и КО Градац.</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Почетна тачка границе се налази у КО Дајићи, на тромеђи катастарских парцела бр.</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3136, 3135/3</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 КО Градац. Граница иде у правцу запада међама катастарских парцела бр. 3135/3, 3135/2,</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3143/3, 3143/2, 3143/1, 3144/2, 3144/1, 3154, 3155, 3157, 3183/2 и 3183/1, затим мења правац у</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јужни и прати међе катастарских парцела бр. 3189, 3195, 3196, 3199/1, 3199/2, 3199/3, 3199/4 и</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3199/5 одакле улази у КО Градац и пресеца праволинијски катастарску парцелу бр. 948 до тачке</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са координатама Y =7441856,60; X=4798979,08. Граница мења правац у североисточни и</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наставља међама катастарских парцела бр. 948, 946, пут (катастарска парцела бр. 956 и 954) од</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којег се одваја северном међом катастарске парцеле бр. 941, и даље 944 и 666 до границе са КО</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Дајићи. Граница мења правац у југозападни и прати границу КО Градац и КО Дајићи до почетне</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тачке.</w:t>
      </w:r>
    </w:p>
    <w:p w14:paraId="41B29A59" w14:textId="3F41F2CF" w:rsidR="00201F75" w:rsidRDefault="00CC3134" w:rsidP="00201F75">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Из локалитета „Јанков камен</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 xml:space="preserve">изузима </w:t>
      </w:r>
      <w:r w:rsidR="00201F75" w:rsidRPr="00D57296">
        <w:rPr>
          <w:rFonts w:ascii="Times New Roman" w:hAnsi="Times New Roman" w:cs="Times New Roman"/>
          <w:sz w:val="24"/>
          <w:szCs w:val="24"/>
          <w:lang w:val="sr-Cyrl-CS"/>
        </w:rPr>
        <w:t xml:space="preserve">се </w:t>
      </w:r>
      <w:r w:rsidRPr="00D57296">
        <w:rPr>
          <w:rFonts w:ascii="Times New Roman" w:hAnsi="Times New Roman" w:cs="Times New Roman"/>
          <w:sz w:val="24"/>
          <w:szCs w:val="24"/>
          <w:lang w:val="sr-Cyrl-CS"/>
        </w:rPr>
        <w:t>површина у режиму заштите првог степена – локалитет</w:t>
      </w:r>
      <w:r w:rsidR="00201F75"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„Испод Јанковог камена</w:t>
      </w:r>
      <w:r w:rsidR="00201F75" w:rsidRPr="00D57296">
        <w:rPr>
          <w:rFonts w:ascii="Times New Roman" w:hAnsi="Times New Roman" w:cs="Times New Roman"/>
          <w:sz w:val="24"/>
          <w:szCs w:val="24"/>
          <w:lang w:val="sr-Cyrl-CS"/>
        </w:rPr>
        <w:t>”</w:t>
      </w:r>
      <w:r w:rsidR="00916CDA" w:rsidRPr="00D57296">
        <w:rPr>
          <w:rFonts w:ascii="Times New Roman" w:hAnsi="Times New Roman" w:cs="Times New Roman"/>
          <w:sz w:val="24"/>
          <w:szCs w:val="24"/>
          <w:lang w:val="sr-Cyrl-CS"/>
        </w:rPr>
        <w:t>.</w:t>
      </w:r>
    </w:p>
    <w:p w14:paraId="11D96C03" w14:textId="6FFC072D" w:rsidR="00CC3134" w:rsidRPr="00D57296" w:rsidRDefault="00CC3134" w:rsidP="00201F75">
      <w:pPr>
        <w:autoSpaceDE w:val="0"/>
        <w:autoSpaceDN w:val="0"/>
        <w:adjustRightInd w:val="0"/>
        <w:spacing w:after="0" w:line="240" w:lineRule="auto"/>
        <w:jc w:val="both"/>
        <w:rPr>
          <w:rFonts w:ascii="Times New Roman" w:hAnsi="Times New Roman" w:cs="Times New Roman"/>
          <w:sz w:val="24"/>
          <w:szCs w:val="24"/>
          <w:lang w:val="sr-Cyrl-CS"/>
        </w:rPr>
      </w:pPr>
    </w:p>
    <w:p w14:paraId="5D1166AF" w14:textId="46AD9F79" w:rsidR="00CC3134" w:rsidRPr="00D57296" w:rsidRDefault="00CC3134" w:rsidP="00805E5E">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„БОЈЕВО БРДО – ЈЕЛИЋА СТРУГАРА</w:t>
      </w:r>
      <w:r w:rsidR="00805E5E" w:rsidRPr="00D57296">
        <w:rPr>
          <w:rFonts w:ascii="Times New Roman" w:hAnsi="Times New Roman" w:cs="Times New Roman"/>
          <w:sz w:val="24"/>
          <w:szCs w:val="24"/>
          <w:lang w:val="sr-Cyrl-CS"/>
        </w:rPr>
        <w:t>”</w:t>
      </w:r>
    </w:p>
    <w:p w14:paraId="395C635F" w14:textId="644618AE" w:rsidR="00CC3134" w:rsidRPr="00D57296" w:rsidRDefault="00CC3134" w:rsidP="00805E5E">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„Бојево брдо – Јелића стругара</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налази</w:t>
      </w:r>
      <w:r w:rsidR="00805E5E" w:rsidRPr="00D57296">
        <w:rPr>
          <w:rFonts w:ascii="Times New Roman" w:hAnsi="Times New Roman" w:cs="Times New Roman"/>
          <w:sz w:val="24"/>
          <w:szCs w:val="24"/>
          <w:lang w:val="sr-Cyrl-CS"/>
        </w:rPr>
        <w:t xml:space="preserve"> се</w:t>
      </w:r>
      <w:r w:rsidRPr="00D57296">
        <w:rPr>
          <w:rFonts w:ascii="Times New Roman" w:hAnsi="Times New Roman" w:cs="Times New Roman"/>
          <w:sz w:val="24"/>
          <w:szCs w:val="24"/>
          <w:lang w:val="sr-Cyrl-CS"/>
        </w:rPr>
        <w:t xml:space="preserve"> на територији општине Ивањица, на КО</w:t>
      </w:r>
      <w:r w:rsidR="00805E5E"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Медовине. Почетна тачка границе је тромеђа катастарских парцела бр. 2244, 2243 и КО Вучак.</w:t>
      </w:r>
      <w:r w:rsidR="00805E5E"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Од почетне тачке граница иде у правцу југа и прати међу катастарске парцеле бр. 2244 и 2238,</w:t>
      </w:r>
      <w:r w:rsidR="00805E5E"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пресеца је по следећим координатама:</w:t>
      </w:r>
    </w:p>
    <w:p w14:paraId="702DB42F" w14:textId="54D3525D" w:rsidR="00E126F3" w:rsidRDefault="00E126F3" w:rsidP="00805E5E">
      <w:pPr>
        <w:autoSpaceDE w:val="0"/>
        <w:autoSpaceDN w:val="0"/>
        <w:adjustRightInd w:val="0"/>
        <w:spacing w:after="0" w:line="240" w:lineRule="auto"/>
        <w:jc w:val="both"/>
        <w:rPr>
          <w:rFonts w:ascii="Times New Roman" w:hAnsi="Times New Roman" w:cs="Times New Roman"/>
          <w:sz w:val="24"/>
          <w:szCs w:val="24"/>
          <w:lang w:val="sr-Cyrl-CS"/>
        </w:rPr>
      </w:pPr>
    </w:p>
    <w:p w14:paraId="4A0B91D3" w14:textId="38E635E7" w:rsidR="00526B25" w:rsidRDefault="00526B25" w:rsidP="00805E5E">
      <w:pPr>
        <w:autoSpaceDE w:val="0"/>
        <w:autoSpaceDN w:val="0"/>
        <w:adjustRightInd w:val="0"/>
        <w:spacing w:after="0" w:line="240" w:lineRule="auto"/>
        <w:jc w:val="both"/>
        <w:rPr>
          <w:rFonts w:ascii="Times New Roman" w:hAnsi="Times New Roman" w:cs="Times New Roman"/>
          <w:sz w:val="24"/>
          <w:szCs w:val="24"/>
          <w:lang w:val="sr-Cyrl-CS"/>
        </w:rPr>
      </w:pPr>
    </w:p>
    <w:p w14:paraId="72AEA81F" w14:textId="77777777" w:rsidR="00526B25" w:rsidRPr="00D57296" w:rsidRDefault="00526B25" w:rsidP="00805E5E">
      <w:pPr>
        <w:autoSpaceDE w:val="0"/>
        <w:autoSpaceDN w:val="0"/>
        <w:adjustRightInd w:val="0"/>
        <w:spacing w:after="0" w:line="240" w:lineRule="auto"/>
        <w:jc w:val="both"/>
        <w:rPr>
          <w:rFonts w:ascii="Times New Roman" w:hAnsi="Times New Roman" w:cs="Times New Roman"/>
          <w:sz w:val="24"/>
          <w:szCs w:val="24"/>
          <w:lang w:val="sr-Cyrl-CS"/>
        </w:rPr>
      </w:pPr>
    </w:p>
    <w:p w14:paraId="51F78C74" w14:textId="77777777" w:rsidR="00805E5E"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Бр.</w:t>
      </w:r>
    </w:p>
    <w:p w14:paraId="049A3EFF" w14:textId="77777777" w:rsidR="00805E5E"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тачке </w:t>
      </w:r>
    </w:p>
    <w:p w14:paraId="285D1140" w14:textId="24D81472" w:rsidR="00CC3134" w:rsidRPr="00D57296" w:rsidRDefault="00805E5E"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Y </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X</w:t>
      </w:r>
    </w:p>
    <w:p w14:paraId="10952339" w14:textId="77777777" w:rsidR="00805E5E" w:rsidRPr="00D57296" w:rsidRDefault="00805E5E" w:rsidP="00CC3134">
      <w:pPr>
        <w:autoSpaceDE w:val="0"/>
        <w:autoSpaceDN w:val="0"/>
        <w:adjustRightInd w:val="0"/>
        <w:spacing w:after="0" w:line="240" w:lineRule="auto"/>
        <w:rPr>
          <w:rFonts w:ascii="Times New Roman" w:hAnsi="Times New Roman" w:cs="Times New Roman"/>
          <w:sz w:val="24"/>
          <w:szCs w:val="24"/>
          <w:lang w:val="sr-Cyrl-CS"/>
        </w:rPr>
        <w:sectPr w:rsidR="00805E5E" w:rsidRPr="00D57296" w:rsidSect="00630B7C">
          <w:type w:val="continuous"/>
          <w:pgSz w:w="11906" w:h="16838"/>
          <w:pgMar w:top="1417" w:right="1417" w:bottom="1417" w:left="1417" w:header="708" w:footer="708" w:gutter="0"/>
          <w:cols w:space="708"/>
          <w:docGrid w:linePitch="360"/>
        </w:sectPr>
      </w:pPr>
    </w:p>
    <w:p w14:paraId="156B80A5" w14:textId="6FF1E5C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E126F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7437869,66 4800139,09</w:t>
      </w:r>
    </w:p>
    <w:p w14:paraId="5832FCDA" w14:textId="2E0A39D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2 </w:t>
      </w:r>
      <w:r w:rsidR="00E126F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7437867,14 4800079,35</w:t>
      </w:r>
    </w:p>
    <w:p w14:paraId="371B18E7" w14:textId="26C9B34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E126F3"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7437866,49 4800063,88</w:t>
      </w:r>
    </w:p>
    <w:p w14:paraId="25972A5D" w14:textId="761DC50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E126F3"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7437866,03 4800050,69</w:t>
      </w:r>
    </w:p>
    <w:p w14:paraId="4474F1F6" w14:textId="77777777" w:rsidR="00805E5E" w:rsidRPr="00D57296" w:rsidRDefault="00805E5E" w:rsidP="00805E5E">
      <w:pPr>
        <w:autoSpaceDE w:val="0"/>
        <w:autoSpaceDN w:val="0"/>
        <w:adjustRightInd w:val="0"/>
        <w:spacing w:after="0" w:line="240" w:lineRule="auto"/>
        <w:jc w:val="both"/>
        <w:rPr>
          <w:rFonts w:ascii="Times New Roman" w:hAnsi="Times New Roman" w:cs="Times New Roman"/>
          <w:sz w:val="24"/>
          <w:szCs w:val="24"/>
          <w:lang w:val="sr-Cyrl-CS"/>
        </w:rPr>
        <w:sectPr w:rsidR="00805E5E" w:rsidRPr="00D57296" w:rsidSect="00805E5E">
          <w:type w:val="continuous"/>
          <w:pgSz w:w="11906" w:h="16838"/>
          <w:pgMar w:top="1417" w:right="1417" w:bottom="1417" w:left="1417" w:header="708" w:footer="708" w:gutter="0"/>
          <w:cols w:num="2" w:space="708"/>
          <w:docGrid w:linePitch="360"/>
        </w:sectPr>
      </w:pPr>
    </w:p>
    <w:p w14:paraId="326778FD" w14:textId="77777777" w:rsidR="00E126F3" w:rsidRPr="00D57296" w:rsidRDefault="00E126F3" w:rsidP="00805E5E">
      <w:pPr>
        <w:autoSpaceDE w:val="0"/>
        <w:autoSpaceDN w:val="0"/>
        <w:adjustRightInd w:val="0"/>
        <w:spacing w:after="0" w:line="240" w:lineRule="auto"/>
        <w:jc w:val="both"/>
        <w:rPr>
          <w:rFonts w:ascii="Times New Roman" w:hAnsi="Times New Roman" w:cs="Times New Roman"/>
          <w:sz w:val="24"/>
          <w:szCs w:val="24"/>
          <w:lang w:val="sr-Cyrl-CS"/>
        </w:rPr>
      </w:pPr>
    </w:p>
    <w:p w14:paraId="5FBB7E11" w14:textId="1648E078" w:rsidR="00CC3134" w:rsidRPr="00D57296" w:rsidRDefault="00CC3134" w:rsidP="00805E5E">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даље прати катастарску парцелу бр. 2270/2 до међе са катастарском парцелом бр. 2269</w:t>
      </w:r>
      <w:r w:rsidR="00505A6E">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одакле је сече по следећим преломним тачкама:</w:t>
      </w:r>
    </w:p>
    <w:p w14:paraId="00CF8F8D" w14:textId="77777777" w:rsidR="00E126F3" w:rsidRPr="00D57296" w:rsidRDefault="00E126F3" w:rsidP="00805E5E">
      <w:pPr>
        <w:autoSpaceDE w:val="0"/>
        <w:autoSpaceDN w:val="0"/>
        <w:adjustRightInd w:val="0"/>
        <w:spacing w:after="0" w:line="240" w:lineRule="auto"/>
        <w:jc w:val="both"/>
        <w:rPr>
          <w:rFonts w:ascii="Times New Roman" w:hAnsi="Times New Roman" w:cs="Times New Roman"/>
          <w:sz w:val="24"/>
          <w:szCs w:val="24"/>
          <w:lang w:val="sr-Cyrl-CS"/>
        </w:rPr>
      </w:pPr>
    </w:p>
    <w:p w14:paraId="38611FE6" w14:textId="77777777" w:rsidR="00805E5E"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19124867" w14:textId="77777777" w:rsidR="00805E5E"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тачке </w:t>
      </w:r>
    </w:p>
    <w:p w14:paraId="36E02BCA" w14:textId="0AC07AB0" w:rsidR="00CC3134" w:rsidRPr="00D57296" w:rsidRDefault="00805E5E"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Y</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X</w:t>
      </w:r>
    </w:p>
    <w:p w14:paraId="152F64D1" w14:textId="77777777" w:rsidR="00805E5E" w:rsidRPr="00D57296" w:rsidRDefault="00805E5E" w:rsidP="00CC3134">
      <w:pPr>
        <w:autoSpaceDE w:val="0"/>
        <w:autoSpaceDN w:val="0"/>
        <w:adjustRightInd w:val="0"/>
        <w:spacing w:after="0" w:line="240" w:lineRule="auto"/>
        <w:rPr>
          <w:rFonts w:ascii="Times New Roman" w:hAnsi="Times New Roman" w:cs="Times New Roman"/>
          <w:sz w:val="24"/>
          <w:szCs w:val="24"/>
          <w:lang w:val="sr-Cyrl-CS"/>
        </w:rPr>
        <w:sectPr w:rsidR="00805E5E" w:rsidRPr="00D57296" w:rsidSect="00630B7C">
          <w:type w:val="continuous"/>
          <w:pgSz w:w="11906" w:h="16838"/>
          <w:pgMar w:top="1417" w:right="1417" w:bottom="1417" w:left="1417" w:header="708" w:footer="708" w:gutter="0"/>
          <w:cols w:space="708"/>
          <w:docGrid w:linePitch="360"/>
        </w:sectPr>
      </w:pPr>
    </w:p>
    <w:p w14:paraId="50FCC783" w14:textId="3FCD1FF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7438008,87 4799971,68</w:t>
      </w:r>
    </w:p>
    <w:p w14:paraId="0C7ED259" w14:textId="3B50850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7438019,53 4799972,56</w:t>
      </w:r>
    </w:p>
    <w:p w14:paraId="78584711" w14:textId="1B0D054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7438012,77 4799963,61</w:t>
      </w:r>
    </w:p>
    <w:p w14:paraId="6DAB53DB" w14:textId="5D9098E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7438008,52 4799957,98</w:t>
      </w:r>
    </w:p>
    <w:p w14:paraId="60BCDBFD" w14:textId="0F460E5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7438002,15 4799925,96</w:t>
      </w:r>
    </w:p>
    <w:p w14:paraId="4850543F" w14:textId="4DACB94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7438005,54 4799900,75</w:t>
      </w:r>
    </w:p>
    <w:p w14:paraId="4CBCDED6" w14:textId="0DA1CDB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7438015,19 4799885,12</w:t>
      </w:r>
    </w:p>
    <w:p w14:paraId="04BD8B71" w14:textId="764C2F2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7438064,90 4799867,64</w:t>
      </w:r>
    </w:p>
    <w:p w14:paraId="769B1D67" w14:textId="63B9057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7438066,86 4799853,68</w:t>
      </w:r>
    </w:p>
    <w:p w14:paraId="37C3F0D4" w14:textId="4C147A0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7438056,29 4799846,77</w:t>
      </w:r>
    </w:p>
    <w:p w14:paraId="72FACAF5" w14:textId="489A54C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7437997,10 4799852,59</w:t>
      </w:r>
    </w:p>
    <w:p w14:paraId="1A48FFF5" w14:textId="63B3484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7437977,62 4799848,86</w:t>
      </w:r>
    </w:p>
    <w:p w14:paraId="7D9023A8" w14:textId="6FE7F06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7437957,87 4799838,61</w:t>
      </w:r>
    </w:p>
    <w:p w14:paraId="1DB4D314" w14:textId="2FFDA25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7437937,59 4799820,85</w:t>
      </w:r>
    </w:p>
    <w:p w14:paraId="3D12613C" w14:textId="304A9DA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7437912,28 4799788,24</w:t>
      </w:r>
    </w:p>
    <w:p w14:paraId="052912C4" w14:textId="398E0D2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7437902,24 4799756,54</w:t>
      </w:r>
    </w:p>
    <w:p w14:paraId="13C1A61F" w14:textId="199B0E4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7437897,41 4799743,49</w:t>
      </w:r>
    </w:p>
    <w:p w14:paraId="070EC097" w14:textId="6C7E5D8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7437895,32 4799693,80</w:t>
      </w:r>
    </w:p>
    <w:p w14:paraId="5BFF25B7" w14:textId="46D5F6C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23</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7437895,29 4799693,08</w:t>
      </w:r>
    </w:p>
    <w:p w14:paraId="6656B48C" w14:textId="196A07B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7437911,50 4799639,77</w:t>
      </w:r>
    </w:p>
    <w:p w14:paraId="27593B3F" w14:textId="13B5D66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7437921,42 4799614,59</w:t>
      </w:r>
    </w:p>
    <w:p w14:paraId="2542B84E" w14:textId="41EE599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7437933,40 4799595,23</w:t>
      </w:r>
    </w:p>
    <w:p w14:paraId="0BA548B4" w14:textId="6FEF2C6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27</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7437930,42 4799587,07</w:t>
      </w:r>
    </w:p>
    <w:p w14:paraId="5EE2D5FD" w14:textId="45882B2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28</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7437845,63 4799561,65</w:t>
      </w:r>
    </w:p>
    <w:p w14:paraId="3F383861" w14:textId="13EBB9F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29</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7437859,22 4799527,03</w:t>
      </w:r>
    </w:p>
    <w:p w14:paraId="6AD7C989" w14:textId="5549901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30</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7437863,36 4799506,61</w:t>
      </w:r>
    </w:p>
    <w:p w14:paraId="735B86FA" w14:textId="022ABDD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31</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7437882,85 4799503,02</w:t>
      </w:r>
    </w:p>
    <w:p w14:paraId="1956088D" w14:textId="3CC2C7D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32</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7438276,91 4799460,23</w:t>
      </w:r>
    </w:p>
    <w:p w14:paraId="563B6637" w14:textId="77777777" w:rsidR="00805E5E" w:rsidRPr="00D57296" w:rsidRDefault="00805E5E" w:rsidP="00805E5E">
      <w:pPr>
        <w:autoSpaceDE w:val="0"/>
        <w:autoSpaceDN w:val="0"/>
        <w:adjustRightInd w:val="0"/>
        <w:spacing w:after="0" w:line="240" w:lineRule="auto"/>
        <w:jc w:val="both"/>
        <w:rPr>
          <w:rFonts w:ascii="Times New Roman" w:hAnsi="Times New Roman" w:cs="Times New Roman"/>
          <w:sz w:val="24"/>
          <w:szCs w:val="24"/>
          <w:lang w:val="sr-Cyrl-CS"/>
        </w:rPr>
        <w:sectPr w:rsidR="00805E5E" w:rsidRPr="00D57296" w:rsidSect="00805E5E">
          <w:type w:val="continuous"/>
          <w:pgSz w:w="11906" w:h="16838"/>
          <w:pgMar w:top="1417" w:right="1417" w:bottom="1417" w:left="1417" w:header="708" w:footer="708" w:gutter="0"/>
          <w:cols w:num="2" w:space="708"/>
          <w:docGrid w:linePitch="360"/>
        </w:sectPr>
      </w:pPr>
    </w:p>
    <w:p w14:paraId="0D4E65E0" w14:textId="77777777" w:rsidR="00E126F3" w:rsidRPr="00D57296" w:rsidRDefault="00E126F3" w:rsidP="00805E5E">
      <w:pPr>
        <w:autoSpaceDE w:val="0"/>
        <w:autoSpaceDN w:val="0"/>
        <w:adjustRightInd w:val="0"/>
        <w:spacing w:after="0" w:line="240" w:lineRule="auto"/>
        <w:jc w:val="both"/>
        <w:rPr>
          <w:rFonts w:ascii="Times New Roman" w:hAnsi="Times New Roman" w:cs="Times New Roman"/>
          <w:sz w:val="24"/>
          <w:szCs w:val="24"/>
          <w:lang w:val="sr-Cyrl-CS"/>
        </w:rPr>
      </w:pPr>
    </w:p>
    <w:p w14:paraId="60C4BE00" w14:textId="13A6FA93" w:rsidR="00CC3134" w:rsidRPr="00D57296" w:rsidRDefault="00CC3134" w:rsidP="00805E5E">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иде у правцу југа и прати међу катастарске парцеле бр. 2250, 2255 и 2256 до тачке одакле</w:t>
      </w:r>
      <w:r w:rsidR="00805E5E"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је пресеца по следећим координатама:</w:t>
      </w:r>
    </w:p>
    <w:p w14:paraId="1FDC8905" w14:textId="77777777" w:rsidR="00E82C1F" w:rsidRPr="00D57296" w:rsidRDefault="00E82C1F" w:rsidP="00805E5E">
      <w:pPr>
        <w:autoSpaceDE w:val="0"/>
        <w:autoSpaceDN w:val="0"/>
        <w:adjustRightInd w:val="0"/>
        <w:spacing w:after="0" w:line="240" w:lineRule="auto"/>
        <w:jc w:val="both"/>
        <w:rPr>
          <w:rFonts w:ascii="Times New Roman" w:hAnsi="Times New Roman" w:cs="Times New Roman"/>
          <w:sz w:val="24"/>
          <w:szCs w:val="24"/>
          <w:lang w:val="sr-Cyrl-CS"/>
        </w:rPr>
      </w:pPr>
    </w:p>
    <w:p w14:paraId="13344EA8" w14:textId="77777777" w:rsidR="00805E5E"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7BA46111" w14:textId="52F815A2" w:rsidR="00805E5E" w:rsidRPr="00D57296" w:rsidRDefault="00E126F3"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w:t>
      </w:r>
      <w:r w:rsidR="00CC3134" w:rsidRPr="00D57296">
        <w:rPr>
          <w:rFonts w:ascii="Times New Roman" w:hAnsi="Times New Roman" w:cs="Times New Roman"/>
          <w:sz w:val="24"/>
          <w:szCs w:val="24"/>
          <w:lang w:val="sr-Cyrl-CS"/>
        </w:rPr>
        <w:t>ачке</w:t>
      </w:r>
    </w:p>
    <w:p w14:paraId="76BA018E" w14:textId="5869C346" w:rsidR="00CC3134" w:rsidRPr="00D57296" w:rsidRDefault="00805E5E"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Y </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X</w:t>
      </w:r>
    </w:p>
    <w:p w14:paraId="6C754592" w14:textId="77777777" w:rsidR="00805E5E" w:rsidRPr="00D57296" w:rsidRDefault="00805E5E" w:rsidP="00CC3134">
      <w:pPr>
        <w:autoSpaceDE w:val="0"/>
        <w:autoSpaceDN w:val="0"/>
        <w:adjustRightInd w:val="0"/>
        <w:spacing w:after="0" w:line="240" w:lineRule="auto"/>
        <w:rPr>
          <w:rFonts w:ascii="Times New Roman" w:hAnsi="Times New Roman" w:cs="Times New Roman"/>
          <w:sz w:val="24"/>
          <w:szCs w:val="24"/>
          <w:lang w:val="sr-Cyrl-CS"/>
        </w:rPr>
        <w:sectPr w:rsidR="00805E5E" w:rsidRPr="00D57296" w:rsidSect="00630B7C">
          <w:type w:val="continuous"/>
          <w:pgSz w:w="11906" w:h="16838"/>
          <w:pgMar w:top="1417" w:right="1417" w:bottom="1417" w:left="1417" w:header="708" w:footer="708" w:gutter="0"/>
          <w:cols w:space="708"/>
          <w:docGrid w:linePitch="360"/>
        </w:sectPr>
      </w:pPr>
    </w:p>
    <w:p w14:paraId="58DA9294" w14:textId="5704761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33</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7438535,68 4799035,35</w:t>
      </w:r>
    </w:p>
    <w:p w14:paraId="54362A7B" w14:textId="613459E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34</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7438591,90 4799024,37</w:t>
      </w:r>
    </w:p>
    <w:p w14:paraId="3D088E0B" w14:textId="3068E5A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35</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7438653,13 4799024,37</w:t>
      </w:r>
    </w:p>
    <w:p w14:paraId="0C3E2247" w14:textId="43400EF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36</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7438785,69 4799017,16</w:t>
      </w:r>
    </w:p>
    <w:p w14:paraId="46B5AEF2" w14:textId="1F9AF92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37</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7438791,06 4799016,96</w:t>
      </w:r>
    </w:p>
    <w:p w14:paraId="430559BF" w14:textId="1754CAD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38</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7438839,72 4799015,00</w:t>
      </w:r>
    </w:p>
    <w:p w14:paraId="3F50DA70" w14:textId="2AF6A87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39</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7438880,14 4799023,89</w:t>
      </w:r>
    </w:p>
    <w:p w14:paraId="1BD8E3AA" w14:textId="53A9E1E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40</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7438885,61 4799025,39</w:t>
      </w:r>
    </w:p>
    <w:p w14:paraId="6AA2B697" w14:textId="0B8BE46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41</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7438924,66 4799034,12</w:t>
      </w:r>
    </w:p>
    <w:p w14:paraId="7F43A3C8" w14:textId="10C59A1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42</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7439042,15 4799060,39</w:t>
      </w:r>
    </w:p>
    <w:p w14:paraId="60EF2332" w14:textId="07B4011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43</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7439177,58 4799071,19</w:t>
      </w:r>
    </w:p>
    <w:p w14:paraId="51261299" w14:textId="374D353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44</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7439245,87 4799076,32</w:t>
      </w:r>
    </w:p>
    <w:p w14:paraId="3CA464D4" w14:textId="28002D7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45</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7439252,14 4799076,63</w:t>
      </w:r>
    </w:p>
    <w:p w14:paraId="09BCEC6A" w14:textId="29DD12F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46</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7439263,16 4799079,49</w:t>
      </w:r>
    </w:p>
    <w:p w14:paraId="69FAD684" w14:textId="77777777" w:rsidR="00805E5E" w:rsidRPr="00D57296" w:rsidRDefault="00805E5E" w:rsidP="00805E5E">
      <w:pPr>
        <w:autoSpaceDE w:val="0"/>
        <w:autoSpaceDN w:val="0"/>
        <w:adjustRightInd w:val="0"/>
        <w:spacing w:after="0" w:line="240" w:lineRule="auto"/>
        <w:jc w:val="both"/>
        <w:rPr>
          <w:rFonts w:ascii="Times New Roman" w:hAnsi="Times New Roman" w:cs="Times New Roman"/>
          <w:sz w:val="24"/>
          <w:szCs w:val="24"/>
          <w:lang w:val="sr-Cyrl-CS"/>
        </w:rPr>
        <w:sectPr w:rsidR="00805E5E" w:rsidRPr="00D57296" w:rsidSect="00805E5E">
          <w:type w:val="continuous"/>
          <w:pgSz w:w="11906" w:h="16838"/>
          <w:pgMar w:top="1417" w:right="1417" w:bottom="1417" w:left="1417" w:header="708" w:footer="708" w:gutter="0"/>
          <w:cols w:num="2" w:space="708"/>
          <w:docGrid w:linePitch="360"/>
        </w:sectPr>
      </w:pPr>
    </w:p>
    <w:p w14:paraId="70D01EEE" w14:textId="77777777" w:rsidR="00E126F3" w:rsidRPr="00D57296" w:rsidRDefault="00E126F3" w:rsidP="00805E5E">
      <w:pPr>
        <w:autoSpaceDE w:val="0"/>
        <w:autoSpaceDN w:val="0"/>
        <w:adjustRightInd w:val="0"/>
        <w:spacing w:after="0" w:line="240" w:lineRule="auto"/>
        <w:jc w:val="both"/>
        <w:rPr>
          <w:rFonts w:ascii="Times New Roman" w:hAnsi="Times New Roman" w:cs="Times New Roman"/>
          <w:sz w:val="24"/>
          <w:szCs w:val="24"/>
          <w:lang w:val="sr-Cyrl-CS"/>
        </w:rPr>
      </w:pPr>
    </w:p>
    <w:p w14:paraId="67385739" w14:textId="1262BBED" w:rsidR="00CC3134" w:rsidRPr="00D57296" w:rsidRDefault="00CC3134" w:rsidP="00805E5E">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Преломном тачком бр. 46, граница долази до границе са КО Дајићи и прати је у правцу севера,</w:t>
      </w:r>
      <w:r w:rsidR="00805E5E"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одваја се у правцу запада границом са КО Вучак до почетне тачке.</w:t>
      </w:r>
    </w:p>
    <w:p w14:paraId="302456C2" w14:textId="75E2B606" w:rsidR="00CC3134" w:rsidRPr="00D57296" w:rsidRDefault="00CC3134" w:rsidP="00805E5E">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Из локалитета „Бојево брдо – Јелића стругара</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изузима</w:t>
      </w:r>
      <w:r w:rsidR="00805E5E" w:rsidRPr="00D57296">
        <w:rPr>
          <w:rFonts w:ascii="Times New Roman" w:hAnsi="Times New Roman" w:cs="Times New Roman"/>
          <w:sz w:val="24"/>
          <w:szCs w:val="24"/>
          <w:lang w:val="sr-Cyrl-CS"/>
        </w:rPr>
        <w:t xml:space="preserve"> се</w:t>
      </w:r>
      <w:r w:rsidRPr="00D57296">
        <w:rPr>
          <w:rFonts w:ascii="Times New Roman" w:hAnsi="Times New Roman" w:cs="Times New Roman"/>
          <w:sz w:val="24"/>
          <w:szCs w:val="24"/>
          <w:lang w:val="sr-Cyrl-CS"/>
        </w:rPr>
        <w:t xml:space="preserve"> површина у режиму заштите првог</w:t>
      </w:r>
      <w:r w:rsidR="00805E5E"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степена – локалитет „Пашина чесма</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w:t>
      </w:r>
    </w:p>
    <w:p w14:paraId="396B8CC2" w14:textId="77777777" w:rsidR="00805E5E" w:rsidRPr="00D57296" w:rsidRDefault="00805E5E" w:rsidP="00805E5E">
      <w:pPr>
        <w:autoSpaceDE w:val="0"/>
        <w:autoSpaceDN w:val="0"/>
        <w:adjustRightInd w:val="0"/>
        <w:spacing w:after="0" w:line="240" w:lineRule="auto"/>
        <w:jc w:val="both"/>
        <w:rPr>
          <w:rFonts w:ascii="Times New Roman" w:hAnsi="Times New Roman" w:cs="Times New Roman"/>
          <w:sz w:val="24"/>
          <w:szCs w:val="24"/>
          <w:lang w:val="sr-Cyrl-CS"/>
        </w:rPr>
      </w:pPr>
    </w:p>
    <w:p w14:paraId="7D2123DE" w14:textId="230BB2E2" w:rsidR="00CC3134" w:rsidRPr="00D57296" w:rsidRDefault="00CC3134" w:rsidP="00805E5E">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„ЉУТЕ ЛИВАДЕ</w:t>
      </w:r>
      <w:r w:rsidR="00805E5E" w:rsidRPr="00D57296">
        <w:rPr>
          <w:rFonts w:ascii="Times New Roman" w:hAnsi="Times New Roman" w:cs="Times New Roman"/>
          <w:sz w:val="24"/>
          <w:szCs w:val="24"/>
          <w:lang w:val="sr-Cyrl-CS"/>
        </w:rPr>
        <w:t>”</w:t>
      </w:r>
    </w:p>
    <w:p w14:paraId="08DABD27" w14:textId="6E63325A" w:rsidR="00CC3134" w:rsidRPr="00D57296" w:rsidRDefault="00CC3134" w:rsidP="00805E5E">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„Љуте ливаде</w:t>
      </w:r>
      <w:r w:rsidR="00805E5E"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налази </w:t>
      </w:r>
      <w:r w:rsidR="00805E5E" w:rsidRPr="00D57296">
        <w:rPr>
          <w:rFonts w:ascii="Times New Roman" w:hAnsi="Times New Roman" w:cs="Times New Roman"/>
          <w:sz w:val="24"/>
          <w:szCs w:val="24"/>
          <w:lang w:val="sr-Cyrl-CS"/>
        </w:rPr>
        <w:t xml:space="preserve">се </w:t>
      </w:r>
      <w:r w:rsidRPr="00D57296">
        <w:rPr>
          <w:rFonts w:ascii="Times New Roman" w:hAnsi="Times New Roman" w:cs="Times New Roman"/>
          <w:sz w:val="24"/>
          <w:szCs w:val="24"/>
          <w:lang w:val="sr-Cyrl-CS"/>
        </w:rPr>
        <w:t>на територији општине Ивањица, на КО Коритник. Почетна</w:t>
      </w:r>
      <w:r w:rsidR="00805E5E"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тачка границе се налази на ушћу потока Међедовићи (катастарска парцела бр. 3269) и потока</w:t>
      </w:r>
      <w:r w:rsidR="00805E5E"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 xml:space="preserve">Честа врела (катастарска парцела бр. 3635). Од почетне тачке, граница </w:t>
      </w:r>
      <w:r w:rsidRPr="00D57296">
        <w:rPr>
          <w:rFonts w:ascii="Times New Roman" w:hAnsi="Times New Roman" w:cs="Times New Roman"/>
          <w:sz w:val="24"/>
          <w:szCs w:val="24"/>
          <w:lang w:val="sr-Cyrl-CS"/>
        </w:rPr>
        <w:lastRenderedPageBreak/>
        <w:t>прати поток Међедовићи</w:t>
      </w:r>
      <w:r w:rsidR="00805E5E"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у правцу југозапада, одваја се катастарским парцелама бр. 3363/4, 3363/3, 3363/2, 3359, 3358/2,</w:t>
      </w:r>
      <w:r w:rsidR="00805E5E"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3358/1, 3362/3, 3362/1 и 3582/1, одакле пресеца катастарску парцелу бр. 3582/1 по следећим</w:t>
      </w:r>
      <w:r w:rsidR="00805E5E"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координатама:</w:t>
      </w:r>
    </w:p>
    <w:p w14:paraId="4C5C2C72" w14:textId="77777777" w:rsidR="00E126F3" w:rsidRPr="00D57296" w:rsidRDefault="00E126F3" w:rsidP="00CC3134">
      <w:pPr>
        <w:autoSpaceDE w:val="0"/>
        <w:autoSpaceDN w:val="0"/>
        <w:adjustRightInd w:val="0"/>
        <w:spacing w:after="0" w:line="240" w:lineRule="auto"/>
        <w:rPr>
          <w:rFonts w:ascii="Times New Roman" w:hAnsi="Times New Roman" w:cs="Times New Roman"/>
          <w:sz w:val="24"/>
          <w:szCs w:val="24"/>
          <w:lang w:val="sr-Cyrl-CS"/>
        </w:rPr>
      </w:pPr>
    </w:p>
    <w:p w14:paraId="45690BC7" w14:textId="7B3F7443" w:rsidR="009834CA"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127EF456" w14:textId="77777777" w:rsidR="009834CA"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тачке </w:t>
      </w:r>
    </w:p>
    <w:p w14:paraId="4A9744E7" w14:textId="311C2599" w:rsidR="00CC3134" w:rsidRPr="00D57296" w:rsidRDefault="009834CA"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Y </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X</w:t>
      </w:r>
    </w:p>
    <w:p w14:paraId="1FDB30C8" w14:textId="77777777" w:rsidR="009834CA" w:rsidRPr="00D57296" w:rsidRDefault="009834CA" w:rsidP="00CC3134">
      <w:pPr>
        <w:autoSpaceDE w:val="0"/>
        <w:autoSpaceDN w:val="0"/>
        <w:adjustRightInd w:val="0"/>
        <w:spacing w:after="0" w:line="240" w:lineRule="auto"/>
        <w:rPr>
          <w:rFonts w:ascii="Times New Roman" w:hAnsi="Times New Roman" w:cs="Times New Roman"/>
          <w:sz w:val="24"/>
          <w:szCs w:val="24"/>
          <w:lang w:val="sr-Cyrl-CS"/>
        </w:rPr>
        <w:sectPr w:rsidR="009834CA" w:rsidRPr="00D57296" w:rsidSect="00630B7C">
          <w:type w:val="continuous"/>
          <w:pgSz w:w="11906" w:h="16838"/>
          <w:pgMar w:top="1417" w:right="1417" w:bottom="1417" w:left="1417" w:header="708" w:footer="708" w:gutter="0"/>
          <w:cols w:space="708"/>
          <w:docGrid w:linePitch="360"/>
        </w:sectPr>
      </w:pPr>
    </w:p>
    <w:p w14:paraId="283B41EE" w14:textId="7A25C10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7449738,54 4799394,34</w:t>
      </w:r>
    </w:p>
    <w:p w14:paraId="045D00DC" w14:textId="156B036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7449725,93 4799373,89</w:t>
      </w:r>
    </w:p>
    <w:p w14:paraId="7EF6B0A4" w14:textId="456D985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7449687,99 4799334,23</w:t>
      </w:r>
    </w:p>
    <w:p w14:paraId="58E370AC" w14:textId="187A6EB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7449657,54 4799307,30</w:t>
      </w:r>
    </w:p>
    <w:p w14:paraId="2866624F" w14:textId="2BF5466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7449640,37 4799306,13</w:t>
      </w:r>
    </w:p>
    <w:p w14:paraId="7AD632C8" w14:textId="7B9ACFE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7449616,16 4799311,20</w:t>
      </w:r>
    </w:p>
    <w:p w14:paraId="06672ACE" w14:textId="7D26E61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7449596,65 4799317,06</w:t>
      </w:r>
    </w:p>
    <w:p w14:paraId="3EE1D5F6" w14:textId="58563FC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7449575,96 4799318,23</w:t>
      </w:r>
    </w:p>
    <w:p w14:paraId="78DA0FE3" w14:textId="7FDA528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7449559,96 4799313,54</w:t>
      </w:r>
    </w:p>
    <w:p w14:paraId="60A06947" w14:textId="77BC67E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7449541,61 4799292,86</w:t>
      </w:r>
    </w:p>
    <w:p w14:paraId="04F3C5B4" w14:textId="11EA9D7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7449538,10 4799273,34</w:t>
      </w:r>
    </w:p>
    <w:p w14:paraId="16F43600" w14:textId="70A715E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7449530,68 4799251,09</w:t>
      </w:r>
    </w:p>
    <w:p w14:paraId="31C86CE7" w14:textId="5500F41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7449511,16 4799233,13</w:t>
      </w:r>
    </w:p>
    <w:p w14:paraId="710697A8" w14:textId="20A041C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7449493,99 4799215,96</w:t>
      </w:r>
    </w:p>
    <w:p w14:paraId="24F4FBA6" w14:textId="3F07ACE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7449485,40 4799186,68</w:t>
      </w:r>
    </w:p>
    <w:p w14:paraId="6566CD45" w14:textId="24811CA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7449480,72 4799162,09</w:t>
      </w:r>
    </w:p>
    <w:p w14:paraId="33DDB239" w14:textId="0835A48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7449456,12 4799136,72</w:t>
      </w:r>
    </w:p>
    <w:p w14:paraId="5B0B0C99" w14:textId="0CF6028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7449433,09 4799121,89</w:t>
      </w:r>
    </w:p>
    <w:p w14:paraId="51EF25E5" w14:textId="54CA9D1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7449386,64 4799101,20</w:t>
      </w:r>
    </w:p>
    <w:p w14:paraId="5E8D93A3" w14:textId="7BF9B58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7449362,17 4799088,42</w:t>
      </w:r>
    </w:p>
    <w:p w14:paraId="7865BF0F" w14:textId="35B6CA8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7449349,95 4799082,03</w:t>
      </w:r>
    </w:p>
    <w:p w14:paraId="725FA366" w14:textId="40844A8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7449328,09 4799064,08</w:t>
      </w:r>
    </w:p>
    <w:p w14:paraId="5A0C711F" w14:textId="2E2BDA5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23</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7449267,81 4798903,67</w:t>
      </w:r>
    </w:p>
    <w:p w14:paraId="2A5C8FD9" w14:textId="6363DF0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7449221,32 4798779,96</w:t>
      </w:r>
    </w:p>
    <w:p w14:paraId="3C074CA7" w14:textId="0970A5F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7449221,02 4798779,18</w:t>
      </w:r>
    </w:p>
    <w:p w14:paraId="7F146DD1" w14:textId="419C40C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7449219,28 4798775,40</w:t>
      </w:r>
    </w:p>
    <w:p w14:paraId="36EB2619" w14:textId="77777777" w:rsidR="009834CA" w:rsidRPr="00D57296" w:rsidRDefault="009834CA" w:rsidP="009834CA">
      <w:pPr>
        <w:autoSpaceDE w:val="0"/>
        <w:autoSpaceDN w:val="0"/>
        <w:adjustRightInd w:val="0"/>
        <w:spacing w:after="0" w:line="240" w:lineRule="auto"/>
        <w:jc w:val="both"/>
        <w:rPr>
          <w:rFonts w:ascii="Times New Roman" w:hAnsi="Times New Roman" w:cs="Times New Roman"/>
          <w:sz w:val="24"/>
          <w:szCs w:val="24"/>
          <w:lang w:val="sr-Cyrl-CS"/>
        </w:rPr>
        <w:sectPr w:rsidR="009834CA" w:rsidRPr="00D57296" w:rsidSect="009834CA">
          <w:type w:val="continuous"/>
          <w:pgSz w:w="11906" w:h="16838"/>
          <w:pgMar w:top="1417" w:right="1417" w:bottom="1417" w:left="1417" w:header="708" w:footer="708" w:gutter="0"/>
          <w:cols w:num="2" w:space="708"/>
          <w:docGrid w:linePitch="360"/>
        </w:sectPr>
      </w:pPr>
    </w:p>
    <w:p w14:paraId="399601F2" w14:textId="77777777" w:rsidR="00E126F3" w:rsidRPr="00D57296" w:rsidRDefault="00E126F3" w:rsidP="009834CA">
      <w:pPr>
        <w:autoSpaceDE w:val="0"/>
        <w:autoSpaceDN w:val="0"/>
        <w:adjustRightInd w:val="0"/>
        <w:spacing w:after="0" w:line="240" w:lineRule="auto"/>
        <w:jc w:val="both"/>
        <w:rPr>
          <w:rFonts w:ascii="Times New Roman" w:hAnsi="Times New Roman" w:cs="Times New Roman"/>
          <w:sz w:val="24"/>
          <w:szCs w:val="24"/>
          <w:lang w:val="sr-Cyrl-CS"/>
        </w:rPr>
      </w:pPr>
    </w:p>
    <w:p w14:paraId="03979224" w14:textId="0721DFDE" w:rsidR="00CC3134" w:rsidRPr="00D57296" w:rsidRDefault="00CC3134" w:rsidP="009834CA">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даље наставља у правцу истока и прати међу катастарске парцеле бр. 3582/1, 3618, 3617,</w:t>
      </w:r>
      <w:r w:rsidR="009834CA"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пресеца 3638 од полигонске тачке бр. 631 до полигонске тачке 803, где долази до потока Честа</w:t>
      </w:r>
      <w:r w:rsidR="009834CA"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врела, мења правац у северни и прати га до почетне тачке.</w:t>
      </w:r>
    </w:p>
    <w:p w14:paraId="57CCD74A" w14:textId="762164D2" w:rsidR="009834CA" w:rsidRPr="00D57296" w:rsidRDefault="00CC3134" w:rsidP="009834CA">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Из локалитета „Љуте ливаде</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изузима</w:t>
      </w:r>
      <w:r w:rsidR="009834CA" w:rsidRPr="00D57296">
        <w:rPr>
          <w:rFonts w:ascii="Times New Roman" w:hAnsi="Times New Roman" w:cs="Times New Roman"/>
          <w:sz w:val="24"/>
          <w:szCs w:val="24"/>
          <w:lang w:val="sr-Cyrl-CS"/>
        </w:rPr>
        <w:t xml:space="preserve"> се</w:t>
      </w:r>
      <w:r w:rsidRPr="00D57296">
        <w:rPr>
          <w:rFonts w:ascii="Times New Roman" w:hAnsi="Times New Roman" w:cs="Times New Roman"/>
          <w:sz w:val="24"/>
          <w:szCs w:val="24"/>
          <w:lang w:val="sr-Cyrl-CS"/>
        </w:rPr>
        <w:t xml:space="preserve"> површина у режиму заштите првог степена – локалитет</w:t>
      </w:r>
      <w:r w:rsidR="009834CA"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„Изнад Љутих ливада</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w:t>
      </w:r>
    </w:p>
    <w:p w14:paraId="14AB82A4" w14:textId="77777777" w:rsidR="009834CA" w:rsidRPr="00D57296" w:rsidRDefault="009834CA" w:rsidP="00CC3134">
      <w:pPr>
        <w:autoSpaceDE w:val="0"/>
        <w:autoSpaceDN w:val="0"/>
        <w:adjustRightInd w:val="0"/>
        <w:spacing w:after="0" w:line="240" w:lineRule="auto"/>
        <w:rPr>
          <w:rFonts w:ascii="Times New Roman" w:hAnsi="Times New Roman" w:cs="Times New Roman"/>
          <w:sz w:val="24"/>
          <w:szCs w:val="24"/>
          <w:lang w:val="sr-Cyrl-CS"/>
        </w:rPr>
      </w:pPr>
    </w:p>
    <w:p w14:paraId="52E56168" w14:textId="686C0FE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„ВЛАШКИ МОСТ</w:t>
      </w:r>
      <w:r w:rsidR="00C56514" w:rsidRPr="00D57296">
        <w:rPr>
          <w:rFonts w:ascii="Times New Roman" w:hAnsi="Times New Roman" w:cs="Times New Roman"/>
          <w:sz w:val="24"/>
          <w:szCs w:val="24"/>
          <w:lang w:val="sr-Cyrl-CS"/>
        </w:rPr>
        <w:t>”</w:t>
      </w:r>
    </w:p>
    <w:p w14:paraId="7668D16B" w14:textId="3FD63D2C" w:rsidR="00CC3134" w:rsidRPr="00D57296" w:rsidRDefault="00CC3134" w:rsidP="009834CA">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„Влашки мост</w:t>
      </w:r>
      <w:r w:rsidR="009834C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налази</w:t>
      </w:r>
      <w:r w:rsidR="009834CA" w:rsidRPr="00D57296">
        <w:rPr>
          <w:rFonts w:ascii="Times New Roman" w:hAnsi="Times New Roman" w:cs="Times New Roman"/>
          <w:sz w:val="24"/>
          <w:szCs w:val="24"/>
          <w:lang w:val="sr-Cyrl-CS"/>
        </w:rPr>
        <w:t xml:space="preserve"> се</w:t>
      </w:r>
      <w:r w:rsidRPr="00D57296">
        <w:rPr>
          <w:rFonts w:ascii="Times New Roman" w:hAnsi="Times New Roman" w:cs="Times New Roman"/>
          <w:sz w:val="24"/>
          <w:szCs w:val="24"/>
          <w:lang w:val="sr-Cyrl-CS"/>
        </w:rPr>
        <w:t xml:space="preserve"> на територији општине Ивањица, на КО Коритник. Почетна</w:t>
      </w:r>
      <w:r w:rsidR="009834CA"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тачка границе се налази на ра</w:t>
      </w:r>
      <w:r w:rsidR="00145E37" w:rsidRPr="00D57296">
        <w:rPr>
          <w:rFonts w:ascii="Times New Roman" w:hAnsi="Times New Roman" w:cs="Times New Roman"/>
          <w:sz w:val="24"/>
          <w:szCs w:val="24"/>
          <w:lang w:val="sr-Cyrl-CS"/>
        </w:rPr>
        <w:t>с</w:t>
      </w:r>
      <w:r w:rsidRPr="00D57296">
        <w:rPr>
          <w:rFonts w:ascii="Times New Roman" w:hAnsi="Times New Roman" w:cs="Times New Roman"/>
          <w:sz w:val="24"/>
          <w:szCs w:val="24"/>
          <w:lang w:val="sr-Cyrl-CS"/>
        </w:rPr>
        <w:t>кршћу путева (катастарских парцела бр. 3747 и 3647) и катастарск</w:t>
      </w:r>
      <w:r w:rsidR="009834CA" w:rsidRPr="00D57296">
        <w:rPr>
          <w:rFonts w:ascii="Times New Roman" w:hAnsi="Times New Roman" w:cs="Times New Roman"/>
          <w:sz w:val="24"/>
          <w:szCs w:val="24"/>
          <w:lang w:val="sr-Cyrl-CS"/>
        </w:rPr>
        <w:t xml:space="preserve">е </w:t>
      </w:r>
      <w:r w:rsidRPr="00D57296">
        <w:rPr>
          <w:rFonts w:ascii="Times New Roman" w:hAnsi="Times New Roman" w:cs="Times New Roman"/>
          <w:sz w:val="24"/>
          <w:szCs w:val="24"/>
          <w:lang w:val="sr-Cyrl-CS"/>
        </w:rPr>
        <w:t>парцеле бр. 3760. Граница иде у правцу југа и прати пут (катастарска парцела бр. 3747), затим</w:t>
      </w:r>
      <w:r w:rsidR="009834CA"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мења правац у западни и пресеца реку Студеницу јужном међом катастарске парцеле бр. 3964.</w:t>
      </w:r>
      <w:r w:rsidR="009834CA"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Граница даље прати катастарске парцеле бр. 3855/2, 3855/3 и 3855/1 до тачке одакле пресеца</w:t>
      </w:r>
      <w:r w:rsidR="009834CA"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катастарску парцелу бр. 3847 по следећим преломним тачкама:</w:t>
      </w:r>
    </w:p>
    <w:p w14:paraId="18F58A0B" w14:textId="77777777" w:rsidR="00352059" w:rsidRPr="00D57296" w:rsidRDefault="00352059" w:rsidP="009834CA">
      <w:pPr>
        <w:autoSpaceDE w:val="0"/>
        <w:autoSpaceDN w:val="0"/>
        <w:adjustRightInd w:val="0"/>
        <w:spacing w:after="0" w:line="240" w:lineRule="auto"/>
        <w:jc w:val="both"/>
        <w:rPr>
          <w:rFonts w:ascii="Times New Roman" w:hAnsi="Times New Roman" w:cs="Times New Roman"/>
          <w:sz w:val="24"/>
          <w:szCs w:val="24"/>
          <w:lang w:val="sr-Cyrl-CS"/>
        </w:rPr>
      </w:pPr>
    </w:p>
    <w:p w14:paraId="64066FDB" w14:textId="77777777" w:rsidR="00347C99"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616AC34C" w14:textId="76E4FD0C" w:rsidR="00347C99" w:rsidRPr="00D57296" w:rsidRDefault="00E126F3"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w:t>
      </w:r>
      <w:r w:rsidR="00CC3134" w:rsidRPr="00D57296">
        <w:rPr>
          <w:rFonts w:ascii="Times New Roman" w:hAnsi="Times New Roman" w:cs="Times New Roman"/>
          <w:sz w:val="24"/>
          <w:szCs w:val="24"/>
          <w:lang w:val="sr-Cyrl-CS"/>
        </w:rPr>
        <w:t>ачке</w:t>
      </w:r>
    </w:p>
    <w:p w14:paraId="2E36FF97" w14:textId="34D06145" w:rsidR="00CC3134" w:rsidRPr="00D57296" w:rsidRDefault="00347C99"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Y </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X</w:t>
      </w:r>
    </w:p>
    <w:p w14:paraId="39305A46" w14:textId="77777777" w:rsidR="00347C99" w:rsidRPr="00D57296" w:rsidRDefault="00347C99" w:rsidP="00CC3134">
      <w:pPr>
        <w:autoSpaceDE w:val="0"/>
        <w:autoSpaceDN w:val="0"/>
        <w:adjustRightInd w:val="0"/>
        <w:spacing w:after="0" w:line="240" w:lineRule="auto"/>
        <w:rPr>
          <w:rFonts w:ascii="Times New Roman" w:hAnsi="Times New Roman" w:cs="Times New Roman"/>
          <w:sz w:val="24"/>
          <w:szCs w:val="24"/>
          <w:lang w:val="sr-Cyrl-CS"/>
        </w:rPr>
        <w:sectPr w:rsidR="00347C99" w:rsidRPr="00D57296" w:rsidSect="00630B7C">
          <w:type w:val="continuous"/>
          <w:pgSz w:w="11906" w:h="16838"/>
          <w:pgMar w:top="1417" w:right="1417" w:bottom="1417" w:left="1417" w:header="708" w:footer="708" w:gutter="0"/>
          <w:cols w:space="708"/>
          <w:docGrid w:linePitch="360"/>
        </w:sectPr>
      </w:pPr>
    </w:p>
    <w:p w14:paraId="0EF8184E" w14:textId="2A06C0A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7448055,42 4797105,99</w:t>
      </w:r>
    </w:p>
    <w:p w14:paraId="5EC910A5" w14:textId="601A8C0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7448093,12 4797126,02</w:t>
      </w:r>
    </w:p>
    <w:p w14:paraId="62907F81" w14:textId="7579F66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7448166,72 4797157,22</w:t>
      </w:r>
    </w:p>
    <w:p w14:paraId="5C78517A" w14:textId="62EF9B4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7448175,86 4797161,50</w:t>
      </w:r>
    </w:p>
    <w:p w14:paraId="0EDA9874" w14:textId="1D259B7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7448263,12 4797202,42</w:t>
      </w:r>
    </w:p>
    <w:p w14:paraId="73175987" w14:textId="46C8CF9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7448323,12 4797227,22</w:t>
      </w:r>
    </w:p>
    <w:p w14:paraId="61D28381" w14:textId="20D0744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7448355,52 4797251,22</w:t>
      </w:r>
    </w:p>
    <w:p w14:paraId="640BE89E" w14:textId="780A7A6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7448377,92 4797291,22</w:t>
      </w:r>
    </w:p>
    <w:p w14:paraId="37E7DFCC" w14:textId="45067F6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7448434,28 4797400,66</w:t>
      </w:r>
    </w:p>
    <w:p w14:paraId="55816C40" w14:textId="2551B4D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7448458,28 4797498,26</w:t>
      </w:r>
    </w:p>
    <w:p w14:paraId="6122B69A" w14:textId="4A932E3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7448467,08 4797552,26</w:t>
      </w:r>
    </w:p>
    <w:p w14:paraId="0BC42C9B" w14:textId="0B61B25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7448477,46 4797569,48</w:t>
      </w:r>
    </w:p>
    <w:p w14:paraId="7FEFF70B" w14:textId="3E03F88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7448485,88 4797583,46</w:t>
      </w:r>
    </w:p>
    <w:p w14:paraId="33E55ECD" w14:textId="3961C74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7448519,48 4797622,26</w:t>
      </w:r>
    </w:p>
    <w:p w14:paraId="0172B76B" w14:textId="76BC7A6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C56514"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7448558,28 4797675,86</w:t>
      </w:r>
    </w:p>
    <w:p w14:paraId="28F3284A" w14:textId="37B1598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C56514"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7448643,08 4797753,46</w:t>
      </w:r>
    </w:p>
    <w:p w14:paraId="135D5D01" w14:textId="29C35C7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C56514"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7448646,71 4797756,42</w:t>
      </w:r>
    </w:p>
    <w:p w14:paraId="7FC59E3A" w14:textId="46BE25D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w:t>
      </w:r>
      <w:r w:rsidR="00C56514"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7448683,08 4797795,86</w:t>
      </w:r>
    </w:p>
    <w:p w14:paraId="5B541BBB" w14:textId="07BE1A8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w:t>
      </w:r>
      <w:r w:rsidR="00C56514"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7448710,68 4797844,66</w:t>
      </w:r>
    </w:p>
    <w:p w14:paraId="44B8B285" w14:textId="230B43D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w:t>
      </w:r>
      <w:r w:rsidR="00C56514"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7448713,78 4797850,39</w:t>
      </w:r>
    </w:p>
    <w:p w14:paraId="7CA56D22" w14:textId="02376B4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w:t>
      </w:r>
      <w:r w:rsidR="00C56514"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7448729,48 4797879,46</w:t>
      </w:r>
    </w:p>
    <w:p w14:paraId="7158A2DE" w14:textId="231C1FA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w:t>
      </w:r>
      <w:r w:rsidR="00C56514"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7448755,95 4797919,03</w:t>
      </w:r>
    </w:p>
    <w:p w14:paraId="706CFFAE" w14:textId="08F7D3E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23</w:t>
      </w:r>
      <w:r w:rsidR="00C56514"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7448780,68 4797956,02</w:t>
      </w:r>
    </w:p>
    <w:p w14:paraId="209998BE" w14:textId="2688AA7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w:t>
      </w:r>
      <w:r w:rsidR="00C56514"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7448810,68 4798008,42</w:t>
      </w:r>
    </w:p>
    <w:p w14:paraId="3F858578" w14:textId="640092D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w:t>
      </w:r>
      <w:r w:rsidR="00C56514"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7448833,08 4798037,22</w:t>
      </w:r>
    </w:p>
    <w:p w14:paraId="005E1B46" w14:textId="050EF6E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w:t>
      </w:r>
      <w:r w:rsidR="00C56514"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7448841,08 4798042,07</w:t>
      </w:r>
    </w:p>
    <w:p w14:paraId="3548F544" w14:textId="2A222AB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27</w:t>
      </w:r>
      <w:r w:rsidR="00C56514"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7448893,08 4798073,62</w:t>
      </w:r>
    </w:p>
    <w:p w14:paraId="4AF60B52" w14:textId="7BCCCC6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28</w:t>
      </w:r>
      <w:r w:rsidR="00C56514"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7448947,02 4798107,45</w:t>
      </w:r>
    </w:p>
    <w:p w14:paraId="0F0410D7" w14:textId="77777777" w:rsidR="00347C99" w:rsidRPr="00D57296" w:rsidRDefault="00347C99" w:rsidP="00347C99">
      <w:pPr>
        <w:autoSpaceDE w:val="0"/>
        <w:autoSpaceDN w:val="0"/>
        <w:adjustRightInd w:val="0"/>
        <w:spacing w:after="0" w:line="240" w:lineRule="auto"/>
        <w:jc w:val="both"/>
        <w:rPr>
          <w:rFonts w:ascii="Times New Roman" w:hAnsi="Times New Roman" w:cs="Times New Roman"/>
          <w:sz w:val="24"/>
          <w:szCs w:val="24"/>
          <w:lang w:val="sr-Cyrl-CS"/>
        </w:rPr>
        <w:sectPr w:rsidR="00347C99" w:rsidRPr="00D57296" w:rsidSect="00347C99">
          <w:type w:val="continuous"/>
          <w:pgSz w:w="11906" w:h="16838"/>
          <w:pgMar w:top="1417" w:right="1417" w:bottom="1417" w:left="1417" w:header="708" w:footer="708" w:gutter="0"/>
          <w:cols w:num="2" w:space="708"/>
          <w:docGrid w:linePitch="360"/>
        </w:sectPr>
      </w:pPr>
    </w:p>
    <w:p w14:paraId="66C93C08" w14:textId="77777777" w:rsidR="00352059" w:rsidRPr="00D57296" w:rsidRDefault="00352059" w:rsidP="00347C99">
      <w:pPr>
        <w:autoSpaceDE w:val="0"/>
        <w:autoSpaceDN w:val="0"/>
        <w:adjustRightInd w:val="0"/>
        <w:spacing w:after="0" w:line="240" w:lineRule="auto"/>
        <w:jc w:val="both"/>
        <w:rPr>
          <w:rFonts w:ascii="Times New Roman" w:hAnsi="Times New Roman" w:cs="Times New Roman"/>
          <w:sz w:val="24"/>
          <w:szCs w:val="24"/>
          <w:lang w:val="sr-Cyrl-CS"/>
        </w:rPr>
      </w:pPr>
    </w:p>
    <w:p w14:paraId="387B87B7" w14:textId="1EBD7F4C" w:rsidR="00CC3134" w:rsidRPr="00D57296" w:rsidRDefault="00CC3134" w:rsidP="00347C99">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Преломном тачком бр. 28, граница долази до пута (катастарска парцела бр. 3565), прати га у</w:t>
      </w:r>
      <w:r w:rsidR="00347C99"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правцу југоистока, пресеца реку Студеницу и долази до пута (катастарска парцела бр. 3647) којег</w:t>
      </w:r>
      <w:r w:rsidR="00347C99"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прати до почетне тачке.</w:t>
      </w:r>
    </w:p>
    <w:p w14:paraId="1A2175F5" w14:textId="77777777" w:rsidR="00347C99" w:rsidRPr="00D57296" w:rsidRDefault="00347C99" w:rsidP="00347C99">
      <w:pPr>
        <w:autoSpaceDE w:val="0"/>
        <w:autoSpaceDN w:val="0"/>
        <w:adjustRightInd w:val="0"/>
        <w:spacing w:after="0" w:line="240" w:lineRule="auto"/>
        <w:jc w:val="both"/>
        <w:rPr>
          <w:rFonts w:ascii="Times New Roman" w:hAnsi="Times New Roman" w:cs="Times New Roman"/>
          <w:sz w:val="24"/>
          <w:szCs w:val="24"/>
          <w:lang w:val="sr-Cyrl-CS"/>
        </w:rPr>
      </w:pPr>
    </w:p>
    <w:p w14:paraId="76124900" w14:textId="5377AAB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„СУВИ БРЕГ</w:t>
      </w:r>
      <w:r w:rsidR="00347C99" w:rsidRPr="00D57296">
        <w:rPr>
          <w:rFonts w:ascii="Times New Roman" w:hAnsi="Times New Roman" w:cs="Times New Roman"/>
          <w:sz w:val="24"/>
          <w:szCs w:val="24"/>
          <w:lang w:val="sr-Cyrl-CS"/>
        </w:rPr>
        <w:t>”</w:t>
      </w:r>
    </w:p>
    <w:p w14:paraId="75C9B893" w14:textId="3D210091" w:rsidR="00CC3134" w:rsidRPr="00D57296" w:rsidRDefault="00CC3134" w:rsidP="00347C99">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„Суви Брег</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налази</w:t>
      </w:r>
      <w:r w:rsidR="00347C99" w:rsidRPr="00D57296">
        <w:rPr>
          <w:rFonts w:ascii="Times New Roman" w:hAnsi="Times New Roman" w:cs="Times New Roman"/>
          <w:sz w:val="24"/>
          <w:szCs w:val="24"/>
          <w:lang w:val="sr-Cyrl-CS"/>
        </w:rPr>
        <w:t xml:space="preserve"> се</w:t>
      </w:r>
      <w:r w:rsidRPr="00D57296">
        <w:rPr>
          <w:rFonts w:ascii="Times New Roman" w:hAnsi="Times New Roman" w:cs="Times New Roman"/>
          <w:sz w:val="24"/>
          <w:szCs w:val="24"/>
          <w:lang w:val="sr-Cyrl-CS"/>
        </w:rPr>
        <w:t xml:space="preserve"> на територији општине Ивањица, на КО Коритник. Почетна</w:t>
      </w:r>
      <w:r w:rsidR="00347C99"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тачка је тромеђа катастарских парцела бр. 3980, 4003/1 и КО Плешин. Од почетне тачке граница</w:t>
      </w:r>
      <w:r w:rsidR="00347C99"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иде у правцу југа, и прати међу катастарске парцеле бр. 4003/1, до тачке одакле је пресеца по</w:t>
      </w:r>
      <w:r w:rsidR="00347C99"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следећим преломним тачкама:</w:t>
      </w:r>
    </w:p>
    <w:p w14:paraId="1146274F" w14:textId="77777777" w:rsidR="00352059" w:rsidRPr="00D57296" w:rsidRDefault="00352059" w:rsidP="00CC3134">
      <w:pPr>
        <w:autoSpaceDE w:val="0"/>
        <w:autoSpaceDN w:val="0"/>
        <w:adjustRightInd w:val="0"/>
        <w:spacing w:after="0" w:line="240" w:lineRule="auto"/>
        <w:rPr>
          <w:rFonts w:ascii="Times New Roman" w:hAnsi="Times New Roman" w:cs="Times New Roman"/>
          <w:sz w:val="24"/>
          <w:szCs w:val="24"/>
          <w:lang w:val="sr-Cyrl-CS"/>
        </w:rPr>
      </w:pPr>
    </w:p>
    <w:p w14:paraId="187957D5" w14:textId="5110EC4D" w:rsidR="00347C99"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51BE7C8E" w14:textId="77777777" w:rsidR="00347C99"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тачке </w:t>
      </w:r>
    </w:p>
    <w:p w14:paraId="56BAC381" w14:textId="4124B9F2" w:rsidR="00CC3134" w:rsidRPr="00D57296" w:rsidRDefault="00347C99"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Y </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X</w:t>
      </w:r>
    </w:p>
    <w:p w14:paraId="38FE53A7" w14:textId="77777777" w:rsidR="00347C99" w:rsidRPr="00D57296" w:rsidRDefault="00347C99" w:rsidP="00CC3134">
      <w:pPr>
        <w:autoSpaceDE w:val="0"/>
        <w:autoSpaceDN w:val="0"/>
        <w:adjustRightInd w:val="0"/>
        <w:spacing w:after="0" w:line="240" w:lineRule="auto"/>
        <w:rPr>
          <w:rFonts w:ascii="Times New Roman" w:hAnsi="Times New Roman" w:cs="Times New Roman"/>
          <w:sz w:val="24"/>
          <w:szCs w:val="24"/>
          <w:lang w:val="sr-Cyrl-CS"/>
        </w:rPr>
        <w:sectPr w:rsidR="00347C99" w:rsidRPr="00D57296" w:rsidSect="00630B7C">
          <w:type w:val="continuous"/>
          <w:pgSz w:w="11906" w:h="16838"/>
          <w:pgMar w:top="1417" w:right="1417" w:bottom="1417" w:left="1417" w:header="708" w:footer="708" w:gutter="0"/>
          <w:cols w:space="708"/>
          <w:docGrid w:linePitch="360"/>
        </w:sectPr>
      </w:pPr>
    </w:p>
    <w:p w14:paraId="55EB1F7A" w14:textId="06E7FA1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7448342,09 4793750,74</w:t>
      </w:r>
    </w:p>
    <w:p w14:paraId="38236F93" w14:textId="0C7263C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7448162,75 4793732,39</w:t>
      </w:r>
    </w:p>
    <w:p w14:paraId="427C3597" w14:textId="1B6B9DB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7448101,86 4793699,21</w:t>
      </w:r>
    </w:p>
    <w:p w14:paraId="3220BDDE" w14:textId="0A8D709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7448027,31 4793659,01</w:t>
      </w:r>
    </w:p>
    <w:p w14:paraId="2D20C996" w14:textId="15809B1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7447973,44 4793635,98</w:t>
      </w:r>
    </w:p>
    <w:p w14:paraId="5DE25476" w14:textId="01C9DC0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7447929,72 4793626,22</w:t>
      </w:r>
    </w:p>
    <w:p w14:paraId="4ECF0BF5" w14:textId="380BC8B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7447856,33 4793621,15</w:t>
      </w:r>
    </w:p>
    <w:p w14:paraId="780A8EB7" w14:textId="3721220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7447823,23 4793611,67</w:t>
      </w:r>
    </w:p>
    <w:p w14:paraId="48120515" w14:textId="6F23EEF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7447775,92 4793598,12</w:t>
      </w:r>
    </w:p>
    <w:p w14:paraId="7659C12E" w14:textId="5092A15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7447732,20 4793572,35</w:t>
      </w:r>
    </w:p>
    <w:p w14:paraId="6C54F7A5" w14:textId="24436D6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7447677,17 4793521,22</w:t>
      </w:r>
    </w:p>
    <w:p w14:paraId="12AD718D" w14:textId="49C7EA9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7447622,13 4793428,71</w:t>
      </w:r>
    </w:p>
    <w:p w14:paraId="22E9E466" w14:textId="0D24355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7447583,09 4793368,98</w:t>
      </w:r>
    </w:p>
    <w:p w14:paraId="01EBDD0C" w14:textId="411E7A8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7447534,30 4793288,18</w:t>
      </w:r>
    </w:p>
    <w:p w14:paraId="508BCD7B" w14:textId="494EA06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7447533,63 4793280,32</w:t>
      </w:r>
    </w:p>
    <w:p w14:paraId="0FDC063D" w14:textId="77777777" w:rsidR="00347C99" w:rsidRPr="00D57296" w:rsidRDefault="00347C99" w:rsidP="00347C99">
      <w:pPr>
        <w:autoSpaceDE w:val="0"/>
        <w:autoSpaceDN w:val="0"/>
        <w:adjustRightInd w:val="0"/>
        <w:spacing w:after="0" w:line="240" w:lineRule="auto"/>
        <w:jc w:val="both"/>
        <w:rPr>
          <w:rFonts w:ascii="Times New Roman" w:hAnsi="Times New Roman" w:cs="Times New Roman"/>
          <w:sz w:val="24"/>
          <w:szCs w:val="24"/>
          <w:lang w:val="sr-Cyrl-CS"/>
        </w:rPr>
        <w:sectPr w:rsidR="00347C99" w:rsidRPr="00D57296" w:rsidSect="00347C99">
          <w:type w:val="continuous"/>
          <w:pgSz w:w="11906" w:h="16838"/>
          <w:pgMar w:top="1417" w:right="1417" w:bottom="1417" w:left="1417" w:header="708" w:footer="708" w:gutter="0"/>
          <w:cols w:num="2" w:space="708"/>
          <w:docGrid w:linePitch="360"/>
        </w:sectPr>
      </w:pPr>
    </w:p>
    <w:p w14:paraId="0B117442" w14:textId="77777777" w:rsidR="00352059" w:rsidRPr="00D57296" w:rsidRDefault="00352059" w:rsidP="00347C99">
      <w:pPr>
        <w:autoSpaceDE w:val="0"/>
        <w:autoSpaceDN w:val="0"/>
        <w:adjustRightInd w:val="0"/>
        <w:spacing w:after="0" w:line="240" w:lineRule="auto"/>
        <w:jc w:val="both"/>
        <w:rPr>
          <w:rFonts w:ascii="Times New Roman" w:hAnsi="Times New Roman" w:cs="Times New Roman"/>
          <w:sz w:val="24"/>
          <w:szCs w:val="24"/>
          <w:lang w:val="sr-Cyrl-CS"/>
        </w:rPr>
      </w:pPr>
    </w:p>
    <w:p w14:paraId="0192F720" w14:textId="61190377" w:rsidR="00CC3134" w:rsidRPr="00D57296" w:rsidRDefault="00CC3134" w:rsidP="00526B25">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даље наставља међом катастарске парцеле бр. 4028, улази у катастарску парцелу бр.</w:t>
      </w:r>
      <w:r w:rsidR="00526B25">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4003/1 и пресеца је преломним тачкама са следећим координатама:</w:t>
      </w:r>
    </w:p>
    <w:p w14:paraId="6A351868" w14:textId="77777777" w:rsidR="00352059" w:rsidRPr="00D57296" w:rsidRDefault="00352059" w:rsidP="00CC3134">
      <w:pPr>
        <w:autoSpaceDE w:val="0"/>
        <w:autoSpaceDN w:val="0"/>
        <w:adjustRightInd w:val="0"/>
        <w:spacing w:after="0" w:line="240" w:lineRule="auto"/>
        <w:rPr>
          <w:rFonts w:ascii="Times New Roman" w:hAnsi="Times New Roman" w:cs="Times New Roman"/>
          <w:sz w:val="24"/>
          <w:szCs w:val="24"/>
          <w:lang w:val="sr-Cyrl-CS"/>
        </w:rPr>
      </w:pPr>
    </w:p>
    <w:p w14:paraId="2B736F59" w14:textId="37A5AEF1" w:rsidR="00347C99"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7A2FFB7D" w14:textId="77777777" w:rsidR="00347C99"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тачке </w:t>
      </w:r>
    </w:p>
    <w:p w14:paraId="7E1F3CA5" w14:textId="2ABB0C9D" w:rsidR="00CC3134" w:rsidRPr="00D57296" w:rsidRDefault="00347C99"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Y</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X</w:t>
      </w:r>
    </w:p>
    <w:p w14:paraId="64DFAF16" w14:textId="77777777" w:rsidR="00347C99" w:rsidRPr="00D57296" w:rsidRDefault="00347C99" w:rsidP="00CC3134">
      <w:pPr>
        <w:autoSpaceDE w:val="0"/>
        <w:autoSpaceDN w:val="0"/>
        <w:adjustRightInd w:val="0"/>
        <w:spacing w:after="0" w:line="240" w:lineRule="auto"/>
        <w:rPr>
          <w:rFonts w:ascii="Times New Roman" w:hAnsi="Times New Roman" w:cs="Times New Roman"/>
          <w:sz w:val="24"/>
          <w:szCs w:val="24"/>
          <w:lang w:val="sr-Cyrl-CS"/>
        </w:rPr>
        <w:sectPr w:rsidR="00347C99" w:rsidRPr="00D57296" w:rsidSect="00630B7C">
          <w:type w:val="continuous"/>
          <w:pgSz w:w="11906" w:h="16838"/>
          <w:pgMar w:top="1417" w:right="1417" w:bottom="1417" w:left="1417" w:header="708" w:footer="708" w:gutter="0"/>
          <w:cols w:space="708"/>
          <w:docGrid w:linePitch="360"/>
        </w:sectPr>
      </w:pPr>
    </w:p>
    <w:p w14:paraId="0F6684B9" w14:textId="40751CD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7447492,86 4793405,15</w:t>
      </w:r>
    </w:p>
    <w:p w14:paraId="6AFE791B" w14:textId="67E146B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7447498,53 4793415,45</w:t>
      </w:r>
    </w:p>
    <w:p w14:paraId="3F790116" w14:textId="4863B58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7447502,18 4793420,06</w:t>
      </w:r>
    </w:p>
    <w:p w14:paraId="202B81A2" w14:textId="3438A37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7447510,91 4793427,94</w:t>
      </w:r>
    </w:p>
    <w:p w14:paraId="4018F91F" w14:textId="7BE4ADE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7447550,64 4793456,51</w:t>
      </w:r>
    </w:p>
    <w:p w14:paraId="1919E8DD" w14:textId="0EF0594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7447559,99 4793464,35</w:t>
      </w:r>
    </w:p>
    <w:p w14:paraId="12072E85" w14:textId="359EA57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7447567,16 4793474,23</w:t>
      </w:r>
    </w:p>
    <w:p w14:paraId="38905BB0" w14:textId="223F369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23</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7447571,70 4793485,56</w:t>
      </w:r>
    </w:p>
    <w:p w14:paraId="151A51B2" w14:textId="6E1E806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24</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7447584,41 4793525,63</w:t>
      </w:r>
    </w:p>
    <w:p w14:paraId="2DBCDC94" w14:textId="2330835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25</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7447590,98 4793541,25</w:t>
      </w:r>
    </w:p>
    <w:p w14:paraId="4166D51C" w14:textId="172BD37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26</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7447600,29 4793555,42</w:t>
      </w:r>
    </w:p>
    <w:p w14:paraId="210A679E" w14:textId="075C1F7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27</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7447605,87 4793561,81</w:t>
      </w:r>
    </w:p>
    <w:p w14:paraId="2735E713" w14:textId="742F407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28</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7447624,86 4793581,67</w:t>
      </w:r>
    </w:p>
    <w:p w14:paraId="59EE931A" w14:textId="53C9E0B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29</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7447634,58 4793589,95</w:t>
      </w:r>
    </w:p>
    <w:p w14:paraId="308E2610" w14:textId="02BE962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30</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7447645,77 4793596,11</w:t>
      </w:r>
    </w:p>
    <w:p w14:paraId="5856F094" w14:textId="6492856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31</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7447657,97 4793599,88</w:t>
      </w:r>
    </w:p>
    <w:p w14:paraId="1A584385" w14:textId="641454E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32</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7447670,69 4793601,11</w:t>
      </w:r>
    </w:p>
    <w:p w14:paraId="4723126B" w14:textId="7B08F66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33</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7447683,39 4793599,75</w:t>
      </w:r>
    </w:p>
    <w:p w14:paraId="27866931" w14:textId="21E1D63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34</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7447692,76 4793644,17</w:t>
      </w:r>
    </w:p>
    <w:p w14:paraId="6A7E39DD" w14:textId="6FE4AFB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35</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7447512,58 4793735,67</w:t>
      </w:r>
    </w:p>
    <w:p w14:paraId="077ED4EA" w14:textId="3335B2E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36</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7447388,52 4793809,45</w:t>
      </w:r>
    </w:p>
    <w:p w14:paraId="27BAD1A0" w14:textId="2E1C52F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37</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7447342,90 4793863,02</w:t>
      </w:r>
    </w:p>
    <w:p w14:paraId="4508BEF1" w14:textId="0FA7461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38</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7447339,26 4793911,63</w:t>
      </w:r>
    </w:p>
    <w:p w14:paraId="7B91F8E4" w14:textId="1F38A5F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39</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7447328,89 4793935,87</w:t>
      </w:r>
    </w:p>
    <w:p w14:paraId="2A063EC3" w14:textId="5B43C4C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40</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4793935,87 4793959,69</w:t>
      </w:r>
    </w:p>
    <w:p w14:paraId="744CC6D7" w14:textId="77777777" w:rsidR="00347C99" w:rsidRPr="00D57296" w:rsidRDefault="00347C99" w:rsidP="00347C99">
      <w:pPr>
        <w:autoSpaceDE w:val="0"/>
        <w:autoSpaceDN w:val="0"/>
        <w:adjustRightInd w:val="0"/>
        <w:spacing w:after="0" w:line="240" w:lineRule="auto"/>
        <w:jc w:val="both"/>
        <w:rPr>
          <w:rFonts w:ascii="Times New Roman" w:hAnsi="Times New Roman" w:cs="Times New Roman"/>
          <w:sz w:val="24"/>
          <w:szCs w:val="24"/>
          <w:lang w:val="sr-Cyrl-CS"/>
        </w:rPr>
        <w:sectPr w:rsidR="00347C99" w:rsidRPr="00D57296" w:rsidSect="00347C99">
          <w:type w:val="continuous"/>
          <w:pgSz w:w="11906" w:h="16838"/>
          <w:pgMar w:top="1417" w:right="1417" w:bottom="1417" w:left="1417" w:header="708" w:footer="708" w:gutter="0"/>
          <w:cols w:num="2" w:space="708"/>
          <w:docGrid w:linePitch="360"/>
        </w:sectPr>
      </w:pPr>
    </w:p>
    <w:p w14:paraId="30B03301" w14:textId="77777777" w:rsidR="00352059" w:rsidRPr="00D57296" w:rsidRDefault="00352059" w:rsidP="00347C99">
      <w:pPr>
        <w:autoSpaceDE w:val="0"/>
        <w:autoSpaceDN w:val="0"/>
        <w:adjustRightInd w:val="0"/>
        <w:spacing w:after="0" w:line="240" w:lineRule="auto"/>
        <w:jc w:val="both"/>
        <w:rPr>
          <w:rFonts w:ascii="Times New Roman" w:hAnsi="Times New Roman" w:cs="Times New Roman"/>
          <w:sz w:val="24"/>
          <w:szCs w:val="24"/>
          <w:lang w:val="sr-Cyrl-CS"/>
        </w:rPr>
      </w:pPr>
    </w:p>
    <w:p w14:paraId="118C4222" w14:textId="2F2F62DE" w:rsidR="00CC3134" w:rsidRPr="00D57296" w:rsidRDefault="00CC3134" w:rsidP="00347C99">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Преломном тачком бр. 40 граница долази до међе катастарске парцеле бр. 4003/1 коју прати управцу севера до почетне тачке.</w:t>
      </w:r>
    </w:p>
    <w:p w14:paraId="2631EC9B" w14:textId="3EC2917E" w:rsidR="00CC3134" w:rsidRPr="00D57296" w:rsidRDefault="00CC3134" w:rsidP="00347C99">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Из локалитета „Суви брег</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изузима </w:t>
      </w:r>
      <w:r w:rsidR="00347C99" w:rsidRPr="00D57296">
        <w:rPr>
          <w:rFonts w:ascii="Times New Roman" w:hAnsi="Times New Roman" w:cs="Times New Roman"/>
          <w:sz w:val="24"/>
          <w:szCs w:val="24"/>
          <w:lang w:val="sr-Cyrl-CS"/>
        </w:rPr>
        <w:t xml:space="preserve">се </w:t>
      </w:r>
      <w:r w:rsidRPr="00D57296">
        <w:rPr>
          <w:rFonts w:ascii="Times New Roman" w:hAnsi="Times New Roman" w:cs="Times New Roman"/>
          <w:sz w:val="24"/>
          <w:szCs w:val="24"/>
          <w:lang w:val="sr-Cyrl-CS"/>
        </w:rPr>
        <w:t>површина у режиму заштите првог степена – локалитет</w:t>
      </w:r>
      <w:r w:rsidR="0072745D">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„Радуловац</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w:t>
      </w:r>
    </w:p>
    <w:p w14:paraId="70ECB8F6" w14:textId="77777777" w:rsidR="005F3559" w:rsidRPr="00D57296" w:rsidRDefault="005F3559" w:rsidP="00CC3134">
      <w:pPr>
        <w:autoSpaceDE w:val="0"/>
        <w:autoSpaceDN w:val="0"/>
        <w:adjustRightInd w:val="0"/>
        <w:spacing w:after="0" w:line="240" w:lineRule="auto"/>
        <w:rPr>
          <w:rFonts w:ascii="Times New Roman" w:hAnsi="Times New Roman" w:cs="Times New Roman"/>
          <w:sz w:val="24"/>
          <w:szCs w:val="24"/>
          <w:lang w:val="sr-Cyrl-CS"/>
        </w:rPr>
      </w:pPr>
    </w:p>
    <w:p w14:paraId="644EAC7B" w14:textId="5354A28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„ОДВРАЋЕНИЦА</w:t>
      </w:r>
      <w:r w:rsidR="00347C99" w:rsidRPr="00D57296">
        <w:rPr>
          <w:rFonts w:ascii="Times New Roman" w:hAnsi="Times New Roman" w:cs="Times New Roman"/>
          <w:sz w:val="24"/>
          <w:szCs w:val="24"/>
          <w:lang w:val="sr-Cyrl-CS"/>
        </w:rPr>
        <w:t>”</w:t>
      </w:r>
    </w:p>
    <w:p w14:paraId="0F1B1415" w14:textId="75532E13" w:rsidR="00CC3134" w:rsidRPr="00D57296" w:rsidRDefault="00CC3134" w:rsidP="00347C99">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„Одвраћеница</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налази </w:t>
      </w:r>
      <w:r w:rsidR="00347C99" w:rsidRPr="00D57296">
        <w:rPr>
          <w:rFonts w:ascii="Times New Roman" w:hAnsi="Times New Roman" w:cs="Times New Roman"/>
          <w:sz w:val="24"/>
          <w:szCs w:val="24"/>
          <w:lang w:val="sr-Cyrl-CS"/>
        </w:rPr>
        <w:t xml:space="preserve">се </w:t>
      </w:r>
      <w:r w:rsidRPr="00D57296">
        <w:rPr>
          <w:rFonts w:ascii="Times New Roman" w:hAnsi="Times New Roman" w:cs="Times New Roman"/>
          <w:sz w:val="24"/>
          <w:szCs w:val="24"/>
          <w:lang w:val="sr-Cyrl-CS"/>
        </w:rPr>
        <w:t>на територији општино Ивањица, КО Коритник и обухвата</w:t>
      </w:r>
      <w:r w:rsidR="004771AD">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два одвојена локалитета.</w:t>
      </w:r>
      <w:r w:rsidR="00347C99"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Локалитет север – Обухвата делове катастарских парцела бр. 4040/43, 4039/1 и 4038/4 и</w:t>
      </w:r>
      <w:r w:rsidR="00347C99"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дефинисан је преломним тачкама са следећим координатама:</w:t>
      </w:r>
    </w:p>
    <w:p w14:paraId="16DF8984" w14:textId="77777777" w:rsidR="005F3559" w:rsidRPr="00D57296" w:rsidRDefault="005F3559" w:rsidP="00CC3134">
      <w:pPr>
        <w:autoSpaceDE w:val="0"/>
        <w:autoSpaceDN w:val="0"/>
        <w:adjustRightInd w:val="0"/>
        <w:spacing w:after="0" w:line="240" w:lineRule="auto"/>
        <w:rPr>
          <w:rFonts w:ascii="Times New Roman" w:hAnsi="Times New Roman" w:cs="Times New Roman"/>
          <w:sz w:val="24"/>
          <w:szCs w:val="24"/>
          <w:lang w:val="sr-Cyrl-CS"/>
        </w:rPr>
      </w:pPr>
    </w:p>
    <w:p w14:paraId="2D170406" w14:textId="4480A8FB" w:rsidR="00347C99"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55EF4AE6" w14:textId="77777777" w:rsidR="00347C99"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тачке </w:t>
      </w:r>
    </w:p>
    <w:p w14:paraId="370FBA91" w14:textId="77777777" w:rsidR="00347C99" w:rsidRPr="00D57296" w:rsidRDefault="00347C99" w:rsidP="00CC3134">
      <w:pPr>
        <w:autoSpaceDE w:val="0"/>
        <w:autoSpaceDN w:val="0"/>
        <w:adjustRightInd w:val="0"/>
        <w:spacing w:after="0" w:line="240" w:lineRule="auto"/>
        <w:rPr>
          <w:rFonts w:ascii="Times New Roman" w:hAnsi="Times New Roman" w:cs="Times New Roman"/>
          <w:sz w:val="24"/>
          <w:szCs w:val="24"/>
          <w:lang w:val="sr-Cyrl-CS"/>
        </w:rPr>
        <w:sectPr w:rsidR="00347C99" w:rsidRPr="00D57296" w:rsidSect="00630B7C">
          <w:type w:val="continuous"/>
          <w:pgSz w:w="11906" w:h="16838"/>
          <w:pgMar w:top="1417" w:right="1417" w:bottom="1417" w:left="1417" w:header="708" w:footer="708" w:gutter="0"/>
          <w:cols w:space="708"/>
          <w:docGrid w:linePitch="360"/>
        </w:sectPr>
      </w:pPr>
    </w:p>
    <w:p w14:paraId="1CDE28B9" w14:textId="21EDB399" w:rsidR="00CC3134" w:rsidRPr="00D57296" w:rsidRDefault="00347C99"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Y</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X</w:t>
      </w:r>
    </w:p>
    <w:p w14:paraId="11CCF270" w14:textId="3453BEA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7446953,33 4793376,96</w:t>
      </w:r>
    </w:p>
    <w:p w14:paraId="7E7D731F" w14:textId="0BC59DF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7446962,72 4793347,72</w:t>
      </w:r>
    </w:p>
    <w:p w14:paraId="2DB6748F" w14:textId="49B707D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7446962,72 4793337,14</w:t>
      </w:r>
    </w:p>
    <w:p w14:paraId="4BA25502" w14:textId="0DB56FA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7446958,76 4793332,64</w:t>
      </w:r>
    </w:p>
    <w:p w14:paraId="2DA41D5F" w14:textId="0488D5E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7446949,10 4793330,79</w:t>
      </w:r>
    </w:p>
    <w:p w14:paraId="0C0791B8" w14:textId="1083956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7446937,06 4793335,55</w:t>
      </w:r>
    </w:p>
    <w:p w14:paraId="196DE8E8" w14:textId="2308568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7446928,46 4793343,22</w:t>
      </w:r>
    </w:p>
    <w:p w14:paraId="288CD470" w14:textId="11EB7FE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7446936,27 4793367,30</w:t>
      </w:r>
    </w:p>
    <w:p w14:paraId="3DBEA374" w14:textId="1295E5F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7446943,15 4793372,06</w:t>
      </w:r>
    </w:p>
    <w:p w14:paraId="55918004" w14:textId="1BA3AE3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7446946,72 4793368,75</w:t>
      </w:r>
    </w:p>
    <w:p w14:paraId="7175192D" w14:textId="77777777" w:rsidR="00347C99" w:rsidRPr="00D57296" w:rsidRDefault="00347C99" w:rsidP="00347C99">
      <w:pPr>
        <w:autoSpaceDE w:val="0"/>
        <w:autoSpaceDN w:val="0"/>
        <w:adjustRightInd w:val="0"/>
        <w:spacing w:after="0" w:line="240" w:lineRule="auto"/>
        <w:jc w:val="both"/>
        <w:rPr>
          <w:rFonts w:ascii="Times New Roman" w:hAnsi="Times New Roman" w:cs="Times New Roman"/>
          <w:sz w:val="24"/>
          <w:szCs w:val="24"/>
          <w:lang w:val="sr-Cyrl-CS"/>
        </w:rPr>
        <w:sectPr w:rsidR="00347C99" w:rsidRPr="00D57296" w:rsidSect="00347C99">
          <w:type w:val="continuous"/>
          <w:pgSz w:w="11906" w:h="16838"/>
          <w:pgMar w:top="1417" w:right="1417" w:bottom="1417" w:left="1417" w:header="708" w:footer="708" w:gutter="0"/>
          <w:cols w:num="2" w:space="708"/>
          <w:docGrid w:linePitch="360"/>
        </w:sectPr>
      </w:pPr>
    </w:p>
    <w:p w14:paraId="7E129F46" w14:textId="77777777" w:rsidR="005F3559" w:rsidRPr="00D57296" w:rsidRDefault="005F3559" w:rsidP="00347C99">
      <w:pPr>
        <w:autoSpaceDE w:val="0"/>
        <w:autoSpaceDN w:val="0"/>
        <w:adjustRightInd w:val="0"/>
        <w:spacing w:after="0" w:line="240" w:lineRule="auto"/>
        <w:jc w:val="both"/>
        <w:rPr>
          <w:rFonts w:ascii="Times New Roman" w:hAnsi="Times New Roman" w:cs="Times New Roman"/>
          <w:sz w:val="24"/>
          <w:szCs w:val="24"/>
          <w:lang w:val="sr-Cyrl-CS"/>
        </w:rPr>
      </w:pPr>
    </w:p>
    <w:p w14:paraId="0B0C1BED" w14:textId="45C2E958" w:rsidR="00CC3134" w:rsidRPr="00D57296" w:rsidRDefault="00CC3134" w:rsidP="00347C99">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југ – Обухвата делове катастарских парцела бр. 4037/16 и 4037/51 и дефинисан је</w:t>
      </w:r>
      <w:r w:rsidR="001A0AC1">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преломним тачкама са следећим координатама:</w:t>
      </w:r>
    </w:p>
    <w:p w14:paraId="28E4194D" w14:textId="77777777" w:rsidR="006271F4" w:rsidRPr="00D57296" w:rsidRDefault="006271F4" w:rsidP="00347C99">
      <w:pPr>
        <w:autoSpaceDE w:val="0"/>
        <w:autoSpaceDN w:val="0"/>
        <w:adjustRightInd w:val="0"/>
        <w:spacing w:after="0" w:line="240" w:lineRule="auto"/>
        <w:jc w:val="both"/>
        <w:rPr>
          <w:rFonts w:ascii="Times New Roman" w:hAnsi="Times New Roman" w:cs="Times New Roman"/>
          <w:sz w:val="24"/>
          <w:szCs w:val="24"/>
          <w:lang w:val="sr-Cyrl-CS"/>
        </w:rPr>
      </w:pPr>
    </w:p>
    <w:p w14:paraId="2E63BE19" w14:textId="77777777" w:rsidR="00347C99"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37A59DAF" w14:textId="3A9151DF" w:rsidR="00347C99" w:rsidRPr="00D57296" w:rsidRDefault="006271F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w:t>
      </w:r>
      <w:r w:rsidR="00CC3134" w:rsidRPr="00D57296">
        <w:rPr>
          <w:rFonts w:ascii="Times New Roman" w:hAnsi="Times New Roman" w:cs="Times New Roman"/>
          <w:sz w:val="24"/>
          <w:szCs w:val="24"/>
          <w:lang w:val="sr-Cyrl-CS"/>
        </w:rPr>
        <w:t>ачке</w:t>
      </w:r>
    </w:p>
    <w:p w14:paraId="6A9815C8" w14:textId="3D19E814" w:rsidR="00CC3134" w:rsidRPr="00D57296" w:rsidRDefault="00347C99"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Y</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X</w:t>
      </w:r>
    </w:p>
    <w:p w14:paraId="25E92BF9" w14:textId="77777777" w:rsidR="00347C99" w:rsidRPr="00D57296" w:rsidRDefault="00347C99" w:rsidP="00CC3134">
      <w:pPr>
        <w:autoSpaceDE w:val="0"/>
        <w:autoSpaceDN w:val="0"/>
        <w:adjustRightInd w:val="0"/>
        <w:spacing w:after="0" w:line="240" w:lineRule="auto"/>
        <w:rPr>
          <w:rFonts w:ascii="Times New Roman" w:hAnsi="Times New Roman" w:cs="Times New Roman"/>
          <w:sz w:val="24"/>
          <w:szCs w:val="24"/>
          <w:lang w:val="sr-Cyrl-CS"/>
        </w:rPr>
        <w:sectPr w:rsidR="00347C99" w:rsidRPr="00D57296" w:rsidSect="00630B7C">
          <w:type w:val="continuous"/>
          <w:pgSz w:w="11906" w:h="16838"/>
          <w:pgMar w:top="1417" w:right="1417" w:bottom="1417" w:left="1417" w:header="708" w:footer="708" w:gutter="0"/>
          <w:cols w:space="708"/>
          <w:docGrid w:linePitch="360"/>
        </w:sectPr>
      </w:pPr>
    </w:p>
    <w:p w14:paraId="67888CD2" w14:textId="72EB43A5"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7446808,86 4793062,14</w:t>
      </w:r>
    </w:p>
    <w:p w14:paraId="7C8F3518" w14:textId="468F07D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7446832,99 4793039,07</w:t>
      </w:r>
    </w:p>
    <w:p w14:paraId="1CF4CDA3" w14:textId="782D1A3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7446838,70 4793041,18</w:t>
      </w:r>
    </w:p>
    <w:p w14:paraId="768199B0" w14:textId="7553E95A"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7446848,65 4793046,47</w:t>
      </w:r>
    </w:p>
    <w:p w14:paraId="64F1ECF9" w14:textId="2F2C0A3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5</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7446855,67 4793047,27</w:t>
      </w:r>
    </w:p>
    <w:p w14:paraId="301CE5FF" w14:textId="4790EF2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7446874,15 4793036,42</w:t>
      </w:r>
    </w:p>
    <w:p w14:paraId="5FB043CC" w14:textId="1E3422E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7446880,82 4793032,50</w:t>
      </w:r>
    </w:p>
    <w:p w14:paraId="0825D2FD" w14:textId="512AFEE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7446884,99 4793030,88</w:t>
      </w:r>
    </w:p>
    <w:p w14:paraId="2E1BDA46" w14:textId="7981FD1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7446889,50 4793029,12</w:t>
      </w:r>
    </w:p>
    <w:p w14:paraId="7D918944" w14:textId="0AD67FDF"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7446899,24 4793005,20</w:t>
      </w:r>
    </w:p>
    <w:p w14:paraId="534BEDBD" w14:textId="61F449E1"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7446905,38 4792987,63</w:t>
      </w:r>
    </w:p>
    <w:p w14:paraId="22EC4534" w14:textId="73C31B9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7446908,98 4792981,49</w:t>
      </w:r>
    </w:p>
    <w:p w14:paraId="5D2791B0" w14:textId="1F0694C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7446902,20 4792979,16</w:t>
      </w:r>
    </w:p>
    <w:p w14:paraId="520CF6CF" w14:textId="5A8641D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7446887,60 4792982,34</w:t>
      </w:r>
    </w:p>
    <w:p w14:paraId="5665564A" w14:textId="6B9829F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7446868,12 4792983,82</w:t>
      </w:r>
    </w:p>
    <w:p w14:paraId="08AC2EBA" w14:textId="478E112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7446844,84 4792981,70</w:t>
      </w:r>
    </w:p>
    <w:p w14:paraId="508940E1" w14:textId="30345F08"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7446824,94 4792984,88</w:t>
      </w:r>
    </w:p>
    <w:p w14:paraId="3C8AD121" w14:textId="642E7E4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18</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7446803,57 4792992,92</w:t>
      </w:r>
    </w:p>
    <w:p w14:paraId="3485AD37" w14:textId="66AFA23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19</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7446775,84 4793005,62</w:t>
      </w:r>
    </w:p>
    <w:p w14:paraId="0752E2BD" w14:textId="5D297DB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20</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7446776,26 4793018,32</w:t>
      </w:r>
    </w:p>
    <w:p w14:paraId="11D11247" w14:textId="1BC94780"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21</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7446786,21 4793047,32</w:t>
      </w:r>
    </w:p>
    <w:p w14:paraId="1CB6E850" w14:textId="13C8C7C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22</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7446796,79 4793061,93</w:t>
      </w:r>
    </w:p>
    <w:p w14:paraId="7D48A7BA" w14:textId="77777777" w:rsidR="00347C99" w:rsidRPr="00D57296" w:rsidRDefault="00347C99" w:rsidP="00CC3134">
      <w:pPr>
        <w:autoSpaceDE w:val="0"/>
        <w:autoSpaceDN w:val="0"/>
        <w:adjustRightInd w:val="0"/>
        <w:spacing w:after="0" w:line="240" w:lineRule="auto"/>
        <w:rPr>
          <w:rFonts w:ascii="Times New Roman" w:hAnsi="Times New Roman" w:cs="Times New Roman"/>
          <w:sz w:val="24"/>
          <w:szCs w:val="24"/>
          <w:lang w:val="sr-Cyrl-CS"/>
        </w:rPr>
        <w:sectPr w:rsidR="00347C99" w:rsidRPr="00D57296" w:rsidSect="00347C99">
          <w:type w:val="continuous"/>
          <w:pgSz w:w="11906" w:h="16838"/>
          <w:pgMar w:top="1417" w:right="1417" w:bottom="1417" w:left="1417" w:header="708" w:footer="708" w:gutter="0"/>
          <w:cols w:num="2" w:space="708"/>
          <w:docGrid w:linePitch="360"/>
        </w:sectPr>
      </w:pPr>
    </w:p>
    <w:p w14:paraId="4C9C3441" w14:textId="77777777" w:rsidR="005F3559" w:rsidRPr="00D57296" w:rsidRDefault="005F3559" w:rsidP="00347C99">
      <w:pPr>
        <w:autoSpaceDE w:val="0"/>
        <w:autoSpaceDN w:val="0"/>
        <w:adjustRightInd w:val="0"/>
        <w:spacing w:after="0" w:line="240" w:lineRule="auto"/>
        <w:jc w:val="both"/>
        <w:rPr>
          <w:rFonts w:ascii="Times New Roman" w:hAnsi="Times New Roman" w:cs="Times New Roman"/>
          <w:sz w:val="24"/>
          <w:szCs w:val="24"/>
          <w:lang w:val="sr-Cyrl-CS"/>
        </w:rPr>
      </w:pPr>
    </w:p>
    <w:p w14:paraId="4F113EC5" w14:textId="2B75431B" w:rsidR="00CC3134" w:rsidRPr="00D57296" w:rsidRDefault="00CC3134" w:rsidP="00347C99">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Из локалитета „Одвраћеница</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се изузима површина у режиму заштите првог степена –</w:t>
      </w:r>
      <w:r w:rsidR="00347C99"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локалитет</w:t>
      </w:r>
      <w:r w:rsidR="00347C99"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„Извориште Црне реке</w:t>
      </w:r>
      <w:r w:rsidR="00347C99"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w:t>
      </w:r>
    </w:p>
    <w:p w14:paraId="0552B345" w14:textId="77777777" w:rsidR="00764C2A" w:rsidRPr="00D57296" w:rsidRDefault="00764C2A" w:rsidP="00347C99">
      <w:pPr>
        <w:autoSpaceDE w:val="0"/>
        <w:autoSpaceDN w:val="0"/>
        <w:adjustRightInd w:val="0"/>
        <w:spacing w:after="0" w:line="240" w:lineRule="auto"/>
        <w:jc w:val="both"/>
        <w:rPr>
          <w:rFonts w:ascii="Times New Roman" w:hAnsi="Times New Roman" w:cs="Times New Roman"/>
          <w:sz w:val="24"/>
          <w:szCs w:val="24"/>
          <w:lang w:val="sr-Cyrl-CS"/>
        </w:rPr>
      </w:pPr>
    </w:p>
    <w:p w14:paraId="63A1FD02" w14:textId="297EB73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„РЕТКО БУЧЈЕ</w:t>
      </w:r>
      <w:r w:rsidR="00764C2A" w:rsidRPr="00D57296">
        <w:rPr>
          <w:rFonts w:ascii="Times New Roman" w:hAnsi="Times New Roman" w:cs="Times New Roman"/>
          <w:sz w:val="24"/>
          <w:szCs w:val="24"/>
          <w:lang w:val="sr-Cyrl-CS"/>
        </w:rPr>
        <w:t>”</w:t>
      </w:r>
    </w:p>
    <w:p w14:paraId="693CE9AF" w14:textId="2674FE0C" w:rsidR="00CC3134" w:rsidRPr="00D57296" w:rsidRDefault="00CC3134" w:rsidP="00347C99">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се налази у општини Рашка, na КО Плешин, а почетна тачка је тромеђа катастарских</w:t>
      </w:r>
      <w:r w:rsidR="00347C99"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парцела бр. 2239/1, 2115 и 2125. Од почетне тачке граница иде у правцу југоистока, међом</w:t>
      </w:r>
      <w:r w:rsidR="00347C99"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катастарских парцела бр. 2239/1 и 2230, пресеца пут (катастарска парцела бр. 2210) и наставља</w:t>
      </w:r>
      <w:r w:rsidR="00347C99"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међама кат. парц. катастарских парцела бр. 2211, 2239/1 и 2220 до тачке одакле пресеца</w:t>
      </w:r>
      <w:r w:rsidR="00347C99"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катастарску парцелу бр. 2239/1 у правцу југозапада по следећим преломним тачкама:</w:t>
      </w:r>
    </w:p>
    <w:p w14:paraId="238F7DC5" w14:textId="77777777" w:rsidR="00E82C1F" w:rsidRPr="00D57296" w:rsidRDefault="00E82C1F" w:rsidP="00CC3134">
      <w:pPr>
        <w:autoSpaceDE w:val="0"/>
        <w:autoSpaceDN w:val="0"/>
        <w:adjustRightInd w:val="0"/>
        <w:spacing w:after="0" w:line="240" w:lineRule="auto"/>
        <w:rPr>
          <w:rFonts w:ascii="Times New Roman" w:hAnsi="Times New Roman" w:cs="Times New Roman"/>
          <w:sz w:val="24"/>
          <w:szCs w:val="24"/>
          <w:lang w:val="sr-Cyrl-CS"/>
        </w:rPr>
      </w:pPr>
    </w:p>
    <w:p w14:paraId="402812B5" w14:textId="1F8D8C77" w:rsidR="00764C2A"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Бр.</w:t>
      </w:r>
    </w:p>
    <w:p w14:paraId="4C92968B" w14:textId="19AA62E5" w:rsidR="00764C2A" w:rsidRPr="00D57296" w:rsidRDefault="005F3559"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т</w:t>
      </w:r>
      <w:r w:rsidR="00CC3134" w:rsidRPr="00D57296">
        <w:rPr>
          <w:rFonts w:ascii="Times New Roman" w:hAnsi="Times New Roman" w:cs="Times New Roman"/>
          <w:sz w:val="24"/>
          <w:szCs w:val="24"/>
          <w:lang w:val="sr-Cyrl-CS"/>
        </w:rPr>
        <w:t>ачке</w:t>
      </w:r>
    </w:p>
    <w:p w14:paraId="60DDC9F2" w14:textId="2B4869CA" w:rsidR="00CC3134" w:rsidRPr="00D57296" w:rsidRDefault="00764C2A"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Y</w:t>
      </w:r>
      <w:r w:rsidRPr="00D57296">
        <w:rPr>
          <w:rFonts w:ascii="Times New Roman" w:hAnsi="Times New Roman" w:cs="Times New Roman"/>
          <w:sz w:val="24"/>
          <w:szCs w:val="24"/>
          <w:lang w:val="sr-Cyrl-CS"/>
        </w:rPr>
        <w:t xml:space="preserve">            </w:t>
      </w:r>
      <w:r w:rsidR="00CC3134" w:rsidRPr="00D57296">
        <w:rPr>
          <w:rFonts w:ascii="Times New Roman" w:hAnsi="Times New Roman" w:cs="Times New Roman"/>
          <w:sz w:val="24"/>
          <w:szCs w:val="24"/>
          <w:lang w:val="sr-Cyrl-CS"/>
        </w:rPr>
        <w:t xml:space="preserve"> X</w:t>
      </w:r>
    </w:p>
    <w:p w14:paraId="140F3803" w14:textId="77777777" w:rsidR="00764C2A" w:rsidRPr="00D57296" w:rsidRDefault="00764C2A" w:rsidP="00CC3134">
      <w:pPr>
        <w:autoSpaceDE w:val="0"/>
        <w:autoSpaceDN w:val="0"/>
        <w:adjustRightInd w:val="0"/>
        <w:spacing w:after="0" w:line="240" w:lineRule="auto"/>
        <w:rPr>
          <w:rFonts w:ascii="Times New Roman" w:hAnsi="Times New Roman" w:cs="Times New Roman"/>
          <w:sz w:val="24"/>
          <w:szCs w:val="24"/>
          <w:lang w:val="sr-Cyrl-CS"/>
        </w:rPr>
        <w:sectPr w:rsidR="00764C2A" w:rsidRPr="00D57296" w:rsidSect="00630B7C">
          <w:type w:val="continuous"/>
          <w:pgSz w:w="11906" w:h="16838"/>
          <w:pgMar w:top="1417" w:right="1417" w:bottom="1417" w:left="1417" w:header="708" w:footer="708" w:gutter="0"/>
          <w:cols w:space="708"/>
          <w:docGrid w:linePitch="360"/>
        </w:sectPr>
      </w:pPr>
    </w:p>
    <w:p w14:paraId="37992DEB" w14:textId="27E0C67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w:t>
      </w:r>
      <w:r w:rsidR="00764C2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7453049,42 4795976,51</w:t>
      </w:r>
    </w:p>
    <w:p w14:paraId="0A836485" w14:textId="752A07A9"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2</w:t>
      </w:r>
      <w:r w:rsidR="00764C2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7453039,16 4795963,33</w:t>
      </w:r>
    </w:p>
    <w:p w14:paraId="6DB3F51E" w14:textId="6874CF1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3</w:t>
      </w:r>
      <w:r w:rsidR="00764C2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7452990,81 4795934,54</w:t>
      </w:r>
    </w:p>
    <w:p w14:paraId="2BCF5F95" w14:textId="6439600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4</w:t>
      </w:r>
      <w:r w:rsidR="00764C2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7452907,91 4795887,90</w:t>
      </w:r>
    </w:p>
    <w:p w14:paraId="4D92AF52" w14:textId="0825A8A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lastRenderedPageBreak/>
        <w:t>5</w:t>
      </w:r>
      <w:r w:rsidR="00764C2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7452870,78 4795860,45</w:t>
      </w:r>
    </w:p>
    <w:p w14:paraId="0F5CAE9D" w14:textId="27C3429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6</w:t>
      </w:r>
      <w:r w:rsidR="00764C2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7452867,47 4795857,95</w:t>
      </w:r>
    </w:p>
    <w:p w14:paraId="71A37DFF" w14:textId="08DF733B"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7</w:t>
      </w:r>
      <w:r w:rsidR="00764C2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7452798,51 4795806,90</w:t>
      </w:r>
    </w:p>
    <w:p w14:paraId="28258BFC" w14:textId="7F544B03"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8</w:t>
      </w:r>
      <w:r w:rsidR="00764C2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7452725,92 4795734,32</w:t>
      </w:r>
    </w:p>
    <w:p w14:paraId="43780F33" w14:textId="5FCEB53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9</w:t>
      </w:r>
      <w:r w:rsidR="00764C2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7452662,93 4795661,30</w:t>
      </w:r>
    </w:p>
    <w:p w14:paraId="6FEBEA65" w14:textId="180AD40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10</w:t>
      </w:r>
      <w:r w:rsidR="00764C2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7452660,00 4795657,87</w:t>
      </w:r>
    </w:p>
    <w:p w14:paraId="488C20D9" w14:textId="7274CA3C"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11</w:t>
      </w:r>
      <w:r w:rsidR="00764C2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7452569,88 4795517,96</w:t>
      </w:r>
    </w:p>
    <w:p w14:paraId="42D4FDEC" w14:textId="057F5AC2"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12</w:t>
      </w:r>
      <w:r w:rsidR="00764C2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7452536,43 4795474,94</w:t>
      </w:r>
    </w:p>
    <w:p w14:paraId="001E1F74" w14:textId="01C97ACE"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13</w:t>
      </w:r>
      <w:r w:rsidR="00764C2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7452491,90 4795440,05</w:t>
      </w:r>
    </w:p>
    <w:p w14:paraId="1EA95B04" w14:textId="2978D866"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14</w:t>
      </w:r>
      <w:r w:rsidR="00764C2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7452471,54 4795431,50</w:t>
      </w:r>
    </w:p>
    <w:p w14:paraId="621572EE" w14:textId="1C12974D"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15</w:t>
      </w:r>
      <w:r w:rsidR="00764C2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7452444,73 4795420,24</w:t>
      </w:r>
    </w:p>
    <w:p w14:paraId="6BE711D0" w14:textId="10433214"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16</w:t>
      </w:r>
      <w:r w:rsidR="00764C2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7452377,70 4795410,97</w:t>
      </w:r>
    </w:p>
    <w:p w14:paraId="1AA35459" w14:textId="7CE4D937" w:rsidR="00CC3134" w:rsidRPr="00D57296" w:rsidRDefault="00CC3134" w:rsidP="00CC3134">
      <w:pPr>
        <w:autoSpaceDE w:val="0"/>
        <w:autoSpaceDN w:val="0"/>
        <w:adjustRightInd w:val="0"/>
        <w:spacing w:after="0" w:line="240" w:lineRule="auto"/>
        <w:rPr>
          <w:rFonts w:ascii="Times New Roman" w:hAnsi="Times New Roman" w:cs="Times New Roman"/>
          <w:sz w:val="24"/>
          <w:szCs w:val="24"/>
          <w:lang w:val="sr-Cyrl-CS"/>
        </w:rPr>
      </w:pPr>
      <w:r w:rsidRPr="00D57296">
        <w:rPr>
          <w:rFonts w:ascii="Times New Roman" w:hAnsi="Times New Roman" w:cs="Times New Roman"/>
          <w:sz w:val="24"/>
          <w:szCs w:val="24"/>
          <w:lang w:val="sr-Cyrl-CS"/>
        </w:rPr>
        <w:t>17</w:t>
      </w:r>
      <w:r w:rsidR="00764C2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 xml:space="preserve"> 7452369,26 4795407,92</w:t>
      </w:r>
    </w:p>
    <w:p w14:paraId="26E48576" w14:textId="77777777" w:rsidR="00764C2A" w:rsidRPr="00D57296" w:rsidRDefault="00764C2A" w:rsidP="00360BDC">
      <w:pPr>
        <w:autoSpaceDE w:val="0"/>
        <w:autoSpaceDN w:val="0"/>
        <w:adjustRightInd w:val="0"/>
        <w:spacing w:after="0" w:line="240" w:lineRule="auto"/>
        <w:jc w:val="both"/>
        <w:rPr>
          <w:rFonts w:ascii="Times New Roman" w:hAnsi="Times New Roman" w:cs="Times New Roman"/>
          <w:sz w:val="24"/>
          <w:szCs w:val="24"/>
          <w:lang w:val="sr-Cyrl-CS"/>
        </w:rPr>
        <w:sectPr w:rsidR="00764C2A" w:rsidRPr="00D57296" w:rsidSect="00764C2A">
          <w:type w:val="continuous"/>
          <w:pgSz w:w="11906" w:h="16838"/>
          <w:pgMar w:top="1417" w:right="1417" w:bottom="1417" w:left="1417" w:header="708" w:footer="708" w:gutter="0"/>
          <w:cols w:num="2" w:space="708"/>
          <w:docGrid w:linePitch="360"/>
        </w:sectPr>
      </w:pPr>
    </w:p>
    <w:p w14:paraId="622D9433" w14:textId="77777777" w:rsidR="00A054EB" w:rsidRPr="00D57296" w:rsidRDefault="00A054EB" w:rsidP="00360BDC">
      <w:pPr>
        <w:autoSpaceDE w:val="0"/>
        <w:autoSpaceDN w:val="0"/>
        <w:adjustRightInd w:val="0"/>
        <w:spacing w:after="0" w:line="240" w:lineRule="auto"/>
        <w:jc w:val="both"/>
        <w:rPr>
          <w:rFonts w:ascii="Times New Roman" w:hAnsi="Times New Roman" w:cs="Times New Roman"/>
          <w:sz w:val="24"/>
          <w:szCs w:val="24"/>
          <w:lang w:val="sr-Cyrl-CS"/>
        </w:rPr>
      </w:pPr>
    </w:p>
    <w:p w14:paraId="6BD50004" w14:textId="01101CCD" w:rsidR="00CC3134" w:rsidRPr="00D57296" w:rsidRDefault="00CC3134" w:rsidP="00360BDC">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Граница даље наставља међама катастарских парцела бр. 2239/1, 2251/1, 2251/2, 2252/2, 2293/2,</w:t>
      </w:r>
      <w:r w:rsidR="00360BDC"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2292/2, 2239/6, 2300/1, 2300/3, 2302, 2301, 2315, 2314, 2313, 2312, 2326, 2043, 2045, 2047, 2049,</w:t>
      </w:r>
      <w:r w:rsidR="00360BDC"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2051, 2050, 2053/2, 2054/2, 2058/3, 2058/6, 2058/1, 2057/6, 2057/11, 2057/10, 2057/9, 2057/8, 2057/7,</w:t>
      </w:r>
      <w:r w:rsidR="00360BDC"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2057/2, 2058/2, 2063/1, 2064, 2074 и 2239/1 којом долази до почетне тачке.</w:t>
      </w:r>
    </w:p>
    <w:p w14:paraId="52F2E632" w14:textId="77777777" w:rsidR="00360BDC" w:rsidRPr="00D57296" w:rsidRDefault="00360BDC" w:rsidP="00360BDC">
      <w:pPr>
        <w:autoSpaceDE w:val="0"/>
        <w:autoSpaceDN w:val="0"/>
        <w:adjustRightInd w:val="0"/>
        <w:spacing w:after="0" w:line="240" w:lineRule="auto"/>
        <w:jc w:val="both"/>
        <w:rPr>
          <w:rFonts w:ascii="Times New Roman" w:hAnsi="Times New Roman" w:cs="Times New Roman"/>
          <w:sz w:val="24"/>
          <w:szCs w:val="24"/>
          <w:lang w:val="sr-Cyrl-CS"/>
        </w:rPr>
      </w:pPr>
    </w:p>
    <w:p w14:paraId="255908EC" w14:textId="63B7F9F5" w:rsidR="00ED7330" w:rsidRPr="00D57296" w:rsidRDefault="00CC3134" w:rsidP="00360BDC">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„ПЛАКАОНИЦА II</w:t>
      </w:r>
      <w:r w:rsidR="00360BDC" w:rsidRPr="00D57296">
        <w:rPr>
          <w:rFonts w:ascii="Times New Roman" w:hAnsi="Times New Roman" w:cs="Times New Roman"/>
          <w:sz w:val="24"/>
          <w:szCs w:val="24"/>
          <w:lang w:val="sr-Cyrl-CS"/>
        </w:rPr>
        <w:t>”</w:t>
      </w:r>
    </w:p>
    <w:p w14:paraId="65AEA3C6" w14:textId="47F5C210" w:rsidR="00CC3134" w:rsidRPr="00D57296" w:rsidRDefault="00CC3134" w:rsidP="00360BDC">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Локалитет се налази у општини Рашка, на КО Биниће, а почетна тачка је тромеђа катастарских</w:t>
      </w:r>
      <w:r w:rsidR="00764C2A"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парцела бр. 4050, 4678 и 4602. Од почетне тачке граница иде у правцу запада међама</w:t>
      </w:r>
      <w:r w:rsidR="00764C2A"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катастарских парцела. бр. 4050, 4061, 4062, 4058, 6553/1, 4464 и 4465 где мења правац у северни</w:t>
      </w:r>
      <w:r w:rsidR="00764C2A"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 прати међе катастарских парцела. бр. 4465 и 4452, долази до пута (катастарска парцела бр.</w:t>
      </w:r>
      <w:r w:rsidR="00764C2A"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6553/1) и прати га у правцу севера, а затим у правцу истока прати међе катастарске парцеле бр.</w:t>
      </w:r>
      <w:r w:rsidR="00764C2A"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4055 и 4050 до почетне тачке.</w:t>
      </w:r>
    </w:p>
    <w:p w14:paraId="1A205520" w14:textId="5BFB92C9" w:rsidR="00CC3134" w:rsidRPr="00D57296" w:rsidRDefault="00CC3134" w:rsidP="00764C2A">
      <w:pPr>
        <w:autoSpaceDE w:val="0"/>
        <w:autoSpaceDN w:val="0"/>
        <w:adjustRightInd w:val="0"/>
        <w:spacing w:after="0" w:line="240" w:lineRule="auto"/>
        <w:jc w:val="both"/>
        <w:rPr>
          <w:rFonts w:ascii="Times New Roman" w:hAnsi="Times New Roman" w:cs="Times New Roman"/>
          <w:sz w:val="24"/>
          <w:szCs w:val="24"/>
          <w:lang w:val="sr-Cyrl-CS"/>
        </w:rPr>
      </w:pPr>
      <w:r w:rsidRPr="00D57296">
        <w:rPr>
          <w:rFonts w:ascii="Times New Roman" w:hAnsi="Times New Roman" w:cs="Times New Roman"/>
          <w:sz w:val="24"/>
          <w:szCs w:val="24"/>
          <w:lang w:val="sr-Cyrl-CS"/>
        </w:rPr>
        <w:t>Из локалитета „Плакаоница II</w:t>
      </w:r>
      <w:r w:rsidR="00764C2A"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изузима</w:t>
      </w:r>
      <w:r w:rsidR="00764C2A" w:rsidRPr="00D57296">
        <w:rPr>
          <w:rFonts w:ascii="Times New Roman" w:hAnsi="Times New Roman" w:cs="Times New Roman"/>
          <w:sz w:val="24"/>
          <w:szCs w:val="24"/>
          <w:lang w:val="sr-Cyrl-CS"/>
        </w:rPr>
        <w:t xml:space="preserve"> се</w:t>
      </w:r>
      <w:r w:rsidRPr="00D57296">
        <w:rPr>
          <w:rFonts w:ascii="Times New Roman" w:hAnsi="Times New Roman" w:cs="Times New Roman"/>
          <w:sz w:val="24"/>
          <w:szCs w:val="24"/>
          <w:lang w:val="sr-Cyrl-CS"/>
        </w:rPr>
        <w:t xml:space="preserve"> површина у режиму заштите првог степена –</w:t>
      </w:r>
      <w:r w:rsidR="00764C2A" w:rsidRPr="00D57296">
        <w:rPr>
          <w:rFonts w:ascii="Times New Roman" w:hAnsi="Times New Roman" w:cs="Times New Roman"/>
          <w:sz w:val="24"/>
          <w:szCs w:val="24"/>
          <w:lang w:val="sr-Cyrl-CS"/>
        </w:rPr>
        <w:t xml:space="preserve"> </w:t>
      </w:r>
      <w:r w:rsidRPr="00D57296">
        <w:rPr>
          <w:rFonts w:ascii="Times New Roman" w:hAnsi="Times New Roman" w:cs="Times New Roman"/>
          <w:sz w:val="24"/>
          <w:szCs w:val="24"/>
          <w:lang w:val="sr-Cyrl-CS"/>
        </w:rPr>
        <w:t>локалитет „Плакаоница</w:t>
      </w:r>
      <w:r w:rsidR="00764C2A" w:rsidRPr="00D57296">
        <w:rPr>
          <w:rFonts w:ascii="Times New Roman" w:hAnsi="Times New Roman" w:cs="Times New Roman"/>
          <w:sz w:val="24"/>
          <w:szCs w:val="24"/>
          <w:lang w:val="sr-Cyrl-CS"/>
        </w:rPr>
        <w:t>”</w:t>
      </w:r>
      <w:r w:rsidRPr="00D57296">
        <w:rPr>
          <w:rFonts w:ascii="Times New Roman" w:hAnsi="Times New Roman" w:cs="Times New Roman"/>
          <w:sz w:val="24"/>
          <w:szCs w:val="24"/>
          <w:lang w:val="sr-Cyrl-CS"/>
        </w:rPr>
        <w:t>.</w:t>
      </w:r>
    </w:p>
    <w:p w14:paraId="55AEBF86" w14:textId="77777777" w:rsidR="00CC3134" w:rsidRPr="00D57296" w:rsidRDefault="00CC3134" w:rsidP="0004279B">
      <w:pPr>
        <w:spacing w:after="0" w:line="240" w:lineRule="auto"/>
        <w:jc w:val="both"/>
        <w:rPr>
          <w:rFonts w:ascii="Times New Roman" w:eastAsia="MS Mincho" w:hAnsi="Times New Roman" w:cs="Times New Roman"/>
          <w:color w:val="FF0000"/>
          <w:sz w:val="24"/>
          <w:szCs w:val="24"/>
          <w:lang w:val="sr-Cyrl-CS"/>
        </w:rPr>
      </w:pPr>
    </w:p>
    <w:p w14:paraId="23770EEE" w14:textId="77777777" w:rsidR="00CC3134" w:rsidRPr="00D57296" w:rsidRDefault="00CC3134" w:rsidP="0004279B">
      <w:pPr>
        <w:spacing w:after="0" w:line="240" w:lineRule="auto"/>
        <w:jc w:val="both"/>
        <w:rPr>
          <w:rFonts w:ascii="Times New Roman" w:eastAsia="MS Mincho" w:hAnsi="Times New Roman" w:cs="Times New Roman"/>
          <w:color w:val="FF0000"/>
          <w:sz w:val="24"/>
          <w:szCs w:val="24"/>
          <w:lang w:val="sr-Cyrl-CS"/>
        </w:rPr>
      </w:pPr>
    </w:p>
    <w:p w14:paraId="5CD30828" w14:textId="77777777" w:rsidR="00CC3134" w:rsidRPr="00D57296" w:rsidRDefault="00CC3134" w:rsidP="0004279B">
      <w:pPr>
        <w:spacing w:after="0" w:line="240" w:lineRule="auto"/>
        <w:jc w:val="both"/>
        <w:rPr>
          <w:rFonts w:ascii="Times New Roman" w:eastAsia="MS Mincho" w:hAnsi="Times New Roman" w:cs="Times New Roman"/>
          <w:color w:val="FF0000"/>
          <w:sz w:val="24"/>
          <w:szCs w:val="24"/>
          <w:lang w:val="sr-Cyrl-CS"/>
        </w:rPr>
      </w:pPr>
    </w:p>
    <w:p w14:paraId="63AB2D89" w14:textId="77777777" w:rsidR="00CC3134" w:rsidRPr="00D57296" w:rsidRDefault="00CC3134" w:rsidP="0004279B">
      <w:pPr>
        <w:spacing w:after="0" w:line="240" w:lineRule="auto"/>
        <w:jc w:val="both"/>
        <w:rPr>
          <w:rFonts w:ascii="Times New Roman" w:eastAsia="MS Mincho" w:hAnsi="Times New Roman" w:cs="Times New Roman"/>
          <w:color w:val="FF0000"/>
          <w:sz w:val="24"/>
          <w:szCs w:val="24"/>
          <w:lang w:val="sr-Cyrl-CS"/>
        </w:rPr>
      </w:pPr>
    </w:p>
    <w:p w14:paraId="21E1C679" w14:textId="77777777" w:rsidR="00CC3134" w:rsidRPr="00D57296" w:rsidRDefault="00CC3134" w:rsidP="0004279B">
      <w:pPr>
        <w:spacing w:after="0" w:line="240" w:lineRule="auto"/>
        <w:jc w:val="both"/>
        <w:rPr>
          <w:rFonts w:ascii="Times New Roman" w:eastAsia="MS Mincho" w:hAnsi="Times New Roman" w:cs="Times New Roman"/>
          <w:color w:val="FF0000"/>
          <w:sz w:val="24"/>
          <w:szCs w:val="24"/>
          <w:lang w:val="sr-Cyrl-CS"/>
        </w:rPr>
      </w:pPr>
    </w:p>
    <w:p w14:paraId="0D611F7D" w14:textId="77777777" w:rsidR="00CC3134" w:rsidRPr="00D57296" w:rsidRDefault="00CC3134" w:rsidP="0004279B">
      <w:pPr>
        <w:spacing w:after="0" w:line="240" w:lineRule="auto"/>
        <w:jc w:val="both"/>
        <w:rPr>
          <w:rFonts w:ascii="Times New Roman" w:eastAsia="MS Mincho" w:hAnsi="Times New Roman" w:cs="Times New Roman"/>
          <w:color w:val="FF0000"/>
          <w:sz w:val="24"/>
          <w:szCs w:val="24"/>
          <w:lang w:val="sr-Cyrl-CS"/>
        </w:rPr>
      </w:pPr>
    </w:p>
    <w:p w14:paraId="788A86AF" w14:textId="77777777" w:rsidR="00CC3134" w:rsidRPr="00D57296" w:rsidRDefault="00CC3134" w:rsidP="0004279B">
      <w:pPr>
        <w:spacing w:after="0" w:line="240" w:lineRule="auto"/>
        <w:jc w:val="both"/>
        <w:rPr>
          <w:rFonts w:ascii="Times New Roman" w:eastAsia="MS Mincho" w:hAnsi="Times New Roman" w:cs="Times New Roman"/>
          <w:color w:val="FF0000"/>
          <w:sz w:val="24"/>
          <w:szCs w:val="24"/>
          <w:lang w:val="sr-Cyrl-CS"/>
        </w:rPr>
      </w:pPr>
    </w:p>
    <w:p w14:paraId="2ADCF9B8" w14:textId="77777777" w:rsidR="00CC3134" w:rsidRPr="00D57296" w:rsidRDefault="00CC3134" w:rsidP="0004279B">
      <w:pPr>
        <w:spacing w:after="0" w:line="240" w:lineRule="auto"/>
        <w:jc w:val="both"/>
        <w:rPr>
          <w:rFonts w:ascii="Times New Roman" w:eastAsia="MS Mincho" w:hAnsi="Times New Roman" w:cs="Times New Roman"/>
          <w:color w:val="FF0000"/>
          <w:sz w:val="24"/>
          <w:szCs w:val="24"/>
          <w:lang w:val="sr-Cyrl-CS"/>
        </w:rPr>
      </w:pPr>
    </w:p>
    <w:p w14:paraId="09052157" w14:textId="77777777" w:rsidR="00CC3134" w:rsidRPr="00D57296" w:rsidRDefault="00CC3134" w:rsidP="0004279B">
      <w:pPr>
        <w:spacing w:after="0" w:line="240" w:lineRule="auto"/>
        <w:jc w:val="both"/>
        <w:rPr>
          <w:rFonts w:ascii="Times New Roman" w:eastAsia="MS Mincho" w:hAnsi="Times New Roman" w:cs="Times New Roman"/>
          <w:color w:val="FF0000"/>
          <w:sz w:val="24"/>
          <w:szCs w:val="24"/>
          <w:lang w:val="sr-Cyrl-CS"/>
        </w:rPr>
      </w:pPr>
    </w:p>
    <w:p w14:paraId="41DE94AE" w14:textId="77777777" w:rsidR="00CC3134" w:rsidRPr="00D57296" w:rsidRDefault="00CC3134" w:rsidP="0004279B">
      <w:pPr>
        <w:spacing w:after="0" w:line="240" w:lineRule="auto"/>
        <w:jc w:val="both"/>
        <w:rPr>
          <w:rFonts w:ascii="Times New Roman" w:eastAsia="MS Mincho" w:hAnsi="Times New Roman" w:cs="Times New Roman"/>
          <w:color w:val="FF0000"/>
          <w:sz w:val="24"/>
          <w:szCs w:val="24"/>
          <w:lang w:val="sr-Cyrl-CS"/>
        </w:rPr>
      </w:pPr>
    </w:p>
    <w:p w14:paraId="38F0B42B" w14:textId="77777777" w:rsidR="00CC3134" w:rsidRPr="00D57296" w:rsidRDefault="00CC3134" w:rsidP="0004279B">
      <w:pPr>
        <w:spacing w:after="0" w:line="240" w:lineRule="auto"/>
        <w:jc w:val="both"/>
        <w:rPr>
          <w:rFonts w:ascii="Times New Roman" w:eastAsia="MS Mincho" w:hAnsi="Times New Roman" w:cs="Times New Roman"/>
          <w:color w:val="FF0000"/>
          <w:sz w:val="24"/>
          <w:szCs w:val="24"/>
          <w:lang w:val="sr-Cyrl-CS"/>
        </w:rPr>
      </w:pPr>
    </w:p>
    <w:p w14:paraId="027AA6AF" w14:textId="77777777" w:rsidR="00CC3134" w:rsidRPr="00D57296" w:rsidRDefault="00CC3134" w:rsidP="0004279B">
      <w:pPr>
        <w:spacing w:after="0" w:line="240" w:lineRule="auto"/>
        <w:jc w:val="both"/>
        <w:rPr>
          <w:rFonts w:ascii="Times New Roman" w:eastAsia="MS Mincho" w:hAnsi="Times New Roman" w:cs="Times New Roman"/>
          <w:color w:val="FF0000"/>
          <w:sz w:val="24"/>
          <w:szCs w:val="24"/>
          <w:lang w:val="sr-Cyrl-CS"/>
        </w:rPr>
      </w:pPr>
    </w:p>
    <w:p w14:paraId="17947AE7" w14:textId="77777777" w:rsidR="00CC3134" w:rsidRPr="00D57296" w:rsidRDefault="00CC3134" w:rsidP="0004279B">
      <w:pPr>
        <w:spacing w:after="0" w:line="240" w:lineRule="auto"/>
        <w:jc w:val="both"/>
        <w:rPr>
          <w:rFonts w:ascii="Times New Roman" w:eastAsia="MS Mincho" w:hAnsi="Times New Roman" w:cs="Times New Roman"/>
          <w:color w:val="FF0000"/>
          <w:sz w:val="24"/>
          <w:szCs w:val="24"/>
          <w:lang w:val="sr-Cyrl-CS"/>
        </w:rPr>
      </w:pPr>
    </w:p>
    <w:p w14:paraId="4DB31151" w14:textId="77777777" w:rsidR="003665B1" w:rsidRPr="00D57296" w:rsidRDefault="003665B1">
      <w:pPr>
        <w:spacing w:after="0" w:line="240" w:lineRule="auto"/>
        <w:rPr>
          <w:rFonts w:ascii="Times New Roman" w:eastAsia="MS Mincho" w:hAnsi="Times New Roman" w:cs="Times New Roman"/>
          <w:color w:val="FF0000"/>
          <w:sz w:val="24"/>
          <w:szCs w:val="24"/>
          <w:lang w:val="sr-Cyrl-CS"/>
        </w:rPr>
      </w:pPr>
    </w:p>
    <w:sectPr w:rsidR="003665B1" w:rsidRPr="00D57296" w:rsidSect="00630B7C">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E3E1CC" w14:textId="77777777" w:rsidR="000336B1" w:rsidRDefault="000336B1" w:rsidP="00173051">
      <w:pPr>
        <w:spacing w:after="0" w:line="240" w:lineRule="auto"/>
      </w:pPr>
      <w:r>
        <w:separator/>
      </w:r>
    </w:p>
  </w:endnote>
  <w:endnote w:type="continuationSeparator" w:id="0">
    <w:p w14:paraId="2232EE5F" w14:textId="77777777" w:rsidR="000336B1" w:rsidRDefault="000336B1" w:rsidP="00173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6065359"/>
      <w:docPartObj>
        <w:docPartGallery w:val="Page Numbers (Bottom of Page)"/>
        <w:docPartUnique/>
      </w:docPartObj>
    </w:sdtPr>
    <w:sdtEndPr>
      <w:rPr>
        <w:noProof/>
      </w:rPr>
    </w:sdtEndPr>
    <w:sdtContent>
      <w:p w14:paraId="7A10BEDC" w14:textId="41C3B199" w:rsidR="00384CB7" w:rsidRDefault="00384CB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0116B3E" w14:textId="77777777" w:rsidR="005F7908" w:rsidRDefault="005F79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19924" w14:textId="496798BB" w:rsidR="00384CB7" w:rsidRDefault="00384CB7">
    <w:pPr>
      <w:pStyle w:val="Footer"/>
      <w:jc w:val="center"/>
    </w:pPr>
  </w:p>
  <w:p w14:paraId="51D51A23" w14:textId="77777777" w:rsidR="00384CB7" w:rsidRDefault="00384C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0821F3" w14:textId="77777777" w:rsidR="000336B1" w:rsidRDefault="000336B1" w:rsidP="00173051">
      <w:pPr>
        <w:spacing w:after="0" w:line="240" w:lineRule="auto"/>
      </w:pPr>
      <w:r>
        <w:separator/>
      </w:r>
    </w:p>
  </w:footnote>
  <w:footnote w:type="continuationSeparator" w:id="0">
    <w:p w14:paraId="77D68D2E" w14:textId="77777777" w:rsidR="000336B1" w:rsidRDefault="000336B1" w:rsidP="001730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7742E" w14:textId="77777777" w:rsidR="005F7908" w:rsidRDefault="005F7908" w:rsidP="001E239C">
    <w:pPr>
      <w:pStyle w:val="Header"/>
      <w:jc w:val="right"/>
    </w:pPr>
  </w:p>
  <w:p w14:paraId="6D2D332C" w14:textId="77777777" w:rsidR="005F7908" w:rsidRDefault="005F790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720A9" w14:textId="456666FC" w:rsidR="005F7908" w:rsidRDefault="005F7908">
    <w:pPr>
      <w:pStyle w:val="Header"/>
    </w:pPr>
    <w:r w:rsidRPr="00EE3388">
      <w:rPr>
        <w:noProof/>
      </w:rPr>
      <mc:AlternateContent>
        <mc:Choice Requires="wps">
          <w:drawing>
            <wp:anchor distT="0" distB="0" distL="114300" distR="114300" simplePos="0" relativeHeight="251658240" behindDoc="0" locked="0" layoutInCell="0" allowOverlap="1" wp14:anchorId="0E49F5C7" wp14:editId="466696E1">
              <wp:simplePos x="0" y="0"/>
              <wp:positionH relativeFrom="margin">
                <wp:posOffset>588645</wp:posOffset>
              </wp:positionH>
              <wp:positionV relativeFrom="topMargin">
                <wp:posOffset>419100</wp:posOffset>
              </wp:positionV>
              <wp:extent cx="5238750" cy="165100"/>
              <wp:effectExtent l="0" t="0" r="0" b="6350"/>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12019D" w14:textId="105F1E79" w:rsidR="005F7908" w:rsidRPr="007B168A" w:rsidRDefault="005F7908" w:rsidP="001E239C">
                          <w:pPr>
                            <w:spacing w:after="0" w:line="240" w:lineRule="auto"/>
                            <w:jc w:val="right"/>
                            <w:rPr>
                              <w:color w:val="808080" w:themeColor="background1" w:themeShade="80"/>
                              <w:lang w:val="sr-Cyrl-RS"/>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E49F5C7" id="_x0000_t202" coordsize="21600,21600" o:spt="202" path="m,l,21600r21600,l21600,xe">
              <v:stroke joinstyle="miter"/>
              <v:path gradientshapeok="t" o:connecttype="rect"/>
            </v:shapetype>
            <v:shape id="Text Box 87" o:spid="_x0000_s1026" type="#_x0000_t202" style="position:absolute;margin-left:46.35pt;margin-top:33pt;width:412.5pt;height:1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" o:allowincell="f" filled="f" stroked="f">
              <v:textbox inset=",0,,0">
                <w:txbxContent>
                  <w:p w14:paraId="3E12019D" w14:textId="105F1E79" w:rsidR="005F7908" w:rsidRPr="007B168A" w:rsidRDefault="005F7908" w:rsidP="001E239C">
                    <w:pPr>
                      <w:spacing w:after="0" w:line="240" w:lineRule="auto"/>
                      <w:jc w:val="right"/>
                      <w:rPr>
                        <w:color w:val="808080" w:themeColor="background1" w:themeShade="80"/>
                        <w:lang w:val="sr-Cyrl-RS"/>
                      </w:rPr>
                    </w:pPr>
                  </w:p>
                </w:txbxContent>
              </v:textbox>
              <w10:wrap anchorx="margin" anchory="margin"/>
            </v:shape>
          </w:pict>
        </mc:Fallback>
      </mc:AlternateContent>
    </w:r>
  </w:p>
  <w:p w14:paraId="78A63391" w14:textId="77777777" w:rsidR="005F7908" w:rsidRDefault="005F790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747CC"/>
    <w:multiLevelType w:val="multilevel"/>
    <w:tmpl w:val="1E76F522"/>
    <w:lvl w:ilvl="0">
      <w:start w:val="1"/>
      <w:numFmt w:val="decimal"/>
      <w:lvlText w:val="%1."/>
      <w:lvlJc w:val="left"/>
      <w:pPr>
        <w:tabs>
          <w:tab w:val="num" w:pos="360"/>
        </w:tabs>
        <w:ind w:left="36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6A75633"/>
    <w:multiLevelType w:val="hybridMultilevel"/>
    <w:tmpl w:val="A8067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0029AB"/>
    <w:multiLevelType w:val="hybridMultilevel"/>
    <w:tmpl w:val="8744E13E"/>
    <w:lvl w:ilvl="0" w:tplc="AAE20CD4">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F002D35"/>
    <w:multiLevelType w:val="hybridMultilevel"/>
    <w:tmpl w:val="1C3EDBA2"/>
    <w:lvl w:ilvl="0" w:tplc="AAE20CD4">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10610FCC"/>
    <w:multiLevelType w:val="hybridMultilevel"/>
    <w:tmpl w:val="EE782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C093B"/>
    <w:multiLevelType w:val="hybridMultilevel"/>
    <w:tmpl w:val="FAEA68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460161"/>
    <w:multiLevelType w:val="hybridMultilevel"/>
    <w:tmpl w:val="4ED4A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2E71CE"/>
    <w:multiLevelType w:val="hybridMultilevel"/>
    <w:tmpl w:val="39FE31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2901A0"/>
    <w:multiLevelType w:val="hybridMultilevel"/>
    <w:tmpl w:val="7EAAA09A"/>
    <w:lvl w:ilvl="0" w:tplc="A11AE7C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EDE647F"/>
    <w:multiLevelType w:val="hybridMultilevel"/>
    <w:tmpl w:val="3D0EC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CA2B05"/>
    <w:multiLevelType w:val="hybridMultilevel"/>
    <w:tmpl w:val="8FCE4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DE43E0"/>
    <w:multiLevelType w:val="multilevel"/>
    <w:tmpl w:val="37BA26C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9473611"/>
    <w:multiLevelType w:val="multilevel"/>
    <w:tmpl w:val="D38A0B00"/>
    <w:lvl w:ilvl="0">
      <w:start w:val="2"/>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E8145EB"/>
    <w:multiLevelType w:val="hybridMultilevel"/>
    <w:tmpl w:val="0F22032C"/>
    <w:lvl w:ilvl="0" w:tplc="0409000F">
      <w:start w:val="1"/>
      <w:numFmt w:val="decimal"/>
      <w:lvlText w:val="%1."/>
      <w:lvlJc w:val="left"/>
      <w:pPr>
        <w:ind w:left="720" w:hanging="360"/>
      </w:pPr>
      <w:rPr>
        <w:rFonts w:hint="default"/>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8625C5"/>
    <w:multiLevelType w:val="hybridMultilevel"/>
    <w:tmpl w:val="7AF47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460A6D"/>
    <w:multiLevelType w:val="hybridMultilevel"/>
    <w:tmpl w:val="3FDA201E"/>
    <w:lvl w:ilvl="0" w:tplc="97FC4570">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7D416A"/>
    <w:multiLevelType w:val="hybridMultilevel"/>
    <w:tmpl w:val="19F29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970772"/>
    <w:multiLevelType w:val="hybridMultilevel"/>
    <w:tmpl w:val="93BC1678"/>
    <w:lvl w:ilvl="0" w:tplc="A11AE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F451AA"/>
    <w:multiLevelType w:val="hybridMultilevel"/>
    <w:tmpl w:val="3C589076"/>
    <w:lvl w:ilvl="0" w:tplc="AAE20CD4">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ACF0BF8"/>
    <w:multiLevelType w:val="hybridMultilevel"/>
    <w:tmpl w:val="5F165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3670F1"/>
    <w:multiLevelType w:val="hybridMultilevel"/>
    <w:tmpl w:val="69C4F7D4"/>
    <w:lvl w:ilvl="0" w:tplc="444433E4">
      <w:start w:val="1"/>
      <w:numFmt w:val="decimal"/>
      <w:lvlText w:val="%1."/>
      <w:lvlJc w:val="left"/>
      <w:pPr>
        <w:ind w:left="1080" w:hanging="360"/>
      </w:pPr>
      <w:rPr>
        <w:rFonts w:hint="default"/>
        <w:i w:val="0"/>
        <w:iCs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B5A638C"/>
    <w:multiLevelType w:val="hybridMultilevel"/>
    <w:tmpl w:val="CEF66CE4"/>
    <w:lvl w:ilvl="0" w:tplc="B6EC29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0E61177"/>
    <w:multiLevelType w:val="hybridMultilevel"/>
    <w:tmpl w:val="63AC3C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85C433A"/>
    <w:multiLevelType w:val="hybridMultilevel"/>
    <w:tmpl w:val="85B6189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5"/>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3"/>
  </w:num>
  <w:num w:numId="5">
    <w:abstractNumId w:val="2"/>
  </w:num>
  <w:num w:numId="6">
    <w:abstractNumId w:val="8"/>
  </w:num>
  <w:num w:numId="7">
    <w:abstractNumId w:val="6"/>
  </w:num>
  <w:num w:numId="8">
    <w:abstractNumId w:val="17"/>
  </w:num>
  <w:num w:numId="9">
    <w:abstractNumId w:val="11"/>
  </w:num>
  <w:num w:numId="10">
    <w:abstractNumId w:val="12"/>
  </w:num>
  <w:num w:numId="11">
    <w:abstractNumId w:val="21"/>
  </w:num>
  <w:num w:numId="12">
    <w:abstractNumId w:val="20"/>
  </w:num>
  <w:num w:numId="13">
    <w:abstractNumId w:val="14"/>
  </w:num>
  <w:num w:numId="14">
    <w:abstractNumId w:val="1"/>
  </w:num>
  <w:num w:numId="15">
    <w:abstractNumId w:val="13"/>
  </w:num>
  <w:num w:numId="16">
    <w:abstractNumId w:val="9"/>
  </w:num>
  <w:num w:numId="17">
    <w:abstractNumId w:val="7"/>
  </w:num>
  <w:num w:numId="18">
    <w:abstractNumId w:val="4"/>
  </w:num>
  <w:num w:numId="19">
    <w:abstractNumId w:val="10"/>
  </w:num>
  <w:num w:numId="20">
    <w:abstractNumId w:val="16"/>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9"/>
  </w:num>
  <w:num w:numId="24">
    <w:abstractNumId w:val="15"/>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9CC"/>
    <w:rsid w:val="00000745"/>
    <w:rsid w:val="000059CC"/>
    <w:rsid w:val="00014881"/>
    <w:rsid w:val="00032122"/>
    <w:rsid w:val="000336B1"/>
    <w:rsid w:val="000347C2"/>
    <w:rsid w:val="0004279B"/>
    <w:rsid w:val="00043319"/>
    <w:rsid w:val="0004435A"/>
    <w:rsid w:val="000674E7"/>
    <w:rsid w:val="00072F71"/>
    <w:rsid w:val="00075F31"/>
    <w:rsid w:val="00080D3B"/>
    <w:rsid w:val="000865FB"/>
    <w:rsid w:val="000A0D92"/>
    <w:rsid w:val="000A0F6A"/>
    <w:rsid w:val="000A53BF"/>
    <w:rsid w:val="000B082A"/>
    <w:rsid w:val="000B43E2"/>
    <w:rsid w:val="000C2EE6"/>
    <w:rsid w:val="000D57F1"/>
    <w:rsid w:val="000E2E17"/>
    <w:rsid w:val="000E31CB"/>
    <w:rsid w:val="000E6615"/>
    <w:rsid w:val="0011212D"/>
    <w:rsid w:val="00114AD8"/>
    <w:rsid w:val="00123567"/>
    <w:rsid w:val="00127F30"/>
    <w:rsid w:val="00141C87"/>
    <w:rsid w:val="00145E37"/>
    <w:rsid w:val="001473BD"/>
    <w:rsid w:val="0015413A"/>
    <w:rsid w:val="00154CA6"/>
    <w:rsid w:val="0015783C"/>
    <w:rsid w:val="00157ACC"/>
    <w:rsid w:val="00173051"/>
    <w:rsid w:val="001779D0"/>
    <w:rsid w:val="001A0AC1"/>
    <w:rsid w:val="001B295A"/>
    <w:rsid w:val="001B2A97"/>
    <w:rsid w:val="001D3820"/>
    <w:rsid w:val="001E239C"/>
    <w:rsid w:val="002011F5"/>
    <w:rsid w:val="00201F75"/>
    <w:rsid w:val="00204807"/>
    <w:rsid w:val="00217408"/>
    <w:rsid w:val="00225947"/>
    <w:rsid w:val="002356E9"/>
    <w:rsid w:val="0023763E"/>
    <w:rsid w:val="00251DD9"/>
    <w:rsid w:val="00253390"/>
    <w:rsid w:val="002750D9"/>
    <w:rsid w:val="00286BC7"/>
    <w:rsid w:val="00296817"/>
    <w:rsid w:val="002B5EFE"/>
    <w:rsid w:val="002C41E0"/>
    <w:rsid w:val="002C5A39"/>
    <w:rsid w:val="00301F25"/>
    <w:rsid w:val="00306D59"/>
    <w:rsid w:val="00314F38"/>
    <w:rsid w:val="00315B77"/>
    <w:rsid w:val="0032028C"/>
    <w:rsid w:val="00347C99"/>
    <w:rsid w:val="003516DC"/>
    <w:rsid w:val="00352059"/>
    <w:rsid w:val="00360BDC"/>
    <w:rsid w:val="003665B1"/>
    <w:rsid w:val="00376EAD"/>
    <w:rsid w:val="00384CB7"/>
    <w:rsid w:val="00393FA2"/>
    <w:rsid w:val="003A3C4F"/>
    <w:rsid w:val="003A6092"/>
    <w:rsid w:val="003B58D3"/>
    <w:rsid w:val="003C3837"/>
    <w:rsid w:val="003F1446"/>
    <w:rsid w:val="003F6996"/>
    <w:rsid w:val="00403D41"/>
    <w:rsid w:val="0040458E"/>
    <w:rsid w:val="00404C31"/>
    <w:rsid w:val="0040706F"/>
    <w:rsid w:val="0041349B"/>
    <w:rsid w:val="00417C2F"/>
    <w:rsid w:val="00422D97"/>
    <w:rsid w:val="004452C8"/>
    <w:rsid w:val="004771AD"/>
    <w:rsid w:val="004773D0"/>
    <w:rsid w:val="00481651"/>
    <w:rsid w:val="00484FFD"/>
    <w:rsid w:val="004A4E46"/>
    <w:rsid w:val="004A7372"/>
    <w:rsid w:val="004D631D"/>
    <w:rsid w:val="004E175B"/>
    <w:rsid w:val="00500A26"/>
    <w:rsid w:val="00505A6E"/>
    <w:rsid w:val="00517DAC"/>
    <w:rsid w:val="00526B25"/>
    <w:rsid w:val="005349D7"/>
    <w:rsid w:val="00541304"/>
    <w:rsid w:val="00546516"/>
    <w:rsid w:val="00564199"/>
    <w:rsid w:val="00567A86"/>
    <w:rsid w:val="00567F1C"/>
    <w:rsid w:val="00571108"/>
    <w:rsid w:val="0058115E"/>
    <w:rsid w:val="00581E29"/>
    <w:rsid w:val="005A11A0"/>
    <w:rsid w:val="005B27CA"/>
    <w:rsid w:val="005D7A15"/>
    <w:rsid w:val="005E2E7F"/>
    <w:rsid w:val="005F3559"/>
    <w:rsid w:val="005F7908"/>
    <w:rsid w:val="00601007"/>
    <w:rsid w:val="00603BFA"/>
    <w:rsid w:val="00624A11"/>
    <w:rsid w:val="006255BA"/>
    <w:rsid w:val="006271F4"/>
    <w:rsid w:val="00630B7C"/>
    <w:rsid w:val="00644F04"/>
    <w:rsid w:val="006944D6"/>
    <w:rsid w:val="006A1553"/>
    <w:rsid w:val="006A2AE9"/>
    <w:rsid w:val="006A6BE5"/>
    <w:rsid w:val="006C5ED4"/>
    <w:rsid w:val="006D220E"/>
    <w:rsid w:val="006D25B4"/>
    <w:rsid w:val="006D7E06"/>
    <w:rsid w:val="00703ADE"/>
    <w:rsid w:val="007137E8"/>
    <w:rsid w:val="007145BB"/>
    <w:rsid w:val="0072745D"/>
    <w:rsid w:val="0073487F"/>
    <w:rsid w:val="0075009D"/>
    <w:rsid w:val="007511DE"/>
    <w:rsid w:val="00753813"/>
    <w:rsid w:val="0075500F"/>
    <w:rsid w:val="00755E85"/>
    <w:rsid w:val="00763F7A"/>
    <w:rsid w:val="00764C2A"/>
    <w:rsid w:val="007672AF"/>
    <w:rsid w:val="00791E27"/>
    <w:rsid w:val="007A3256"/>
    <w:rsid w:val="007A6069"/>
    <w:rsid w:val="007B43E3"/>
    <w:rsid w:val="007B590B"/>
    <w:rsid w:val="007D64AD"/>
    <w:rsid w:val="007E1867"/>
    <w:rsid w:val="00802E1E"/>
    <w:rsid w:val="00805E5E"/>
    <w:rsid w:val="00816876"/>
    <w:rsid w:val="00822377"/>
    <w:rsid w:val="008439D8"/>
    <w:rsid w:val="00846FF7"/>
    <w:rsid w:val="0086080C"/>
    <w:rsid w:val="0086671B"/>
    <w:rsid w:val="0087660C"/>
    <w:rsid w:val="00897DD7"/>
    <w:rsid w:val="008B081B"/>
    <w:rsid w:val="008E090A"/>
    <w:rsid w:val="008E640F"/>
    <w:rsid w:val="008F6F87"/>
    <w:rsid w:val="00903FF5"/>
    <w:rsid w:val="00916CDA"/>
    <w:rsid w:val="009223F8"/>
    <w:rsid w:val="0093590D"/>
    <w:rsid w:val="009834CA"/>
    <w:rsid w:val="00997FDD"/>
    <w:rsid w:val="009C17C0"/>
    <w:rsid w:val="009C592C"/>
    <w:rsid w:val="009E5977"/>
    <w:rsid w:val="00A03046"/>
    <w:rsid w:val="00A054EB"/>
    <w:rsid w:val="00A21ABB"/>
    <w:rsid w:val="00A2623C"/>
    <w:rsid w:val="00A306BE"/>
    <w:rsid w:val="00A6358F"/>
    <w:rsid w:val="00A91C62"/>
    <w:rsid w:val="00AA73D1"/>
    <w:rsid w:val="00AD79DD"/>
    <w:rsid w:val="00AE48B7"/>
    <w:rsid w:val="00AF1B60"/>
    <w:rsid w:val="00B067BA"/>
    <w:rsid w:val="00B112B3"/>
    <w:rsid w:val="00B2302C"/>
    <w:rsid w:val="00B245E0"/>
    <w:rsid w:val="00B27505"/>
    <w:rsid w:val="00B43B30"/>
    <w:rsid w:val="00B54662"/>
    <w:rsid w:val="00B76C71"/>
    <w:rsid w:val="00B83E9C"/>
    <w:rsid w:val="00B95C1F"/>
    <w:rsid w:val="00B962EA"/>
    <w:rsid w:val="00BA0CE0"/>
    <w:rsid w:val="00BA6585"/>
    <w:rsid w:val="00BB61B9"/>
    <w:rsid w:val="00BD35C6"/>
    <w:rsid w:val="00BF2671"/>
    <w:rsid w:val="00C02EF2"/>
    <w:rsid w:val="00C22593"/>
    <w:rsid w:val="00C56514"/>
    <w:rsid w:val="00C649EF"/>
    <w:rsid w:val="00C806E8"/>
    <w:rsid w:val="00C87A25"/>
    <w:rsid w:val="00C953F6"/>
    <w:rsid w:val="00C9571A"/>
    <w:rsid w:val="00CB133A"/>
    <w:rsid w:val="00CC2A44"/>
    <w:rsid w:val="00CC3134"/>
    <w:rsid w:val="00CC3DB2"/>
    <w:rsid w:val="00CC5D95"/>
    <w:rsid w:val="00CD3CF2"/>
    <w:rsid w:val="00CE13F5"/>
    <w:rsid w:val="00CE4753"/>
    <w:rsid w:val="00CE4980"/>
    <w:rsid w:val="00CE6249"/>
    <w:rsid w:val="00CF6810"/>
    <w:rsid w:val="00D068CA"/>
    <w:rsid w:val="00D138F6"/>
    <w:rsid w:val="00D16227"/>
    <w:rsid w:val="00D34F1B"/>
    <w:rsid w:val="00D375E7"/>
    <w:rsid w:val="00D51AAE"/>
    <w:rsid w:val="00D57296"/>
    <w:rsid w:val="00D614F3"/>
    <w:rsid w:val="00D733E7"/>
    <w:rsid w:val="00D832DA"/>
    <w:rsid w:val="00D914C7"/>
    <w:rsid w:val="00DA6801"/>
    <w:rsid w:val="00DA78F0"/>
    <w:rsid w:val="00DC39FB"/>
    <w:rsid w:val="00E126F3"/>
    <w:rsid w:val="00E239FB"/>
    <w:rsid w:val="00E416DB"/>
    <w:rsid w:val="00E51139"/>
    <w:rsid w:val="00E5131D"/>
    <w:rsid w:val="00E71F14"/>
    <w:rsid w:val="00E8034F"/>
    <w:rsid w:val="00E82C1F"/>
    <w:rsid w:val="00E870F9"/>
    <w:rsid w:val="00E87220"/>
    <w:rsid w:val="00EB4CA3"/>
    <w:rsid w:val="00EB5C0B"/>
    <w:rsid w:val="00EB716A"/>
    <w:rsid w:val="00ED6533"/>
    <w:rsid w:val="00ED7330"/>
    <w:rsid w:val="00EE0467"/>
    <w:rsid w:val="00EF18F3"/>
    <w:rsid w:val="00F13CDB"/>
    <w:rsid w:val="00F233A7"/>
    <w:rsid w:val="00F23BE4"/>
    <w:rsid w:val="00F25C1B"/>
    <w:rsid w:val="00F27983"/>
    <w:rsid w:val="00F3637A"/>
    <w:rsid w:val="00F4162D"/>
    <w:rsid w:val="00F46E97"/>
    <w:rsid w:val="00F54EE7"/>
    <w:rsid w:val="00F63D2B"/>
    <w:rsid w:val="00F704F1"/>
    <w:rsid w:val="00F777F1"/>
    <w:rsid w:val="00F81462"/>
    <w:rsid w:val="00F86D75"/>
    <w:rsid w:val="00F9714A"/>
    <w:rsid w:val="00FA5AF0"/>
    <w:rsid w:val="00FB4343"/>
    <w:rsid w:val="00FE639D"/>
    <w:rsid w:val="00FF05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B1AD35"/>
  <w15:docId w15:val="{3E64CC43-9F5A-4C25-B5C1-03ACBC93B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8"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1"/>
    <w:uiPriority w:val="9"/>
    <w:qFormat/>
    <w:rsid w:val="00FA5AF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nhideWhenUsed/>
    <w:qFormat/>
    <w:rsid w:val="00FA5AF0"/>
    <w:pPr>
      <w:keepNext/>
      <w:keepLines/>
      <w:spacing w:before="200" w:after="0"/>
      <w:outlineLvl w:val="1"/>
    </w:pPr>
    <w:rPr>
      <w:rFonts w:eastAsia="MS Gothic" w:cs="Times New Roman"/>
      <w:caps/>
      <w:sz w:val="28"/>
      <w:szCs w:val="32"/>
    </w:rPr>
  </w:style>
  <w:style w:type="paragraph" w:styleId="Heading3">
    <w:name w:val="heading 3"/>
    <w:basedOn w:val="Normal"/>
    <w:next w:val="Normal"/>
    <w:link w:val="Heading3Char"/>
    <w:unhideWhenUsed/>
    <w:qFormat/>
    <w:rsid w:val="00FA5AF0"/>
    <w:pPr>
      <w:keepNext/>
      <w:keepLines/>
      <w:spacing w:before="200" w:after="0"/>
      <w:outlineLvl w:val="2"/>
    </w:pPr>
    <w:rPr>
      <w:rFonts w:eastAsia="MS Gothic" w:cs="Times New Roman"/>
      <w:b/>
      <w:sz w:val="24"/>
      <w:szCs w:val="28"/>
    </w:rPr>
  </w:style>
  <w:style w:type="paragraph" w:styleId="Heading4">
    <w:name w:val="heading 4"/>
    <w:basedOn w:val="Normal"/>
    <w:next w:val="Normal"/>
    <w:link w:val="Heading4Char"/>
    <w:unhideWhenUsed/>
    <w:qFormat/>
    <w:rsid w:val="00FA5AF0"/>
    <w:pPr>
      <w:keepNext/>
      <w:keepLines/>
      <w:spacing w:before="200" w:after="0"/>
      <w:outlineLvl w:val="3"/>
    </w:pPr>
    <w:rPr>
      <w:rFonts w:eastAsia="MS Gothic" w:cs="Times New Roman"/>
      <w:i/>
      <w:sz w:val="24"/>
      <w:szCs w:val="24"/>
    </w:rPr>
  </w:style>
  <w:style w:type="paragraph" w:styleId="Heading5">
    <w:name w:val="heading 5"/>
    <w:basedOn w:val="Normal"/>
    <w:next w:val="Normal"/>
    <w:link w:val="Heading5Char"/>
    <w:unhideWhenUsed/>
    <w:qFormat/>
    <w:rsid w:val="00FA5AF0"/>
    <w:pPr>
      <w:keepNext/>
      <w:keepLines/>
      <w:spacing w:before="200" w:after="0"/>
      <w:outlineLvl w:val="4"/>
    </w:pPr>
    <w:rPr>
      <w:rFonts w:ascii="Arial" w:eastAsia="MS Gothic" w:hAnsi="Arial" w:cs="Times New Roman"/>
      <w:caps/>
      <w:color w:val="013A57"/>
    </w:rPr>
  </w:style>
  <w:style w:type="paragraph" w:styleId="Heading6">
    <w:name w:val="heading 6"/>
    <w:basedOn w:val="Normal"/>
    <w:next w:val="Normal"/>
    <w:link w:val="Heading6Char"/>
    <w:unhideWhenUsed/>
    <w:qFormat/>
    <w:rsid w:val="00FA5AF0"/>
    <w:pPr>
      <w:keepNext/>
      <w:keepLines/>
      <w:spacing w:before="200" w:after="0"/>
      <w:outlineLvl w:val="5"/>
    </w:pPr>
    <w:rPr>
      <w:rFonts w:ascii="Arial" w:eastAsia="MS Gothic" w:hAnsi="Arial" w:cs="Times New Roman"/>
      <w:i/>
      <w:iCs/>
      <w:caps/>
      <w:color w:val="01273A"/>
    </w:rPr>
  </w:style>
  <w:style w:type="paragraph" w:styleId="Heading7">
    <w:name w:val="heading 7"/>
    <w:basedOn w:val="Normal"/>
    <w:next w:val="Normal"/>
    <w:link w:val="Heading7Char"/>
    <w:unhideWhenUsed/>
    <w:qFormat/>
    <w:rsid w:val="00FA5AF0"/>
    <w:pPr>
      <w:keepNext/>
      <w:keepLines/>
      <w:spacing w:before="200" w:after="0"/>
      <w:outlineLvl w:val="6"/>
    </w:pPr>
    <w:rPr>
      <w:rFonts w:ascii="Arial" w:eastAsia="MS Gothic" w:hAnsi="Arial" w:cs="Times New Roman"/>
      <w:b/>
      <w:bCs/>
      <w:color w:val="01273A"/>
    </w:rPr>
  </w:style>
  <w:style w:type="paragraph" w:styleId="Heading8">
    <w:name w:val="heading 8"/>
    <w:basedOn w:val="Normal"/>
    <w:next w:val="Normal"/>
    <w:link w:val="Heading8Char"/>
    <w:unhideWhenUsed/>
    <w:qFormat/>
    <w:rsid w:val="00FA5AF0"/>
    <w:pPr>
      <w:keepNext/>
      <w:keepLines/>
      <w:spacing w:before="200" w:after="0"/>
      <w:outlineLvl w:val="7"/>
    </w:pPr>
    <w:rPr>
      <w:rFonts w:ascii="Arial" w:eastAsia="MS Gothic" w:hAnsi="Arial" w:cs="Times New Roman"/>
      <w:b/>
      <w:bCs/>
      <w:i/>
      <w:iCs/>
      <w:color w:val="01273A"/>
    </w:rPr>
  </w:style>
  <w:style w:type="paragraph" w:styleId="Heading9">
    <w:name w:val="heading 9"/>
    <w:basedOn w:val="Normal"/>
    <w:next w:val="Normal"/>
    <w:link w:val="Heading9Char"/>
    <w:unhideWhenUsed/>
    <w:qFormat/>
    <w:rsid w:val="00FA5AF0"/>
    <w:pPr>
      <w:keepNext/>
      <w:keepLines/>
      <w:spacing w:before="200" w:after="0"/>
      <w:outlineLvl w:val="8"/>
    </w:pPr>
    <w:rPr>
      <w:rFonts w:ascii="Arial" w:eastAsia="MS Gothic" w:hAnsi="Arial" w:cs="Times New Roman"/>
      <w:i/>
      <w:iCs/>
      <w:color w:val="01273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e 1,List Paragraph1"/>
    <w:basedOn w:val="Normal"/>
    <w:link w:val="ListParagraphChar"/>
    <w:uiPriority w:val="34"/>
    <w:qFormat/>
    <w:rsid w:val="00F46E97"/>
    <w:pPr>
      <w:ind w:left="720"/>
      <w:contextualSpacing/>
    </w:pPr>
  </w:style>
  <w:style w:type="character" w:customStyle="1" w:styleId="ListParagraphChar">
    <w:name w:val="List Paragraph Char"/>
    <w:aliases w:val="Liste 1 Char,List Paragraph1 Char"/>
    <w:link w:val="ListParagraph"/>
    <w:uiPriority w:val="34"/>
    <w:rsid w:val="008E090A"/>
  </w:style>
  <w:style w:type="paragraph" w:styleId="Header">
    <w:name w:val="header"/>
    <w:basedOn w:val="Normal"/>
    <w:link w:val="HeaderChar"/>
    <w:uiPriority w:val="8"/>
    <w:unhideWhenUsed/>
    <w:rsid w:val="008E090A"/>
    <w:pPr>
      <w:tabs>
        <w:tab w:val="center" w:pos="4703"/>
        <w:tab w:val="right" w:pos="9406"/>
      </w:tabs>
      <w:spacing w:after="0" w:line="240" w:lineRule="auto"/>
    </w:pPr>
    <w:rPr>
      <w:rFonts w:ascii="Times New Roman" w:eastAsiaTheme="minorEastAsia" w:hAnsi="Times New Roman" w:cs="Times New Roman"/>
      <w:sz w:val="23"/>
      <w:lang w:val="en-US"/>
    </w:rPr>
  </w:style>
  <w:style w:type="character" w:customStyle="1" w:styleId="HeaderChar">
    <w:name w:val="Header Char"/>
    <w:basedOn w:val="DefaultParagraphFont"/>
    <w:link w:val="Header"/>
    <w:uiPriority w:val="8"/>
    <w:rsid w:val="008E090A"/>
    <w:rPr>
      <w:rFonts w:ascii="Times New Roman" w:eastAsiaTheme="minorEastAsia" w:hAnsi="Times New Roman" w:cs="Times New Roman"/>
      <w:sz w:val="23"/>
      <w:lang w:val="en-US"/>
    </w:rPr>
  </w:style>
  <w:style w:type="paragraph" w:styleId="Footer">
    <w:name w:val="footer"/>
    <w:basedOn w:val="Normal"/>
    <w:link w:val="FooterChar"/>
    <w:uiPriority w:val="99"/>
    <w:unhideWhenUsed/>
    <w:rsid w:val="008E090A"/>
    <w:pPr>
      <w:tabs>
        <w:tab w:val="center" w:pos="4703"/>
        <w:tab w:val="right" w:pos="9406"/>
      </w:tabs>
      <w:spacing w:after="0" w:line="240" w:lineRule="auto"/>
    </w:pPr>
    <w:rPr>
      <w:rFonts w:ascii="Times New Roman" w:eastAsiaTheme="minorEastAsia" w:hAnsi="Times New Roman" w:cs="Times New Roman"/>
      <w:sz w:val="23"/>
      <w:lang w:val="en-US"/>
    </w:rPr>
  </w:style>
  <w:style w:type="character" w:customStyle="1" w:styleId="FooterChar">
    <w:name w:val="Footer Char"/>
    <w:basedOn w:val="DefaultParagraphFont"/>
    <w:link w:val="Footer"/>
    <w:uiPriority w:val="99"/>
    <w:rsid w:val="008E090A"/>
    <w:rPr>
      <w:rFonts w:ascii="Times New Roman" w:eastAsiaTheme="minorEastAsia" w:hAnsi="Times New Roman" w:cs="Times New Roman"/>
      <w:sz w:val="23"/>
      <w:lang w:val="en-US"/>
    </w:rPr>
  </w:style>
  <w:style w:type="paragraph" w:customStyle="1" w:styleId="Heading11">
    <w:name w:val="Heading 11"/>
    <w:basedOn w:val="Normal"/>
    <w:next w:val="Normal"/>
    <w:link w:val="Heading1Char"/>
    <w:uiPriority w:val="9"/>
    <w:qFormat/>
    <w:rsid w:val="00FA5AF0"/>
    <w:pPr>
      <w:keepNext/>
      <w:keepLines/>
      <w:spacing w:before="400" w:after="40" w:line="240" w:lineRule="auto"/>
      <w:outlineLvl w:val="0"/>
    </w:pPr>
    <w:rPr>
      <w:rFonts w:eastAsia="MS Gothic" w:cs="Times New Roman"/>
      <w:sz w:val="36"/>
      <w:szCs w:val="36"/>
    </w:rPr>
  </w:style>
  <w:style w:type="paragraph" w:customStyle="1" w:styleId="Heading21">
    <w:name w:val="Heading 21"/>
    <w:basedOn w:val="Normal"/>
    <w:next w:val="Normal"/>
    <w:unhideWhenUsed/>
    <w:qFormat/>
    <w:rsid w:val="00FA5AF0"/>
    <w:pPr>
      <w:keepNext/>
      <w:keepLines/>
      <w:spacing w:before="40" w:after="0" w:line="240" w:lineRule="auto"/>
      <w:outlineLvl w:val="1"/>
    </w:pPr>
    <w:rPr>
      <w:rFonts w:ascii="Times New Roman" w:eastAsia="MS Gothic" w:hAnsi="Times New Roman" w:cs="Times New Roman"/>
      <w:caps/>
      <w:sz w:val="28"/>
      <w:szCs w:val="32"/>
      <w:lang w:val="en-US"/>
    </w:rPr>
  </w:style>
  <w:style w:type="paragraph" w:customStyle="1" w:styleId="Heading31">
    <w:name w:val="Heading 31"/>
    <w:basedOn w:val="Normal"/>
    <w:next w:val="Normal"/>
    <w:unhideWhenUsed/>
    <w:qFormat/>
    <w:rsid w:val="00FA5AF0"/>
    <w:pPr>
      <w:keepNext/>
      <w:keepLines/>
      <w:spacing w:before="40" w:after="0" w:line="240" w:lineRule="auto"/>
      <w:outlineLvl w:val="2"/>
    </w:pPr>
    <w:rPr>
      <w:rFonts w:ascii="Times New Roman" w:eastAsia="MS Gothic" w:hAnsi="Times New Roman" w:cs="Times New Roman"/>
      <w:b/>
      <w:sz w:val="24"/>
      <w:szCs w:val="28"/>
      <w:lang w:val="en-US"/>
    </w:rPr>
  </w:style>
  <w:style w:type="paragraph" w:customStyle="1" w:styleId="Heading41">
    <w:name w:val="Heading 41"/>
    <w:basedOn w:val="Normal"/>
    <w:next w:val="Normal"/>
    <w:unhideWhenUsed/>
    <w:qFormat/>
    <w:rsid w:val="00FA5AF0"/>
    <w:pPr>
      <w:keepNext/>
      <w:keepLines/>
      <w:spacing w:before="40" w:after="0"/>
      <w:outlineLvl w:val="3"/>
    </w:pPr>
    <w:rPr>
      <w:rFonts w:ascii="Times New Roman" w:eastAsia="MS Gothic" w:hAnsi="Times New Roman" w:cs="Times New Roman"/>
      <w:i/>
      <w:sz w:val="24"/>
      <w:szCs w:val="24"/>
      <w:lang w:val="en-US"/>
    </w:rPr>
  </w:style>
  <w:style w:type="paragraph" w:customStyle="1" w:styleId="Heading51">
    <w:name w:val="Heading 51"/>
    <w:basedOn w:val="Normal"/>
    <w:next w:val="Normal"/>
    <w:unhideWhenUsed/>
    <w:qFormat/>
    <w:rsid w:val="00FA5AF0"/>
    <w:pPr>
      <w:keepNext/>
      <w:keepLines/>
      <w:spacing w:before="40" w:after="0"/>
      <w:outlineLvl w:val="4"/>
    </w:pPr>
    <w:rPr>
      <w:rFonts w:ascii="Arial" w:eastAsia="MS Gothic" w:hAnsi="Arial" w:cs="Times New Roman"/>
      <w:caps/>
      <w:color w:val="013A57"/>
      <w:sz w:val="23"/>
      <w:lang w:val="en-US"/>
    </w:rPr>
  </w:style>
  <w:style w:type="paragraph" w:customStyle="1" w:styleId="Heading61">
    <w:name w:val="Heading 61"/>
    <w:basedOn w:val="Normal"/>
    <w:next w:val="Normal"/>
    <w:unhideWhenUsed/>
    <w:qFormat/>
    <w:rsid w:val="00FA5AF0"/>
    <w:pPr>
      <w:keepNext/>
      <w:keepLines/>
      <w:spacing w:before="40" w:after="0"/>
      <w:outlineLvl w:val="5"/>
    </w:pPr>
    <w:rPr>
      <w:rFonts w:ascii="Arial" w:eastAsia="MS Gothic" w:hAnsi="Arial" w:cs="Times New Roman"/>
      <w:i/>
      <w:iCs/>
      <w:caps/>
      <w:color w:val="01273A"/>
      <w:sz w:val="23"/>
      <w:lang w:val="en-US"/>
    </w:rPr>
  </w:style>
  <w:style w:type="paragraph" w:customStyle="1" w:styleId="Heading71">
    <w:name w:val="Heading 71"/>
    <w:basedOn w:val="Normal"/>
    <w:next w:val="Normal"/>
    <w:unhideWhenUsed/>
    <w:qFormat/>
    <w:rsid w:val="00FA5AF0"/>
    <w:pPr>
      <w:keepNext/>
      <w:keepLines/>
      <w:spacing w:before="40" w:after="0"/>
      <w:outlineLvl w:val="6"/>
    </w:pPr>
    <w:rPr>
      <w:rFonts w:ascii="Arial" w:eastAsia="MS Gothic" w:hAnsi="Arial" w:cs="Times New Roman"/>
      <w:b/>
      <w:bCs/>
      <w:color w:val="01273A"/>
      <w:sz w:val="23"/>
      <w:lang w:val="en-US"/>
    </w:rPr>
  </w:style>
  <w:style w:type="paragraph" w:customStyle="1" w:styleId="Heading81">
    <w:name w:val="Heading 81"/>
    <w:basedOn w:val="Normal"/>
    <w:next w:val="Normal"/>
    <w:unhideWhenUsed/>
    <w:qFormat/>
    <w:rsid w:val="00FA5AF0"/>
    <w:pPr>
      <w:keepNext/>
      <w:keepLines/>
      <w:spacing w:before="40" w:after="0"/>
      <w:outlineLvl w:val="7"/>
    </w:pPr>
    <w:rPr>
      <w:rFonts w:ascii="Arial" w:eastAsia="MS Gothic" w:hAnsi="Arial" w:cs="Times New Roman"/>
      <w:b/>
      <w:bCs/>
      <w:i/>
      <w:iCs/>
      <w:color w:val="01273A"/>
      <w:sz w:val="23"/>
      <w:lang w:val="en-US"/>
    </w:rPr>
  </w:style>
  <w:style w:type="paragraph" w:customStyle="1" w:styleId="Heading91">
    <w:name w:val="Heading 91"/>
    <w:basedOn w:val="Normal"/>
    <w:next w:val="Normal"/>
    <w:unhideWhenUsed/>
    <w:qFormat/>
    <w:rsid w:val="00FA5AF0"/>
    <w:pPr>
      <w:keepNext/>
      <w:keepLines/>
      <w:spacing w:before="40" w:after="0"/>
      <w:outlineLvl w:val="8"/>
    </w:pPr>
    <w:rPr>
      <w:rFonts w:ascii="Arial" w:eastAsia="MS Gothic" w:hAnsi="Arial" w:cs="Times New Roman"/>
      <w:i/>
      <w:iCs/>
      <w:color w:val="01273A"/>
      <w:sz w:val="23"/>
      <w:lang w:val="en-US"/>
    </w:rPr>
  </w:style>
  <w:style w:type="numbering" w:customStyle="1" w:styleId="NoList1">
    <w:name w:val="No List1"/>
    <w:next w:val="NoList"/>
    <w:uiPriority w:val="99"/>
    <w:semiHidden/>
    <w:unhideWhenUsed/>
    <w:rsid w:val="00FA5AF0"/>
  </w:style>
  <w:style w:type="paragraph" w:styleId="BalloonText">
    <w:name w:val="Balloon Text"/>
    <w:basedOn w:val="Normal"/>
    <w:link w:val="BalloonTextChar"/>
    <w:uiPriority w:val="99"/>
    <w:unhideWhenUsed/>
    <w:rsid w:val="00FA5AF0"/>
    <w:rPr>
      <w:rFonts w:ascii="Tahoma" w:eastAsia="MS Mincho" w:hAnsi="Tahoma" w:cs="Tahoma"/>
      <w:sz w:val="16"/>
      <w:szCs w:val="16"/>
      <w:lang w:val="en-US"/>
    </w:rPr>
  </w:style>
  <w:style w:type="character" w:customStyle="1" w:styleId="BalloonTextChar">
    <w:name w:val="Balloon Text Char"/>
    <w:basedOn w:val="DefaultParagraphFont"/>
    <w:link w:val="BalloonText"/>
    <w:uiPriority w:val="99"/>
    <w:rsid w:val="00FA5AF0"/>
    <w:rPr>
      <w:rFonts w:ascii="Tahoma" w:eastAsia="MS Mincho" w:hAnsi="Tahoma" w:cs="Tahoma"/>
      <w:sz w:val="16"/>
      <w:szCs w:val="16"/>
      <w:lang w:val="en-US"/>
    </w:rPr>
  </w:style>
  <w:style w:type="paragraph" w:customStyle="1" w:styleId="Title1">
    <w:name w:val="Title1"/>
    <w:basedOn w:val="Normal"/>
    <w:next w:val="Normal"/>
    <w:uiPriority w:val="10"/>
    <w:qFormat/>
    <w:rsid w:val="00FA5AF0"/>
    <w:pPr>
      <w:spacing w:after="0" w:line="204" w:lineRule="auto"/>
      <w:contextualSpacing/>
    </w:pPr>
    <w:rPr>
      <w:rFonts w:ascii="Times New Roman" w:eastAsia="MS Gothic" w:hAnsi="Times New Roman" w:cs="Times New Roman"/>
      <w:caps/>
      <w:spacing w:val="-15"/>
      <w:sz w:val="72"/>
      <w:szCs w:val="72"/>
      <w:lang w:val="en-US"/>
    </w:rPr>
  </w:style>
  <w:style w:type="character" w:customStyle="1" w:styleId="TitleChar">
    <w:name w:val="Title Char"/>
    <w:basedOn w:val="DefaultParagraphFont"/>
    <w:link w:val="Title"/>
    <w:uiPriority w:val="10"/>
    <w:rsid w:val="00FA5AF0"/>
    <w:rPr>
      <w:rFonts w:eastAsia="MS Gothic" w:cs="Times New Roman"/>
      <w:caps/>
      <w:spacing w:val="-15"/>
      <w:sz w:val="72"/>
      <w:szCs w:val="72"/>
    </w:rPr>
  </w:style>
  <w:style w:type="paragraph" w:customStyle="1" w:styleId="Subtitle1">
    <w:name w:val="Subtitle1"/>
    <w:basedOn w:val="Normal"/>
    <w:next w:val="Normal"/>
    <w:uiPriority w:val="11"/>
    <w:qFormat/>
    <w:rsid w:val="00FA5AF0"/>
    <w:pPr>
      <w:numPr>
        <w:ilvl w:val="1"/>
      </w:numPr>
      <w:spacing w:after="240" w:line="240" w:lineRule="auto"/>
    </w:pPr>
    <w:rPr>
      <w:rFonts w:ascii="Times New Roman" w:eastAsia="MS Gothic" w:hAnsi="Times New Roman" w:cs="Times New Roman"/>
      <w:sz w:val="28"/>
      <w:szCs w:val="28"/>
      <w:lang w:val="en-US"/>
    </w:rPr>
  </w:style>
  <w:style w:type="character" w:customStyle="1" w:styleId="SubtitleChar">
    <w:name w:val="Subtitle Char"/>
    <w:basedOn w:val="DefaultParagraphFont"/>
    <w:link w:val="Subtitle"/>
    <w:uiPriority w:val="11"/>
    <w:rsid w:val="00FA5AF0"/>
    <w:rPr>
      <w:rFonts w:eastAsia="MS Gothic" w:cs="Times New Roman"/>
      <w:sz w:val="28"/>
      <w:szCs w:val="28"/>
    </w:rPr>
  </w:style>
  <w:style w:type="character" w:customStyle="1" w:styleId="Heading1Char">
    <w:name w:val="Heading 1 Char"/>
    <w:basedOn w:val="DefaultParagraphFont"/>
    <w:link w:val="Heading11"/>
    <w:uiPriority w:val="9"/>
    <w:rsid w:val="00FA5AF0"/>
    <w:rPr>
      <w:rFonts w:eastAsia="MS Gothic" w:cs="Times New Roman"/>
      <w:sz w:val="36"/>
      <w:szCs w:val="36"/>
    </w:rPr>
  </w:style>
  <w:style w:type="paragraph" w:customStyle="1" w:styleId="Name">
    <w:name w:val="Name"/>
    <w:basedOn w:val="Normal"/>
    <w:autoRedefine/>
    <w:uiPriority w:val="3"/>
    <w:rsid w:val="00FA5AF0"/>
    <w:pPr>
      <w:spacing w:line="240" w:lineRule="auto"/>
      <w:jc w:val="right"/>
    </w:pPr>
    <w:rPr>
      <w:rFonts w:ascii="Times New Roman" w:eastAsia="MS Mincho" w:hAnsi="Times New Roman" w:cs="Times New Roman"/>
      <w:sz w:val="20"/>
      <w:lang w:val="en-US"/>
    </w:rPr>
  </w:style>
  <w:style w:type="character" w:customStyle="1" w:styleId="Heading2Char">
    <w:name w:val="Heading 2 Char"/>
    <w:basedOn w:val="DefaultParagraphFont"/>
    <w:link w:val="Heading2"/>
    <w:rsid w:val="00FA5AF0"/>
    <w:rPr>
      <w:rFonts w:eastAsia="MS Gothic" w:cs="Times New Roman"/>
      <w:caps/>
      <w:sz w:val="28"/>
      <w:szCs w:val="32"/>
    </w:rPr>
  </w:style>
  <w:style w:type="table" w:styleId="TableGrid">
    <w:name w:val="Table Grid"/>
    <w:basedOn w:val="TableNormal"/>
    <w:uiPriority w:val="1"/>
    <w:rsid w:val="00FA5AF0"/>
    <w:pPr>
      <w:spacing w:after="0" w:line="240" w:lineRule="auto"/>
    </w:pPr>
    <w:rPr>
      <w:rFonts w:ascii="Times New Roman" w:eastAsia="MS Mincho" w:hAnsi="Times New Roman" w:cs="Times New Roman"/>
      <w:sz w:val="23"/>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unhideWhenUsed/>
    <w:rsid w:val="00FA5AF0"/>
    <w:rPr>
      <w:color w:val="808080"/>
    </w:rPr>
  </w:style>
  <w:style w:type="paragraph" w:customStyle="1" w:styleId="Content">
    <w:name w:val="Content"/>
    <w:basedOn w:val="Normal"/>
    <w:link w:val="ContentChar"/>
    <w:rsid w:val="00FA5AF0"/>
    <w:rPr>
      <w:rFonts w:ascii="Times New Roman" w:eastAsia="MS Mincho" w:hAnsi="Times New Roman" w:cs="Times New Roman"/>
      <w:b/>
      <w:sz w:val="23"/>
      <w:lang w:val="en-US"/>
    </w:rPr>
  </w:style>
  <w:style w:type="paragraph" w:customStyle="1" w:styleId="EmphasisText">
    <w:name w:val="Emphasis Text"/>
    <w:basedOn w:val="Normal"/>
    <w:link w:val="EmphasisTextChar"/>
    <w:rsid w:val="00FA5AF0"/>
    <w:rPr>
      <w:rFonts w:ascii="Times New Roman" w:eastAsia="MS Mincho" w:hAnsi="Times New Roman" w:cs="Times New Roman"/>
      <w:sz w:val="23"/>
      <w:lang w:val="en-US"/>
    </w:rPr>
  </w:style>
  <w:style w:type="character" w:customStyle="1" w:styleId="ContentChar">
    <w:name w:val="Content Char"/>
    <w:basedOn w:val="DefaultParagraphFont"/>
    <w:link w:val="Content"/>
    <w:rsid w:val="00FA5AF0"/>
    <w:rPr>
      <w:rFonts w:ascii="Times New Roman" w:eastAsia="MS Mincho" w:hAnsi="Times New Roman" w:cs="Times New Roman"/>
      <w:b/>
      <w:sz w:val="23"/>
      <w:lang w:val="en-US"/>
    </w:rPr>
  </w:style>
  <w:style w:type="character" w:customStyle="1" w:styleId="EmphasisTextChar">
    <w:name w:val="Emphasis Text Char"/>
    <w:basedOn w:val="DefaultParagraphFont"/>
    <w:link w:val="EmphasisText"/>
    <w:rsid w:val="00FA5AF0"/>
    <w:rPr>
      <w:rFonts w:ascii="Times New Roman" w:eastAsia="MS Mincho" w:hAnsi="Times New Roman" w:cs="Times New Roman"/>
      <w:sz w:val="23"/>
      <w:lang w:val="en-US"/>
    </w:rPr>
  </w:style>
  <w:style w:type="paragraph" w:styleId="NoSpacing">
    <w:name w:val="No Spacing"/>
    <w:link w:val="NoSpacingChar"/>
    <w:uiPriority w:val="1"/>
    <w:qFormat/>
    <w:rsid w:val="00FA5AF0"/>
    <w:pPr>
      <w:spacing w:after="0" w:line="240" w:lineRule="auto"/>
    </w:pPr>
    <w:rPr>
      <w:rFonts w:ascii="Times New Roman" w:eastAsia="MS Mincho" w:hAnsi="Times New Roman" w:cs="Times New Roman"/>
      <w:sz w:val="23"/>
      <w:lang w:val="en-US"/>
    </w:rPr>
  </w:style>
  <w:style w:type="character" w:customStyle="1" w:styleId="NoSpacingChar">
    <w:name w:val="No Spacing Char"/>
    <w:basedOn w:val="DefaultParagraphFont"/>
    <w:link w:val="NoSpacing"/>
    <w:uiPriority w:val="1"/>
    <w:rsid w:val="00FA5AF0"/>
    <w:rPr>
      <w:rFonts w:ascii="Times New Roman" w:eastAsia="MS Mincho" w:hAnsi="Times New Roman" w:cs="Times New Roman"/>
      <w:sz w:val="23"/>
      <w:lang w:val="en-US"/>
    </w:rPr>
  </w:style>
  <w:style w:type="character" w:customStyle="1" w:styleId="Heading3Char">
    <w:name w:val="Heading 3 Char"/>
    <w:basedOn w:val="DefaultParagraphFont"/>
    <w:link w:val="Heading3"/>
    <w:rsid w:val="00FA5AF0"/>
    <w:rPr>
      <w:rFonts w:eastAsia="MS Gothic" w:cs="Times New Roman"/>
      <w:b/>
      <w:sz w:val="24"/>
      <w:szCs w:val="28"/>
    </w:rPr>
  </w:style>
  <w:style w:type="character" w:customStyle="1" w:styleId="Heading4Char">
    <w:name w:val="Heading 4 Char"/>
    <w:basedOn w:val="DefaultParagraphFont"/>
    <w:link w:val="Heading4"/>
    <w:rsid w:val="00FA5AF0"/>
    <w:rPr>
      <w:rFonts w:eastAsia="MS Gothic" w:cs="Times New Roman"/>
      <w:i/>
      <w:sz w:val="24"/>
      <w:szCs w:val="24"/>
    </w:rPr>
  </w:style>
  <w:style w:type="character" w:customStyle="1" w:styleId="Heading5Char">
    <w:name w:val="Heading 5 Char"/>
    <w:basedOn w:val="DefaultParagraphFont"/>
    <w:link w:val="Heading5"/>
    <w:rsid w:val="00FA5AF0"/>
    <w:rPr>
      <w:rFonts w:ascii="Arial" w:eastAsia="MS Gothic" w:hAnsi="Arial" w:cs="Times New Roman"/>
      <w:caps/>
      <w:color w:val="013A57"/>
    </w:rPr>
  </w:style>
  <w:style w:type="character" w:customStyle="1" w:styleId="Heading6Char">
    <w:name w:val="Heading 6 Char"/>
    <w:basedOn w:val="DefaultParagraphFont"/>
    <w:link w:val="Heading6"/>
    <w:rsid w:val="00FA5AF0"/>
    <w:rPr>
      <w:rFonts w:ascii="Arial" w:eastAsia="MS Gothic" w:hAnsi="Arial" w:cs="Times New Roman"/>
      <w:i/>
      <w:iCs/>
      <w:caps/>
      <w:color w:val="01273A"/>
    </w:rPr>
  </w:style>
  <w:style w:type="character" w:customStyle="1" w:styleId="Heading7Char">
    <w:name w:val="Heading 7 Char"/>
    <w:basedOn w:val="DefaultParagraphFont"/>
    <w:link w:val="Heading7"/>
    <w:rsid w:val="00FA5AF0"/>
    <w:rPr>
      <w:rFonts w:ascii="Arial" w:eastAsia="MS Gothic" w:hAnsi="Arial" w:cs="Times New Roman"/>
      <w:b/>
      <w:bCs/>
      <w:color w:val="01273A"/>
    </w:rPr>
  </w:style>
  <w:style w:type="character" w:customStyle="1" w:styleId="Heading8Char">
    <w:name w:val="Heading 8 Char"/>
    <w:basedOn w:val="DefaultParagraphFont"/>
    <w:link w:val="Heading8"/>
    <w:rsid w:val="00FA5AF0"/>
    <w:rPr>
      <w:rFonts w:ascii="Arial" w:eastAsia="MS Gothic" w:hAnsi="Arial" w:cs="Times New Roman"/>
      <w:b/>
      <w:bCs/>
      <w:i/>
      <w:iCs/>
      <w:color w:val="01273A"/>
    </w:rPr>
  </w:style>
  <w:style w:type="character" w:customStyle="1" w:styleId="Heading9Char">
    <w:name w:val="Heading 9 Char"/>
    <w:basedOn w:val="DefaultParagraphFont"/>
    <w:link w:val="Heading9"/>
    <w:rsid w:val="00FA5AF0"/>
    <w:rPr>
      <w:rFonts w:ascii="Arial" w:eastAsia="MS Gothic" w:hAnsi="Arial" w:cs="Times New Roman"/>
      <w:i/>
      <w:iCs/>
      <w:color w:val="01273A"/>
    </w:rPr>
  </w:style>
  <w:style w:type="paragraph" w:customStyle="1" w:styleId="Caption1">
    <w:name w:val="Caption1"/>
    <w:basedOn w:val="Normal"/>
    <w:next w:val="Normal"/>
    <w:uiPriority w:val="35"/>
    <w:semiHidden/>
    <w:unhideWhenUsed/>
    <w:qFormat/>
    <w:rsid w:val="00FA5AF0"/>
    <w:pPr>
      <w:spacing w:line="240" w:lineRule="auto"/>
    </w:pPr>
    <w:rPr>
      <w:rFonts w:ascii="Times New Roman" w:eastAsia="MS Mincho" w:hAnsi="Times New Roman" w:cs="Times New Roman"/>
      <w:b/>
      <w:bCs/>
      <w:smallCaps/>
      <w:color w:val="082A75"/>
      <w:sz w:val="23"/>
      <w:lang w:val="en-US"/>
    </w:rPr>
  </w:style>
  <w:style w:type="character" w:styleId="Strong">
    <w:name w:val="Strong"/>
    <w:basedOn w:val="DefaultParagraphFont"/>
    <w:uiPriority w:val="22"/>
    <w:qFormat/>
    <w:rsid w:val="00FA5AF0"/>
    <w:rPr>
      <w:rFonts w:ascii="Times New Roman" w:hAnsi="Times New Roman"/>
      <w:b/>
      <w:bCs/>
    </w:rPr>
  </w:style>
  <w:style w:type="character" w:styleId="Emphasis">
    <w:name w:val="Emphasis"/>
    <w:basedOn w:val="DefaultParagraphFont"/>
    <w:uiPriority w:val="20"/>
    <w:qFormat/>
    <w:rsid w:val="00FA5AF0"/>
    <w:rPr>
      <w:rFonts w:ascii="Times New Roman" w:hAnsi="Times New Roman"/>
      <w:i/>
      <w:iCs/>
    </w:rPr>
  </w:style>
  <w:style w:type="paragraph" w:styleId="Quote">
    <w:name w:val="Quote"/>
    <w:basedOn w:val="Normal"/>
    <w:next w:val="Normal"/>
    <w:link w:val="QuoteChar"/>
    <w:uiPriority w:val="29"/>
    <w:qFormat/>
    <w:rsid w:val="00FA5AF0"/>
    <w:pPr>
      <w:spacing w:before="120" w:after="120"/>
      <w:ind w:left="720"/>
    </w:pPr>
    <w:rPr>
      <w:rFonts w:ascii="Times New Roman" w:eastAsia="MS Mincho" w:hAnsi="Times New Roman" w:cs="Times New Roman"/>
      <w:sz w:val="24"/>
      <w:szCs w:val="24"/>
      <w:lang w:val="en-US"/>
    </w:rPr>
  </w:style>
  <w:style w:type="character" w:customStyle="1" w:styleId="QuoteChar">
    <w:name w:val="Quote Char"/>
    <w:basedOn w:val="DefaultParagraphFont"/>
    <w:link w:val="Quote"/>
    <w:uiPriority w:val="29"/>
    <w:rsid w:val="00FA5AF0"/>
    <w:rPr>
      <w:rFonts w:ascii="Times New Roman" w:eastAsia="MS Mincho" w:hAnsi="Times New Roman" w:cs="Times New Roman"/>
      <w:sz w:val="24"/>
      <w:szCs w:val="24"/>
      <w:lang w:val="en-US"/>
    </w:rPr>
  </w:style>
  <w:style w:type="paragraph" w:customStyle="1" w:styleId="IntenseQuote1">
    <w:name w:val="Intense Quote1"/>
    <w:basedOn w:val="Normal"/>
    <w:next w:val="Normal"/>
    <w:uiPriority w:val="30"/>
    <w:qFormat/>
    <w:rsid w:val="00FA5AF0"/>
    <w:pPr>
      <w:spacing w:before="100" w:beforeAutospacing="1" w:after="240" w:line="240" w:lineRule="auto"/>
      <w:ind w:left="720"/>
      <w:jc w:val="center"/>
    </w:pPr>
    <w:rPr>
      <w:rFonts w:ascii="Times New Roman" w:eastAsia="MS Gothic" w:hAnsi="Times New Roman" w:cs="Times New Roman"/>
      <w:spacing w:val="-6"/>
      <w:sz w:val="32"/>
      <w:szCs w:val="32"/>
      <w:lang w:val="en-US"/>
    </w:rPr>
  </w:style>
  <w:style w:type="character" w:customStyle="1" w:styleId="IntenseQuoteChar">
    <w:name w:val="Intense Quote Char"/>
    <w:basedOn w:val="DefaultParagraphFont"/>
    <w:link w:val="IntenseQuote"/>
    <w:uiPriority w:val="30"/>
    <w:rsid w:val="00FA5AF0"/>
    <w:rPr>
      <w:rFonts w:eastAsia="MS Gothic" w:cs="Times New Roman"/>
      <w:spacing w:val="-6"/>
      <w:sz w:val="32"/>
      <w:szCs w:val="32"/>
    </w:rPr>
  </w:style>
  <w:style w:type="character" w:styleId="SubtleEmphasis">
    <w:name w:val="Subtle Emphasis"/>
    <w:basedOn w:val="DefaultParagraphFont"/>
    <w:uiPriority w:val="19"/>
    <w:qFormat/>
    <w:rsid w:val="00FA5AF0"/>
    <w:rPr>
      <w:rFonts w:ascii="Times New Roman" w:hAnsi="Times New Roman"/>
      <w:i/>
      <w:iCs/>
      <w:color w:val="auto"/>
    </w:rPr>
  </w:style>
  <w:style w:type="character" w:styleId="IntenseEmphasis">
    <w:name w:val="Intense Emphasis"/>
    <w:basedOn w:val="DefaultParagraphFont"/>
    <w:uiPriority w:val="21"/>
    <w:qFormat/>
    <w:rsid w:val="00FA5AF0"/>
    <w:rPr>
      <w:rFonts w:ascii="Times New Roman" w:hAnsi="Times New Roman"/>
      <w:b/>
      <w:bCs/>
      <w:i/>
      <w:iCs/>
    </w:rPr>
  </w:style>
  <w:style w:type="character" w:customStyle="1" w:styleId="SubtleReference1">
    <w:name w:val="Subtle Reference1"/>
    <w:basedOn w:val="DefaultParagraphFont"/>
    <w:uiPriority w:val="31"/>
    <w:qFormat/>
    <w:rsid w:val="00FA5AF0"/>
    <w:rPr>
      <w:rFonts w:ascii="Times New Roman" w:hAnsi="Times New Roman"/>
      <w:smallCaps/>
      <w:color w:val="auto"/>
      <w:u w:val="none" w:color="5951C8"/>
      <w:bdr w:val="none" w:sz="0" w:space="0" w:color="auto"/>
    </w:rPr>
  </w:style>
  <w:style w:type="character" w:styleId="IntenseReference">
    <w:name w:val="Intense Reference"/>
    <w:basedOn w:val="DefaultParagraphFont"/>
    <w:uiPriority w:val="32"/>
    <w:qFormat/>
    <w:rsid w:val="00FA5AF0"/>
    <w:rPr>
      <w:rFonts w:ascii="Times New Roman" w:hAnsi="Times New Roman"/>
      <w:b/>
      <w:bCs/>
      <w:smallCaps/>
      <w:color w:val="auto"/>
      <w:u w:val="single"/>
    </w:rPr>
  </w:style>
  <w:style w:type="character" w:styleId="BookTitle">
    <w:name w:val="Book Title"/>
    <w:basedOn w:val="DefaultParagraphFont"/>
    <w:uiPriority w:val="33"/>
    <w:qFormat/>
    <w:rsid w:val="00FA5AF0"/>
    <w:rPr>
      <w:rFonts w:ascii="Times New Roman" w:hAnsi="Times New Roman"/>
      <w:b/>
      <w:bCs/>
      <w:smallCaps/>
      <w:color w:val="auto"/>
      <w:spacing w:val="10"/>
    </w:rPr>
  </w:style>
  <w:style w:type="character" w:customStyle="1" w:styleId="Heading1Char1">
    <w:name w:val="Heading 1 Char1"/>
    <w:basedOn w:val="DefaultParagraphFont"/>
    <w:link w:val="Heading1"/>
    <w:uiPriority w:val="9"/>
    <w:rsid w:val="00FA5AF0"/>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FA5AF0"/>
    <w:pPr>
      <w:spacing w:before="400" w:after="40" w:line="240" w:lineRule="auto"/>
      <w:outlineLvl w:val="9"/>
    </w:pPr>
    <w:rPr>
      <w:rFonts w:ascii="Times New Roman" w:hAnsi="Times New Roman"/>
      <w:b w:val="0"/>
      <w:bCs w:val="0"/>
      <w:color w:val="auto"/>
      <w:sz w:val="36"/>
      <w:szCs w:val="36"/>
      <w:lang w:val="en-US"/>
    </w:rPr>
  </w:style>
  <w:style w:type="paragraph" w:customStyle="1" w:styleId="TOC11">
    <w:name w:val="TOC 11"/>
    <w:basedOn w:val="Normal"/>
    <w:next w:val="Normal"/>
    <w:autoRedefine/>
    <w:uiPriority w:val="39"/>
    <w:unhideWhenUsed/>
    <w:rsid w:val="00FA5AF0"/>
    <w:pPr>
      <w:tabs>
        <w:tab w:val="right" w:pos="9344"/>
      </w:tabs>
      <w:spacing w:before="240" w:after="240" w:line="276" w:lineRule="auto"/>
    </w:pPr>
    <w:rPr>
      <w:rFonts w:ascii="Times New Roman" w:eastAsia="MS Mincho" w:hAnsi="Times New Roman" w:cs="Calibri"/>
      <w:b/>
      <w:bCs/>
      <w:caps/>
      <w:sz w:val="23"/>
      <w:lang w:val="en-US"/>
    </w:rPr>
  </w:style>
  <w:style w:type="paragraph" w:customStyle="1" w:styleId="TOC21">
    <w:name w:val="TOC 21"/>
    <w:basedOn w:val="Normal"/>
    <w:next w:val="Normal"/>
    <w:autoRedefine/>
    <w:uiPriority w:val="39"/>
    <w:unhideWhenUsed/>
    <w:rsid w:val="00FA5AF0"/>
    <w:pPr>
      <w:tabs>
        <w:tab w:val="right" w:pos="9344"/>
      </w:tabs>
      <w:spacing w:before="80" w:after="40" w:line="276" w:lineRule="auto"/>
    </w:pPr>
    <w:rPr>
      <w:rFonts w:ascii="Times New Roman" w:eastAsia="MS Mincho" w:hAnsi="Times New Roman" w:cs="Calibri"/>
      <w:bCs/>
      <w:caps/>
      <w:sz w:val="23"/>
      <w:lang w:val="en-US"/>
    </w:rPr>
  </w:style>
  <w:style w:type="paragraph" w:customStyle="1" w:styleId="TOC31">
    <w:name w:val="TOC 31"/>
    <w:basedOn w:val="Normal"/>
    <w:next w:val="Normal"/>
    <w:autoRedefine/>
    <w:uiPriority w:val="39"/>
    <w:unhideWhenUsed/>
    <w:rsid w:val="00FA5AF0"/>
    <w:pPr>
      <w:tabs>
        <w:tab w:val="right" w:pos="9344"/>
      </w:tabs>
      <w:spacing w:before="20" w:after="20" w:line="276" w:lineRule="auto"/>
      <w:ind w:left="397"/>
    </w:pPr>
    <w:rPr>
      <w:rFonts w:ascii="Times New Roman" w:eastAsia="MS Mincho" w:hAnsi="Times New Roman" w:cs="Calibri"/>
      <w:noProof/>
      <w:sz w:val="23"/>
      <w:lang w:val="en-US"/>
    </w:rPr>
  </w:style>
  <w:style w:type="paragraph" w:customStyle="1" w:styleId="TOC41">
    <w:name w:val="TOC 41"/>
    <w:basedOn w:val="Normal"/>
    <w:next w:val="Normal"/>
    <w:autoRedefine/>
    <w:uiPriority w:val="99"/>
    <w:unhideWhenUsed/>
    <w:rsid w:val="00FA5AF0"/>
    <w:pPr>
      <w:spacing w:after="0"/>
    </w:pPr>
    <w:rPr>
      <w:rFonts w:eastAsia="MS Mincho" w:cs="Calibri"/>
      <w:lang w:val="en-US"/>
    </w:rPr>
  </w:style>
  <w:style w:type="paragraph" w:customStyle="1" w:styleId="TOC51">
    <w:name w:val="TOC 51"/>
    <w:basedOn w:val="Normal"/>
    <w:next w:val="Normal"/>
    <w:autoRedefine/>
    <w:uiPriority w:val="99"/>
    <w:unhideWhenUsed/>
    <w:rsid w:val="00FA5AF0"/>
    <w:pPr>
      <w:spacing w:after="0"/>
    </w:pPr>
    <w:rPr>
      <w:rFonts w:eastAsia="MS Mincho" w:cs="Calibri"/>
      <w:lang w:val="en-US"/>
    </w:rPr>
  </w:style>
  <w:style w:type="paragraph" w:customStyle="1" w:styleId="TOC61">
    <w:name w:val="TOC 61"/>
    <w:basedOn w:val="Normal"/>
    <w:next w:val="Normal"/>
    <w:autoRedefine/>
    <w:uiPriority w:val="99"/>
    <w:unhideWhenUsed/>
    <w:rsid w:val="00FA5AF0"/>
    <w:pPr>
      <w:spacing w:after="0"/>
    </w:pPr>
    <w:rPr>
      <w:rFonts w:eastAsia="MS Mincho" w:cs="Calibri"/>
      <w:lang w:val="en-US"/>
    </w:rPr>
  </w:style>
  <w:style w:type="paragraph" w:customStyle="1" w:styleId="TOC71">
    <w:name w:val="TOC 71"/>
    <w:basedOn w:val="Normal"/>
    <w:next w:val="Normal"/>
    <w:autoRedefine/>
    <w:uiPriority w:val="99"/>
    <w:unhideWhenUsed/>
    <w:rsid w:val="00FA5AF0"/>
    <w:pPr>
      <w:spacing w:after="0"/>
    </w:pPr>
    <w:rPr>
      <w:rFonts w:eastAsia="MS Mincho" w:cs="Calibri"/>
      <w:lang w:val="en-US"/>
    </w:rPr>
  </w:style>
  <w:style w:type="paragraph" w:customStyle="1" w:styleId="TOC81">
    <w:name w:val="TOC 81"/>
    <w:basedOn w:val="Normal"/>
    <w:next w:val="Normal"/>
    <w:autoRedefine/>
    <w:uiPriority w:val="99"/>
    <w:unhideWhenUsed/>
    <w:rsid w:val="00FA5AF0"/>
    <w:pPr>
      <w:spacing w:after="0"/>
    </w:pPr>
    <w:rPr>
      <w:rFonts w:eastAsia="MS Mincho" w:cs="Calibri"/>
      <w:lang w:val="en-US"/>
    </w:rPr>
  </w:style>
  <w:style w:type="paragraph" w:customStyle="1" w:styleId="TOC91">
    <w:name w:val="TOC 91"/>
    <w:basedOn w:val="Normal"/>
    <w:next w:val="Normal"/>
    <w:autoRedefine/>
    <w:uiPriority w:val="99"/>
    <w:unhideWhenUsed/>
    <w:rsid w:val="00FA5AF0"/>
    <w:pPr>
      <w:spacing w:after="0"/>
    </w:pPr>
    <w:rPr>
      <w:rFonts w:eastAsia="MS Mincho" w:cs="Calibri"/>
      <w:lang w:val="en-US"/>
    </w:rPr>
  </w:style>
  <w:style w:type="character" w:customStyle="1" w:styleId="Hyperlink1">
    <w:name w:val="Hyperlink1"/>
    <w:basedOn w:val="DefaultParagraphFont"/>
    <w:uiPriority w:val="99"/>
    <w:unhideWhenUsed/>
    <w:rsid w:val="00FA5AF0"/>
    <w:rPr>
      <w:color w:val="3592CF"/>
      <w:u w:val="single"/>
    </w:rPr>
  </w:style>
  <w:style w:type="table" w:customStyle="1" w:styleId="TableGrid29">
    <w:name w:val="Table Grid29"/>
    <w:basedOn w:val="TableNormal"/>
    <w:next w:val="TableGrid"/>
    <w:rsid w:val="00FA5AF0"/>
    <w:pPr>
      <w:spacing w:after="0" w:line="240" w:lineRule="auto"/>
    </w:pPr>
    <w:rPr>
      <w:rFonts w:ascii="Times New Roman" w:eastAsia="Times New Roman" w:hAnsi="Times New Roman" w:cs="Times New Roman"/>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FA5AF0"/>
    <w:pPr>
      <w:overflowPunct w:val="0"/>
      <w:autoSpaceDE w:val="0"/>
      <w:autoSpaceDN w:val="0"/>
      <w:adjustRightInd w:val="0"/>
      <w:spacing w:after="220" w:line="220" w:lineRule="atLeast"/>
      <w:jc w:val="both"/>
      <w:textAlignment w:val="baseline"/>
    </w:pPr>
    <w:rPr>
      <w:rFonts w:ascii="Arial" w:eastAsia="Times New Roman" w:hAnsi="Arial" w:cs="Times New Roman"/>
      <w:spacing w:val="-5"/>
      <w:sz w:val="20"/>
      <w:szCs w:val="20"/>
      <w:lang w:val="en-US"/>
    </w:rPr>
  </w:style>
  <w:style w:type="character" w:customStyle="1" w:styleId="BodyTextChar">
    <w:name w:val="Body Text Char"/>
    <w:basedOn w:val="DefaultParagraphFont"/>
    <w:link w:val="BodyText"/>
    <w:rsid w:val="00FA5AF0"/>
    <w:rPr>
      <w:rFonts w:ascii="Arial" w:eastAsia="Times New Roman" w:hAnsi="Arial" w:cs="Times New Roman"/>
      <w:spacing w:val="-5"/>
      <w:sz w:val="20"/>
      <w:szCs w:val="20"/>
      <w:lang w:val="en-US"/>
    </w:rPr>
  </w:style>
  <w:style w:type="character" w:styleId="FollowedHyperlink">
    <w:name w:val="FollowedHyperlink"/>
    <w:basedOn w:val="DefaultParagraphFont"/>
    <w:uiPriority w:val="99"/>
    <w:semiHidden/>
    <w:unhideWhenUsed/>
    <w:rsid w:val="00FA5AF0"/>
    <w:rPr>
      <w:color w:val="800080"/>
      <w:u w:val="single"/>
    </w:rPr>
  </w:style>
  <w:style w:type="paragraph" w:customStyle="1" w:styleId="xl63">
    <w:name w:val="xl63"/>
    <w:basedOn w:val="Normal"/>
    <w:rsid w:val="00FA5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lang w:val="sr-Cyrl-RS" w:eastAsia="sr-Cyrl-RS"/>
    </w:rPr>
  </w:style>
  <w:style w:type="paragraph" w:customStyle="1" w:styleId="xl64">
    <w:name w:val="xl64"/>
    <w:basedOn w:val="Normal"/>
    <w:rsid w:val="00FA5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lang w:val="sr-Cyrl-RS" w:eastAsia="sr-Cyrl-RS"/>
    </w:rPr>
  </w:style>
  <w:style w:type="paragraph" w:customStyle="1" w:styleId="xl65">
    <w:name w:val="xl65"/>
    <w:basedOn w:val="Normal"/>
    <w:rsid w:val="00FA5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00"/>
      <w:sz w:val="24"/>
      <w:szCs w:val="24"/>
      <w:lang w:val="sr-Cyrl-RS" w:eastAsia="sr-Cyrl-RS"/>
    </w:rPr>
  </w:style>
  <w:style w:type="paragraph" w:customStyle="1" w:styleId="xl66">
    <w:name w:val="xl66"/>
    <w:basedOn w:val="Normal"/>
    <w:rsid w:val="00FA5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color w:val="000000"/>
      <w:lang w:val="sr-Cyrl-RS" w:eastAsia="sr-Cyrl-RS"/>
    </w:rPr>
  </w:style>
  <w:style w:type="paragraph" w:customStyle="1" w:styleId="xl67">
    <w:name w:val="xl67"/>
    <w:basedOn w:val="Normal"/>
    <w:rsid w:val="00FA5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sr-Cyrl-RS" w:eastAsia="sr-Cyrl-RS"/>
    </w:rPr>
  </w:style>
  <w:style w:type="paragraph" w:customStyle="1" w:styleId="xl68">
    <w:name w:val="xl68"/>
    <w:basedOn w:val="Normal"/>
    <w:rsid w:val="00FA5AF0"/>
    <w:pPr>
      <w:shd w:val="clear" w:color="000000" w:fill="FFFF00"/>
      <w:spacing w:before="100" w:beforeAutospacing="1" w:after="100" w:afterAutospacing="1" w:line="240" w:lineRule="auto"/>
    </w:pPr>
    <w:rPr>
      <w:rFonts w:ascii="Times New Roman" w:eastAsia="Times New Roman" w:hAnsi="Times New Roman" w:cs="Times New Roman"/>
      <w:b/>
      <w:bCs/>
      <w:color w:val="000000"/>
      <w:sz w:val="24"/>
      <w:szCs w:val="24"/>
      <w:lang w:val="sr-Cyrl-RS" w:eastAsia="sr-Cyrl-RS"/>
    </w:rPr>
  </w:style>
  <w:style w:type="paragraph" w:customStyle="1" w:styleId="xl69">
    <w:name w:val="xl69"/>
    <w:basedOn w:val="Normal"/>
    <w:rsid w:val="00FA5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00"/>
      <w:lang w:val="sr-Cyrl-RS" w:eastAsia="sr-Cyrl-RS"/>
    </w:rPr>
  </w:style>
  <w:style w:type="paragraph" w:styleId="BodyText2">
    <w:name w:val="Body Text 2"/>
    <w:basedOn w:val="Normal"/>
    <w:link w:val="BodyText2Char"/>
    <w:uiPriority w:val="99"/>
    <w:semiHidden/>
    <w:unhideWhenUsed/>
    <w:rsid w:val="00FA5AF0"/>
    <w:pPr>
      <w:spacing w:after="120" w:line="480" w:lineRule="auto"/>
    </w:pPr>
    <w:rPr>
      <w:rFonts w:ascii="Times New Roman" w:eastAsia="MS Mincho" w:hAnsi="Times New Roman" w:cs="Times New Roman"/>
      <w:sz w:val="23"/>
      <w:lang w:val="en-US"/>
    </w:rPr>
  </w:style>
  <w:style w:type="character" w:customStyle="1" w:styleId="BodyText2Char">
    <w:name w:val="Body Text 2 Char"/>
    <w:basedOn w:val="DefaultParagraphFont"/>
    <w:link w:val="BodyText2"/>
    <w:uiPriority w:val="99"/>
    <w:semiHidden/>
    <w:rsid w:val="00FA5AF0"/>
    <w:rPr>
      <w:rFonts w:ascii="Times New Roman" w:eastAsia="MS Mincho" w:hAnsi="Times New Roman" w:cs="Times New Roman"/>
      <w:sz w:val="23"/>
      <w:lang w:val="en-US"/>
    </w:rPr>
  </w:style>
  <w:style w:type="character" w:styleId="CommentReference">
    <w:name w:val="annotation reference"/>
    <w:uiPriority w:val="99"/>
    <w:rsid w:val="00FA5AF0"/>
    <w:rPr>
      <w:sz w:val="16"/>
      <w:szCs w:val="16"/>
    </w:rPr>
  </w:style>
  <w:style w:type="paragraph" w:styleId="CommentText">
    <w:name w:val="annotation text"/>
    <w:basedOn w:val="Normal"/>
    <w:link w:val="CommentTextChar"/>
    <w:uiPriority w:val="99"/>
    <w:rsid w:val="00FA5AF0"/>
    <w:pPr>
      <w:spacing w:after="0" w:line="240" w:lineRule="auto"/>
    </w:pPr>
    <w:rPr>
      <w:rFonts w:ascii="Times New Roman" w:eastAsia="Times New Roman" w:hAnsi="Times New Roman" w:cs="Times New Roman"/>
      <w:b/>
      <w:sz w:val="20"/>
      <w:szCs w:val="20"/>
      <w:lang w:val="en-US"/>
    </w:rPr>
  </w:style>
  <w:style w:type="character" w:customStyle="1" w:styleId="CommentTextChar">
    <w:name w:val="Comment Text Char"/>
    <w:basedOn w:val="DefaultParagraphFont"/>
    <w:link w:val="CommentText"/>
    <w:uiPriority w:val="99"/>
    <w:rsid w:val="00FA5AF0"/>
    <w:rPr>
      <w:rFonts w:ascii="Times New Roman" w:eastAsia="Times New Roman" w:hAnsi="Times New Roman" w:cs="Times New Roman"/>
      <w:b/>
      <w:sz w:val="20"/>
      <w:szCs w:val="20"/>
      <w:lang w:val="en-US"/>
    </w:rPr>
  </w:style>
  <w:style w:type="paragraph" w:styleId="CommentSubject">
    <w:name w:val="annotation subject"/>
    <w:basedOn w:val="CommentText"/>
    <w:next w:val="CommentText"/>
    <w:link w:val="CommentSubjectChar"/>
    <w:uiPriority w:val="99"/>
    <w:rsid w:val="00FA5AF0"/>
    <w:rPr>
      <w:bCs/>
    </w:rPr>
  </w:style>
  <w:style w:type="character" w:customStyle="1" w:styleId="CommentSubjectChar">
    <w:name w:val="Comment Subject Char"/>
    <w:basedOn w:val="CommentTextChar"/>
    <w:link w:val="CommentSubject"/>
    <w:uiPriority w:val="99"/>
    <w:rsid w:val="00FA5AF0"/>
    <w:rPr>
      <w:rFonts w:ascii="Times New Roman" w:eastAsia="Times New Roman" w:hAnsi="Times New Roman" w:cs="Times New Roman"/>
      <w:b/>
      <w:bCs/>
      <w:sz w:val="20"/>
      <w:szCs w:val="20"/>
      <w:lang w:val="en-US"/>
    </w:rPr>
  </w:style>
  <w:style w:type="paragraph" w:styleId="Title">
    <w:name w:val="Title"/>
    <w:basedOn w:val="Normal"/>
    <w:next w:val="Normal"/>
    <w:link w:val="TitleChar"/>
    <w:uiPriority w:val="10"/>
    <w:qFormat/>
    <w:rsid w:val="00FA5AF0"/>
    <w:pPr>
      <w:pBdr>
        <w:bottom w:val="single" w:sz="8" w:space="4" w:color="5B9BD5" w:themeColor="accent1"/>
      </w:pBdr>
      <w:spacing w:after="300" w:line="240" w:lineRule="auto"/>
      <w:contextualSpacing/>
    </w:pPr>
    <w:rPr>
      <w:rFonts w:eastAsia="MS Gothic" w:cs="Times New Roman"/>
      <w:caps/>
      <w:spacing w:val="-15"/>
      <w:sz w:val="72"/>
      <w:szCs w:val="72"/>
    </w:rPr>
  </w:style>
  <w:style w:type="character" w:customStyle="1" w:styleId="TitleChar1">
    <w:name w:val="Title Char1"/>
    <w:basedOn w:val="DefaultParagraphFont"/>
    <w:uiPriority w:val="10"/>
    <w:rsid w:val="00FA5AF0"/>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FA5AF0"/>
    <w:pPr>
      <w:numPr>
        <w:ilvl w:val="1"/>
      </w:numPr>
    </w:pPr>
    <w:rPr>
      <w:rFonts w:eastAsia="MS Gothic" w:cs="Times New Roman"/>
      <w:sz w:val="28"/>
      <w:szCs w:val="28"/>
    </w:rPr>
  </w:style>
  <w:style w:type="character" w:customStyle="1" w:styleId="SubtitleChar1">
    <w:name w:val="Subtitle Char1"/>
    <w:basedOn w:val="DefaultParagraphFont"/>
    <w:uiPriority w:val="11"/>
    <w:rsid w:val="00FA5AF0"/>
    <w:rPr>
      <w:rFonts w:asciiTheme="majorHAnsi" w:eastAsiaTheme="majorEastAsia" w:hAnsiTheme="majorHAnsi" w:cstheme="majorBidi"/>
      <w:i/>
      <w:iCs/>
      <w:color w:val="5B9BD5" w:themeColor="accent1"/>
      <w:spacing w:val="15"/>
      <w:sz w:val="24"/>
      <w:szCs w:val="24"/>
    </w:rPr>
  </w:style>
  <w:style w:type="character" w:customStyle="1" w:styleId="Heading2Char1">
    <w:name w:val="Heading 2 Char1"/>
    <w:basedOn w:val="DefaultParagraphFont"/>
    <w:uiPriority w:val="9"/>
    <w:semiHidden/>
    <w:rsid w:val="00FA5AF0"/>
    <w:rPr>
      <w:rFonts w:asciiTheme="majorHAnsi" w:eastAsiaTheme="majorEastAsia" w:hAnsiTheme="majorHAnsi" w:cstheme="majorBidi"/>
      <w:b/>
      <w:bCs/>
      <w:color w:val="5B9BD5" w:themeColor="accent1"/>
      <w:sz w:val="26"/>
      <w:szCs w:val="26"/>
    </w:rPr>
  </w:style>
  <w:style w:type="character" w:customStyle="1" w:styleId="Heading3Char1">
    <w:name w:val="Heading 3 Char1"/>
    <w:basedOn w:val="DefaultParagraphFont"/>
    <w:uiPriority w:val="9"/>
    <w:semiHidden/>
    <w:rsid w:val="00FA5AF0"/>
    <w:rPr>
      <w:rFonts w:asciiTheme="majorHAnsi" w:eastAsiaTheme="majorEastAsia" w:hAnsiTheme="majorHAnsi" w:cstheme="majorBidi"/>
      <w:b/>
      <w:bCs/>
      <w:color w:val="5B9BD5" w:themeColor="accent1"/>
    </w:rPr>
  </w:style>
  <w:style w:type="character" w:customStyle="1" w:styleId="Heading4Char1">
    <w:name w:val="Heading 4 Char1"/>
    <w:basedOn w:val="DefaultParagraphFont"/>
    <w:uiPriority w:val="9"/>
    <w:semiHidden/>
    <w:rsid w:val="00FA5AF0"/>
    <w:rPr>
      <w:rFonts w:asciiTheme="majorHAnsi" w:eastAsiaTheme="majorEastAsia" w:hAnsiTheme="majorHAnsi" w:cstheme="majorBidi"/>
      <w:b/>
      <w:bCs/>
      <w:i/>
      <w:iCs/>
      <w:color w:val="5B9BD5" w:themeColor="accent1"/>
    </w:rPr>
  </w:style>
  <w:style w:type="character" w:customStyle="1" w:styleId="Heading5Char1">
    <w:name w:val="Heading 5 Char1"/>
    <w:basedOn w:val="DefaultParagraphFont"/>
    <w:uiPriority w:val="9"/>
    <w:semiHidden/>
    <w:rsid w:val="00FA5AF0"/>
    <w:rPr>
      <w:rFonts w:asciiTheme="majorHAnsi" w:eastAsiaTheme="majorEastAsia" w:hAnsiTheme="majorHAnsi" w:cstheme="majorBidi"/>
      <w:color w:val="1F4D78" w:themeColor="accent1" w:themeShade="7F"/>
    </w:rPr>
  </w:style>
  <w:style w:type="character" w:customStyle="1" w:styleId="Heading6Char1">
    <w:name w:val="Heading 6 Char1"/>
    <w:basedOn w:val="DefaultParagraphFont"/>
    <w:uiPriority w:val="9"/>
    <w:semiHidden/>
    <w:rsid w:val="00FA5AF0"/>
    <w:rPr>
      <w:rFonts w:asciiTheme="majorHAnsi" w:eastAsiaTheme="majorEastAsia" w:hAnsiTheme="majorHAnsi" w:cstheme="majorBidi"/>
      <w:i/>
      <w:iCs/>
      <w:color w:val="1F4D78" w:themeColor="accent1" w:themeShade="7F"/>
    </w:rPr>
  </w:style>
  <w:style w:type="character" w:customStyle="1" w:styleId="Heading7Char1">
    <w:name w:val="Heading 7 Char1"/>
    <w:basedOn w:val="DefaultParagraphFont"/>
    <w:uiPriority w:val="9"/>
    <w:semiHidden/>
    <w:rsid w:val="00FA5AF0"/>
    <w:rPr>
      <w:rFonts w:asciiTheme="majorHAnsi" w:eastAsiaTheme="majorEastAsia" w:hAnsiTheme="majorHAnsi" w:cstheme="majorBidi"/>
      <w:i/>
      <w:iCs/>
      <w:color w:val="404040" w:themeColor="text1" w:themeTint="BF"/>
    </w:rPr>
  </w:style>
  <w:style w:type="character" w:customStyle="1" w:styleId="Heading8Char1">
    <w:name w:val="Heading 8 Char1"/>
    <w:basedOn w:val="DefaultParagraphFont"/>
    <w:uiPriority w:val="9"/>
    <w:semiHidden/>
    <w:rsid w:val="00FA5AF0"/>
    <w:rPr>
      <w:rFonts w:asciiTheme="majorHAnsi" w:eastAsiaTheme="majorEastAsia" w:hAnsiTheme="majorHAnsi" w:cstheme="majorBidi"/>
      <w:color w:val="404040" w:themeColor="text1" w:themeTint="BF"/>
      <w:sz w:val="20"/>
      <w:szCs w:val="20"/>
    </w:rPr>
  </w:style>
  <w:style w:type="character" w:customStyle="1" w:styleId="Heading9Char1">
    <w:name w:val="Heading 9 Char1"/>
    <w:basedOn w:val="DefaultParagraphFont"/>
    <w:uiPriority w:val="9"/>
    <w:semiHidden/>
    <w:rsid w:val="00FA5AF0"/>
    <w:rPr>
      <w:rFonts w:asciiTheme="majorHAnsi" w:eastAsiaTheme="majorEastAsia" w:hAnsiTheme="majorHAnsi" w:cstheme="majorBidi"/>
      <w:i/>
      <w:iCs/>
      <w:color w:val="404040" w:themeColor="text1" w:themeTint="BF"/>
      <w:sz w:val="20"/>
      <w:szCs w:val="20"/>
    </w:rPr>
  </w:style>
  <w:style w:type="paragraph" w:styleId="IntenseQuote">
    <w:name w:val="Intense Quote"/>
    <w:basedOn w:val="Normal"/>
    <w:next w:val="Normal"/>
    <w:link w:val="IntenseQuoteChar"/>
    <w:uiPriority w:val="30"/>
    <w:qFormat/>
    <w:rsid w:val="00FA5AF0"/>
    <w:pPr>
      <w:pBdr>
        <w:bottom w:val="single" w:sz="4" w:space="4" w:color="5B9BD5" w:themeColor="accent1"/>
      </w:pBdr>
      <w:spacing w:before="200" w:after="280"/>
      <w:ind w:left="936" w:right="936"/>
    </w:pPr>
    <w:rPr>
      <w:rFonts w:eastAsia="MS Gothic" w:cs="Times New Roman"/>
      <w:spacing w:val="-6"/>
      <w:sz w:val="32"/>
      <w:szCs w:val="32"/>
    </w:rPr>
  </w:style>
  <w:style w:type="character" w:customStyle="1" w:styleId="IntenseQuoteChar1">
    <w:name w:val="Intense Quote Char1"/>
    <w:basedOn w:val="DefaultParagraphFont"/>
    <w:uiPriority w:val="30"/>
    <w:rsid w:val="00FA5AF0"/>
    <w:rPr>
      <w:b/>
      <w:bCs/>
      <w:i/>
      <w:iCs/>
      <w:color w:val="5B9BD5" w:themeColor="accent1"/>
    </w:rPr>
  </w:style>
  <w:style w:type="character" w:styleId="SubtleReference">
    <w:name w:val="Subtle Reference"/>
    <w:basedOn w:val="DefaultParagraphFont"/>
    <w:uiPriority w:val="31"/>
    <w:qFormat/>
    <w:rsid w:val="00FA5AF0"/>
    <w:rPr>
      <w:smallCaps/>
      <w:color w:val="ED7D31" w:themeColor="accent2"/>
      <w:u w:val="single"/>
    </w:rPr>
  </w:style>
  <w:style w:type="character" w:styleId="Hyperlink">
    <w:name w:val="Hyperlink"/>
    <w:basedOn w:val="DefaultParagraphFont"/>
    <w:uiPriority w:val="99"/>
    <w:unhideWhenUsed/>
    <w:rsid w:val="00FA5AF0"/>
    <w:rPr>
      <w:color w:val="0563C1" w:themeColor="hyperlink"/>
      <w:u w:val="single"/>
    </w:rPr>
  </w:style>
  <w:style w:type="numbering" w:customStyle="1" w:styleId="NoList2">
    <w:name w:val="No List2"/>
    <w:next w:val="NoList"/>
    <w:uiPriority w:val="99"/>
    <w:semiHidden/>
    <w:unhideWhenUsed/>
    <w:rsid w:val="00EB4CA3"/>
  </w:style>
  <w:style w:type="table" w:customStyle="1" w:styleId="TableGrid1">
    <w:name w:val="Table Grid1"/>
    <w:basedOn w:val="TableNormal"/>
    <w:next w:val="TableGrid"/>
    <w:uiPriority w:val="1"/>
    <w:rsid w:val="00EB4CA3"/>
    <w:pPr>
      <w:spacing w:after="0" w:line="240" w:lineRule="auto"/>
    </w:pPr>
    <w:rPr>
      <w:rFonts w:ascii="Times New Roman" w:eastAsia="MS Mincho" w:hAnsi="Times New Roman" w:cs="Times New Roman"/>
      <w:sz w:val="23"/>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2">
    <w:name w:val="Caption2"/>
    <w:basedOn w:val="Normal"/>
    <w:next w:val="Normal"/>
    <w:uiPriority w:val="35"/>
    <w:semiHidden/>
    <w:unhideWhenUsed/>
    <w:qFormat/>
    <w:rsid w:val="00EB4CA3"/>
    <w:pPr>
      <w:spacing w:line="240" w:lineRule="auto"/>
    </w:pPr>
    <w:rPr>
      <w:rFonts w:ascii="Times New Roman" w:eastAsia="MS Mincho" w:hAnsi="Times New Roman" w:cs="Times New Roman"/>
      <w:b/>
      <w:bCs/>
      <w:smallCaps/>
      <w:color w:val="082A75"/>
      <w:sz w:val="23"/>
      <w:lang w:val="en-US"/>
    </w:rPr>
  </w:style>
  <w:style w:type="paragraph" w:customStyle="1" w:styleId="TOC12">
    <w:name w:val="TOC 12"/>
    <w:basedOn w:val="Normal"/>
    <w:next w:val="Normal"/>
    <w:autoRedefine/>
    <w:uiPriority w:val="39"/>
    <w:unhideWhenUsed/>
    <w:rsid w:val="00EB4CA3"/>
    <w:pPr>
      <w:tabs>
        <w:tab w:val="right" w:pos="9344"/>
      </w:tabs>
      <w:spacing w:before="240" w:after="240" w:line="276" w:lineRule="auto"/>
    </w:pPr>
    <w:rPr>
      <w:rFonts w:ascii="Times New Roman" w:eastAsia="MS Mincho" w:hAnsi="Times New Roman" w:cs="Calibri"/>
      <w:b/>
      <w:bCs/>
      <w:caps/>
      <w:sz w:val="23"/>
      <w:lang w:val="en-US"/>
    </w:rPr>
  </w:style>
  <w:style w:type="paragraph" w:customStyle="1" w:styleId="TOC22">
    <w:name w:val="TOC 22"/>
    <w:basedOn w:val="Normal"/>
    <w:next w:val="Normal"/>
    <w:autoRedefine/>
    <w:uiPriority w:val="39"/>
    <w:unhideWhenUsed/>
    <w:rsid w:val="00EB4CA3"/>
    <w:pPr>
      <w:tabs>
        <w:tab w:val="right" w:pos="9344"/>
      </w:tabs>
      <w:spacing w:before="80" w:after="40" w:line="276" w:lineRule="auto"/>
    </w:pPr>
    <w:rPr>
      <w:rFonts w:ascii="Times New Roman" w:eastAsia="MS Mincho" w:hAnsi="Times New Roman" w:cs="Calibri"/>
      <w:bCs/>
      <w:caps/>
      <w:sz w:val="23"/>
      <w:lang w:val="en-US"/>
    </w:rPr>
  </w:style>
  <w:style w:type="paragraph" w:customStyle="1" w:styleId="TOC32">
    <w:name w:val="TOC 32"/>
    <w:basedOn w:val="Normal"/>
    <w:next w:val="Normal"/>
    <w:autoRedefine/>
    <w:uiPriority w:val="39"/>
    <w:unhideWhenUsed/>
    <w:rsid w:val="00EB4CA3"/>
    <w:pPr>
      <w:tabs>
        <w:tab w:val="right" w:pos="9344"/>
      </w:tabs>
      <w:spacing w:before="20" w:after="20" w:line="276" w:lineRule="auto"/>
      <w:ind w:left="397"/>
    </w:pPr>
    <w:rPr>
      <w:rFonts w:ascii="Times New Roman" w:eastAsia="MS Mincho" w:hAnsi="Times New Roman" w:cs="Calibri"/>
      <w:noProof/>
      <w:sz w:val="23"/>
      <w:lang w:val="en-US"/>
    </w:rPr>
  </w:style>
  <w:style w:type="paragraph" w:customStyle="1" w:styleId="TOC42">
    <w:name w:val="TOC 42"/>
    <w:basedOn w:val="Normal"/>
    <w:next w:val="Normal"/>
    <w:autoRedefine/>
    <w:uiPriority w:val="99"/>
    <w:unhideWhenUsed/>
    <w:rsid w:val="00EB4CA3"/>
    <w:pPr>
      <w:spacing w:after="0"/>
    </w:pPr>
    <w:rPr>
      <w:rFonts w:eastAsia="MS Mincho" w:cs="Calibri"/>
      <w:lang w:val="en-US"/>
    </w:rPr>
  </w:style>
  <w:style w:type="paragraph" w:customStyle="1" w:styleId="TOC52">
    <w:name w:val="TOC 52"/>
    <w:basedOn w:val="Normal"/>
    <w:next w:val="Normal"/>
    <w:autoRedefine/>
    <w:uiPriority w:val="99"/>
    <w:unhideWhenUsed/>
    <w:rsid w:val="00EB4CA3"/>
    <w:pPr>
      <w:spacing w:after="0"/>
    </w:pPr>
    <w:rPr>
      <w:rFonts w:eastAsia="MS Mincho" w:cs="Calibri"/>
      <w:lang w:val="en-US"/>
    </w:rPr>
  </w:style>
  <w:style w:type="paragraph" w:customStyle="1" w:styleId="TOC62">
    <w:name w:val="TOC 62"/>
    <w:basedOn w:val="Normal"/>
    <w:next w:val="Normal"/>
    <w:autoRedefine/>
    <w:uiPriority w:val="99"/>
    <w:unhideWhenUsed/>
    <w:rsid w:val="00EB4CA3"/>
    <w:pPr>
      <w:spacing w:after="0"/>
    </w:pPr>
    <w:rPr>
      <w:rFonts w:eastAsia="MS Mincho" w:cs="Calibri"/>
      <w:lang w:val="en-US"/>
    </w:rPr>
  </w:style>
  <w:style w:type="paragraph" w:customStyle="1" w:styleId="TOC72">
    <w:name w:val="TOC 72"/>
    <w:basedOn w:val="Normal"/>
    <w:next w:val="Normal"/>
    <w:autoRedefine/>
    <w:uiPriority w:val="99"/>
    <w:unhideWhenUsed/>
    <w:rsid w:val="00EB4CA3"/>
    <w:pPr>
      <w:spacing w:after="0"/>
    </w:pPr>
    <w:rPr>
      <w:rFonts w:eastAsia="MS Mincho" w:cs="Calibri"/>
      <w:lang w:val="en-US"/>
    </w:rPr>
  </w:style>
  <w:style w:type="paragraph" w:customStyle="1" w:styleId="TOC82">
    <w:name w:val="TOC 82"/>
    <w:basedOn w:val="Normal"/>
    <w:next w:val="Normal"/>
    <w:autoRedefine/>
    <w:uiPriority w:val="99"/>
    <w:unhideWhenUsed/>
    <w:rsid w:val="00EB4CA3"/>
    <w:pPr>
      <w:spacing w:after="0"/>
    </w:pPr>
    <w:rPr>
      <w:rFonts w:eastAsia="MS Mincho" w:cs="Calibri"/>
      <w:lang w:val="en-US"/>
    </w:rPr>
  </w:style>
  <w:style w:type="paragraph" w:customStyle="1" w:styleId="TOC92">
    <w:name w:val="TOC 92"/>
    <w:basedOn w:val="Normal"/>
    <w:next w:val="Normal"/>
    <w:autoRedefine/>
    <w:uiPriority w:val="99"/>
    <w:unhideWhenUsed/>
    <w:rsid w:val="00EB4CA3"/>
    <w:pPr>
      <w:spacing w:after="0"/>
    </w:pPr>
    <w:rPr>
      <w:rFonts w:eastAsia="MS Mincho" w:cs="Calibri"/>
      <w:lang w:val="en-US"/>
    </w:rPr>
  </w:style>
  <w:style w:type="table" w:customStyle="1" w:styleId="TableGrid291">
    <w:name w:val="Table Grid291"/>
    <w:basedOn w:val="TableNormal"/>
    <w:next w:val="TableGrid"/>
    <w:rsid w:val="00EB4CA3"/>
    <w:pPr>
      <w:spacing w:after="0" w:line="240" w:lineRule="auto"/>
    </w:pPr>
    <w:rPr>
      <w:rFonts w:ascii="Times New Roman" w:eastAsia="Times New Roman" w:hAnsi="Times New Roman" w:cs="Times New Roman"/>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F25C1B"/>
  </w:style>
  <w:style w:type="table" w:customStyle="1" w:styleId="TableGrid2">
    <w:name w:val="Table Grid2"/>
    <w:basedOn w:val="TableNormal"/>
    <w:next w:val="TableGrid"/>
    <w:uiPriority w:val="1"/>
    <w:rsid w:val="00F25C1B"/>
    <w:pPr>
      <w:spacing w:after="0" w:line="240" w:lineRule="auto"/>
    </w:pPr>
    <w:rPr>
      <w:rFonts w:ascii="Times New Roman" w:eastAsia="MS Mincho" w:hAnsi="Times New Roman" w:cs="Times New Roman"/>
      <w:sz w:val="23"/>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3">
    <w:name w:val="Caption3"/>
    <w:basedOn w:val="Normal"/>
    <w:next w:val="Normal"/>
    <w:uiPriority w:val="35"/>
    <w:semiHidden/>
    <w:unhideWhenUsed/>
    <w:qFormat/>
    <w:rsid w:val="00F25C1B"/>
    <w:pPr>
      <w:spacing w:line="240" w:lineRule="auto"/>
    </w:pPr>
    <w:rPr>
      <w:rFonts w:ascii="Times New Roman" w:eastAsia="MS Mincho" w:hAnsi="Times New Roman" w:cs="Times New Roman"/>
      <w:b/>
      <w:bCs/>
      <w:smallCaps/>
      <w:color w:val="082A75"/>
      <w:sz w:val="23"/>
      <w:lang w:val="en-US"/>
    </w:rPr>
  </w:style>
  <w:style w:type="paragraph" w:customStyle="1" w:styleId="TOC13">
    <w:name w:val="TOC 13"/>
    <w:basedOn w:val="Normal"/>
    <w:next w:val="Normal"/>
    <w:autoRedefine/>
    <w:uiPriority w:val="39"/>
    <w:unhideWhenUsed/>
    <w:rsid w:val="00F25C1B"/>
    <w:pPr>
      <w:tabs>
        <w:tab w:val="right" w:pos="9344"/>
      </w:tabs>
      <w:spacing w:before="240" w:after="240" w:line="276" w:lineRule="auto"/>
    </w:pPr>
    <w:rPr>
      <w:rFonts w:ascii="Times New Roman" w:eastAsia="MS Mincho" w:hAnsi="Times New Roman" w:cs="Calibri"/>
      <w:b/>
      <w:bCs/>
      <w:caps/>
      <w:sz w:val="23"/>
      <w:lang w:val="en-US"/>
    </w:rPr>
  </w:style>
  <w:style w:type="paragraph" w:customStyle="1" w:styleId="TOC23">
    <w:name w:val="TOC 23"/>
    <w:basedOn w:val="Normal"/>
    <w:next w:val="Normal"/>
    <w:autoRedefine/>
    <w:uiPriority w:val="39"/>
    <w:unhideWhenUsed/>
    <w:rsid w:val="00F25C1B"/>
    <w:pPr>
      <w:tabs>
        <w:tab w:val="right" w:pos="9344"/>
      </w:tabs>
      <w:spacing w:before="80" w:after="40" w:line="276" w:lineRule="auto"/>
    </w:pPr>
    <w:rPr>
      <w:rFonts w:ascii="Times New Roman" w:eastAsia="MS Mincho" w:hAnsi="Times New Roman" w:cs="Calibri"/>
      <w:bCs/>
      <w:caps/>
      <w:sz w:val="23"/>
      <w:lang w:val="en-US"/>
    </w:rPr>
  </w:style>
  <w:style w:type="paragraph" w:customStyle="1" w:styleId="TOC33">
    <w:name w:val="TOC 33"/>
    <w:basedOn w:val="Normal"/>
    <w:next w:val="Normal"/>
    <w:autoRedefine/>
    <w:uiPriority w:val="39"/>
    <w:unhideWhenUsed/>
    <w:rsid w:val="00F25C1B"/>
    <w:pPr>
      <w:tabs>
        <w:tab w:val="right" w:pos="9344"/>
      </w:tabs>
      <w:spacing w:before="20" w:after="20" w:line="276" w:lineRule="auto"/>
      <w:ind w:left="397"/>
    </w:pPr>
    <w:rPr>
      <w:rFonts w:ascii="Times New Roman" w:eastAsia="MS Mincho" w:hAnsi="Times New Roman" w:cs="Calibri"/>
      <w:noProof/>
      <w:sz w:val="23"/>
      <w:lang w:val="en-US"/>
    </w:rPr>
  </w:style>
  <w:style w:type="paragraph" w:customStyle="1" w:styleId="TOC43">
    <w:name w:val="TOC 43"/>
    <w:basedOn w:val="Normal"/>
    <w:next w:val="Normal"/>
    <w:autoRedefine/>
    <w:uiPriority w:val="99"/>
    <w:unhideWhenUsed/>
    <w:rsid w:val="00F25C1B"/>
    <w:pPr>
      <w:spacing w:after="0"/>
    </w:pPr>
    <w:rPr>
      <w:rFonts w:eastAsia="MS Mincho" w:cs="Calibri"/>
      <w:lang w:val="en-US"/>
    </w:rPr>
  </w:style>
  <w:style w:type="paragraph" w:customStyle="1" w:styleId="TOC53">
    <w:name w:val="TOC 53"/>
    <w:basedOn w:val="Normal"/>
    <w:next w:val="Normal"/>
    <w:autoRedefine/>
    <w:uiPriority w:val="99"/>
    <w:unhideWhenUsed/>
    <w:rsid w:val="00F25C1B"/>
    <w:pPr>
      <w:spacing w:after="0"/>
    </w:pPr>
    <w:rPr>
      <w:rFonts w:eastAsia="MS Mincho" w:cs="Calibri"/>
      <w:lang w:val="en-US"/>
    </w:rPr>
  </w:style>
  <w:style w:type="paragraph" w:customStyle="1" w:styleId="TOC63">
    <w:name w:val="TOC 63"/>
    <w:basedOn w:val="Normal"/>
    <w:next w:val="Normal"/>
    <w:autoRedefine/>
    <w:uiPriority w:val="99"/>
    <w:unhideWhenUsed/>
    <w:rsid w:val="00F25C1B"/>
    <w:pPr>
      <w:spacing w:after="0"/>
    </w:pPr>
    <w:rPr>
      <w:rFonts w:eastAsia="MS Mincho" w:cs="Calibri"/>
      <w:lang w:val="en-US"/>
    </w:rPr>
  </w:style>
  <w:style w:type="paragraph" w:customStyle="1" w:styleId="TOC73">
    <w:name w:val="TOC 73"/>
    <w:basedOn w:val="Normal"/>
    <w:next w:val="Normal"/>
    <w:autoRedefine/>
    <w:uiPriority w:val="99"/>
    <w:unhideWhenUsed/>
    <w:rsid w:val="00F25C1B"/>
    <w:pPr>
      <w:spacing w:after="0"/>
    </w:pPr>
    <w:rPr>
      <w:rFonts w:eastAsia="MS Mincho" w:cs="Calibri"/>
      <w:lang w:val="en-US"/>
    </w:rPr>
  </w:style>
  <w:style w:type="paragraph" w:customStyle="1" w:styleId="TOC83">
    <w:name w:val="TOC 83"/>
    <w:basedOn w:val="Normal"/>
    <w:next w:val="Normal"/>
    <w:autoRedefine/>
    <w:uiPriority w:val="99"/>
    <w:unhideWhenUsed/>
    <w:rsid w:val="00F25C1B"/>
    <w:pPr>
      <w:spacing w:after="0"/>
    </w:pPr>
    <w:rPr>
      <w:rFonts w:eastAsia="MS Mincho" w:cs="Calibri"/>
      <w:lang w:val="en-US"/>
    </w:rPr>
  </w:style>
  <w:style w:type="paragraph" w:customStyle="1" w:styleId="TOC93">
    <w:name w:val="TOC 93"/>
    <w:basedOn w:val="Normal"/>
    <w:next w:val="Normal"/>
    <w:autoRedefine/>
    <w:uiPriority w:val="99"/>
    <w:unhideWhenUsed/>
    <w:rsid w:val="00F25C1B"/>
    <w:pPr>
      <w:spacing w:after="0"/>
    </w:pPr>
    <w:rPr>
      <w:rFonts w:eastAsia="MS Mincho" w:cs="Calibri"/>
      <w:lang w:val="en-US"/>
    </w:rPr>
  </w:style>
  <w:style w:type="table" w:customStyle="1" w:styleId="TableGrid292">
    <w:name w:val="Table Grid292"/>
    <w:basedOn w:val="TableNormal"/>
    <w:next w:val="TableGrid"/>
    <w:rsid w:val="00F25C1B"/>
    <w:pPr>
      <w:spacing w:after="0" w:line="240" w:lineRule="auto"/>
    </w:pPr>
    <w:rPr>
      <w:rFonts w:ascii="Times New Roman" w:eastAsia="Times New Roman" w:hAnsi="Times New Roman" w:cs="Times New Roman"/>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57E22-D64E-42EF-96DD-D474C846A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11772</Words>
  <Characters>67104</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MZŽS</dc:creator>
  <cp:keywords/>
  <dc:description/>
  <cp:lastModifiedBy>Aleksandar vojinovic</cp:lastModifiedBy>
  <cp:revision>2</cp:revision>
  <cp:lastPrinted>2024-11-04T07:13:00Z</cp:lastPrinted>
  <dcterms:created xsi:type="dcterms:W3CDTF">2024-11-04T15:12:00Z</dcterms:created>
  <dcterms:modified xsi:type="dcterms:W3CDTF">2024-11-04T15:12:00Z</dcterms:modified>
</cp:coreProperties>
</file>