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3AF1C" w14:textId="77777777" w:rsidR="00207B1E" w:rsidRPr="00713429" w:rsidRDefault="00207B1E" w:rsidP="008F0181">
      <w:pPr>
        <w:spacing w:after="0" w:line="240" w:lineRule="auto"/>
        <w:jc w:val="center"/>
        <w:rPr>
          <w:rFonts w:ascii="Times New Roman" w:hAnsi="Times New Roman"/>
          <w:b/>
          <w:sz w:val="24"/>
          <w:szCs w:val="24"/>
        </w:rPr>
      </w:pPr>
    </w:p>
    <w:p w14:paraId="3F39B690" w14:textId="77777777" w:rsidR="00201881" w:rsidRDefault="00201881" w:rsidP="008F0181">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 xml:space="preserve">ПРЕДЛОГ </w:t>
      </w:r>
      <w:r w:rsidR="00207B1E" w:rsidRPr="00713429">
        <w:rPr>
          <w:rFonts w:ascii="Times New Roman" w:hAnsi="Times New Roman"/>
          <w:b/>
          <w:sz w:val="24"/>
          <w:szCs w:val="24"/>
        </w:rPr>
        <w:t>ЗАКОН</w:t>
      </w:r>
      <w:r>
        <w:rPr>
          <w:rFonts w:ascii="Times New Roman" w:hAnsi="Times New Roman"/>
          <w:b/>
          <w:sz w:val="24"/>
          <w:szCs w:val="24"/>
          <w:lang w:val="sr-Cyrl-RS"/>
        </w:rPr>
        <w:t>А</w:t>
      </w:r>
    </w:p>
    <w:p w14:paraId="6F117366" w14:textId="241D83B0"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 О КУЛТУРНОМ НАСЛЕЂУ </w:t>
      </w:r>
    </w:p>
    <w:p w14:paraId="0B851308"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 </w:t>
      </w:r>
    </w:p>
    <w:p w14:paraId="0B37E0DE" w14:textId="77777777" w:rsidR="00207B1E" w:rsidRPr="00713429" w:rsidRDefault="0021568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I.</w:t>
      </w:r>
      <w:r w:rsidR="00207B1E" w:rsidRPr="00713429">
        <w:rPr>
          <w:rFonts w:ascii="Times New Roman" w:hAnsi="Times New Roman"/>
          <w:b/>
          <w:sz w:val="24"/>
          <w:szCs w:val="24"/>
        </w:rPr>
        <w:t xml:space="preserve"> ОСНОВНЕ ОДРЕДБЕ </w:t>
      </w:r>
    </w:p>
    <w:p w14:paraId="79BA58A5" w14:textId="77777777" w:rsidR="00207B1E" w:rsidRPr="00713429" w:rsidRDefault="00207B1E" w:rsidP="008F0181">
      <w:pPr>
        <w:spacing w:after="0" w:line="240" w:lineRule="auto"/>
        <w:jc w:val="center"/>
        <w:rPr>
          <w:rFonts w:ascii="Times New Roman" w:hAnsi="Times New Roman"/>
          <w:sz w:val="24"/>
          <w:szCs w:val="24"/>
        </w:rPr>
      </w:pPr>
    </w:p>
    <w:p w14:paraId="7CE7B463" w14:textId="77777777" w:rsidR="00207B1E" w:rsidRPr="00713429" w:rsidRDefault="00207B1E" w:rsidP="008F0181">
      <w:pPr>
        <w:tabs>
          <w:tab w:val="left" w:pos="720"/>
        </w:tabs>
        <w:suppressAutoHyphens/>
        <w:spacing w:after="0" w:line="240" w:lineRule="auto"/>
        <w:jc w:val="center"/>
        <w:rPr>
          <w:rFonts w:ascii="Times New Roman" w:eastAsia="Times New Roman" w:hAnsi="Times New Roman"/>
          <w:b/>
          <w:bCs/>
          <w:noProof/>
          <w:kern w:val="2"/>
          <w:sz w:val="24"/>
          <w:szCs w:val="24"/>
        </w:rPr>
      </w:pPr>
      <w:r w:rsidRPr="00713429">
        <w:rPr>
          <w:rFonts w:ascii="Times New Roman" w:eastAsia="Times New Roman" w:hAnsi="Times New Roman"/>
          <w:b/>
          <w:bCs/>
          <w:noProof/>
          <w:kern w:val="2"/>
          <w:sz w:val="24"/>
          <w:szCs w:val="24"/>
        </w:rPr>
        <w:t>Предмет закона</w:t>
      </w:r>
    </w:p>
    <w:p w14:paraId="6000434F"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1. </w:t>
      </w:r>
    </w:p>
    <w:p w14:paraId="05230598" w14:textId="77531BDC" w:rsidR="00207B1E" w:rsidRPr="00713429" w:rsidRDefault="00D9718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Овим законом</w:t>
      </w:r>
      <w:r w:rsidR="00207B1E" w:rsidRPr="00713429">
        <w:rPr>
          <w:rFonts w:ascii="Times New Roman" w:hAnsi="Times New Roman"/>
          <w:sz w:val="24"/>
          <w:szCs w:val="24"/>
        </w:rPr>
        <w:t xml:space="preserve"> уређује се систем заштите </w:t>
      </w:r>
      <w:r w:rsidR="000A3B14" w:rsidRPr="00713429">
        <w:rPr>
          <w:rFonts w:ascii="Times New Roman" w:hAnsi="Times New Roman"/>
          <w:sz w:val="24"/>
          <w:szCs w:val="24"/>
          <w:lang w:val="sr-Cyrl-RS"/>
        </w:rPr>
        <w:t xml:space="preserve">и очувања </w:t>
      </w:r>
      <w:r w:rsidR="00207B1E" w:rsidRPr="00713429">
        <w:rPr>
          <w:rFonts w:ascii="Times New Roman" w:hAnsi="Times New Roman"/>
          <w:sz w:val="24"/>
          <w:szCs w:val="24"/>
        </w:rPr>
        <w:t>културног наслеђа.</w:t>
      </w:r>
    </w:p>
    <w:p w14:paraId="2B9A4E2B" w14:textId="21AD76BD" w:rsidR="00523F9A" w:rsidRPr="00713429" w:rsidRDefault="00523F9A" w:rsidP="008F0181">
      <w:pPr>
        <w:spacing w:after="0" w:line="240" w:lineRule="auto"/>
        <w:ind w:firstLine="720"/>
        <w:jc w:val="both"/>
        <w:rPr>
          <w:rFonts w:ascii="Times New Roman" w:hAnsi="Times New Roman"/>
          <w:sz w:val="24"/>
          <w:szCs w:val="24"/>
        </w:rPr>
      </w:pPr>
    </w:p>
    <w:p w14:paraId="59B59911" w14:textId="77777777" w:rsidR="00207B1E" w:rsidRPr="00713429" w:rsidRDefault="00207B1E" w:rsidP="008F0181">
      <w:pPr>
        <w:spacing w:after="0" w:line="240" w:lineRule="auto"/>
        <w:ind w:firstLine="720"/>
        <w:rPr>
          <w:rFonts w:ascii="Times New Roman" w:hAnsi="Times New Roman"/>
          <w:sz w:val="24"/>
          <w:szCs w:val="24"/>
        </w:rPr>
      </w:pPr>
    </w:p>
    <w:p w14:paraId="26BE0C07"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Циљ закона</w:t>
      </w:r>
    </w:p>
    <w:p w14:paraId="63E01CC4"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Члан 2.</w:t>
      </w:r>
    </w:p>
    <w:p w14:paraId="27BC7C32" w14:textId="48C1CF79" w:rsidR="00D342A4" w:rsidRPr="00713429" w:rsidRDefault="00D342A4" w:rsidP="008F0181">
      <w:pPr>
        <w:shd w:val="clear" w:color="auto" w:fill="FFFFFF"/>
        <w:spacing w:after="0" w:line="240" w:lineRule="auto"/>
        <w:ind w:firstLine="720"/>
        <w:jc w:val="both"/>
        <w:rPr>
          <w:rFonts w:ascii="Times New Roman" w:hAnsi="Times New Roman"/>
          <w:bCs/>
          <w:sz w:val="24"/>
          <w:szCs w:val="24"/>
          <w:lang w:val="sr-Cyrl-CS"/>
        </w:rPr>
      </w:pPr>
      <w:r w:rsidRPr="00713429">
        <w:rPr>
          <w:rFonts w:ascii="Times New Roman" w:hAnsi="Times New Roman"/>
          <w:bCs/>
          <w:sz w:val="24"/>
          <w:szCs w:val="24"/>
          <w:lang w:val="sr-Cyrl-CS"/>
        </w:rPr>
        <w:t xml:space="preserve">Циљ овог закона је успостављање правно уређеног и организованог система заштите и очувања културног наслеђа </w:t>
      </w:r>
      <w:bookmarkStart w:id="0" w:name="_Hlk71570278"/>
      <w:r w:rsidRPr="00713429">
        <w:rPr>
          <w:rFonts w:ascii="Times New Roman" w:hAnsi="Times New Roman"/>
          <w:bCs/>
          <w:sz w:val="24"/>
          <w:szCs w:val="24"/>
          <w:lang w:val="sr-Cyrl-CS"/>
        </w:rPr>
        <w:t>кроз откривање, прикупљање, истраживање, документовање, проучавање, вредновање, заштиту, очување, представљање, интерпретацију, коришћење и управљање културним наслеђем</w:t>
      </w:r>
      <w:bookmarkEnd w:id="0"/>
      <w:r w:rsidRPr="00713429">
        <w:rPr>
          <w:rFonts w:ascii="Times New Roman" w:hAnsi="Times New Roman"/>
          <w:bCs/>
          <w:sz w:val="24"/>
          <w:szCs w:val="24"/>
          <w:lang w:val="sr-Cyrl-CS"/>
        </w:rPr>
        <w:t>.</w:t>
      </w:r>
    </w:p>
    <w:p w14:paraId="233D2D27" w14:textId="7CF9F726" w:rsidR="002B4834" w:rsidRPr="00713429" w:rsidRDefault="002B4834" w:rsidP="008F0181">
      <w:pPr>
        <w:shd w:val="clear" w:color="auto" w:fill="FFFFFF"/>
        <w:spacing w:after="0" w:line="240" w:lineRule="auto"/>
        <w:ind w:firstLine="720"/>
        <w:jc w:val="both"/>
        <w:rPr>
          <w:rFonts w:ascii="Times New Roman" w:hAnsi="Times New Roman"/>
          <w:bCs/>
          <w:sz w:val="24"/>
          <w:szCs w:val="24"/>
          <w:lang w:val="sr-Cyrl-CS"/>
        </w:rPr>
      </w:pPr>
    </w:p>
    <w:p w14:paraId="41EBE48F" w14:textId="77777777" w:rsidR="00D51939" w:rsidRPr="00713429" w:rsidRDefault="00D51939" w:rsidP="00D51939">
      <w:pPr>
        <w:pStyle w:val="Heading3"/>
        <w:shd w:val="clear" w:color="auto" w:fill="FFFFFF"/>
        <w:spacing w:before="0"/>
        <w:jc w:val="center"/>
        <w:rPr>
          <w:rFonts w:ascii="Times New Roman" w:hAnsi="Times New Roman"/>
          <w:b/>
          <w:bCs/>
          <w:color w:val="auto"/>
        </w:rPr>
      </w:pPr>
      <w:r w:rsidRPr="00713429">
        <w:rPr>
          <w:rFonts w:ascii="Times New Roman" w:hAnsi="Times New Roman"/>
          <w:b/>
          <w:bCs/>
          <w:color w:val="auto"/>
        </w:rPr>
        <w:t>Термини и дефиниције</w:t>
      </w:r>
    </w:p>
    <w:p w14:paraId="11AC0C22" w14:textId="4EF3F14D" w:rsidR="00D51939" w:rsidRPr="00713429" w:rsidRDefault="00D51939" w:rsidP="00D51939">
      <w:pPr>
        <w:pStyle w:val="Heading4"/>
        <w:shd w:val="clear" w:color="auto" w:fill="FFFFFF"/>
        <w:spacing w:before="0"/>
        <w:jc w:val="center"/>
        <w:rPr>
          <w:rFonts w:ascii="Times New Roman" w:hAnsi="Times New Roman"/>
          <w:color w:val="auto"/>
          <w:sz w:val="24"/>
          <w:szCs w:val="24"/>
        </w:rPr>
      </w:pPr>
      <w:bookmarkStart w:id="1" w:name="c0006"/>
      <w:bookmarkEnd w:id="1"/>
      <w:r w:rsidRPr="00713429">
        <w:rPr>
          <w:rFonts w:ascii="Times New Roman" w:hAnsi="Times New Roman"/>
          <w:b/>
          <w:bCs/>
          <w:i w:val="0"/>
          <w:iCs w:val="0"/>
          <w:color w:val="auto"/>
          <w:sz w:val="24"/>
          <w:szCs w:val="24"/>
        </w:rPr>
        <w:t>Члан</w:t>
      </w:r>
      <w:r w:rsidRPr="00713429">
        <w:rPr>
          <w:rFonts w:ascii="Times New Roman" w:hAnsi="Times New Roman"/>
          <w:i w:val="0"/>
          <w:iCs w:val="0"/>
          <w:color w:val="auto"/>
          <w:sz w:val="24"/>
          <w:szCs w:val="24"/>
        </w:rPr>
        <w:t xml:space="preserve"> </w:t>
      </w:r>
      <w:r w:rsidR="00957E3E" w:rsidRPr="00713429">
        <w:rPr>
          <w:rFonts w:ascii="Times New Roman" w:hAnsi="Times New Roman"/>
          <w:b/>
          <w:i w:val="0"/>
          <w:iCs w:val="0"/>
          <w:color w:val="auto"/>
          <w:sz w:val="24"/>
          <w:szCs w:val="24"/>
        </w:rPr>
        <w:t>3</w:t>
      </w:r>
      <w:r w:rsidRPr="00713429">
        <w:rPr>
          <w:rFonts w:ascii="Times New Roman" w:hAnsi="Times New Roman"/>
          <w:color w:val="auto"/>
          <w:sz w:val="24"/>
          <w:szCs w:val="24"/>
        </w:rPr>
        <w:t>.</w:t>
      </w:r>
    </w:p>
    <w:p w14:paraId="105A2116" w14:textId="77777777" w:rsidR="00D51939" w:rsidRPr="00713429" w:rsidRDefault="00D51939" w:rsidP="009F5B29">
      <w:pPr>
        <w:pStyle w:val="NormalWeb"/>
        <w:shd w:val="clear" w:color="auto" w:fill="FFFFFF"/>
        <w:spacing w:before="0" w:beforeAutospacing="0" w:after="0" w:afterAutospacing="0"/>
        <w:ind w:firstLine="720"/>
      </w:pPr>
      <w:r w:rsidRPr="00713429">
        <w:t>Термини употребљени у овом закону имају следеће значење:</w:t>
      </w:r>
    </w:p>
    <w:p w14:paraId="0477B918" w14:textId="1766EABD" w:rsidR="00B435F3" w:rsidRPr="00713429" w:rsidRDefault="00B435F3" w:rsidP="0070716A">
      <w:pPr>
        <w:spacing w:after="0" w:line="240" w:lineRule="auto"/>
        <w:ind w:firstLine="720"/>
        <w:jc w:val="both"/>
        <w:rPr>
          <w:rFonts w:ascii="Times New Roman" w:hAnsi="Times New Roman"/>
          <w:bCs/>
          <w:sz w:val="24"/>
          <w:szCs w:val="24"/>
          <w:lang w:val="sr-Cyrl-RS"/>
        </w:rPr>
      </w:pPr>
      <w:r w:rsidRPr="00713429">
        <w:rPr>
          <w:rFonts w:ascii="Times New Roman" w:hAnsi="Times New Roman"/>
          <w:b/>
          <w:bCs/>
          <w:sz w:val="24"/>
          <w:szCs w:val="24"/>
          <w:lang w:val="sr-Cyrl-CS" w:eastAsia="ar-SA"/>
        </w:rPr>
        <w:t xml:space="preserve">1) </w:t>
      </w:r>
      <w:r w:rsidRPr="00713429">
        <w:rPr>
          <w:rFonts w:ascii="Times New Roman" w:hAnsi="Times New Roman"/>
          <w:b/>
          <w:bCs/>
          <w:sz w:val="24"/>
          <w:szCs w:val="24"/>
          <w:lang w:eastAsia="ar-SA"/>
        </w:rPr>
        <w:t>Културно наслеђе</w:t>
      </w:r>
      <w:r w:rsidRPr="00713429">
        <w:rPr>
          <w:rFonts w:ascii="Times New Roman" w:hAnsi="Times New Roman"/>
          <w:sz w:val="24"/>
          <w:szCs w:val="24"/>
          <w:lang w:eastAsia="ar-SA"/>
        </w:rPr>
        <w:t xml:space="preserve"> </w:t>
      </w:r>
      <w:r w:rsidRPr="00713429">
        <w:rPr>
          <w:rFonts w:ascii="Times New Roman" w:hAnsi="Times New Roman"/>
          <w:sz w:val="24"/>
          <w:szCs w:val="24"/>
          <w:lang w:val="sr-Cyrl-RS"/>
        </w:rPr>
        <w:t xml:space="preserve">је скуп ресурса, материјалних и нематеријалних, наслеђених из прошлости, препознатих као одраз и израз непрекидно еволуирајућих вредности, уверења, знања и традиција, насталих интеракцијом човека и простора током времена. </w:t>
      </w:r>
      <w:r w:rsidRPr="00713429">
        <w:rPr>
          <w:rFonts w:ascii="Times New Roman" w:hAnsi="Times New Roman"/>
          <w:bCs/>
          <w:sz w:val="24"/>
          <w:szCs w:val="24"/>
        </w:rPr>
        <w:t>Културно наслеђе може бити материјално културно наслеђе и нематеријално културно наслеђе</w:t>
      </w:r>
      <w:r w:rsidR="0049066A" w:rsidRPr="00713429">
        <w:rPr>
          <w:rFonts w:ascii="Times New Roman" w:hAnsi="Times New Roman"/>
          <w:bCs/>
          <w:sz w:val="24"/>
          <w:szCs w:val="24"/>
          <w:lang w:val="sr-Cyrl-RS"/>
        </w:rPr>
        <w:t>;</w:t>
      </w:r>
    </w:p>
    <w:p w14:paraId="2C663F31" w14:textId="5B88DB19" w:rsidR="00BF670C" w:rsidRPr="00713429" w:rsidRDefault="00BF670C" w:rsidP="00932ED0">
      <w:pPr>
        <w:tabs>
          <w:tab w:val="left" w:pos="720"/>
        </w:tabs>
        <w:spacing w:after="0" w:line="240" w:lineRule="auto"/>
        <w:jc w:val="both"/>
        <w:rPr>
          <w:rFonts w:ascii="Times New Roman" w:hAnsi="Times New Roman"/>
          <w:sz w:val="24"/>
          <w:szCs w:val="24"/>
          <w:lang w:val="sr-Cyrl-RS"/>
        </w:rPr>
      </w:pPr>
      <w:r w:rsidRPr="00713429">
        <w:rPr>
          <w:rFonts w:ascii="Times New Roman" w:hAnsi="Times New Roman"/>
          <w:b/>
          <w:bCs/>
          <w:kern w:val="18"/>
          <w:sz w:val="24"/>
          <w:szCs w:val="24"/>
          <w:lang w:val="sr-Cyrl-RS"/>
        </w:rPr>
        <w:tab/>
        <w:t xml:space="preserve">2) Материјално културно наслеђе </w:t>
      </w:r>
      <w:r w:rsidRPr="00713429">
        <w:rPr>
          <w:rFonts w:ascii="Times New Roman" w:hAnsi="Times New Roman"/>
          <w:kern w:val="18"/>
          <w:sz w:val="24"/>
          <w:szCs w:val="24"/>
          <w:lang w:val="sr-Cyrl-RS"/>
        </w:rPr>
        <w:t>је</w:t>
      </w:r>
      <w:r w:rsidRPr="00713429">
        <w:rPr>
          <w:rFonts w:ascii="Times New Roman" w:hAnsi="Times New Roman"/>
          <w:b/>
          <w:bCs/>
          <w:kern w:val="18"/>
          <w:sz w:val="24"/>
          <w:szCs w:val="24"/>
          <w:lang w:val="sr-Latn-RS"/>
        </w:rPr>
        <w:t xml:space="preserve"> </w:t>
      </w:r>
      <w:r w:rsidRPr="00713429">
        <w:rPr>
          <w:rFonts w:ascii="Times New Roman" w:hAnsi="Times New Roman"/>
          <w:sz w:val="24"/>
          <w:szCs w:val="24"/>
          <w:lang w:val="sr-Cyrl-RS"/>
        </w:rPr>
        <w:t>део културног наслеђа које чини н</w:t>
      </w:r>
      <w:r w:rsidRPr="00713429">
        <w:rPr>
          <w:rFonts w:ascii="Times New Roman" w:hAnsi="Times New Roman"/>
          <w:kern w:val="24"/>
          <w:sz w:val="24"/>
          <w:szCs w:val="24"/>
          <w:lang w:val="sr-Cyrl-RS"/>
        </w:rPr>
        <w:t>епокретно културно наслеђе и п</w:t>
      </w:r>
      <w:r w:rsidR="006E3E61" w:rsidRPr="00713429">
        <w:rPr>
          <w:rFonts w:ascii="Times New Roman" w:hAnsi="Times New Roman"/>
          <w:kern w:val="18"/>
          <w:sz w:val="24"/>
          <w:szCs w:val="24"/>
          <w:lang w:val="sr-Cyrl-RS"/>
        </w:rPr>
        <w:t>окретно културно наслеђе;</w:t>
      </w:r>
    </w:p>
    <w:p w14:paraId="69930833" w14:textId="72874D4C" w:rsidR="00BF670C" w:rsidRPr="00713429" w:rsidRDefault="00BF670C" w:rsidP="0070716A">
      <w:pPr>
        <w:tabs>
          <w:tab w:val="left" w:pos="720"/>
        </w:tabs>
        <w:spacing w:after="0" w:line="240" w:lineRule="auto"/>
        <w:ind w:firstLine="720"/>
        <w:jc w:val="both"/>
        <w:rPr>
          <w:rFonts w:ascii="Times New Roman" w:hAnsi="Times New Roman"/>
          <w:kern w:val="24"/>
          <w:sz w:val="24"/>
          <w:szCs w:val="24"/>
          <w:lang w:val="sr-Cyrl-RS"/>
        </w:rPr>
      </w:pPr>
      <w:r w:rsidRPr="00713429">
        <w:rPr>
          <w:rFonts w:ascii="Times New Roman" w:hAnsi="Times New Roman"/>
          <w:b/>
          <w:bCs/>
          <w:kern w:val="18"/>
          <w:sz w:val="24"/>
          <w:szCs w:val="24"/>
          <w:lang w:val="sr-Cyrl-RS"/>
        </w:rPr>
        <w:t xml:space="preserve">3) Непокретно културно наслеђе </w:t>
      </w:r>
      <w:r w:rsidRPr="00713429">
        <w:rPr>
          <w:rFonts w:ascii="Times New Roman" w:hAnsi="Times New Roman"/>
          <w:kern w:val="18"/>
          <w:sz w:val="24"/>
          <w:szCs w:val="24"/>
          <w:lang w:val="sr-Cyrl-RS"/>
        </w:rPr>
        <w:t>је</w:t>
      </w:r>
      <w:r w:rsidRPr="00713429">
        <w:rPr>
          <w:rFonts w:ascii="Times New Roman" w:hAnsi="Times New Roman"/>
          <w:kern w:val="24"/>
          <w:sz w:val="24"/>
          <w:szCs w:val="24"/>
          <w:lang w:val="sr-Cyrl-RS"/>
        </w:rPr>
        <w:t xml:space="preserve"> део материјал</w:t>
      </w:r>
      <w:r w:rsidR="00C80D3B">
        <w:rPr>
          <w:rFonts w:ascii="Times New Roman" w:hAnsi="Times New Roman"/>
          <w:kern w:val="24"/>
          <w:sz w:val="24"/>
          <w:szCs w:val="24"/>
          <w:lang w:val="sr-Cyrl-RS"/>
        </w:rPr>
        <w:t>ног културног наслеђа које чине</w:t>
      </w:r>
      <w:r w:rsidRPr="00713429">
        <w:rPr>
          <w:rFonts w:ascii="Times New Roman" w:hAnsi="Times New Roman"/>
          <w:kern w:val="24"/>
          <w:sz w:val="24"/>
          <w:szCs w:val="24"/>
          <w:lang w:val="sr-Cyrl-RS"/>
        </w:rPr>
        <w:t xml:space="preserve"> непокретности, њихове групе, делови или остаци, а за које се претпоставља да могу имати или за које је поступком вредновања, у складу са законом, утврђено да </w:t>
      </w:r>
      <w:r w:rsidRPr="00713429">
        <w:rPr>
          <w:rFonts w:ascii="Times New Roman" w:hAnsi="Times New Roman"/>
          <w:kern w:val="18"/>
          <w:sz w:val="24"/>
          <w:szCs w:val="24"/>
          <w:lang w:val="sr-Cyrl-RS"/>
        </w:rPr>
        <w:t xml:space="preserve">имају културну, друштвену, историјску, </w:t>
      </w:r>
      <w:r w:rsidRPr="00713429">
        <w:rPr>
          <w:rFonts w:ascii="Times New Roman" w:hAnsi="Times New Roman"/>
          <w:kern w:val="24"/>
          <w:sz w:val="24"/>
          <w:szCs w:val="24"/>
          <w:lang w:val="sr-Cyrl-RS"/>
        </w:rPr>
        <w:t xml:space="preserve">археолошку, етнолошку, антрополошку, техничку и индустријску, </w:t>
      </w:r>
      <w:r w:rsidRPr="00713429">
        <w:rPr>
          <w:rFonts w:ascii="Times New Roman" w:hAnsi="Times New Roman"/>
          <w:kern w:val="18"/>
          <w:sz w:val="24"/>
          <w:szCs w:val="24"/>
          <w:lang w:val="sr-Cyrl-RS"/>
        </w:rPr>
        <w:t>уметничку, уметничко – занатску, ар</w:t>
      </w:r>
      <w:r w:rsidRPr="00713429">
        <w:rPr>
          <w:rFonts w:ascii="Times New Roman" w:hAnsi="Times New Roman"/>
          <w:kern w:val="24"/>
          <w:sz w:val="24"/>
          <w:szCs w:val="24"/>
          <w:lang w:val="sr-Cyrl-RS"/>
        </w:rPr>
        <w:t>хитектонску, грађевинску и грађевинско – конструктивну, просторн</w:t>
      </w:r>
      <w:r w:rsidR="006E3E61" w:rsidRPr="00713429">
        <w:rPr>
          <w:rFonts w:ascii="Times New Roman" w:hAnsi="Times New Roman"/>
          <w:kern w:val="24"/>
          <w:sz w:val="24"/>
          <w:szCs w:val="24"/>
          <w:lang w:val="sr-Cyrl-RS"/>
        </w:rPr>
        <w:t>у (урбану или руралну) и научну</w:t>
      </w:r>
      <w:r w:rsidRPr="00713429">
        <w:rPr>
          <w:rFonts w:ascii="Times New Roman" w:hAnsi="Times New Roman"/>
          <w:kern w:val="24"/>
          <w:sz w:val="24"/>
          <w:szCs w:val="24"/>
          <w:lang w:val="sr-Cyrl-RS"/>
        </w:rPr>
        <w:t xml:space="preserve"> вредност и вредност оригинала, униката ил</w:t>
      </w:r>
      <w:r w:rsidR="006E3E61" w:rsidRPr="00713429">
        <w:rPr>
          <w:rFonts w:ascii="Times New Roman" w:hAnsi="Times New Roman"/>
          <w:kern w:val="24"/>
          <w:sz w:val="24"/>
          <w:szCs w:val="24"/>
          <w:lang w:val="sr-Cyrl-RS"/>
        </w:rPr>
        <w:t>и старине;</w:t>
      </w:r>
      <w:r w:rsidRPr="00713429">
        <w:rPr>
          <w:rFonts w:ascii="Times New Roman" w:hAnsi="Times New Roman"/>
          <w:kern w:val="24"/>
          <w:sz w:val="24"/>
          <w:szCs w:val="24"/>
          <w:lang w:val="sr-Cyrl-RS"/>
        </w:rPr>
        <w:t xml:space="preserve"> </w:t>
      </w:r>
    </w:p>
    <w:p w14:paraId="48AE7EB8" w14:textId="255196EC" w:rsidR="00BF670C" w:rsidRPr="00713429" w:rsidRDefault="00BF670C" w:rsidP="0070716A">
      <w:pPr>
        <w:tabs>
          <w:tab w:val="left" w:pos="720"/>
        </w:tabs>
        <w:spacing w:after="0" w:line="240" w:lineRule="auto"/>
        <w:jc w:val="both"/>
        <w:rPr>
          <w:rFonts w:ascii="Times New Roman" w:hAnsi="Times New Roman"/>
          <w:kern w:val="18"/>
          <w:sz w:val="24"/>
          <w:szCs w:val="24"/>
          <w:lang w:val="sr-Cyrl-RS"/>
        </w:rPr>
      </w:pPr>
      <w:r w:rsidRPr="00713429">
        <w:rPr>
          <w:rFonts w:ascii="Times New Roman" w:hAnsi="Times New Roman"/>
          <w:b/>
          <w:bCs/>
          <w:kern w:val="18"/>
          <w:sz w:val="24"/>
          <w:szCs w:val="24"/>
          <w:lang w:val="sr-Cyrl-RS"/>
        </w:rPr>
        <w:tab/>
        <w:t xml:space="preserve">4) Покретно културно наслеђе </w:t>
      </w:r>
      <w:r w:rsidRPr="00713429">
        <w:rPr>
          <w:rFonts w:ascii="Times New Roman" w:hAnsi="Times New Roman"/>
          <w:kern w:val="18"/>
          <w:sz w:val="24"/>
          <w:szCs w:val="24"/>
          <w:lang w:val="sr-Cyrl-RS"/>
        </w:rPr>
        <w:t>је</w:t>
      </w:r>
      <w:r w:rsidRPr="00713429">
        <w:rPr>
          <w:rFonts w:ascii="Times New Roman" w:hAnsi="Times New Roman"/>
          <w:b/>
          <w:bCs/>
          <w:kern w:val="18"/>
          <w:sz w:val="24"/>
          <w:szCs w:val="24"/>
          <w:lang w:val="sr-Cyrl-RS"/>
        </w:rPr>
        <w:t xml:space="preserve"> </w:t>
      </w:r>
      <w:r w:rsidRPr="00713429">
        <w:rPr>
          <w:rFonts w:ascii="Times New Roman" w:hAnsi="Times New Roman"/>
          <w:sz w:val="24"/>
          <w:szCs w:val="24"/>
          <w:lang w:val="sr-Cyrl-RS"/>
        </w:rPr>
        <w:t xml:space="preserve">део материјалног културног наслеђа које чине </w:t>
      </w:r>
      <w:r w:rsidRPr="00713429">
        <w:rPr>
          <w:rFonts w:ascii="Times New Roman" w:hAnsi="Times New Roman"/>
          <w:kern w:val="24"/>
          <w:sz w:val="24"/>
          <w:szCs w:val="24"/>
          <w:lang w:val="sr-Cyrl-RS"/>
        </w:rPr>
        <w:t xml:space="preserve">покретни предмети, њихове групе, делови или остаци за које се претпоставља да могу имати или за које је поступком вредновања, у складу са законом, утврђено да </w:t>
      </w:r>
      <w:r w:rsidRPr="00713429">
        <w:rPr>
          <w:rFonts w:ascii="Times New Roman" w:hAnsi="Times New Roman"/>
          <w:kern w:val="18"/>
          <w:sz w:val="24"/>
          <w:szCs w:val="24"/>
          <w:lang w:val="sr-Cyrl-RS"/>
        </w:rPr>
        <w:t xml:space="preserve">имају културну, друштвену, историјску, </w:t>
      </w:r>
      <w:r w:rsidRPr="00713429">
        <w:rPr>
          <w:rFonts w:ascii="Times New Roman" w:hAnsi="Times New Roman"/>
          <w:kern w:val="24"/>
          <w:sz w:val="24"/>
          <w:szCs w:val="24"/>
          <w:lang w:val="sr-Cyrl-RS"/>
        </w:rPr>
        <w:t xml:space="preserve">археолошку, етнолошку, антрополошку, техничку и индустријску вредност, </w:t>
      </w:r>
      <w:r w:rsidRPr="00713429">
        <w:rPr>
          <w:rFonts w:ascii="Times New Roman" w:hAnsi="Times New Roman"/>
          <w:kern w:val="18"/>
          <w:sz w:val="24"/>
          <w:szCs w:val="24"/>
          <w:lang w:val="sr-Cyrl-RS"/>
        </w:rPr>
        <w:t xml:space="preserve">уметничку, уметничко - занатску, </w:t>
      </w:r>
      <w:r w:rsidRPr="00713429">
        <w:rPr>
          <w:rFonts w:ascii="Times New Roman" w:hAnsi="Times New Roman"/>
          <w:kern w:val="24"/>
          <w:sz w:val="24"/>
          <w:szCs w:val="24"/>
          <w:lang w:val="sr-Cyrl-RS"/>
        </w:rPr>
        <w:t xml:space="preserve">научну и вредност оригинала, униката или старине. </w:t>
      </w:r>
      <w:r w:rsidRPr="00713429">
        <w:rPr>
          <w:rFonts w:ascii="Times New Roman" w:hAnsi="Times New Roman"/>
          <w:kern w:val="18"/>
          <w:sz w:val="24"/>
          <w:szCs w:val="24"/>
          <w:lang w:val="sr-Cyrl-RS"/>
        </w:rPr>
        <w:t xml:space="preserve">Покретно културно наслеђе, по његовим врстама чине музејска грађа, архивска грађа, стара и ретка библиотечка грађа и </w:t>
      </w:r>
      <w:r w:rsidR="006E3E61" w:rsidRPr="00713429">
        <w:rPr>
          <w:rFonts w:ascii="Times New Roman" w:hAnsi="Times New Roman"/>
          <w:kern w:val="18"/>
          <w:sz w:val="24"/>
          <w:szCs w:val="24"/>
          <w:lang w:val="sr-Cyrl-RS"/>
        </w:rPr>
        <w:t xml:space="preserve">филмска и остала </w:t>
      </w:r>
      <w:r w:rsidRPr="00713429">
        <w:rPr>
          <w:rFonts w:ascii="Times New Roman" w:hAnsi="Times New Roman"/>
          <w:kern w:val="18"/>
          <w:sz w:val="24"/>
          <w:szCs w:val="24"/>
          <w:lang w:val="sr-Cyrl-RS"/>
        </w:rPr>
        <w:t>аудиов</w:t>
      </w:r>
      <w:r w:rsidR="006E3E61" w:rsidRPr="00713429">
        <w:rPr>
          <w:rFonts w:ascii="Times New Roman" w:hAnsi="Times New Roman"/>
          <w:kern w:val="18"/>
          <w:sz w:val="24"/>
          <w:szCs w:val="24"/>
          <w:lang w:val="sr-Cyrl-RS"/>
        </w:rPr>
        <w:t>изуелна грађа;</w:t>
      </w:r>
      <w:r w:rsidRPr="00713429">
        <w:rPr>
          <w:rFonts w:ascii="Times New Roman" w:hAnsi="Times New Roman"/>
          <w:kern w:val="18"/>
          <w:sz w:val="24"/>
          <w:szCs w:val="24"/>
          <w:lang w:val="sr-Cyrl-RS"/>
        </w:rPr>
        <w:t xml:space="preserve"> </w:t>
      </w:r>
    </w:p>
    <w:p w14:paraId="5505B947" w14:textId="0DB65C4C" w:rsidR="002B7E54" w:rsidRPr="00713429" w:rsidRDefault="00BF670C" w:rsidP="003B2C37">
      <w:pPr>
        <w:tabs>
          <w:tab w:val="left" w:pos="720"/>
        </w:tabs>
        <w:spacing w:after="0" w:line="240" w:lineRule="auto"/>
        <w:jc w:val="both"/>
        <w:rPr>
          <w:rFonts w:ascii="Times New Roman" w:hAnsi="Times New Roman"/>
          <w:bCs/>
          <w:sz w:val="24"/>
          <w:szCs w:val="24"/>
          <w:lang w:val="sr-Cyrl-RS"/>
        </w:rPr>
      </w:pPr>
      <w:r w:rsidRPr="00713429">
        <w:rPr>
          <w:rFonts w:ascii="Times New Roman" w:hAnsi="Times New Roman"/>
          <w:b/>
          <w:bCs/>
          <w:kern w:val="18"/>
          <w:sz w:val="24"/>
          <w:szCs w:val="24"/>
          <w:lang w:val="sr-Cyrl-RS"/>
        </w:rPr>
        <w:tab/>
      </w:r>
      <w:r w:rsidR="0070716A" w:rsidRPr="00713429">
        <w:rPr>
          <w:rFonts w:ascii="Times New Roman" w:hAnsi="Times New Roman"/>
          <w:b/>
          <w:bCs/>
          <w:sz w:val="24"/>
          <w:szCs w:val="24"/>
          <w:lang w:val="sr-Cyrl-RS"/>
        </w:rPr>
        <w:t>5</w:t>
      </w:r>
      <w:r w:rsidR="002B7E54" w:rsidRPr="00713429">
        <w:rPr>
          <w:rFonts w:ascii="Times New Roman" w:hAnsi="Times New Roman"/>
          <w:b/>
          <w:bCs/>
          <w:sz w:val="24"/>
          <w:szCs w:val="24"/>
        </w:rPr>
        <w:t>)</w:t>
      </w:r>
      <w:r w:rsidR="001F0BC9">
        <w:rPr>
          <w:rFonts w:ascii="Times New Roman" w:hAnsi="Times New Roman"/>
          <w:b/>
          <w:bCs/>
          <w:sz w:val="24"/>
          <w:szCs w:val="24"/>
        </w:rPr>
        <w:t xml:space="preserve"> </w:t>
      </w:r>
      <w:r w:rsidR="002E5E3F" w:rsidRPr="00713429">
        <w:rPr>
          <w:rFonts w:ascii="Times New Roman" w:hAnsi="Times New Roman"/>
          <w:b/>
          <w:sz w:val="24"/>
          <w:szCs w:val="24"/>
        </w:rPr>
        <w:t>Културна добра</w:t>
      </w:r>
      <w:r w:rsidR="002E5E3F" w:rsidRPr="00713429">
        <w:rPr>
          <w:rFonts w:ascii="Times New Roman" w:hAnsi="Times New Roman"/>
          <w:sz w:val="24"/>
          <w:szCs w:val="24"/>
        </w:rPr>
        <w:t xml:space="preserve"> су ствари и творевине материјалне и духовне културе од општег</w:t>
      </w:r>
      <w:r w:rsidR="002E5E3F" w:rsidRPr="00713429">
        <w:rPr>
          <w:rFonts w:ascii="Times New Roman" w:hAnsi="Times New Roman"/>
          <w:sz w:val="24"/>
          <w:szCs w:val="24"/>
          <w:lang w:val="sr-Cyrl-RS"/>
        </w:rPr>
        <w:t xml:space="preserve"> </w:t>
      </w:r>
      <w:r w:rsidR="002E5E3F" w:rsidRPr="00713429">
        <w:rPr>
          <w:rFonts w:ascii="Times New Roman" w:hAnsi="Times New Roman"/>
          <w:sz w:val="24"/>
          <w:szCs w:val="24"/>
        </w:rPr>
        <w:t>интереса</w:t>
      </w:r>
      <w:r w:rsidR="002E5E3F" w:rsidRPr="00713429">
        <w:rPr>
          <w:rFonts w:ascii="Times New Roman" w:hAnsi="Times New Roman"/>
          <w:sz w:val="24"/>
          <w:szCs w:val="24"/>
          <w:lang w:val="sr-Cyrl-RS"/>
        </w:rPr>
        <w:t>,</w:t>
      </w:r>
      <w:r w:rsidR="001F0BC9">
        <w:rPr>
          <w:rFonts w:ascii="Times New Roman" w:hAnsi="Times New Roman"/>
          <w:sz w:val="24"/>
          <w:szCs w:val="24"/>
          <w:lang w:val="sr-Cyrl-RS"/>
        </w:rPr>
        <w:t xml:space="preserve"> </w:t>
      </w:r>
      <w:r w:rsidR="002E5E3F" w:rsidRPr="00713429">
        <w:rPr>
          <w:rFonts w:ascii="Times New Roman" w:hAnsi="Times New Roman"/>
          <w:sz w:val="24"/>
          <w:szCs w:val="24"/>
          <w:lang w:val="sr-Cyrl-RS"/>
        </w:rPr>
        <w:t>вреднована и</w:t>
      </w:r>
      <w:r w:rsidR="002E5E3F" w:rsidRPr="00713429">
        <w:rPr>
          <w:rFonts w:ascii="Times New Roman" w:hAnsi="Times New Roman"/>
          <w:sz w:val="24"/>
          <w:szCs w:val="24"/>
        </w:rPr>
        <w:t xml:space="preserve"> утврђен</w:t>
      </w:r>
      <w:r w:rsidR="002E5E3F" w:rsidRPr="00713429">
        <w:rPr>
          <w:rFonts w:ascii="Times New Roman" w:hAnsi="Times New Roman"/>
          <w:sz w:val="24"/>
          <w:szCs w:val="24"/>
          <w:lang w:val="sr-Cyrl-RS"/>
        </w:rPr>
        <w:t>а</w:t>
      </w:r>
      <w:r w:rsidR="002E5E3F" w:rsidRPr="00713429">
        <w:rPr>
          <w:rFonts w:ascii="Times New Roman" w:hAnsi="Times New Roman"/>
          <w:sz w:val="24"/>
          <w:szCs w:val="24"/>
        </w:rPr>
        <w:t xml:space="preserve"> </w:t>
      </w:r>
      <w:r w:rsidR="003B2C37" w:rsidRPr="00713429">
        <w:rPr>
          <w:rFonts w:ascii="Times New Roman" w:hAnsi="Times New Roman"/>
          <w:sz w:val="24"/>
          <w:szCs w:val="24"/>
          <w:lang w:val="sr-Cyrl-RS"/>
        </w:rPr>
        <w:t xml:space="preserve">у складу са </w:t>
      </w:r>
      <w:r w:rsidR="002E5E3F" w:rsidRPr="00713429">
        <w:rPr>
          <w:rFonts w:ascii="Times New Roman" w:hAnsi="Times New Roman"/>
          <w:sz w:val="24"/>
          <w:szCs w:val="24"/>
        </w:rPr>
        <w:t>законом</w:t>
      </w:r>
      <w:r w:rsidR="002E5E3F" w:rsidRPr="00713429">
        <w:rPr>
          <w:rFonts w:ascii="Times New Roman" w:hAnsi="Times New Roman"/>
          <w:sz w:val="24"/>
          <w:szCs w:val="24"/>
          <w:lang w:val="sr-Cyrl-RS"/>
        </w:rPr>
        <w:t xml:space="preserve">, </w:t>
      </w:r>
      <w:r w:rsidR="002E5E3F" w:rsidRPr="00713429">
        <w:rPr>
          <w:rFonts w:ascii="Times New Roman" w:hAnsi="Times New Roman"/>
          <w:sz w:val="24"/>
          <w:szCs w:val="24"/>
        </w:rPr>
        <w:t>и чине саставни део</w:t>
      </w:r>
      <w:r w:rsidR="002E5E3F" w:rsidRPr="00713429">
        <w:rPr>
          <w:rFonts w:ascii="Times New Roman" w:hAnsi="Times New Roman"/>
          <w:sz w:val="24"/>
          <w:szCs w:val="24"/>
          <w:lang w:val="sr-Cyrl-RS"/>
        </w:rPr>
        <w:t xml:space="preserve"> </w:t>
      </w:r>
      <w:r w:rsidR="002E5E3F" w:rsidRPr="00713429">
        <w:rPr>
          <w:rFonts w:ascii="Times New Roman" w:hAnsi="Times New Roman"/>
          <w:sz w:val="24"/>
          <w:szCs w:val="24"/>
        </w:rPr>
        <w:t>материјалног културног наслеђа</w:t>
      </w:r>
      <w:r w:rsidR="0049066A" w:rsidRPr="00713429">
        <w:rPr>
          <w:rFonts w:ascii="Times New Roman" w:hAnsi="Times New Roman"/>
          <w:bCs/>
          <w:sz w:val="24"/>
          <w:szCs w:val="24"/>
          <w:lang w:val="sr-Cyrl-RS"/>
        </w:rPr>
        <w:t>;</w:t>
      </w:r>
    </w:p>
    <w:p w14:paraId="00A69EED" w14:textId="3ED71FB6" w:rsidR="009F5B29" w:rsidRPr="00713429" w:rsidRDefault="0070716A" w:rsidP="0070716A">
      <w:pPr>
        <w:spacing w:after="0" w:line="240" w:lineRule="auto"/>
        <w:ind w:firstLine="720"/>
        <w:jc w:val="both"/>
        <w:rPr>
          <w:rFonts w:ascii="Times New Roman" w:hAnsi="Times New Roman"/>
          <w:sz w:val="24"/>
          <w:szCs w:val="24"/>
          <w:lang w:val="sr-Cyrl-RS"/>
        </w:rPr>
      </w:pPr>
      <w:r w:rsidRPr="00713429">
        <w:rPr>
          <w:rFonts w:ascii="Times New Roman" w:hAnsi="Times New Roman"/>
          <w:b/>
          <w:bCs/>
          <w:sz w:val="24"/>
          <w:szCs w:val="24"/>
          <w:lang w:val="sr-Cyrl-CS"/>
        </w:rPr>
        <w:lastRenderedPageBreak/>
        <w:t>6</w:t>
      </w:r>
      <w:r w:rsidR="009F5B29" w:rsidRPr="00713429">
        <w:rPr>
          <w:rFonts w:ascii="Times New Roman" w:hAnsi="Times New Roman"/>
          <w:b/>
          <w:bCs/>
          <w:sz w:val="24"/>
          <w:szCs w:val="24"/>
          <w:lang w:val="sr-Cyrl-CS"/>
        </w:rPr>
        <w:t>) Непокретна културна добра</w:t>
      </w:r>
      <w:r w:rsidR="002B7E54" w:rsidRPr="00713429">
        <w:rPr>
          <w:rFonts w:ascii="Times New Roman" w:hAnsi="Times New Roman"/>
          <w:b/>
          <w:bCs/>
          <w:sz w:val="24"/>
          <w:szCs w:val="24"/>
          <w:lang w:val="sr-Cyrl-CS"/>
        </w:rPr>
        <w:t xml:space="preserve"> </w:t>
      </w:r>
      <w:r w:rsidR="00C80D3B">
        <w:rPr>
          <w:rFonts w:ascii="Times New Roman" w:hAnsi="Times New Roman"/>
          <w:sz w:val="24"/>
          <w:szCs w:val="24"/>
        </w:rPr>
        <w:t>су</w:t>
      </w:r>
      <w:r w:rsidR="002B7E54" w:rsidRPr="00713429">
        <w:rPr>
          <w:rFonts w:ascii="Times New Roman" w:hAnsi="Times New Roman"/>
          <w:sz w:val="24"/>
          <w:szCs w:val="24"/>
        </w:rPr>
        <w:t xml:space="preserve"> културни предели, просторне културно-историјске целине, споменици културе, археолошка налазишта и знаменита места</w:t>
      </w:r>
      <w:r w:rsidR="0049066A" w:rsidRPr="00713429">
        <w:rPr>
          <w:rFonts w:ascii="Times New Roman" w:hAnsi="Times New Roman"/>
          <w:sz w:val="24"/>
          <w:szCs w:val="24"/>
          <w:lang w:val="sr-Cyrl-RS"/>
        </w:rPr>
        <w:t>;</w:t>
      </w:r>
    </w:p>
    <w:p w14:paraId="132B8B38" w14:textId="54C75031" w:rsidR="009F5B29" w:rsidRPr="00713429" w:rsidRDefault="0070716A" w:rsidP="0070716A">
      <w:pPr>
        <w:spacing w:after="0" w:line="240" w:lineRule="auto"/>
        <w:ind w:firstLine="720"/>
        <w:jc w:val="both"/>
        <w:rPr>
          <w:rFonts w:ascii="Times New Roman" w:hAnsi="Times New Roman"/>
          <w:sz w:val="24"/>
          <w:szCs w:val="24"/>
          <w:shd w:val="clear" w:color="auto" w:fill="FFFFFF"/>
          <w:lang w:val="sr-Cyrl-RS"/>
        </w:rPr>
      </w:pPr>
      <w:r w:rsidRPr="00713429">
        <w:rPr>
          <w:rFonts w:ascii="Times New Roman" w:hAnsi="Times New Roman"/>
          <w:b/>
          <w:bCs/>
          <w:sz w:val="24"/>
          <w:szCs w:val="24"/>
          <w:lang w:val="sr-Cyrl-CS"/>
        </w:rPr>
        <w:t>7</w:t>
      </w:r>
      <w:r w:rsidR="009F5B29" w:rsidRPr="00713429">
        <w:rPr>
          <w:rFonts w:ascii="Times New Roman" w:hAnsi="Times New Roman"/>
          <w:b/>
          <w:bCs/>
          <w:sz w:val="24"/>
          <w:szCs w:val="24"/>
          <w:lang w:val="sr-Cyrl-CS"/>
        </w:rPr>
        <w:t>) Покретна културна добра</w:t>
      </w:r>
      <w:r w:rsidR="002B7E54" w:rsidRPr="00713429">
        <w:rPr>
          <w:rFonts w:ascii="Times New Roman" w:hAnsi="Times New Roman"/>
          <w:b/>
          <w:bCs/>
          <w:sz w:val="24"/>
          <w:szCs w:val="24"/>
          <w:lang w:val="sr-Cyrl-CS"/>
        </w:rPr>
        <w:t xml:space="preserve"> </w:t>
      </w:r>
      <w:r w:rsidR="00C80D3B">
        <w:rPr>
          <w:rFonts w:ascii="Times New Roman" w:hAnsi="Times New Roman"/>
          <w:sz w:val="24"/>
          <w:szCs w:val="24"/>
          <w:lang w:val="sr-Cyrl-CS"/>
        </w:rPr>
        <w:t>су</w:t>
      </w:r>
      <w:r w:rsidR="002B7E54" w:rsidRPr="00713429">
        <w:rPr>
          <w:rFonts w:ascii="Times New Roman" w:hAnsi="Times New Roman"/>
          <w:sz w:val="24"/>
          <w:szCs w:val="24"/>
          <w:lang w:val="sr-Cyrl-CS"/>
        </w:rPr>
        <w:t xml:space="preserve"> </w:t>
      </w:r>
      <w:r w:rsidR="002B7E54" w:rsidRPr="00713429">
        <w:rPr>
          <w:rFonts w:ascii="Times New Roman" w:hAnsi="Times New Roman"/>
          <w:sz w:val="24"/>
          <w:szCs w:val="24"/>
        </w:rPr>
        <w:t>музејска грађа</w:t>
      </w:r>
      <w:r w:rsidR="002B7E54" w:rsidRPr="00713429">
        <w:rPr>
          <w:rFonts w:ascii="Times New Roman" w:hAnsi="Times New Roman"/>
          <w:sz w:val="24"/>
          <w:szCs w:val="24"/>
          <w:lang w:val="sr-Cyrl-RS"/>
        </w:rPr>
        <w:t xml:space="preserve">, </w:t>
      </w:r>
      <w:r w:rsidR="002B7E54" w:rsidRPr="00713429">
        <w:rPr>
          <w:rFonts w:ascii="Times New Roman" w:hAnsi="Times New Roman"/>
          <w:sz w:val="24"/>
          <w:szCs w:val="24"/>
        </w:rPr>
        <w:t>архивска грађа</w:t>
      </w:r>
      <w:r w:rsidR="002B7E54" w:rsidRPr="00713429">
        <w:rPr>
          <w:rFonts w:ascii="Times New Roman" w:hAnsi="Times New Roman"/>
          <w:sz w:val="24"/>
          <w:szCs w:val="24"/>
          <w:lang w:val="sr-Cyrl-RS"/>
        </w:rPr>
        <w:t xml:space="preserve">, </w:t>
      </w:r>
      <w:r w:rsidR="0049066A" w:rsidRPr="00713429">
        <w:rPr>
          <w:rFonts w:ascii="Times New Roman" w:hAnsi="Times New Roman"/>
          <w:sz w:val="24"/>
          <w:szCs w:val="24"/>
        </w:rPr>
        <w:t xml:space="preserve">филмска </w:t>
      </w:r>
      <w:r w:rsidR="002B7E54" w:rsidRPr="00713429">
        <w:rPr>
          <w:rFonts w:ascii="Times New Roman" w:hAnsi="Times New Roman"/>
          <w:sz w:val="24"/>
          <w:szCs w:val="24"/>
        </w:rPr>
        <w:t>и остала аудиовизуелна грађа</w:t>
      </w:r>
      <w:r w:rsidR="002B7E54" w:rsidRPr="00713429">
        <w:rPr>
          <w:rFonts w:ascii="Times New Roman" w:hAnsi="Times New Roman"/>
          <w:sz w:val="24"/>
          <w:szCs w:val="24"/>
          <w:lang w:val="sr-Cyrl-RS"/>
        </w:rPr>
        <w:t xml:space="preserve">, </w:t>
      </w:r>
      <w:r w:rsidR="002B7E54" w:rsidRPr="00713429">
        <w:rPr>
          <w:rFonts w:ascii="Times New Roman" w:hAnsi="Times New Roman"/>
          <w:sz w:val="24"/>
          <w:szCs w:val="24"/>
        </w:rPr>
        <w:t xml:space="preserve">стара и ретка </w:t>
      </w:r>
      <w:r w:rsidR="002B7E54" w:rsidRPr="00713429">
        <w:rPr>
          <w:rFonts w:ascii="Times New Roman" w:hAnsi="Times New Roman"/>
          <w:sz w:val="24"/>
          <w:szCs w:val="24"/>
          <w:shd w:val="clear" w:color="auto" w:fill="FFFFFF"/>
        </w:rPr>
        <w:t>библиотечка грађа</w:t>
      </w:r>
      <w:r w:rsidR="0049066A" w:rsidRPr="00713429">
        <w:rPr>
          <w:rFonts w:ascii="Times New Roman" w:hAnsi="Times New Roman"/>
          <w:sz w:val="24"/>
          <w:szCs w:val="24"/>
          <w:shd w:val="clear" w:color="auto" w:fill="FFFFFF"/>
          <w:lang w:val="sr-Cyrl-RS"/>
        </w:rPr>
        <w:t>;</w:t>
      </w:r>
    </w:p>
    <w:p w14:paraId="789B0E4C" w14:textId="183295C8" w:rsidR="0049066A" w:rsidRPr="00713429" w:rsidRDefault="0070716A"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CS"/>
        </w:rPr>
        <w:t>8</w:t>
      </w:r>
      <w:r w:rsidR="009F5B29" w:rsidRPr="00713429">
        <w:rPr>
          <w:rFonts w:ascii="Times New Roman" w:hAnsi="Times New Roman"/>
          <w:b/>
          <w:bCs/>
          <w:sz w:val="24"/>
          <w:szCs w:val="24"/>
          <w:lang w:val="sr-Cyrl-CS"/>
        </w:rPr>
        <w:t>) Нематеријално културно наслеђе</w:t>
      </w:r>
      <w:r w:rsidR="0049066A" w:rsidRPr="00713429">
        <w:rPr>
          <w:rFonts w:ascii="Times New Roman" w:hAnsi="Times New Roman"/>
          <w:b/>
          <w:bCs/>
          <w:sz w:val="24"/>
          <w:szCs w:val="24"/>
          <w:lang w:val="sr-Cyrl-CS"/>
        </w:rPr>
        <w:t xml:space="preserve"> </w:t>
      </w:r>
      <w:r w:rsidR="0049066A" w:rsidRPr="00713429">
        <w:rPr>
          <w:rFonts w:ascii="Times New Roman" w:eastAsia="Times New Roman" w:hAnsi="Times New Roman"/>
          <w:sz w:val="24"/>
          <w:szCs w:val="24"/>
        </w:rPr>
        <w:t xml:space="preserve">означава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 </w:t>
      </w:r>
      <w:r w:rsidR="0049066A" w:rsidRPr="00713429">
        <w:rPr>
          <w:rFonts w:ascii="Times New Roman" w:hAnsi="Times New Roman"/>
          <w:sz w:val="24"/>
          <w:szCs w:val="24"/>
        </w:rPr>
        <w:t>Оно се преноси с генерације на генерацију, зајед</w:t>
      </w:r>
      <w:r w:rsidR="00C80D3B">
        <w:rPr>
          <w:rFonts w:ascii="Times New Roman" w:hAnsi="Times New Roman"/>
          <w:sz w:val="24"/>
          <w:szCs w:val="24"/>
        </w:rPr>
        <w:t>нице и групе га изнова стварају</w:t>
      </w:r>
      <w:r w:rsidR="0049066A" w:rsidRPr="00713429">
        <w:rPr>
          <w:rFonts w:ascii="Times New Roman" w:hAnsi="Times New Roman"/>
          <w:sz w:val="24"/>
          <w:szCs w:val="24"/>
        </w:rPr>
        <w:t xml:space="preserve"> у зависности од окружења, њихове интеракције са природом и историје, пружајући им осећај идентитета и континуитета. На тај начин промовишу поштовање културнe разноликости и људске креативности</w:t>
      </w:r>
      <w:r w:rsidR="00106490" w:rsidRPr="00713429">
        <w:rPr>
          <w:rFonts w:ascii="Times New Roman" w:hAnsi="Times New Roman"/>
          <w:sz w:val="24"/>
          <w:szCs w:val="24"/>
          <w:lang w:val="sr-Cyrl-RS"/>
        </w:rPr>
        <w:t>;</w:t>
      </w:r>
      <w:r w:rsidR="0049066A" w:rsidRPr="00713429">
        <w:rPr>
          <w:rFonts w:ascii="Times New Roman" w:hAnsi="Times New Roman"/>
          <w:sz w:val="24"/>
          <w:szCs w:val="24"/>
        </w:rPr>
        <w:t xml:space="preserve"> </w:t>
      </w:r>
    </w:p>
    <w:p w14:paraId="7CB28094" w14:textId="486BC5A9" w:rsidR="009F5B29" w:rsidRPr="00713429" w:rsidRDefault="0070716A" w:rsidP="0070716A">
      <w:pPr>
        <w:spacing w:after="0" w:line="240" w:lineRule="auto"/>
        <w:ind w:firstLine="720"/>
        <w:jc w:val="both"/>
        <w:rPr>
          <w:rFonts w:ascii="Times New Roman" w:eastAsia="Times New Roman" w:hAnsi="Times New Roman"/>
          <w:sz w:val="24"/>
          <w:szCs w:val="24"/>
          <w:highlight w:val="white"/>
          <w:lang w:val="sr-Cyrl-RS" w:eastAsia="sr-Cyrl-CS"/>
        </w:rPr>
      </w:pPr>
      <w:r w:rsidRPr="00713429">
        <w:rPr>
          <w:rFonts w:ascii="Times New Roman" w:hAnsi="Times New Roman"/>
          <w:b/>
          <w:bCs/>
          <w:sz w:val="24"/>
          <w:szCs w:val="24"/>
          <w:lang w:val="sr-Cyrl-CS"/>
        </w:rPr>
        <w:t>9</w:t>
      </w:r>
      <w:r w:rsidR="009F5B29" w:rsidRPr="00713429">
        <w:rPr>
          <w:rFonts w:ascii="Times New Roman" w:hAnsi="Times New Roman"/>
          <w:b/>
          <w:bCs/>
          <w:sz w:val="24"/>
          <w:szCs w:val="24"/>
          <w:lang w:val="sr-Cyrl-CS"/>
        </w:rPr>
        <w:t>) Културн</w:t>
      </w:r>
      <w:r w:rsidR="0049066A" w:rsidRPr="00713429">
        <w:rPr>
          <w:rFonts w:ascii="Times New Roman" w:hAnsi="Times New Roman"/>
          <w:b/>
          <w:bCs/>
          <w:sz w:val="24"/>
          <w:szCs w:val="24"/>
          <w:lang w:val="sr-Cyrl-CS"/>
        </w:rPr>
        <w:t>о наслеђе</w:t>
      </w:r>
      <w:r w:rsidR="009F5B29" w:rsidRPr="00713429">
        <w:rPr>
          <w:rFonts w:ascii="Times New Roman" w:hAnsi="Times New Roman"/>
          <w:b/>
          <w:bCs/>
          <w:sz w:val="24"/>
          <w:szCs w:val="24"/>
          <w:lang w:val="sr-Cyrl-CS"/>
        </w:rPr>
        <w:t xml:space="preserve"> у опасности</w:t>
      </w:r>
      <w:r w:rsidR="0049066A" w:rsidRPr="00713429">
        <w:rPr>
          <w:rFonts w:ascii="Times New Roman" w:hAnsi="Times New Roman"/>
          <w:b/>
          <w:bCs/>
          <w:sz w:val="24"/>
          <w:szCs w:val="24"/>
          <w:lang w:val="sr-Cyrl-CS"/>
        </w:rPr>
        <w:t xml:space="preserve"> </w:t>
      </w:r>
      <w:r w:rsidR="0049066A" w:rsidRPr="00713429">
        <w:rPr>
          <w:rFonts w:ascii="Times New Roman" w:hAnsi="Times New Roman"/>
          <w:sz w:val="24"/>
          <w:szCs w:val="24"/>
          <w:lang w:val="sr-Cyrl-CS"/>
        </w:rPr>
        <w:t>је</w:t>
      </w:r>
      <w:r w:rsidR="0049066A" w:rsidRPr="00713429">
        <w:rPr>
          <w:rFonts w:ascii="Times New Roman" w:hAnsi="Times New Roman"/>
          <w:b/>
          <w:bCs/>
          <w:sz w:val="24"/>
          <w:szCs w:val="24"/>
          <w:lang w:val="sr-Cyrl-CS"/>
        </w:rPr>
        <w:t xml:space="preserve"> </w:t>
      </w:r>
      <w:r w:rsidR="0049066A" w:rsidRPr="00713429">
        <w:rPr>
          <w:rFonts w:ascii="Times New Roman" w:eastAsia="Times New Roman" w:hAnsi="Times New Roman"/>
          <w:sz w:val="24"/>
          <w:szCs w:val="24"/>
          <w:highlight w:val="white"/>
          <w:lang w:val="sr-Cyrl-RS" w:eastAsia="sr-Cyrl-CS"/>
        </w:rPr>
        <w:t>к</w:t>
      </w:r>
      <w:r w:rsidR="0049066A" w:rsidRPr="00713429">
        <w:rPr>
          <w:rFonts w:ascii="Times New Roman" w:eastAsia="Times New Roman" w:hAnsi="Times New Roman"/>
          <w:sz w:val="24"/>
          <w:szCs w:val="24"/>
          <w:highlight w:val="white"/>
          <w:lang w:eastAsia="sr-Cyrl-CS"/>
        </w:rPr>
        <w:t xml:space="preserve">ултурно </w:t>
      </w:r>
      <w:r w:rsidR="0049066A" w:rsidRPr="00713429">
        <w:rPr>
          <w:rFonts w:ascii="Times New Roman" w:eastAsia="Times New Roman" w:hAnsi="Times New Roman"/>
          <w:sz w:val="24"/>
          <w:szCs w:val="24"/>
          <w:highlight w:val="white"/>
          <w:lang w:val="sr-Cyrl-CS" w:eastAsia="sr-Cyrl-CS"/>
        </w:rPr>
        <w:t>наслеђе</w:t>
      </w:r>
      <w:r w:rsidR="0049066A" w:rsidRPr="00713429">
        <w:rPr>
          <w:rFonts w:ascii="Times New Roman" w:eastAsia="Times New Roman" w:hAnsi="Times New Roman"/>
          <w:sz w:val="24"/>
          <w:szCs w:val="24"/>
          <w:highlight w:val="white"/>
          <w:lang w:eastAsia="sr-Cyrl-CS"/>
        </w:rPr>
        <w:t xml:space="preserve">, без обзира на врсту </w:t>
      </w:r>
      <w:r w:rsidR="0049066A" w:rsidRPr="00713429">
        <w:rPr>
          <w:rFonts w:ascii="Times New Roman" w:eastAsia="Times New Roman" w:hAnsi="Times New Roman"/>
          <w:sz w:val="24"/>
          <w:szCs w:val="24"/>
          <w:highlight w:val="white"/>
          <w:lang w:val="sr-Cyrl-CS" w:eastAsia="sr-Cyrl-CS"/>
        </w:rPr>
        <w:t xml:space="preserve">као </w:t>
      </w:r>
      <w:r w:rsidR="0049066A" w:rsidRPr="00713429">
        <w:rPr>
          <w:rFonts w:ascii="Times New Roman" w:eastAsia="Times New Roman" w:hAnsi="Times New Roman"/>
          <w:sz w:val="24"/>
          <w:szCs w:val="24"/>
          <w:highlight w:val="white"/>
          <w:lang w:eastAsia="sr-Cyrl-CS"/>
        </w:rPr>
        <w:t xml:space="preserve">и </w:t>
      </w:r>
      <w:r w:rsidR="0049066A" w:rsidRPr="00713429">
        <w:rPr>
          <w:rFonts w:ascii="Times New Roman" w:eastAsia="Times New Roman" w:hAnsi="Times New Roman"/>
          <w:sz w:val="24"/>
          <w:szCs w:val="24"/>
          <w:highlight w:val="white"/>
          <w:lang w:val="sr-Cyrl-CS" w:eastAsia="sr-Cyrl-CS"/>
        </w:rPr>
        <w:t>да ли је утврђено за културно добро</w:t>
      </w:r>
      <w:r w:rsidR="0049066A" w:rsidRPr="00713429">
        <w:rPr>
          <w:rFonts w:ascii="Times New Roman" w:eastAsia="Times New Roman" w:hAnsi="Times New Roman"/>
          <w:sz w:val="24"/>
          <w:szCs w:val="24"/>
          <w:highlight w:val="white"/>
          <w:lang w:eastAsia="sr-Cyrl-CS"/>
        </w:rPr>
        <w:t xml:space="preserve">, </w:t>
      </w:r>
      <w:r w:rsidR="0049066A" w:rsidRPr="00713429">
        <w:rPr>
          <w:rFonts w:ascii="Times New Roman" w:eastAsia="Times New Roman" w:hAnsi="Times New Roman"/>
          <w:sz w:val="24"/>
          <w:szCs w:val="24"/>
          <w:highlight w:val="white"/>
          <w:lang w:val="sr-Cyrl-CS" w:eastAsia="sr-Cyrl-CS"/>
        </w:rPr>
        <w:t>уколико је</w:t>
      </w:r>
      <w:r w:rsidR="0049066A" w:rsidRPr="00713429">
        <w:rPr>
          <w:rFonts w:ascii="Times New Roman" w:eastAsia="Times New Roman" w:hAnsi="Times New Roman"/>
          <w:sz w:val="24"/>
          <w:szCs w:val="24"/>
          <w:highlight w:val="white"/>
          <w:lang w:eastAsia="sr-Cyrl-CS"/>
        </w:rPr>
        <w:t xml:space="preserve"> изложено ризику уништења, нестајања, озбиљном нарушавању интегритета или оштећења</w:t>
      </w:r>
      <w:r w:rsidR="0049066A" w:rsidRPr="00713429">
        <w:rPr>
          <w:rFonts w:ascii="Times New Roman" w:eastAsia="Times New Roman" w:hAnsi="Times New Roman"/>
          <w:sz w:val="24"/>
          <w:szCs w:val="24"/>
          <w:highlight w:val="white"/>
          <w:lang w:val="sr-Cyrl-RS" w:eastAsia="sr-Cyrl-CS"/>
        </w:rPr>
        <w:t>;</w:t>
      </w:r>
    </w:p>
    <w:p w14:paraId="59AE42EE" w14:textId="0D664927" w:rsidR="0029773C" w:rsidRPr="00713429" w:rsidRDefault="0070716A" w:rsidP="0070716A">
      <w:pPr>
        <w:spacing w:after="0" w:line="240" w:lineRule="auto"/>
        <w:ind w:firstLine="720"/>
        <w:jc w:val="both"/>
        <w:rPr>
          <w:rFonts w:ascii="Times New Roman" w:eastAsia="Times New Roman" w:hAnsi="Times New Roman"/>
          <w:sz w:val="24"/>
          <w:szCs w:val="24"/>
          <w:highlight w:val="white"/>
          <w:lang w:val="sr-Cyrl-RS" w:eastAsia="sr-Cyrl-CS"/>
        </w:rPr>
      </w:pPr>
      <w:r w:rsidRPr="00713429">
        <w:rPr>
          <w:rFonts w:ascii="Times New Roman" w:eastAsia="Times New Roman" w:hAnsi="Times New Roman"/>
          <w:b/>
          <w:bCs/>
          <w:sz w:val="24"/>
          <w:szCs w:val="24"/>
          <w:highlight w:val="white"/>
          <w:lang w:val="sr-Cyrl-RS" w:eastAsia="sr-Cyrl-CS"/>
        </w:rPr>
        <w:t>10</w:t>
      </w:r>
      <w:r w:rsidR="0029773C" w:rsidRPr="00713429">
        <w:rPr>
          <w:rFonts w:ascii="Times New Roman" w:eastAsia="Times New Roman" w:hAnsi="Times New Roman"/>
          <w:b/>
          <w:bCs/>
          <w:sz w:val="24"/>
          <w:szCs w:val="24"/>
          <w:highlight w:val="white"/>
          <w:lang w:val="sr-Cyrl-RS" w:eastAsia="sr-Cyrl-CS"/>
        </w:rPr>
        <w:t xml:space="preserve">) Добра која уживају претходну заштиту </w:t>
      </w:r>
      <w:r w:rsidR="0029773C" w:rsidRPr="00713429">
        <w:rPr>
          <w:rFonts w:ascii="Times New Roman" w:eastAsia="Times New Roman" w:hAnsi="Times New Roman"/>
          <w:sz w:val="24"/>
          <w:szCs w:val="24"/>
          <w:highlight w:val="white"/>
          <w:lang w:val="sr-Cyrl-RS" w:eastAsia="sr-Cyrl-CS"/>
        </w:rPr>
        <w:t xml:space="preserve">су ствари и творевине за које се претпоставља да поседују културне вредности </w:t>
      </w:r>
      <w:r w:rsidR="00932ED0" w:rsidRPr="00713429">
        <w:rPr>
          <w:rFonts w:ascii="Times New Roman" w:eastAsia="Times New Roman" w:hAnsi="Times New Roman"/>
          <w:sz w:val="24"/>
          <w:szCs w:val="24"/>
          <w:lang w:val="sr-Cyrl-RS" w:eastAsia="sr-Cyrl-CS"/>
        </w:rPr>
        <w:t xml:space="preserve">у складу са </w:t>
      </w:r>
      <w:r w:rsidR="00932ED0" w:rsidRPr="00713429">
        <w:rPr>
          <w:rFonts w:ascii="Times New Roman" w:eastAsia="Times New Roman" w:hAnsi="Times New Roman"/>
          <w:sz w:val="24"/>
          <w:szCs w:val="24"/>
          <w:highlight w:val="white"/>
          <w:lang w:val="sr-Cyrl-RS" w:eastAsia="sr-Cyrl-CS"/>
        </w:rPr>
        <w:t>овим</w:t>
      </w:r>
      <w:r w:rsidR="0029773C" w:rsidRPr="00713429">
        <w:rPr>
          <w:rFonts w:ascii="Times New Roman" w:eastAsia="Times New Roman" w:hAnsi="Times New Roman"/>
          <w:sz w:val="24"/>
          <w:szCs w:val="24"/>
          <w:highlight w:val="white"/>
          <w:lang w:val="sr-Cyrl-RS" w:eastAsia="sr-Cyrl-CS"/>
        </w:rPr>
        <w:t xml:space="preserve"> закон</w:t>
      </w:r>
      <w:r w:rsidR="00932ED0" w:rsidRPr="00713429">
        <w:rPr>
          <w:rFonts w:ascii="Times New Roman" w:eastAsia="Times New Roman" w:hAnsi="Times New Roman"/>
          <w:sz w:val="24"/>
          <w:szCs w:val="24"/>
          <w:highlight w:val="white"/>
          <w:lang w:val="sr-Cyrl-RS" w:eastAsia="sr-Cyrl-CS"/>
        </w:rPr>
        <w:t>ом</w:t>
      </w:r>
      <w:r w:rsidR="0029773C" w:rsidRPr="00713429">
        <w:rPr>
          <w:rFonts w:ascii="Times New Roman" w:eastAsia="Times New Roman" w:hAnsi="Times New Roman"/>
          <w:sz w:val="24"/>
          <w:szCs w:val="24"/>
          <w:highlight w:val="white"/>
          <w:lang w:val="sr-Cyrl-RS" w:eastAsia="sr-Cyrl-CS"/>
        </w:rPr>
        <w:t>;</w:t>
      </w:r>
    </w:p>
    <w:p w14:paraId="2811030C" w14:textId="4B9230C6" w:rsidR="00BB57DD" w:rsidRPr="00713429" w:rsidRDefault="00BB57DD" w:rsidP="0070716A">
      <w:pPr>
        <w:spacing w:after="0" w:line="240" w:lineRule="auto"/>
        <w:ind w:firstLine="720"/>
        <w:jc w:val="both"/>
        <w:rPr>
          <w:rFonts w:ascii="Times New Roman" w:eastAsia="Times New Roman" w:hAnsi="Times New Roman"/>
          <w:b/>
          <w:bCs/>
          <w:sz w:val="24"/>
          <w:szCs w:val="24"/>
          <w:highlight w:val="white"/>
          <w:lang w:val="sr-Cyrl-RS" w:eastAsia="sr-Cyrl-CS"/>
        </w:rPr>
      </w:pPr>
      <w:r w:rsidRPr="00713429">
        <w:rPr>
          <w:rFonts w:ascii="Times New Roman" w:eastAsia="Times New Roman" w:hAnsi="Times New Roman"/>
          <w:b/>
          <w:bCs/>
          <w:sz w:val="24"/>
          <w:szCs w:val="24"/>
          <w:highlight w:val="white"/>
          <w:lang w:val="sr-Cyrl-RS" w:eastAsia="sr-Cyrl-CS"/>
        </w:rPr>
        <w:t xml:space="preserve">11) </w:t>
      </w:r>
      <w:r w:rsidRPr="00713429">
        <w:rPr>
          <w:rFonts w:ascii="Times New Roman" w:eastAsia="Times New Roman" w:hAnsi="Times New Roman"/>
          <w:b/>
          <w:sz w:val="24"/>
          <w:szCs w:val="24"/>
          <w:highlight w:val="white"/>
          <w:lang w:val="sr-Cyrl-RS" w:eastAsia="sr-Cyrl-CS"/>
        </w:rPr>
        <w:t xml:space="preserve">Добра под претходном заштитом </w:t>
      </w:r>
      <w:r w:rsidRPr="00713429">
        <w:rPr>
          <w:rFonts w:ascii="Times New Roman" w:eastAsia="Times New Roman" w:hAnsi="Times New Roman"/>
          <w:bCs/>
          <w:sz w:val="24"/>
          <w:szCs w:val="24"/>
          <w:lang w:val="sr-Cyrl-RS" w:eastAsia="sr-Cyrl-CS"/>
        </w:rPr>
        <w:t>су е</w:t>
      </w:r>
      <w:r w:rsidRPr="00713429">
        <w:rPr>
          <w:rFonts w:ascii="Times New Roman" w:hAnsi="Times New Roman"/>
          <w:noProof/>
          <w:sz w:val="24"/>
          <w:szCs w:val="24"/>
        </w:rPr>
        <w:t>виден</w:t>
      </w:r>
      <w:r w:rsidRPr="00713429">
        <w:rPr>
          <w:rFonts w:ascii="Times New Roman" w:hAnsi="Times New Roman"/>
          <w:noProof/>
          <w:sz w:val="24"/>
          <w:szCs w:val="24"/>
          <w:lang w:val="sr-Cyrl-RS"/>
        </w:rPr>
        <w:t>тирана</w:t>
      </w:r>
      <w:r w:rsidRPr="00713429">
        <w:rPr>
          <w:rFonts w:ascii="Times New Roman" w:hAnsi="Times New Roman"/>
          <w:noProof/>
          <w:sz w:val="24"/>
          <w:szCs w:val="24"/>
        </w:rPr>
        <w:t xml:space="preserve"> добра кој</w:t>
      </w:r>
      <w:r w:rsidRPr="00713429">
        <w:rPr>
          <w:rFonts w:ascii="Times New Roman" w:hAnsi="Times New Roman"/>
          <w:noProof/>
          <w:sz w:val="24"/>
          <w:szCs w:val="24"/>
          <w:lang w:val="sr-Cyrl-RS"/>
        </w:rPr>
        <w:t>а</w:t>
      </w:r>
      <w:r w:rsidRPr="00713429">
        <w:rPr>
          <w:rFonts w:ascii="Times New Roman" w:hAnsi="Times New Roman"/>
          <w:noProof/>
          <w:sz w:val="24"/>
          <w:szCs w:val="24"/>
        </w:rPr>
        <w:t xml:space="preserve"> уживају претходну заштиту</w:t>
      </w:r>
      <w:r w:rsidRPr="00713429">
        <w:rPr>
          <w:rFonts w:ascii="Times New Roman" w:hAnsi="Times New Roman"/>
          <w:noProof/>
          <w:sz w:val="24"/>
          <w:szCs w:val="24"/>
          <w:lang w:val="sr-Cyrl-RS"/>
        </w:rPr>
        <w:t>;</w:t>
      </w:r>
    </w:p>
    <w:p w14:paraId="01C728F4" w14:textId="0A7C4ABA" w:rsidR="009F5B29" w:rsidRPr="00713429" w:rsidRDefault="00E25D68" w:rsidP="0070716A">
      <w:pPr>
        <w:pStyle w:val="NormalWeb"/>
        <w:tabs>
          <w:tab w:val="left" w:pos="720"/>
        </w:tabs>
        <w:spacing w:before="0" w:beforeAutospacing="0" w:after="0" w:afterAutospacing="0"/>
        <w:jc w:val="both"/>
        <w:rPr>
          <w:lang w:val="sr-Cyrl-RS"/>
        </w:rPr>
      </w:pPr>
      <w:r w:rsidRPr="00713429">
        <w:rPr>
          <w:b/>
          <w:lang w:val="sr-Cyrl-RS"/>
        </w:rPr>
        <w:tab/>
      </w:r>
      <w:r w:rsidR="0070716A" w:rsidRPr="00713429">
        <w:rPr>
          <w:b/>
          <w:lang w:val="sr-Cyrl-RS"/>
        </w:rPr>
        <w:t>1</w:t>
      </w:r>
      <w:r w:rsidR="00BB57DD" w:rsidRPr="00713429">
        <w:rPr>
          <w:b/>
          <w:lang w:val="sr-Cyrl-RS"/>
        </w:rPr>
        <w:t>2</w:t>
      </w:r>
      <w:r w:rsidRPr="00713429">
        <w:rPr>
          <w:b/>
          <w:lang w:val="sr-Cyrl-RS"/>
        </w:rPr>
        <w:t>) Претходна заштита</w:t>
      </w:r>
      <w:r w:rsidRPr="00713429">
        <w:rPr>
          <w:lang w:val="sr-Cyrl-RS"/>
        </w:rPr>
        <w:t xml:space="preserve"> је део процеса</w:t>
      </w:r>
      <w:r w:rsidR="001F0BC9">
        <w:rPr>
          <w:lang w:val="sr-Cyrl-RS"/>
        </w:rPr>
        <w:t xml:space="preserve"> </w:t>
      </w:r>
      <w:r w:rsidRPr="00713429">
        <w:rPr>
          <w:lang w:val="sr-Cyrl-RS"/>
        </w:rPr>
        <w:t>вредновања материјалног културног наслеђа</w:t>
      </w:r>
      <w:r w:rsidR="001F0BC9">
        <w:rPr>
          <w:lang w:val="sr-Cyrl-RS"/>
        </w:rPr>
        <w:t xml:space="preserve"> </w:t>
      </w:r>
      <w:r w:rsidRPr="00713429">
        <w:rPr>
          <w:lang w:val="sr-Cyrl-RS"/>
        </w:rPr>
        <w:t>које претходи утврђивању за културна добра;</w:t>
      </w:r>
    </w:p>
    <w:p w14:paraId="5173844F" w14:textId="21564922" w:rsidR="00CD41F9" w:rsidRPr="00713429" w:rsidRDefault="0070716A" w:rsidP="0070716A">
      <w:pPr>
        <w:spacing w:after="0" w:line="240" w:lineRule="auto"/>
        <w:ind w:firstLine="720"/>
        <w:jc w:val="both"/>
        <w:rPr>
          <w:rFonts w:ascii="Times New Roman" w:eastAsia="Times New Roman" w:hAnsi="Times New Roman"/>
          <w:sz w:val="24"/>
          <w:szCs w:val="24"/>
          <w:lang w:val="sr-Cyrl-RS"/>
        </w:rPr>
      </w:pPr>
      <w:r w:rsidRPr="00713429">
        <w:rPr>
          <w:rFonts w:ascii="Times New Roman" w:eastAsia="Times New Roman" w:hAnsi="Times New Roman"/>
          <w:b/>
          <w:sz w:val="24"/>
          <w:szCs w:val="24"/>
          <w:lang w:val="sr-Cyrl-RS"/>
        </w:rPr>
        <w:t>1</w:t>
      </w:r>
      <w:r w:rsidR="00BB57DD" w:rsidRPr="00713429">
        <w:rPr>
          <w:rFonts w:ascii="Times New Roman" w:eastAsia="Times New Roman" w:hAnsi="Times New Roman"/>
          <w:b/>
          <w:sz w:val="24"/>
          <w:szCs w:val="24"/>
          <w:lang w:val="sr-Cyrl-RS"/>
        </w:rPr>
        <w:t>3</w:t>
      </w:r>
      <w:r w:rsidR="00CD41F9" w:rsidRPr="00713429">
        <w:rPr>
          <w:rFonts w:ascii="Times New Roman" w:eastAsia="Times New Roman" w:hAnsi="Times New Roman"/>
          <w:b/>
          <w:sz w:val="24"/>
          <w:szCs w:val="24"/>
          <w:lang w:val="sr-Cyrl-RS"/>
        </w:rPr>
        <w:t xml:space="preserve">) </w:t>
      </w:r>
      <w:r w:rsidR="00CD41F9" w:rsidRPr="00713429">
        <w:rPr>
          <w:rFonts w:ascii="Times New Roman" w:eastAsia="Times New Roman" w:hAnsi="Times New Roman"/>
          <w:b/>
          <w:sz w:val="24"/>
          <w:szCs w:val="24"/>
        </w:rPr>
        <w:t>Културни предмет</w:t>
      </w:r>
      <w:r w:rsidR="00CD41F9" w:rsidRPr="00713429">
        <w:rPr>
          <w:rFonts w:ascii="Times New Roman" w:eastAsia="Times New Roman" w:hAnsi="Times New Roman"/>
          <w:sz w:val="24"/>
          <w:szCs w:val="24"/>
        </w:rPr>
        <w:t xml:space="preserve"> је покретно културно добро или добро под претходном заштитом које је, пре или после незаконитог изношења са територије државе чланице Европске уније или друге државе, категоризован или дефинисан као „национално благо које има уметничку, културну, историјску или археолошку вредност</w:t>
      </w:r>
      <w:r w:rsidR="009F19B7" w:rsidRPr="00713429">
        <w:rPr>
          <w:rFonts w:ascii="Times New Roman" w:eastAsia="Times New Roman" w:hAnsi="Times New Roman"/>
          <w:sz w:val="24"/>
          <w:szCs w:val="24"/>
        </w:rPr>
        <w:t>”</w:t>
      </w:r>
      <w:r w:rsidR="00CD41F9" w:rsidRPr="00713429">
        <w:rPr>
          <w:rFonts w:ascii="Times New Roman" w:eastAsia="Times New Roman" w:hAnsi="Times New Roman"/>
          <w:sz w:val="24"/>
          <w:szCs w:val="24"/>
        </w:rPr>
        <w:t>, на основу националног законодавства или административног поступка, у складу са чланом 36. Уговора о функционисању Европске Уније</w:t>
      </w:r>
      <w:r w:rsidR="00106490" w:rsidRPr="00713429">
        <w:rPr>
          <w:rFonts w:ascii="Times New Roman" w:eastAsia="Times New Roman" w:hAnsi="Times New Roman"/>
          <w:sz w:val="24"/>
          <w:szCs w:val="24"/>
          <w:lang w:val="sr-Cyrl-RS"/>
        </w:rPr>
        <w:t>;</w:t>
      </w:r>
    </w:p>
    <w:p w14:paraId="0782F4F1" w14:textId="27612FC7" w:rsidR="00CD41F9" w:rsidRPr="00713429" w:rsidRDefault="0070716A" w:rsidP="0070716A">
      <w:pPr>
        <w:spacing w:after="0" w:line="240" w:lineRule="auto"/>
        <w:ind w:firstLine="720"/>
        <w:jc w:val="both"/>
        <w:rPr>
          <w:rFonts w:ascii="Times New Roman" w:hAnsi="Times New Roman"/>
          <w:b/>
          <w:bCs/>
          <w:sz w:val="24"/>
          <w:szCs w:val="24"/>
          <w:highlight w:val="lightGray"/>
          <w:lang w:val="sr-Cyrl-C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4</w:t>
      </w:r>
      <w:r w:rsidR="009F5B29" w:rsidRPr="00713429">
        <w:rPr>
          <w:rFonts w:ascii="Times New Roman" w:hAnsi="Times New Roman"/>
          <w:b/>
          <w:bCs/>
          <w:sz w:val="24"/>
          <w:szCs w:val="24"/>
          <w:lang w:val="sr-Cyrl-CS"/>
        </w:rPr>
        <w:t>) Установе заштите</w:t>
      </w:r>
      <w:r w:rsidR="00CD41F9" w:rsidRPr="00713429">
        <w:rPr>
          <w:rFonts w:ascii="Times New Roman" w:hAnsi="Times New Roman"/>
          <w:b/>
          <w:bCs/>
          <w:sz w:val="24"/>
          <w:szCs w:val="24"/>
          <w:lang w:val="sr-Cyrl-CS"/>
        </w:rPr>
        <w:t xml:space="preserve"> </w:t>
      </w:r>
      <w:r w:rsidR="00CD41F9" w:rsidRPr="00713429">
        <w:rPr>
          <w:rFonts w:ascii="Times New Roman" w:hAnsi="Times New Roman"/>
          <w:b/>
          <w:bCs/>
          <w:sz w:val="24"/>
          <w:szCs w:val="24"/>
          <w:lang w:val="sr-Cyrl-RS"/>
        </w:rPr>
        <w:t>и очувања културног наслеђа</w:t>
      </w:r>
      <w:r w:rsidR="00CD41F9" w:rsidRPr="00713429">
        <w:rPr>
          <w:rFonts w:ascii="Times New Roman" w:hAnsi="Times New Roman"/>
          <w:sz w:val="24"/>
          <w:szCs w:val="24"/>
          <w:lang w:val="sr-Cyrl-RS"/>
        </w:rPr>
        <w:t xml:space="preserve"> су установе које обављају д</w:t>
      </w:r>
      <w:r w:rsidR="00CD41F9" w:rsidRPr="00713429">
        <w:rPr>
          <w:rFonts w:ascii="Times New Roman" w:hAnsi="Times New Roman"/>
          <w:sz w:val="24"/>
          <w:szCs w:val="24"/>
        </w:rPr>
        <w:t xml:space="preserve">елатност заштите и очувања културног наслеђа у складу с одредбама овог закона и одредбама </w:t>
      </w:r>
      <w:r w:rsidR="00B8709E" w:rsidRPr="00713429">
        <w:rPr>
          <w:rFonts w:ascii="Times New Roman" w:hAnsi="Times New Roman"/>
          <w:sz w:val="24"/>
          <w:szCs w:val="24"/>
          <w:lang w:val="sr-Cyrl-RS"/>
        </w:rPr>
        <w:t xml:space="preserve">посебних </w:t>
      </w:r>
      <w:r w:rsidR="00CD41F9" w:rsidRPr="00713429">
        <w:rPr>
          <w:rFonts w:ascii="Times New Roman" w:hAnsi="Times New Roman"/>
          <w:sz w:val="24"/>
          <w:szCs w:val="24"/>
        </w:rPr>
        <w:t xml:space="preserve">закона којима се уређују појединачне области заштите </w:t>
      </w:r>
      <w:r w:rsidR="00CD41F9" w:rsidRPr="00713429">
        <w:rPr>
          <w:rFonts w:ascii="Times New Roman" w:hAnsi="Times New Roman"/>
          <w:bCs/>
          <w:sz w:val="24"/>
          <w:szCs w:val="24"/>
          <w:lang w:val="sr-Cyrl-RS"/>
        </w:rPr>
        <w:t>културног наслеђа</w:t>
      </w:r>
      <w:r w:rsidR="00195F58">
        <w:rPr>
          <w:rFonts w:ascii="Times New Roman" w:hAnsi="Times New Roman"/>
          <w:bCs/>
          <w:sz w:val="24"/>
          <w:szCs w:val="24"/>
          <w:lang w:val="sr-Cyrl-RS"/>
        </w:rPr>
        <w:t>;</w:t>
      </w:r>
    </w:p>
    <w:p w14:paraId="0EE78FC1" w14:textId="0AD5E85C" w:rsidR="009F5B29" w:rsidRPr="00713429" w:rsidRDefault="009F5B29" w:rsidP="0070716A">
      <w:pPr>
        <w:spacing w:after="0" w:line="240" w:lineRule="auto"/>
        <w:ind w:firstLine="720"/>
        <w:jc w:val="both"/>
        <w:rPr>
          <w:rFonts w:ascii="Times New Roman" w:hAnsi="Times New Roman"/>
          <w:b/>
          <w:bCs/>
          <w:strike/>
          <w:sz w:val="24"/>
          <w:szCs w:val="24"/>
          <w:lang w:val="sr-Cyrl-R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5</w:t>
      </w:r>
      <w:r w:rsidRPr="00713429">
        <w:rPr>
          <w:rFonts w:ascii="Times New Roman" w:hAnsi="Times New Roman"/>
          <w:b/>
          <w:bCs/>
          <w:sz w:val="24"/>
          <w:szCs w:val="24"/>
          <w:lang w:val="sr-Cyrl-CS"/>
        </w:rPr>
        <w:t>) Установ</w:t>
      </w:r>
      <w:r w:rsidR="0030546F" w:rsidRPr="00713429">
        <w:rPr>
          <w:rFonts w:ascii="Times New Roman" w:hAnsi="Times New Roman"/>
          <w:b/>
          <w:bCs/>
          <w:sz w:val="24"/>
          <w:szCs w:val="24"/>
        </w:rPr>
        <w:t>a</w:t>
      </w:r>
      <w:r w:rsidRPr="00713429">
        <w:rPr>
          <w:rFonts w:ascii="Times New Roman" w:hAnsi="Times New Roman"/>
          <w:b/>
          <w:bCs/>
          <w:sz w:val="24"/>
          <w:szCs w:val="24"/>
          <w:lang w:val="sr-Cyrl-CS"/>
        </w:rPr>
        <w:t xml:space="preserve"> култур</w:t>
      </w:r>
      <w:r w:rsidR="0030546F" w:rsidRPr="00713429">
        <w:rPr>
          <w:rFonts w:ascii="Times New Roman" w:hAnsi="Times New Roman"/>
          <w:b/>
          <w:bCs/>
          <w:sz w:val="24"/>
          <w:szCs w:val="24"/>
        </w:rPr>
        <w:t>e</w:t>
      </w:r>
      <w:r w:rsidR="001F0BC9">
        <w:rPr>
          <w:rFonts w:ascii="Times New Roman" w:hAnsi="Times New Roman"/>
          <w:b/>
          <w:bCs/>
          <w:sz w:val="24"/>
          <w:szCs w:val="24"/>
          <w:lang w:val="sr-Cyrl-CS"/>
        </w:rPr>
        <w:t xml:space="preserve"> </w:t>
      </w:r>
      <w:r w:rsidR="0030546F" w:rsidRPr="00713429">
        <w:rPr>
          <w:rFonts w:ascii="Times New Roman" w:hAnsi="Times New Roman"/>
          <w:sz w:val="24"/>
          <w:szCs w:val="24"/>
        </w:rPr>
        <w:t>je</w:t>
      </w:r>
      <w:r w:rsidR="0030546F" w:rsidRPr="00713429">
        <w:rPr>
          <w:rFonts w:ascii="Times New Roman" w:hAnsi="Times New Roman"/>
          <w:sz w:val="24"/>
          <w:szCs w:val="24"/>
          <w:shd w:val="clear" w:color="auto" w:fill="FFFFFF"/>
        </w:rPr>
        <w:t xml:space="preserve"> правно лице основано ради обављања културне делатности у складу са </w:t>
      </w:r>
      <w:r w:rsidR="0030546F" w:rsidRPr="00713429">
        <w:rPr>
          <w:rFonts w:ascii="Times New Roman" w:hAnsi="Times New Roman"/>
          <w:sz w:val="24"/>
          <w:szCs w:val="24"/>
          <w:shd w:val="clear" w:color="auto" w:fill="FFFFFF"/>
          <w:lang w:val="sr-Cyrl-RS"/>
        </w:rPr>
        <w:t>одредбама закона којим се уређује област културе;</w:t>
      </w:r>
    </w:p>
    <w:p w14:paraId="3BF6EB7E" w14:textId="3A1D39D0" w:rsidR="00FD2DB6" w:rsidRPr="00713429" w:rsidRDefault="009F5B29" w:rsidP="0070716A">
      <w:pPr>
        <w:spacing w:after="0" w:line="240" w:lineRule="auto"/>
        <w:ind w:firstLine="720"/>
        <w:jc w:val="both"/>
        <w:rPr>
          <w:rFonts w:ascii="Times New Roman" w:hAnsi="Times New Roman"/>
          <w:noProof/>
          <w:sz w:val="24"/>
          <w:szCs w:val="24"/>
          <w:lang w:val="sr-Cyrl-R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6</w:t>
      </w:r>
      <w:r w:rsidRPr="00713429">
        <w:rPr>
          <w:rFonts w:ascii="Times New Roman" w:hAnsi="Times New Roman"/>
          <w:b/>
          <w:bCs/>
          <w:sz w:val="24"/>
          <w:szCs w:val="24"/>
          <w:lang w:val="sr-Cyrl-CS"/>
        </w:rPr>
        <w:t xml:space="preserve">) </w:t>
      </w:r>
      <w:r w:rsidR="00FD2DB6" w:rsidRPr="00713429">
        <w:rPr>
          <w:rFonts w:ascii="Times New Roman" w:hAnsi="Times New Roman"/>
          <w:b/>
          <w:bCs/>
          <w:noProof/>
          <w:sz w:val="24"/>
          <w:szCs w:val="24"/>
        </w:rPr>
        <w:t>Централне установе заштите у Републици Србију су</w:t>
      </w:r>
      <w:r w:rsidR="00FB4B1C">
        <w:rPr>
          <w:rFonts w:ascii="Times New Roman" w:hAnsi="Times New Roman"/>
          <w:noProof/>
          <w:sz w:val="24"/>
          <w:szCs w:val="24"/>
        </w:rPr>
        <w:t xml:space="preserve"> Републички з</w:t>
      </w:r>
      <w:r w:rsidR="00FD2DB6" w:rsidRPr="00713429">
        <w:rPr>
          <w:rFonts w:ascii="Times New Roman" w:hAnsi="Times New Roman"/>
          <w:noProof/>
          <w:sz w:val="24"/>
          <w:szCs w:val="24"/>
        </w:rPr>
        <w:t>авод за заштиту споменика културе, Народни музеј Србије, Државни архив Србије, Народна библиотека Србије и Југословенска кинотека</w:t>
      </w:r>
      <w:r w:rsidR="00FD2DB6" w:rsidRPr="00713429">
        <w:rPr>
          <w:rFonts w:ascii="Times New Roman" w:hAnsi="Times New Roman"/>
          <w:noProof/>
          <w:sz w:val="24"/>
          <w:szCs w:val="24"/>
          <w:lang w:val="sr-Cyrl-RS"/>
        </w:rPr>
        <w:t>;</w:t>
      </w:r>
    </w:p>
    <w:p w14:paraId="5D426873" w14:textId="176706A0" w:rsidR="00FD2DB6" w:rsidRPr="00713429" w:rsidRDefault="009F5B29" w:rsidP="0070716A">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lang w:val="sr-Cyrl-R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7</w:t>
      </w:r>
      <w:r w:rsidRPr="00713429">
        <w:rPr>
          <w:rFonts w:ascii="Times New Roman" w:hAnsi="Times New Roman"/>
          <w:b/>
          <w:bCs/>
          <w:sz w:val="24"/>
          <w:szCs w:val="24"/>
          <w:lang w:val="sr-Cyrl-CS"/>
        </w:rPr>
        <w:t xml:space="preserve">) </w:t>
      </w:r>
      <w:r w:rsidR="00FD2DB6" w:rsidRPr="00713429">
        <w:rPr>
          <w:rFonts w:ascii="Times New Roman" w:hAnsi="Times New Roman"/>
          <w:b/>
          <w:noProof/>
          <w:sz w:val="24"/>
          <w:szCs w:val="24"/>
        </w:rPr>
        <w:t>Матичне установе заштите</w:t>
      </w:r>
      <w:r w:rsidR="00FD2DB6" w:rsidRPr="00713429">
        <w:rPr>
          <w:rFonts w:ascii="Times New Roman" w:hAnsi="Times New Roman"/>
          <w:noProof/>
          <w:sz w:val="24"/>
          <w:szCs w:val="24"/>
        </w:rPr>
        <w:t xml:space="preserve"> су јавне установе заштите</w:t>
      </w:r>
      <w:r w:rsidR="00FD2DB6" w:rsidRPr="00713429">
        <w:rPr>
          <w:rFonts w:ascii="Times New Roman" w:hAnsi="Times New Roman"/>
          <w:noProof/>
          <w:sz w:val="24"/>
          <w:szCs w:val="24"/>
          <w:lang w:val="sr-Cyrl-RS"/>
        </w:rPr>
        <w:t xml:space="preserve"> које о</w:t>
      </w:r>
      <w:r w:rsidR="00FB4B1C">
        <w:rPr>
          <w:rFonts w:ascii="Times New Roman" w:hAnsi="Times New Roman"/>
          <w:noProof/>
          <w:sz w:val="24"/>
          <w:szCs w:val="24"/>
          <w:lang w:val="sr-Cyrl-RS"/>
        </w:rPr>
        <w:t>бављају матичне послове и чија с</w:t>
      </w:r>
      <w:r w:rsidR="00FD2DB6" w:rsidRPr="00713429">
        <w:rPr>
          <w:rFonts w:ascii="Times New Roman" w:hAnsi="Times New Roman"/>
          <w:noProof/>
          <w:sz w:val="24"/>
          <w:szCs w:val="24"/>
          <w:lang w:val="sr-Cyrl-RS"/>
        </w:rPr>
        <w:t xml:space="preserve">е </w:t>
      </w:r>
      <w:r w:rsidR="00FD2DB6" w:rsidRPr="00713429">
        <w:rPr>
          <w:rFonts w:ascii="Times New Roman" w:hAnsi="Times New Roman"/>
          <w:noProof/>
          <w:sz w:val="24"/>
          <w:szCs w:val="24"/>
        </w:rPr>
        <w:t>надлеж</w:t>
      </w:r>
      <w:r w:rsidR="00FB4B1C">
        <w:rPr>
          <w:rFonts w:ascii="Times New Roman" w:hAnsi="Times New Roman"/>
          <w:noProof/>
          <w:sz w:val="24"/>
          <w:szCs w:val="24"/>
        </w:rPr>
        <w:t xml:space="preserve">ност, права и обавезе, уређују </w:t>
      </w:r>
      <w:r w:rsidR="00FD2DB6" w:rsidRPr="00713429">
        <w:rPr>
          <w:rFonts w:ascii="Times New Roman" w:hAnsi="Times New Roman"/>
          <w:noProof/>
          <w:sz w:val="24"/>
          <w:szCs w:val="24"/>
        </w:rPr>
        <w:t>посебним законима којима се уређују појединачне делатности заштите културног наслеђа</w:t>
      </w:r>
      <w:r w:rsidR="00106490" w:rsidRPr="00713429">
        <w:rPr>
          <w:rFonts w:ascii="Times New Roman" w:hAnsi="Times New Roman"/>
          <w:noProof/>
          <w:sz w:val="24"/>
          <w:szCs w:val="24"/>
          <w:lang w:val="sr-Cyrl-RS"/>
        </w:rPr>
        <w:t>;</w:t>
      </w:r>
    </w:p>
    <w:p w14:paraId="7DC2A70C" w14:textId="49CC1629" w:rsidR="00932ED0" w:rsidRPr="00713429" w:rsidRDefault="009F5B29" w:rsidP="0070716A">
      <w:pPr>
        <w:spacing w:after="0" w:line="240" w:lineRule="auto"/>
        <w:ind w:firstLine="720"/>
        <w:jc w:val="both"/>
        <w:rPr>
          <w:rFonts w:ascii="Times New Roman" w:hAnsi="Times New Roman"/>
          <w:noProof/>
          <w:sz w:val="24"/>
          <w:szCs w:val="24"/>
          <w:lang w:val="sr-Cyrl-R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8</w:t>
      </w:r>
      <w:r w:rsidRPr="00713429">
        <w:rPr>
          <w:rFonts w:ascii="Times New Roman" w:hAnsi="Times New Roman"/>
          <w:b/>
          <w:bCs/>
          <w:sz w:val="24"/>
          <w:szCs w:val="24"/>
          <w:lang w:val="sr-Cyrl-CS"/>
        </w:rPr>
        <w:t xml:space="preserve">) </w:t>
      </w:r>
      <w:r w:rsidR="00932ED0" w:rsidRPr="00713429">
        <w:rPr>
          <w:rFonts w:ascii="Times New Roman" w:hAnsi="Times New Roman"/>
          <w:b/>
          <w:bCs/>
          <w:sz w:val="24"/>
          <w:szCs w:val="24"/>
          <w:lang w:val="sr-Cyrl-CS"/>
        </w:rPr>
        <w:t>Територијално надлежне</w:t>
      </w:r>
      <w:r w:rsidR="00932ED0" w:rsidRPr="00713429">
        <w:rPr>
          <w:rFonts w:ascii="Times New Roman" w:hAnsi="Times New Roman"/>
          <w:b/>
          <w:noProof/>
          <w:sz w:val="24"/>
          <w:szCs w:val="24"/>
        </w:rPr>
        <w:t xml:space="preserve"> установе заштите</w:t>
      </w:r>
      <w:r w:rsidR="00932ED0" w:rsidRPr="00713429">
        <w:rPr>
          <w:rFonts w:ascii="Times New Roman" w:hAnsi="Times New Roman"/>
          <w:b/>
          <w:noProof/>
          <w:sz w:val="24"/>
          <w:szCs w:val="24"/>
          <w:lang w:val="sr-Cyrl-RS"/>
        </w:rPr>
        <w:t xml:space="preserve"> </w:t>
      </w:r>
      <w:r w:rsidR="00932ED0" w:rsidRPr="00713429">
        <w:rPr>
          <w:rFonts w:ascii="Times New Roman" w:hAnsi="Times New Roman"/>
          <w:noProof/>
          <w:sz w:val="24"/>
          <w:szCs w:val="24"/>
          <w:lang w:val="sr-Cyrl-RS"/>
        </w:rPr>
        <w:t xml:space="preserve">су јавне установе заштите које обављају послове заштите културног наслеђа на одређеној територији </w:t>
      </w:r>
      <w:r w:rsidR="009C16D3" w:rsidRPr="00713429">
        <w:rPr>
          <w:rFonts w:ascii="Times New Roman" w:hAnsi="Times New Roman"/>
          <w:sz w:val="24"/>
          <w:szCs w:val="24"/>
          <w:lang w:val="sr-Cyrl-RS"/>
        </w:rPr>
        <w:t>у складу са посебним законима</w:t>
      </w:r>
      <w:r w:rsidR="00932ED0" w:rsidRPr="00713429">
        <w:rPr>
          <w:rFonts w:ascii="Times New Roman" w:hAnsi="Times New Roman"/>
          <w:noProof/>
          <w:sz w:val="24"/>
          <w:szCs w:val="24"/>
          <w:lang w:val="sr-Cyrl-RS"/>
        </w:rPr>
        <w:t>;</w:t>
      </w:r>
    </w:p>
    <w:p w14:paraId="3142C4FC" w14:textId="1EB25464" w:rsidR="009F5B29" w:rsidRPr="00713429" w:rsidRDefault="009F5B29" w:rsidP="00785346">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9</w:t>
      </w:r>
      <w:r w:rsidRPr="00713429">
        <w:rPr>
          <w:rFonts w:ascii="Times New Roman" w:hAnsi="Times New Roman"/>
          <w:b/>
          <w:bCs/>
          <w:sz w:val="24"/>
          <w:szCs w:val="24"/>
          <w:lang w:eastAsia="ar-SA"/>
        </w:rPr>
        <w:t xml:space="preserve">) </w:t>
      </w:r>
      <w:r w:rsidRPr="00713429">
        <w:rPr>
          <w:rFonts w:ascii="Times New Roman" w:hAnsi="Times New Roman"/>
          <w:b/>
          <w:bCs/>
          <w:sz w:val="24"/>
          <w:szCs w:val="24"/>
        </w:rPr>
        <w:t>Вредновање</w:t>
      </w:r>
      <w:r w:rsidRPr="00713429">
        <w:rPr>
          <w:rFonts w:ascii="Times New Roman" w:hAnsi="Times New Roman"/>
          <w:b/>
          <w:bCs/>
          <w:sz w:val="24"/>
          <w:szCs w:val="24"/>
          <w:lang w:val="sr-Cyrl-CS"/>
        </w:rPr>
        <w:t xml:space="preserve"> </w:t>
      </w:r>
      <w:r w:rsidRPr="00713429">
        <w:rPr>
          <w:rFonts w:ascii="Times New Roman" w:hAnsi="Times New Roman"/>
          <w:sz w:val="24"/>
          <w:szCs w:val="24"/>
        </w:rPr>
        <w:t>је стручна и научна оцена својстава, особености и значаја добра, ради утврђивања културне вредности и статуса културног добра;</w:t>
      </w:r>
    </w:p>
    <w:p w14:paraId="5D1841AE" w14:textId="0C402550" w:rsidR="006E12BB" w:rsidRPr="00713429" w:rsidRDefault="00BF670C" w:rsidP="00B75C04">
      <w:pPr>
        <w:pStyle w:val="NormalWeb"/>
        <w:tabs>
          <w:tab w:val="left" w:pos="720"/>
        </w:tabs>
        <w:spacing w:before="0" w:beforeAutospacing="0" w:after="0" w:afterAutospacing="0"/>
        <w:jc w:val="both"/>
        <w:rPr>
          <w:lang w:val="sr-Cyrl-RS"/>
        </w:rPr>
      </w:pPr>
      <w:r w:rsidRPr="00713429">
        <w:rPr>
          <w:b/>
          <w:lang w:val="sr-Cyrl-RS"/>
        </w:rPr>
        <w:tab/>
      </w:r>
      <w:r w:rsidR="009F5B29" w:rsidRPr="00713429">
        <w:rPr>
          <w:b/>
          <w:bCs/>
          <w:lang w:val="sr-Cyrl-CS"/>
        </w:rPr>
        <w:t>2</w:t>
      </w:r>
      <w:r w:rsidR="004D0D36" w:rsidRPr="00713429">
        <w:rPr>
          <w:b/>
          <w:bCs/>
          <w:lang w:val="sr-Cyrl-CS"/>
        </w:rPr>
        <w:t>0</w:t>
      </w:r>
      <w:r w:rsidR="009F5B29" w:rsidRPr="00713429">
        <w:rPr>
          <w:b/>
          <w:bCs/>
          <w:lang w:val="sr-Cyrl-CS"/>
        </w:rPr>
        <w:t xml:space="preserve">) </w:t>
      </w:r>
      <w:r w:rsidR="004D0D36" w:rsidRPr="00713429">
        <w:rPr>
          <w:b/>
          <w:lang w:val="sr-Cyrl-RS"/>
        </w:rPr>
        <w:t xml:space="preserve">Културна добра према категорији </w:t>
      </w:r>
      <w:r w:rsidR="004D0D36" w:rsidRPr="00713429">
        <w:rPr>
          <w:lang w:val="sr-Cyrl-RS"/>
        </w:rPr>
        <w:t xml:space="preserve">су </w:t>
      </w:r>
      <w:r w:rsidR="004D0D36" w:rsidRPr="00713429">
        <w:t>културно добро</w:t>
      </w:r>
      <w:r w:rsidR="004D0D36" w:rsidRPr="00713429">
        <w:rPr>
          <w:lang w:val="sr-Cyrl-RS"/>
        </w:rPr>
        <w:t xml:space="preserve">, </w:t>
      </w:r>
      <w:r w:rsidR="004D0D36" w:rsidRPr="00713429">
        <w:t>културно добро од великог значаја</w:t>
      </w:r>
      <w:r w:rsidR="004D0D36" w:rsidRPr="00713429">
        <w:rPr>
          <w:lang w:val="sr-Cyrl-RS"/>
        </w:rPr>
        <w:t xml:space="preserve"> и </w:t>
      </w:r>
      <w:r w:rsidR="004D0D36" w:rsidRPr="00713429">
        <w:t>културно добро од изузетног значаја</w:t>
      </w:r>
      <w:r w:rsidR="004D0D36" w:rsidRPr="00713429">
        <w:rPr>
          <w:lang w:val="sr-Cyrl-RS"/>
        </w:rPr>
        <w:t>;</w:t>
      </w:r>
    </w:p>
    <w:p w14:paraId="2E7C9CEA" w14:textId="301369A2" w:rsidR="0043754B" w:rsidRPr="00713429" w:rsidRDefault="009F5B29" w:rsidP="0070716A">
      <w:pPr>
        <w:spacing w:after="0" w:line="240" w:lineRule="auto"/>
        <w:ind w:firstLine="720"/>
        <w:jc w:val="both"/>
        <w:rPr>
          <w:rFonts w:ascii="Times New Roman" w:hAnsi="Times New Roman"/>
          <w:sz w:val="24"/>
          <w:szCs w:val="24"/>
          <w:lang w:val="sr-Cyrl-RS"/>
        </w:rPr>
      </w:pPr>
      <w:r w:rsidRPr="00713429">
        <w:rPr>
          <w:rFonts w:ascii="Times New Roman" w:hAnsi="Times New Roman"/>
          <w:b/>
          <w:bCs/>
          <w:sz w:val="24"/>
          <w:szCs w:val="24"/>
          <w:lang w:val="sr-Cyrl-CS"/>
        </w:rPr>
        <w:t>2</w:t>
      </w:r>
      <w:r w:rsidR="00FC1C63" w:rsidRPr="00713429">
        <w:rPr>
          <w:rFonts w:ascii="Times New Roman" w:hAnsi="Times New Roman"/>
          <w:b/>
          <w:bCs/>
          <w:sz w:val="24"/>
          <w:szCs w:val="24"/>
          <w:lang w:val="sr-Cyrl-CS"/>
        </w:rPr>
        <w:t>1</w:t>
      </w:r>
      <w:r w:rsidRPr="00713429">
        <w:rPr>
          <w:rFonts w:ascii="Times New Roman" w:hAnsi="Times New Roman"/>
          <w:b/>
          <w:bCs/>
          <w:sz w:val="24"/>
          <w:szCs w:val="24"/>
        </w:rPr>
        <w:t>) Регист</w:t>
      </w:r>
      <w:r w:rsidR="006479D1" w:rsidRPr="00713429">
        <w:rPr>
          <w:rFonts w:ascii="Times New Roman" w:hAnsi="Times New Roman"/>
          <w:b/>
          <w:bCs/>
          <w:sz w:val="24"/>
          <w:szCs w:val="24"/>
          <w:lang w:val="sr-Cyrl-RS"/>
        </w:rPr>
        <w:t>ри културних</w:t>
      </w:r>
      <w:r w:rsidRPr="00713429">
        <w:rPr>
          <w:rFonts w:ascii="Times New Roman" w:hAnsi="Times New Roman"/>
          <w:sz w:val="24"/>
          <w:szCs w:val="24"/>
        </w:rPr>
        <w:t xml:space="preserve"> </w:t>
      </w:r>
      <w:r w:rsidR="006479D1" w:rsidRPr="00713429">
        <w:rPr>
          <w:rFonts w:ascii="Times New Roman" w:hAnsi="Times New Roman"/>
          <w:b/>
          <w:bCs/>
          <w:sz w:val="24"/>
          <w:szCs w:val="24"/>
        </w:rPr>
        <w:t>добара</w:t>
      </w:r>
      <w:r w:rsidR="006479D1" w:rsidRPr="00713429">
        <w:rPr>
          <w:rFonts w:ascii="Times New Roman" w:hAnsi="Times New Roman"/>
          <w:sz w:val="24"/>
          <w:szCs w:val="24"/>
        </w:rPr>
        <w:t xml:space="preserve"> </w:t>
      </w:r>
      <w:r w:rsidR="006479D1" w:rsidRPr="00713429">
        <w:rPr>
          <w:rFonts w:ascii="Times New Roman" w:hAnsi="Times New Roman"/>
          <w:sz w:val="24"/>
          <w:szCs w:val="24"/>
          <w:lang w:val="sr-Cyrl-RS"/>
        </w:rPr>
        <w:t>су</w:t>
      </w:r>
      <w:r w:rsidR="006479D1" w:rsidRPr="00713429">
        <w:rPr>
          <w:rFonts w:ascii="Times New Roman" w:hAnsi="Times New Roman"/>
          <w:sz w:val="24"/>
          <w:szCs w:val="24"/>
        </w:rPr>
        <w:t xml:space="preserve"> јавни</w:t>
      </w:r>
      <w:r w:rsidR="006479D1" w:rsidRPr="00713429">
        <w:rPr>
          <w:rFonts w:ascii="Times New Roman" w:hAnsi="Times New Roman"/>
          <w:sz w:val="24"/>
          <w:szCs w:val="24"/>
          <w:lang w:val="sr-Cyrl-RS"/>
        </w:rPr>
        <w:t xml:space="preserve"> регистри </w:t>
      </w:r>
      <w:r w:rsidR="0043754B" w:rsidRPr="00713429">
        <w:rPr>
          <w:rFonts w:ascii="Times New Roman" w:hAnsi="Times New Roman"/>
          <w:sz w:val="24"/>
          <w:szCs w:val="24"/>
          <w:lang w:val="sr-Cyrl-RS"/>
        </w:rPr>
        <w:t xml:space="preserve">које </w:t>
      </w:r>
      <w:r w:rsidR="0043754B" w:rsidRPr="00713429">
        <w:rPr>
          <w:rFonts w:ascii="Times New Roman" w:hAnsi="Times New Roman"/>
          <w:sz w:val="24"/>
          <w:szCs w:val="24"/>
        </w:rPr>
        <w:t xml:space="preserve">према врстама културних добара </w:t>
      </w:r>
      <w:r w:rsidR="0043754B" w:rsidRPr="00713429">
        <w:rPr>
          <w:rFonts w:ascii="Times New Roman" w:eastAsia="Times New Roman" w:hAnsi="Times New Roman"/>
          <w:noProof/>
          <w:sz w:val="24"/>
          <w:szCs w:val="24"/>
        </w:rPr>
        <w:t xml:space="preserve">воде установе заштите </w:t>
      </w:r>
      <w:r w:rsidR="0043754B" w:rsidRPr="00713429">
        <w:rPr>
          <w:rFonts w:ascii="Times New Roman" w:hAnsi="Times New Roman"/>
          <w:sz w:val="24"/>
          <w:szCs w:val="24"/>
        </w:rPr>
        <w:t xml:space="preserve">у складу са овим законом и </w:t>
      </w:r>
      <w:bookmarkStart w:id="2" w:name="_Hlk87898334"/>
      <w:r w:rsidR="0043754B" w:rsidRPr="00713429">
        <w:rPr>
          <w:rFonts w:ascii="Times New Roman" w:hAnsi="Times New Roman"/>
          <w:sz w:val="24"/>
          <w:szCs w:val="24"/>
        </w:rPr>
        <w:t>посебним законима којима се уређују појединачне области заштите културних добара</w:t>
      </w:r>
      <w:bookmarkEnd w:id="2"/>
      <w:r w:rsidR="0043754B" w:rsidRPr="00713429">
        <w:rPr>
          <w:rFonts w:ascii="Times New Roman" w:hAnsi="Times New Roman"/>
          <w:sz w:val="24"/>
          <w:szCs w:val="24"/>
          <w:lang w:val="sr-Cyrl-RS"/>
        </w:rPr>
        <w:t>;</w:t>
      </w:r>
    </w:p>
    <w:p w14:paraId="399FC0C0" w14:textId="4628F5F3" w:rsidR="006479D1" w:rsidRPr="00713429" w:rsidRDefault="00FC1C63" w:rsidP="0070716A">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lang w:val="sr-Cyrl-RS"/>
        </w:rPr>
      </w:pPr>
      <w:r w:rsidRPr="00713429">
        <w:rPr>
          <w:rFonts w:ascii="Times New Roman" w:hAnsi="Times New Roman"/>
          <w:b/>
          <w:bCs/>
          <w:sz w:val="24"/>
          <w:szCs w:val="24"/>
          <w:lang w:val="sr-Cyrl-CS"/>
        </w:rPr>
        <w:t>22</w:t>
      </w:r>
      <w:r w:rsidR="009F5B29" w:rsidRPr="00713429">
        <w:rPr>
          <w:rFonts w:ascii="Times New Roman" w:hAnsi="Times New Roman"/>
          <w:b/>
          <w:bCs/>
          <w:sz w:val="24"/>
          <w:szCs w:val="24"/>
          <w:lang w:val="sr-Cyrl-CS"/>
        </w:rPr>
        <w:t>) Централни регистар</w:t>
      </w:r>
      <w:r w:rsidR="003C3426" w:rsidRPr="00713429">
        <w:rPr>
          <w:rFonts w:ascii="Times New Roman" w:hAnsi="Times New Roman"/>
          <w:b/>
          <w:bCs/>
          <w:sz w:val="24"/>
          <w:szCs w:val="24"/>
          <w:lang w:val="sr-Cyrl-CS"/>
        </w:rPr>
        <w:t xml:space="preserve"> </w:t>
      </w:r>
      <w:r w:rsidR="006479D1" w:rsidRPr="00713429">
        <w:rPr>
          <w:rFonts w:ascii="Times New Roman" w:hAnsi="Times New Roman"/>
          <w:sz w:val="24"/>
          <w:szCs w:val="24"/>
          <w:lang w:val="sr-Cyrl-CS"/>
        </w:rPr>
        <w:t>је</w:t>
      </w:r>
      <w:r w:rsidR="00FD39F9" w:rsidRPr="00713429">
        <w:rPr>
          <w:rFonts w:ascii="Times New Roman" w:hAnsi="Times New Roman"/>
          <w:sz w:val="24"/>
          <w:szCs w:val="24"/>
          <w:lang w:val="sr-Cyrl-CS"/>
        </w:rPr>
        <w:t xml:space="preserve"> јавни</w:t>
      </w:r>
      <w:r w:rsidR="006479D1" w:rsidRPr="00713429">
        <w:rPr>
          <w:rFonts w:ascii="Times New Roman" w:eastAsia="Times New Roman" w:hAnsi="Times New Roman"/>
          <w:noProof/>
          <w:sz w:val="24"/>
          <w:szCs w:val="24"/>
        </w:rPr>
        <w:t xml:space="preserve"> </w:t>
      </w:r>
      <w:r w:rsidR="006479D1" w:rsidRPr="00713429">
        <w:rPr>
          <w:rFonts w:ascii="Times New Roman" w:eastAsia="Times New Roman" w:hAnsi="Times New Roman"/>
          <w:noProof/>
          <w:sz w:val="24"/>
          <w:szCs w:val="24"/>
          <w:lang w:val="sr-Cyrl-RS"/>
        </w:rPr>
        <w:t>р</w:t>
      </w:r>
      <w:r w:rsidR="006479D1" w:rsidRPr="00713429">
        <w:rPr>
          <w:rFonts w:ascii="Times New Roman" w:eastAsia="Times New Roman" w:hAnsi="Times New Roman"/>
          <w:noProof/>
          <w:sz w:val="24"/>
          <w:szCs w:val="24"/>
        </w:rPr>
        <w:t xml:space="preserve">егистар културних добара </w:t>
      </w:r>
      <w:r w:rsidR="006479D1" w:rsidRPr="00713429">
        <w:rPr>
          <w:rFonts w:ascii="Times New Roman" w:eastAsia="Times New Roman" w:hAnsi="Times New Roman"/>
          <w:noProof/>
          <w:sz w:val="24"/>
          <w:szCs w:val="24"/>
          <w:lang w:val="sr-Cyrl-RS"/>
        </w:rPr>
        <w:t xml:space="preserve">за територију Републике Србије које </w:t>
      </w:r>
      <w:r w:rsidR="006479D1" w:rsidRPr="00713429">
        <w:rPr>
          <w:rFonts w:ascii="Times New Roman" w:eastAsia="Times New Roman" w:hAnsi="Times New Roman"/>
          <w:noProof/>
          <w:sz w:val="24"/>
          <w:szCs w:val="24"/>
        </w:rPr>
        <w:t xml:space="preserve">воде </w:t>
      </w:r>
      <w:r w:rsidR="009C16D3" w:rsidRPr="00713429">
        <w:rPr>
          <w:rFonts w:ascii="Times New Roman" w:eastAsia="Times New Roman" w:hAnsi="Times New Roman"/>
          <w:noProof/>
          <w:sz w:val="24"/>
          <w:szCs w:val="24"/>
          <w:lang w:val="sr-Cyrl-RS"/>
        </w:rPr>
        <w:t xml:space="preserve">централне </w:t>
      </w:r>
      <w:r w:rsidR="006479D1" w:rsidRPr="00713429">
        <w:rPr>
          <w:rFonts w:ascii="Times New Roman" w:eastAsia="Times New Roman" w:hAnsi="Times New Roman"/>
          <w:noProof/>
          <w:sz w:val="24"/>
          <w:szCs w:val="24"/>
        </w:rPr>
        <w:t>установе заштите п</w:t>
      </w:r>
      <w:r w:rsidR="006479D1" w:rsidRPr="00713429">
        <w:rPr>
          <w:rFonts w:ascii="Times New Roman" w:eastAsia="Times New Roman" w:hAnsi="Times New Roman"/>
          <w:noProof/>
          <w:sz w:val="24"/>
          <w:szCs w:val="24"/>
          <w:lang w:val="sr-Cyrl-RS"/>
        </w:rPr>
        <w:t>рема</w:t>
      </w:r>
      <w:r w:rsidR="006479D1" w:rsidRPr="00713429">
        <w:rPr>
          <w:rFonts w:ascii="Times New Roman" w:eastAsia="Times New Roman" w:hAnsi="Times New Roman"/>
          <w:noProof/>
          <w:sz w:val="24"/>
          <w:szCs w:val="24"/>
        </w:rPr>
        <w:t xml:space="preserve"> врстама културних добара, ако законом није другачије одређено</w:t>
      </w:r>
      <w:r w:rsidR="00106490" w:rsidRPr="00713429">
        <w:rPr>
          <w:rFonts w:ascii="Times New Roman" w:eastAsia="Times New Roman" w:hAnsi="Times New Roman"/>
          <w:noProof/>
          <w:sz w:val="24"/>
          <w:szCs w:val="24"/>
          <w:lang w:val="sr-Cyrl-RS"/>
        </w:rPr>
        <w:t>;</w:t>
      </w:r>
    </w:p>
    <w:p w14:paraId="266546F3" w14:textId="11CB3227" w:rsidR="00FC1C63" w:rsidRPr="00713429" w:rsidRDefault="00FC1C63" w:rsidP="0070716A">
      <w:pPr>
        <w:spacing w:after="0" w:line="240" w:lineRule="auto"/>
        <w:ind w:firstLine="720"/>
        <w:jc w:val="both"/>
        <w:rPr>
          <w:rFonts w:ascii="Times New Roman" w:hAnsi="Times New Roman"/>
          <w:bCs/>
          <w:sz w:val="24"/>
          <w:szCs w:val="24"/>
          <w:lang w:val="sr-Cyrl-RS"/>
        </w:rPr>
      </w:pPr>
      <w:r w:rsidRPr="00713429">
        <w:rPr>
          <w:rFonts w:ascii="Times New Roman" w:hAnsi="Times New Roman"/>
          <w:b/>
          <w:bCs/>
          <w:sz w:val="24"/>
          <w:szCs w:val="24"/>
          <w:lang w:val="sr-Cyrl-CS"/>
        </w:rPr>
        <w:t>2</w:t>
      </w:r>
      <w:r w:rsidR="009F5B29" w:rsidRPr="00713429">
        <w:rPr>
          <w:rFonts w:ascii="Times New Roman" w:hAnsi="Times New Roman"/>
          <w:b/>
          <w:bCs/>
          <w:sz w:val="24"/>
          <w:szCs w:val="24"/>
          <w:lang w:val="sr-Cyrl-CS"/>
        </w:rPr>
        <w:t>3</w:t>
      </w:r>
      <w:r w:rsidR="009F5B29" w:rsidRPr="00713429">
        <w:rPr>
          <w:rFonts w:ascii="Times New Roman" w:hAnsi="Times New Roman"/>
          <w:b/>
          <w:bCs/>
          <w:sz w:val="24"/>
          <w:szCs w:val="24"/>
        </w:rPr>
        <w:t xml:space="preserve">) </w:t>
      </w:r>
      <w:r w:rsidRPr="00713429">
        <w:rPr>
          <w:rFonts w:ascii="Times New Roman" w:hAnsi="Times New Roman"/>
          <w:b/>
          <w:bCs/>
          <w:sz w:val="24"/>
          <w:szCs w:val="24"/>
          <w:lang w:val="sr-Cyrl-RS"/>
        </w:rPr>
        <w:t xml:space="preserve">Национални регистар </w:t>
      </w:r>
      <w:r w:rsidR="00785346" w:rsidRPr="00713429">
        <w:rPr>
          <w:rFonts w:ascii="Times New Roman" w:hAnsi="Times New Roman"/>
          <w:b/>
          <w:bCs/>
          <w:sz w:val="24"/>
          <w:szCs w:val="24"/>
          <w:lang w:val="sr-Cyrl-RS"/>
        </w:rPr>
        <w:t xml:space="preserve">нематеријалног </w:t>
      </w:r>
      <w:r w:rsidRPr="00713429">
        <w:rPr>
          <w:rFonts w:ascii="Times New Roman" w:hAnsi="Times New Roman"/>
          <w:b/>
          <w:bCs/>
          <w:sz w:val="24"/>
          <w:szCs w:val="24"/>
          <w:lang w:val="sr-Cyrl-RS"/>
        </w:rPr>
        <w:t xml:space="preserve">културног наслеђа </w:t>
      </w:r>
      <w:r w:rsidRPr="00713429">
        <w:rPr>
          <w:rFonts w:ascii="Times New Roman" w:hAnsi="Times New Roman"/>
          <w:bCs/>
          <w:sz w:val="24"/>
          <w:szCs w:val="24"/>
          <w:lang w:val="sr-Cyrl-RS"/>
        </w:rPr>
        <w:t>је јавни регистар</w:t>
      </w:r>
      <w:r w:rsidR="00785346" w:rsidRPr="00713429">
        <w:rPr>
          <w:rFonts w:ascii="Times New Roman" w:hAnsi="Times New Roman"/>
          <w:bCs/>
          <w:sz w:val="24"/>
          <w:szCs w:val="24"/>
          <w:lang w:val="sr-Cyrl-RS"/>
        </w:rPr>
        <w:t xml:space="preserve"> </w:t>
      </w:r>
      <w:r w:rsidRPr="00713429">
        <w:rPr>
          <w:rFonts w:ascii="Times New Roman" w:hAnsi="Times New Roman"/>
          <w:bCs/>
          <w:sz w:val="24"/>
          <w:szCs w:val="24"/>
          <w:lang w:val="sr-Cyrl-RS"/>
        </w:rPr>
        <w:t>који води Центар за нематеријално културно наслеђе;</w:t>
      </w:r>
    </w:p>
    <w:p w14:paraId="4368D136" w14:textId="43916297" w:rsidR="009F5B29" w:rsidRPr="00713429" w:rsidRDefault="00BD0870" w:rsidP="0070716A">
      <w:pPr>
        <w:spacing w:after="0" w:line="240" w:lineRule="auto"/>
        <w:ind w:firstLine="720"/>
        <w:jc w:val="both"/>
        <w:rPr>
          <w:rFonts w:ascii="Times New Roman" w:hAnsi="Times New Roman"/>
          <w:sz w:val="24"/>
          <w:szCs w:val="24"/>
          <w:lang w:val="sr-Cyrl-RS"/>
        </w:rPr>
      </w:pPr>
      <w:r w:rsidRPr="00713429">
        <w:rPr>
          <w:rFonts w:ascii="Times New Roman" w:hAnsi="Times New Roman"/>
          <w:b/>
          <w:bCs/>
          <w:sz w:val="24"/>
          <w:szCs w:val="24"/>
          <w:lang w:val="sr-Cyrl-RS"/>
        </w:rPr>
        <w:t>24</w:t>
      </w:r>
      <w:r w:rsidR="009F5B29" w:rsidRPr="00713429">
        <w:rPr>
          <w:rFonts w:ascii="Times New Roman" w:hAnsi="Times New Roman"/>
          <w:b/>
          <w:bCs/>
          <w:sz w:val="24"/>
          <w:szCs w:val="24"/>
        </w:rPr>
        <w:t>) Незаконито изнесен културни предмет са територије државе чланице Европске уније</w:t>
      </w:r>
      <w:r w:rsidR="009F5B29" w:rsidRPr="00713429">
        <w:rPr>
          <w:rFonts w:ascii="Times New Roman" w:hAnsi="Times New Roman"/>
          <w:sz w:val="24"/>
          <w:szCs w:val="24"/>
        </w:rPr>
        <w:t xml:space="preserve"> је културни предмет, односно културно добро</w:t>
      </w:r>
      <w:r w:rsidR="005D75FF" w:rsidRPr="00713429">
        <w:rPr>
          <w:rFonts w:ascii="Times New Roman" w:hAnsi="Times New Roman"/>
          <w:sz w:val="24"/>
          <w:szCs w:val="24"/>
          <w:lang w:val="sr-Cyrl-RS"/>
        </w:rPr>
        <w:t>:</w:t>
      </w:r>
    </w:p>
    <w:p w14:paraId="272EE7C0" w14:textId="471B0CB6" w:rsidR="009F5B29" w:rsidRPr="00713429" w:rsidRDefault="009F5B29" w:rsidP="0070716A">
      <w:pPr>
        <w:spacing w:after="0" w:line="240" w:lineRule="auto"/>
        <w:ind w:firstLine="720"/>
        <w:jc w:val="both"/>
        <w:rPr>
          <w:rFonts w:ascii="Times New Roman" w:hAnsi="Times New Roman"/>
          <w:sz w:val="24"/>
          <w:szCs w:val="24"/>
        </w:rPr>
      </w:pPr>
      <w:r w:rsidRPr="00713429">
        <w:rPr>
          <w:rFonts w:ascii="Times New Roman" w:hAnsi="Times New Roman"/>
          <w:sz w:val="24"/>
          <w:szCs w:val="24"/>
        </w:rPr>
        <w:t>(</w:t>
      </w:r>
      <w:r w:rsidR="000A78C6">
        <w:rPr>
          <w:rFonts w:ascii="Times New Roman" w:hAnsi="Times New Roman"/>
          <w:sz w:val="24"/>
          <w:szCs w:val="24"/>
          <w:lang w:val="sr-Cyrl-RS"/>
        </w:rPr>
        <w:t>1</w:t>
      </w:r>
      <w:r w:rsidRPr="00713429">
        <w:rPr>
          <w:rFonts w:ascii="Times New Roman" w:hAnsi="Times New Roman"/>
          <w:sz w:val="24"/>
          <w:szCs w:val="24"/>
        </w:rPr>
        <w:t>)</w:t>
      </w:r>
      <w:r w:rsidR="000A78C6">
        <w:rPr>
          <w:rFonts w:ascii="Times New Roman" w:hAnsi="Times New Roman"/>
          <w:sz w:val="24"/>
          <w:szCs w:val="24"/>
          <w:lang w:val="sr-Cyrl-RS"/>
        </w:rPr>
        <w:t xml:space="preserve"> који је</w:t>
      </w:r>
      <w:r w:rsidRPr="00713429">
        <w:rPr>
          <w:rFonts w:ascii="Times New Roman" w:hAnsi="Times New Roman"/>
          <w:sz w:val="24"/>
          <w:szCs w:val="24"/>
        </w:rPr>
        <w:t xml:space="preserve"> изнесен са територије државе чланице Европске уније кршењем њених прописа о заштити националног блага или кршењем Уредбе (ЕЗ) бр. 116/2009 о извозу културних добара, или</w:t>
      </w:r>
    </w:p>
    <w:p w14:paraId="4D7D7024" w14:textId="12E3138D" w:rsidR="009F5B29" w:rsidRPr="00713429" w:rsidRDefault="000A78C6" w:rsidP="0070716A">
      <w:pPr>
        <w:spacing w:after="0" w:line="240" w:lineRule="auto"/>
        <w:ind w:firstLine="720"/>
        <w:jc w:val="both"/>
        <w:rPr>
          <w:rFonts w:ascii="Times New Roman" w:hAnsi="Times New Roman"/>
          <w:sz w:val="24"/>
          <w:szCs w:val="24"/>
        </w:rPr>
      </w:pPr>
      <w:r>
        <w:rPr>
          <w:rFonts w:ascii="Times New Roman" w:hAnsi="Times New Roman"/>
          <w:sz w:val="24"/>
          <w:szCs w:val="24"/>
        </w:rPr>
        <w:t>(2</w:t>
      </w:r>
      <w:r w:rsidR="009F5B29" w:rsidRPr="00713429">
        <w:rPr>
          <w:rFonts w:ascii="Times New Roman" w:hAnsi="Times New Roman"/>
          <w:sz w:val="24"/>
          <w:szCs w:val="24"/>
        </w:rPr>
        <w:t>) који није враћен након истека законског рока за привремено изношење или било које кршење неког другог услова којим се уређује такво привремено изношење;</w:t>
      </w:r>
    </w:p>
    <w:p w14:paraId="6043E22D" w14:textId="2E74CDDD" w:rsidR="009F5B29" w:rsidRPr="00713429" w:rsidRDefault="00BD0870"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RS"/>
        </w:rPr>
        <w:t>25</w:t>
      </w:r>
      <w:r w:rsidR="009F5B29" w:rsidRPr="00713429">
        <w:rPr>
          <w:rFonts w:ascii="Times New Roman" w:hAnsi="Times New Roman"/>
          <w:b/>
          <w:bCs/>
          <w:sz w:val="24"/>
          <w:szCs w:val="24"/>
        </w:rPr>
        <w:t>)</w:t>
      </w:r>
      <w:r w:rsidR="009F5B29" w:rsidRPr="00713429">
        <w:rPr>
          <w:rFonts w:ascii="Times New Roman" w:hAnsi="Times New Roman"/>
          <w:sz w:val="24"/>
          <w:szCs w:val="24"/>
        </w:rPr>
        <w:t xml:space="preserve"> </w:t>
      </w:r>
      <w:r w:rsidR="009F5B29" w:rsidRPr="00713429">
        <w:rPr>
          <w:rFonts w:ascii="Times New Roman" w:hAnsi="Times New Roman"/>
          <w:b/>
          <w:bCs/>
          <w:sz w:val="24"/>
          <w:szCs w:val="24"/>
        </w:rPr>
        <w:t>држава чланица Европске уније која је затражила повраћај културног предмета</w:t>
      </w:r>
      <w:r w:rsidR="009F5B29" w:rsidRPr="00713429">
        <w:rPr>
          <w:rFonts w:ascii="Times New Roman" w:hAnsi="Times New Roman"/>
          <w:sz w:val="24"/>
          <w:szCs w:val="24"/>
        </w:rPr>
        <w:t xml:space="preserve"> је држава чланица са чије је територије културни предмет незаконито изнесен;</w:t>
      </w:r>
    </w:p>
    <w:p w14:paraId="2748D508" w14:textId="7E0CA50E" w:rsidR="009F5B29" w:rsidRPr="00713429" w:rsidRDefault="00BD0870"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RS"/>
        </w:rPr>
        <w:t>26</w:t>
      </w:r>
      <w:r w:rsidR="009F5B29" w:rsidRPr="00713429">
        <w:rPr>
          <w:rFonts w:ascii="Times New Roman" w:hAnsi="Times New Roman"/>
          <w:b/>
          <w:bCs/>
          <w:sz w:val="24"/>
          <w:szCs w:val="24"/>
        </w:rPr>
        <w:t>) држава чланица Европске уније од које се тражи повраћај културног предмета</w:t>
      </w:r>
      <w:r w:rsidR="009F5B29" w:rsidRPr="00713429">
        <w:rPr>
          <w:rFonts w:ascii="Times New Roman" w:hAnsi="Times New Roman"/>
          <w:sz w:val="24"/>
          <w:szCs w:val="24"/>
        </w:rPr>
        <w:t xml:space="preserve"> је држава чланица на чијој се територији налази културни предмет незаконито изнесен са територије друге државе чланице Европске уније;</w:t>
      </w:r>
    </w:p>
    <w:p w14:paraId="72F6950C" w14:textId="3809D0B7" w:rsidR="00C16398" w:rsidRPr="00713429" w:rsidRDefault="00BD0870" w:rsidP="0070716A">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b/>
          <w:bCs/>
          <w:sz w:val="24"/>
          <w:szCs w:val="24"/>
          <w:lang w:val="sr-Cyrl-RS"/>
        </w:rPr>
        <w:t>27</w:t>
      </w:r>
      <w:r w:rsidR="00C16398" w:rsidRPr="00713429">
        <w:rPr>
          <w:rFonts w:ascii="Times New Roman" w:hAnsi="Times New Roman"/>
          <w:b/>
          <w:bCs/>
          <w:sz w:val="24"/>
          <w:szCs w:val="24"/>
        </w:rPr>
        <w:t>) повраћај културног предмета</w:t>
      </w:r>
      <w:r w:rsidR="00C16398" w:rsidRPr="00713429">
        <w:rPr>
          <w:rFonts w:ascii="Times New Roman" w:hAnsi="Times New Roman"/>
          <w:sz w:val="24"/>
          <w:szCs w:val="24"/>
        </w:rPr>
        <w:t xml:space="preserve"> је физички</w:t>
      </w:r>
      <w:r w:rsidR="00C16398" w:rsidRPr="00713429">
        <w:rPr>
          <w:rFonts w:ascii="Times New Roman" w:eastAsia="Times New Roman" w:hAnsi="Times New Roman"/>
          <w:sz w:val="24"/>
          <w:szCs w:val="24"/>
          <w:lang w:eastAsia="en-GB"/>
        </w:rPr>
        <w:t xml:space="preserve"> </w:t>
      </w:r>
      <w:r w:rsidR="00C16398" w:rsidRPr="00713429">
        <w:rPr>
          <w:rFonts w:ascii="Times New Roman" w:eastAsia="Times New Roman" w:hAnsi="Times New Roman"/>
          <w:sz w:val="24"/>
          <w:szCs w:val="24"/>
          <w:lang w:val="sr-Cyrl-RS" w:eastAsia="en-GB"/>
        </w:rPr>
        <w:t>п</w:t>
      </w:r>
      <w:r w:rsidR="00C16398" w:rsidRPr="00713429">
        <w:rPr>
          <w:rFonts w:ascii="Times New Roman" w:eastAsia="Times New Roman" w:hAnsi="Times New Roman"/>
          <w:sz w:val="24"/>
          <w:szCs w:val="24"/>
          <w:lang w:eastAsia="en-GB"/>
        </w:rPr>
        <w:t>овраћај културног предмета незаконито изне</w:t>
      </w:r>
      <w:r w:rsidR="000A78C6">
        <w:rPr>
          <w:rFonts w:ascii="Times New Roman" w:eastAsia="Times New Roman" w:hAnsi="Times New Roman"/>
          <w:sz w:val="24"/>
          <w:szCs w:val="24"/>
          <w:lang w:val="sr-Cyrl-RS" w:eastAsia="en-GB"/>
        </w:rPr>
        <w:t>сен</w:t>
      </w:r>
      <w:r w:rsidR="00C16398" w:rsidRPr="00713429">
        <w:rPr>
          <w:rFonts w:ascii="Times New Roman" w:eastAsia="Times New Roman" w:hAnsi="Times New Roman"/>
          <w:sz w:val="24"/>
          <w:szCs w:val="24"/>
          <w:lang w:eastAsia="en-GB"/>
        </w:rPr>
        <w:t xml:space="preserve">ог са територије Републике Србије, односно са територије друге државе, а која се налази на територији Републике Србије </w:t>
      </w:r>
      <w:r w:rsidR="00C16398" w:rsidRPr="00713429">
        <w:rPr>
          <w:rFonts w:ascii="Times New Roman" w:eastAsia="Times New Roman" w:hAnsi="Times New Roman"/>
          <w:sz w:val="24"/>
          <w:szCs w:val="24"/>
          <w:lang w:val="sr-Cyrl-RS" w:eastAsia="en-GB"/>
        </w:rPr>
        <w:t xml:space="preserve">и који се </w:t>
      </w:r>
      <w:r w:rsidR="00C16398" w:rsidRPr="00713429">
        <w:rPr>
          <w:rFonts w:ascii="Times New Roman" w:eastAsia="Times New Roman" w:hAnsi="Times New Roman"/>
          <w:sz w:val="24"/>
          <w:szCs w:val="24"/>
          <w:lang w:eastAsia="en-GB"/>
        </w:rPr>
        <w:t>врши у складу са међународним уговорима, међународним конвенцијама и националним законодавством</w:t>
      </w:r>
      <w:r w:rsidR="00106490" w:rsidRPr="00713429">
        <w:rPr>
          <w:rFonts w:ascii="Times New Roman" w:eastAsia="Times New Roman" w:hAnsi="Times New Roman"/>
          <w:sz w:val="24"/>
          <w:szCs w:val="24"/>
          <w:lang w:val="sr-Cyrl-RS" w:eastAsia="en-GB"/>
        </w:rPr>
        <w:t>;</w:t>
      </w:r>
    </w:p>
    <w:p w14:paraId="092C3BB9" w14:textId="1580037C" w:rsidR="009F5B29" w:rsidRPr="00713429" w:rsidRDefault="00BD0870"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RS"/>
        </w:rPr>
        <w:t>28</w:t>
      </w:r>
      <w:r w:rsidR="009F5B29" w:rsidRPr="00713429">
        <w:rPr>
          <w:rFonts w:ascii="Times New Roman" w:hAnsi="Times New Roman"/>
          <w:b/>
          <w:bCs/>
          <w:sz w:val="24"/>
          <w:szCs w:val="24"/>
        </w:rPr>
        <w:t xml:space="preserve">) </w:t>
      </w:r>
      <w:r w:rsidR="00C16398" w:rsidRPr="00713429">
        <w:rPr>
          <w:rFonts w:ascii="Times New Roman" w:hAnsi="Times New Roman"/>
          <w:b/>
          <w:bCs/>
          <w:sz w:val="24"/>
          <w:szCs w:val="24"/>
        </w:rPr>
        <w:t>држалац културног предмета</w:t>
      </w:r>
      <w:r w:rsidR="00C16398" w:rsidRPr="00713429">
        <w:rPr>
          <w:rFonts w:ascii="Times New Roman" w:hAnsi="Times New Roman"/>
          <w:sz w:val="24"/>
          <w:szCs w:val="24"/>
        </w:rPr>
        <w:t xml:space="preserve"> </w:t>
      </w:r>
      <w:r w:rsidR="009F5B29" w:rsidRPr="00713429">
        <w:rPr>
          <w:rFonts w:ascii="Times New Roman" w:hAnsi="Times New Roman"/>
          <w:sz w:val="24"/>
          <w:szCs w:val="24"/>
        </w:rPr>
        <w:t>је правно или физичко лице које непосредно врши фактичку власт на културном предмету, односно у чијем поседу је културни предмет, а није његов власник;</w:t>
      </w:r>
    </w:p>
    <w:p w14:paraId="00FBE4D4" w14:textId="03AFFC8A" w:rsidR="009F5B29" w:rsidRPr="00713429" w:rsidRDefault="00BD0870"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RS"/>
        </w:rPr>
        <w:t>29</w:t>
      </w:r>
      <w:r w:rsidR="009F5B29" w:rsidRPr="00713429">
        <w:rPr>
          <w:rFonts w:ascii="Times New Roman" w:hAnsi="Times New Roman"/>
          <w:b/>
          <w:bCs/>
          <w:sz w:val="24"/>
          <w:szCs w:val="24"/>
        </w:rPr>
        <w:t>) самостални држалац културног предмета</w:t>
      </w:r>
      <w:r w:rsidR="009F5B29" w:rsidRPr="00713429">
        <w:rPr>
          <w:rFonts w:ascii="Times New Roman" w:hAnsi="Times New Roman"/>
          <w:sz w:val="24"/>
          <w:szCs w:val="24"/>
        </w:rPr>
        <w:t xml:space="preserve"> је лице које за свој рачун врши фактичну власт на културном предмету;</w:t>
      </w:r>
    </w:p>
    <w:p w14:paraId="5A864A78" w14:textId="40AF8DAC" w:rsidR="009F5B29" w:rsidRPr="00713429" w:rsidRDefault="009F5B29"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CS"/>
        </w:rPr>
        <w:t>3</w:t>
      </w:r>
      <w:r w:rsidR="00BD0870" w:rsidRPr="00713429">
        <w:rPr>
          <w:rFonts w:ascii="Times New Roman" w:hAnsi="Times New Roman"/>
          <w:b/>
          <w:bCs/>
          <w:sz w:val="24"/>
          <w:szCs w:val="24"/>
          <w:lang w:val="sr-Cyrl-CS"/>
        </w:rPr>
        <w:t>0</w:t>
      </w:r>
      <w:r w:rsidRPr="00713429">
        <w:rPr>
          <w:rFonts w:ascii="Times New Roman" w:hAnsi="Times New Roman"/>
          <w:b/>
          <w:bCs/>
          <w:sz w:val="24"/>
          <w:szCs w:val="24"/>
        </w:rPr>
        <w:t>) несамостални држалац културног предмета</w:t>
      </w:r>
      <w:r w:rsidRPr="00713429">
        <w:rPr>
          <w:rFonts w:ascii="Times New Roman" w:hAnsi="Times New Roman"/>
          <w:sz w:val="24"/>
          <w:szCs w:val="24"/>
        </w:rPr>
        <w:t xml:space="preserve"> је лице које за треће лице врши фактичну власт на културном предмету;</w:t>
      </w:r>
    </w:p>
    <w:p w14:paraId="6CE3B2F0" w14:textId="4B5D1BFF" w:rsidR="009F5B29" w:rsidRPr="00713429" w:rsidRDefault="009F5B29" w:rsidP="0070716A">
      <w:pPr>
        <w:spacing w:after="0" w:line="240" w:lineRule="auto"/>
        <w:ind w:firstLine="720"/>
        <w:jc w:val="both"/>
        <w:rPr>
          <w:rFonts w:ascii="Times New Roman" w:hAnsi="Times New Roman"/>
          <w:sz w:val="24"/>
          <w:szCs w:val="24"/>
          <w:lang w:eastAsia="en-GB"/>
        </w:rPr>
      </w:pPr>
      <w:r w:rsidRPr="00713429">
        <w:rPr>
          <w:rFonts w:ascii="Times New Roman" w:hAnsi="Times New Roman"/>
          <w:b/>
          <w:bCs/>
          <w:sz w:val="24"/>
          <w:szCs w:val="24"/>
          <w:lang w:val="sr-Cyrl-CS" w:eastAsia="en-GB"/>
        </w:rPr>
        <w:t>3</w:t>
      </w:r>
      <w:r w:rsidR="00BD0870" w:rsidRPr="00713429">
        <w:rPr>
          <w:rFonts w:ascii="Times New Roman" w:hAnsi="Times New Roman"/>
          <w:b/>
          <w:bCs/>
          <w:sz w:val="24"/>
          <w:szCs w:val="24"/>
          <w:lang w:val="sr-Cyrl-CS" w:eastAsia="en-GB"/>
        </w:rPr>
        <w:t>1</w:t>
      </w:r>
      <w:r w:rsidRPr="00713429">
        <w:rPr>
          <w:rFonts w:ascii="Times New Roman" w:hAnsi="Times New Roman"/>
          <w:b/>
          <w:bCs/>
          <w:sz w:val="24"/>
          <w:szCs w:val="24"/>
          <w:lang w:eastAsia="en-GB"/>
        </w:rPr>
        <w:t xml:space="preserve">) јавне збирке </w:t>
      </w:r>
      <w:r w:rsidRPr="00713429">
        <w:rPr>
          <w:rFonts w:ascii="Times New Roman" w:hAnsi="Times New Roman"/>
          <w:sz w:val="24"/>
          <w:szCs w:val="24"/>
          <w:lang w:eastAsia="en-GB"/>
        </w:rPr>
        <w:t>су збирке које су у складу са законодавством државе чланице Европске уније дефинисане као јавне и које су у власништву те државе чланице, локалног или подручног тела у тој држави чланици или институције која се налази на територији те државе чланице, под условом да је таква институција у власништву државе чланице Европске уније или локалног или подручног тела или је у знатној мери од њих финансирана.</w:t>
      </w:r>
    </w:p>
    <w:p w14:paraId="04F560B6" w14:textId="77777777" w:rsidR="00207B1E" w:rsidRPr="00713429" w:rsidRDefault="00207B1E" w:rsidP="008F0181">
      <w:pPr>
        <w:spacing w:after="0" w:line="240" w:lineRule="auto"/>
        <w:ind w:firstLine="720"/>
        <w:rPr>
          <w:rFonts w:ascii="Times New Roman" w:hAnsi="Times New Roman"/>
          <w:sz w:val="24"/>
          <w:szCs w:val="24"/>
        </w:rPr>
      </w:pPr>
    </w:p>
    <w:p w14:paraId="548BD1B9"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eastAsia="Times New Roman" w:hAnsi="Times New Roman"/>
          <w:b/>
          <w:bCs/>
          <w:noProof/>
          <w:sz w:val="24"/>
          <w:szCs w:val="24"/>
          <w:lang w:val="sr-Cyrl-CS"/>
        </w:rPr>
        <w:t>Културно наслеђе</w:t>
      </w:r>
    </w:p>
    <w:p w14:paraId="12F99B79" w14:textId="6C18668B"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4</w:t>
      </w:r>
      <w:r w:rsidRPr="00713429">
        <w:rPr>
          <w:rFonts w:ascii="Times New Roman" w:hAnsi="Times New Roman"/>
          <w:b/>
          <w:sz w:val="24"/>
          <w:szCs w:val="24"/>
        </w:rPr>
        <w:t>.</w:t>
      </w:r>
    </w:p>
    <w:p w14:paraId="0CCE2EB4" w14:textId="77777777" w:rsidR="00332950" w:rsidRPr="00713429" w:rsidRDefault="00332950"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Културно наслеђе је скуп ресурса, материјалних и нематеријалних, наслеђених из прошлости, препознатих као одраз и израз непрекидно еволуирајућих вредности, уверења, знања и традиција, насталих интеракцијом човека и простора током времена.</w:t>
      </w:r>
    </w:p>
    <w:p w14:paraId="5CE25647" w14:textId="1A5A3CA0" w:rsidR="00207B1E" w:rsidRDefault="00207B1E" w:rsidP="008F0181">
      <w:pPr>
        <w:spacing w:after="0" w:line="240" w:lineRule="auto"/>
        <w:jc w:val="both"/>
        <w:rPr>
          <w:rFonts w:ascii="Times New Roman" w:hAnsi="Times New Roman"/>
          <w:sz w:val="24"/>
          <w:szCs w:val="24"/>
          <w:lang w:val="ru-RU"/>
        </w:rPr>
      </w:pPr>
    </w:p>
    <w:p w14:paraId="12D49434" w14:textId="1D83905F" w:rsidR="00700FAE" w:rsidRDefault="00700FAE" w:rsidP="008F0181">
      <w:pPr>
        <w:spacing w:after="0" w:line="240" w:lineRule="auto"/>
        <w:jc w:val="both"/>
        <w:rPr>
          <w:rFonts w:ascii="Times New Roman" w:hAnsi="Times New Roman"/>
          <w:sz w:val="24"/>
          <w:szCs w:val="24"/>
          <w:lang w:val="ru-RU"/>
        </w:rPr>
      </w:pPr>
    </w:p>
    <w:p w14:paraId="5B46430F" w14:textId="2A199192" w:rsidR="00700FAE" w:rsidRDefault="00700FAE" w:rsidP="008F0181">
      <w:pPr>
        <w:spacing w:after="0" w:line="240" w:lineRule="auto"/>
        <w:jc w:val="both"/>
        <w:rPr>
          <w:rFonts w:ascii="Times New Roman" w:hAnsi="Times New Roman"/>
          <w:sz w:val="24"/>
          <w:szCs w:val="24"/>
          <w:lang w:val="ru-RU"/>
        </w:rPr>
      </w:pPr>
    </w:p>
    <w:p w14:paraId="7214C60B" w14:textId="77777777" w:rsidR="00207B1E" w:rsidRPr="00713429" w:rsidRDefault="00207B1E" w:rsidP="008F0181">
      <w:pPr>
        <w:spacing w:after="0" w:line="240" w:lineRule="auto"/>
        <w:jc w:val="center"/>
        <w:rPr>
          <w:rFonts w:ascii="Times New Roman" w:hAnsi="Times New Roman"/>
          <w:b/>
          <w:bCs/>
          <w:sz w:val="24"/>
          <w:szCs w:val="24"/>
          <w:lang w:val="ru-RU"/>
        </w:rPr>
      </w:pPr>
      <w:r w:rsidRPr="00713429">
        <w:rPr>
          <w:rFonts w:ascii="Times New Roman" w:hAnsi="Times New Roman"/>
          <w:b/>
          <w:bCs/>
          <w:sz w:val="24"/>
          <w:szCs w:val="24"/>
          <w:lang w:val="ru-RU"/>
        </w:rPr>
        <w:t>Врсте културног наслеђа</w:t>
      </w:r>
    </w:p>
    <w:p w14:paraId="21FE958D" w14:textId="0AA1D51C"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5</w:t>
      </w:r>
      <w:r w:rsidRPr="00713429">
        <w:rPr>
          <w:rFonts w:ascii="Times New Roman" w:hAnsi="Times New Roman"/>
          <w:b/>
          <w:sz w:val="24"/>
          <w:szCs w:val="24"/>
        </w:rPr>
        <w:t>.</w:t>
      </w:r>
    </w:p>
    <w:p w14:paraId="3EBBF7F2" w14:textId="77777777" w:rsidR="00207B1E" w:rsidRPr="00713429" w:rsidRDefault="00207B1E" w:rsidP="008F0181">
      <w:pPr>
        <w:spacing w:after="0" w:line="240" w:lineRule="auto"/>
        <w:ind w:firstLine="720"/>
        <w:jc w:val="both"/>
        <w:rPr>
          <w:rFonts w:ascii="Times New Roman" w:hAnsi="Times New Roman"/>
          <w:bCs/>
          <w:sz w:val="24"/>
          <w:szCs w:val="24"/>
        </w:rPr>
      </w:pPr>
      <w:r w:rsidRPr="00713429">
        <w:rPr>
          <w:rFonts w:ascii="Times New Roman" w:hAnsi="Times New Roman"/>
          <w:bCs/>
          <w:sz w:val="24"/>
          <w:szCs w:val="24"/>
        </w:rPr>
        <w:t>Културно наслеђе може бити материјално културно наслеђе и нематеријално културно наслеђе.</w:t>
      </w:r>
    </w:p>
    <w:p w14:paraId="4C23E1D2" w14:textId="77777777" w:rsidR="00207B1E" w:rsidRPr="00713429" w:rsidRDefault="00207B1E" w:rsidP="008F0181">
      <w:pPr>
        <w:spacing w:after="0" w:line="240" w:lineRule="auto"/>
        <w:ind w:firstLine="720"/>
        <w:jc w:val="both"/>
        <w:rPr>
          <w:rFonts w:ascii="Times New Roman" w:hAnsi="Times New Roman"/>
          <w:bCs/>
          <w:sz w:val="24"/>
          <w:szCs w:val="24"/>
        </w:rPr>
      </w:pPr>
      <w:r w:rsidRPr="00713429">
        <w:rPr>
          <w:rFonts w:ascii="Times New Roman" w:hAnsi="Times New Roman"/>
          <w:bCs/>
          <w:sz w:val="24"/>
          <w:szCs w:val="24"/>
        </w:rPr>
        <w:t>Материјално културно наслеђе чини непокретно и покретно културно наслеђе.</w:t>
      </w:r>
    </w:p>
    <w:p w14:paraId="179B0624" w14:textId="77777777" w:rsidR="00207B1E" w:rsidRPr="00713429" w:rsidRDefault="00207B1E" w:rsidP="008F0181">
      <w:pPr>
        <w:spacing w:after="0" w:line="240" w:lineRule="auto"/>
        <w:ind w:firstLine="720"/>
        <w:jc w:val="both"/>
        <w:rPr>
          <w:rFonts w:ascii="Times New Roman" w:hAnsi="Times New Roman"/>
          <w:bCs/>
          <w:sz w:val="24"/>
          <w:szCs w:val="24"/>
        </w:rPr>
      </w:pPr>
      <w:r w:rsidRPr="00713429">
        <w:rPr>
          <w:rFonts w:ascii="Times New Roman" w:hAnsi="Times New Roman"/>
          <w:bCs/>
          <w:sz w:val="24"/>
          <w:szCs w:val="24"/>
        </w:rPr>
        <w:t>Културна добра су део материјалног културног наслеђа в</w:t>
      </w:r>
      <w:r w:rsidR="003E1062" w:rsidRPr="00713429">
        <w:rPr>
          <w:rFonts w:ascii="Times New Roman" w:hAnsi="Times New Roman"/>
          <w:bCs/>
          <w:sz w:val="24"/>
          <w:szCs w:val="24"/>
        </w:rPr>
        <w:t>реднована</w:t>
      </w:r>
      <w:r w:rsidRPr="00713429">
        <w:rPr>
          <w:rFonts w:ascii="Times New Roman" w:hAnsi="Times New Roman"/>
          <w:bCs/>
          <w:sz w:val="24"/>
          <w:szCs w:val="24"/>
        </w:rPr>
        <w:t xml:space="preserve"> и утврђена у складу са законом.</w:t>
      </w:r>
    </w:p>
    <w:p w14:paraId="3147462E" w14:textId="77777777" w:rsidR="00207B1E" w:rsidRPr="00713429" w:rsidRDefault="00207B1E" w:rsidP="008F0181">
      <w:pPr>
        <w:spacing w:after="0" w:line="240" w:lineRule="auto"/>
        <w:jc w:val="center"/>
        <w:rPr>
          <w:rFonts w:ascii="Times New Roman" w:hAnsi="Times New Roman"/>
          <w:b/>
          <w:sz w:val="24"/>
          <w:szCs w:val="24"/>
        </w:rPr>
      </w:pPr>
    </w:p>
    <w:p w14:paraId="165C27E8"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Право на културно наслеђе</w:t>
      </w:r>
    </w:p>
    <w:p w14:paraId="6873B6E9" w14:textId="1B75F91F"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6</w:t>
      </w:r>
      <w:r w:rsidRPr="00713429">
        <w:rPr>
          <w:rFonts w:ascii="Times New Roman" w:hAnsi="Times New Roman"/>
          <w:b/>
          <w:sz w:val="24"/>
          <w:szCs w:val="24"/>
        </w:rPr>
        <w:t>.</w:t>
      </w:r>
    </w:p>
    <w:p w14:paraId="3A3CFB5C"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Културно нас</w:t>
      </w:r>
      <w:r w:rsidR="003E0C30" w:rsidRPr="00713429">
        <w:rPr>
          <w:rFonts w:ascii="Times New Roman" w:hAnsi="Times New Roman"/>
          <w:sz w:val="24"/>
          <w:szCs w:val="24"/>
        </w:rPr>
        <w:t>леђе има право да користи свако</w:t>
      </w:r>
      <w:r w:rsidRPr="00713429">
        <w:rPr>
          <w:rFonts w:ascii="Times New Roman" w:hAnsi="Times New Roman"/>
          <w:sz w:val="24"/>
          <w:szCs w:val="24"/>
        </w:rPr>
        <w:t xml:space="preserve"> под једнаким условима, ради учешћа у културном животу, уживања, </w:t>
      </w:r>
      <w:r w:rsidR="00AA5B25" w:rsidRPr="00713429">
        <w:rPr>
          <w:rFonts w:ascii="Times New Roman" w:hAnsi="Times New Roman"/>
          <w:sz w:val="24"/>
          <w:szCs w:val="24"/>
          <w:lang w:val="sr-Cyrl-RS"/>
        </w:rPr>
        <w:t xml:space="preserve">образовања, </w:t>
      </w:r>
      <w:r w:rsidRPr="00713429">
        <w:rPr>
          <w:rFonts w:ascii="Times New Roman" w:hAnsi="Times New Roman"/>
          <w:sz w:val="24"/>
          <w:szCs w:val="24"/>
        </w:rPr>
        <w:t>научног</w:t>
      </w:r>
      <w:r w:rsidR="00AA5B25" w:rsidRPr="00713429">
        <w:rPr>
          <w:rFonts w:ascii="Times New Roman" w:hAnsi="Times New Roman"/>
          <w:sz w:val="24"/>
          <w:szCs w:val="24"/>
          <w:lang w:val="sr-Cyrl-RS"/>
        </w:rPr>
        <w:t xml:space="preserve"> истраживања и</w:t>
      </w:r>
      <w:r w:rsidRPr="00713429">
        <w:rPr>
          <w:rFonts w:ascii="Times New Roman" w:hAnsi="Times New Roman"/>
          <w:sz w:val="24"/>
          <w:szCs w:val="24"/>
        </w:rPr>
        <w:t xml:space="preserve"> напретка или друге добробити која из њега проистиче, као и да доприноси његовом обогаћивању заштити и очувању, у складу са </w:t>
      </w:r>
      <w:r w:rsidR="00D9718E" w:rsidRPr="00713429">
        <w:rPr>
          <w:rFonts w:ascii="Times New Roman" w:hAnsi="Times New Roman"/>
          <w:sz w:val="24"/>
          <w:szCs w:val="24"/>
        </w:rPr>
        <w:t>овим законом</w:t>
      </w:r>
      <w:r w:rsidRPr="00713429">
        <w:rPr>
          <w:rFonts w:ascii="Times New Roman" w:hAnsi="Times New Roman"/>
          <w:sz w:val="24"/>
          <w:szCs w:val="24"/>
        </w:rPr>
        <w:t xml:space="preserve">. </w:t>
      </w:r>
    </w:p>
    <w:p w14:paraId="5083D5C8"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Право на доступност и приступ културном наслеђу може се ограничити само ради заштите јавног интереса, права и слобода других. </w:t>
      </w:r>
    </w:p>
    <w:p w14:paraId="6CAD3FEE"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Обавезу да поштује културно наслеђе има свако</w:t>
      </w:r>
      <w:r w:rsidR="00E50253" w:rsidRPr="00713429">
        <w:rPr>
          <w:rFonts w:ascii="Times New Roman" w:hAnsi="Times New Roman"/>
          <w:sz w:val="24"/>
          <w:szCs w:val="24"/>
          <w:lang w:val="sr-Cyrl-RS"/>
        </w:rPr>
        <w:t>.</w:t>
      </w:r>
    </w:p>
    <w:p w14:paraId="4D7A8B57" w14:textId="77777777" w:rsidR="00207B1E" w:rsidRPr="00713429" w:rsidRDefault="00207B1E" w:rsidP="008F0181">
      <w:pPr>
        <w:spacing w:after="0" w:line="240" w:lineRule="auto"/>
        <w:ind w:firstLine="720"/>
        <w:jc w:val="both"/>
        <w:rPr>
          <w:rFonts w:ascii="Times New Roman" w:hAnsi="Times New Roman"/>
          <w:b/>
          <w:bCs/>
          <w:sz w:val="24"/>
          <w:szCs w:val="24"/>
        </w:rPr>
      </w:pPr>
    </w:p>
    <w:p w14:paraId="71406870" w14:textId="77777777" w:rsidR="00207B1E" w:rsidRPr="00713429" w:rsidRDefault="00207B1E" w:rsidP="008F0181">
      <w:pPr>
        <w:spacing w:after="0" w:line="240" w:lineRule="auto"/>
        <w:ind w:firstLine="720"/>
        <w:jc w:val="center"/>
        <w:rPr>
          <w:rFonts w:ascii="Times New Roman" w:hAnsi="Times New Roman"/>
          <w:b/>
          <w:bCs/>
          <w:sz w:val="24"/>
          <w:szCs w:val="24"/>
        </w:rPr>
      </w:pPr>
      <w:r w:rsidRPr="00713429">
        <w:rPr>
          <w:rFonts w:ascii="Times New Roman" w:hAnsi="Times New Roman"/>
          <w:b/>
          <w:bCs/>
          <w:sz w:val="24"/>
          <w:szCs w:val="24"/>
        </w:rPr>
        <w:t>Циљеви</w:t>
      </w:r>
      <w:r w:rsidRPr="00713429">
        <w:rPr>
          <w:rFonts w:ascii="Times New Roman" w:hAnsi="Times New Roman"/>
          <w:i/>
          <w:iCs/>
          <w:sz w:val="24"/>
          <w:szCs w:val="24"/>
        </w:rPr>
        <w:t xml:space="preserve"> </w:t>
      </w:r>
      <w:r w:rsidRPr="00713429">
        <w:rPr>
          <w:rFonts w:ascii="Times New Roman" w:hAnsi="Times New Roman"/>
          <w:b/>
          <w:bCs/>
          <w:sz w:val="24"/>
          <w:szCs w:val="24"/>
        </w:rPr>
        <w:t>заштите и очувања културног наслеђа</w:t>
      </w:r>
    </w:p>
    <w:p w14:paraId="4EF376BD" w14:textId="2FCC87FD"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7</w:t>
      </w:r>
      <w:r w:rsidRPr="00713429">
        <w:rPr>
          <w:rFonts w:ascii="Times New Roman" w:hAnsi="Times New Roman"/>
          <w:b/>
          <w:sz w:val="24"/>
          <w:szCs w:val="24"/>
        </w:rPr>
        <w:t>.</w:t>
      </w:r>
    </w:p>
    <w:p w14:paraId="6D1F19C8" w14:textId="77777777" w:rsidR="007C003B" w:rsidRPr="00713429" w:rsidRDefault="007C003B" w:rsidP="008F0181">
      <w:pPr>
        <w:spacing w:after="0" w:line="240" w:lineRule="auto"/>
        <w:ind w:firstLine="720"/>
        <w:jc w:val="both"/>
        <w:rPr>
          <w:rFonts w:ascii="Times New Roman" w:hAnsi="Times New Roman"/>
          <w:sz w:val="24"/>
          <w:szCs w:val="24"/>
        </w:rPr>
      </w:pPr>
      <w:r w:rsidRPr="00713429">
        <w:rPr>
          <w:rFonts w:ascii="Times New Roman" w:hAnsi="Times New Roman"/>
          <w:bCs/>
          <w:sz w:val="24"/>
          <w:szCs w:val="24"/>
        </w:rPr>
        <w:t>Циљеви</w:t>
      </w:r>
      <w:r w:rsidRPr="00713429">
        <w:rPr>
          <w:rFonts w:ascii="Times New Roman" w:hAnsi="Times New Roman"/>
          <w:i/>
          <w:iCs/>
          <w:sz w:val="24"/>
          <w:szCs w:val="24"/>
        </w:rPr>
        <w:t xml:space="preserve"> </w:t>
      </w:r>
      <w:r w:rsidRPr="00713429">
        <w:rPr>
          <w:rFonts w:ascii="Times New Roman" w:hAnsi="Times New Roman"/>
          <w:bCs/>
          <w:sz w:val="24"/>
          <w:szCs w:val="24"/>
        </w:rPr>
        <w:t>заштите и очувања културног наслеђа су:</w:t>
      </w:r>
    </w:p>
    <w:p w14:paraId="5D2D07CA" w14:textId="053DED0B" w:rsidR="00332950" w:rsidRPr="00713429" w:rsidRDefault="0033295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1) откривање, </w:t>
      </w:r>
      <w:r w:rsidRPr="00713429">
        <w:rPr>
          <w:rFonts w:ascii="Times New Roman" w:hAnsi="Times New Roman"/>
          <w:sz w:val="24"/>
          <w:szCs w:val="24"/>
          <w:lang w:val="sr-Cyrl-RS"/>
        </w:rPr>
        <w:t>препознавање, прикупљање,</w:t>
      </w:r>
      <w:r w:rsidRPr="00713429">
        <w:rPr>
          <w:rFonts w:ascii="Times New Roman" w:hAnsi="Times New Roman"/>
          <w:kern w:val="18"/>
          <w:sz w:val="24"/>
          <w:szCs w:val="24"/>
          <w:lang w:val="sr-Cyrl-RS"/>
        </w:rPr>
        <w:t xml:space="preserve"> документовање, проучавање, тумачење, вредновање, представљање, интерпретација, подизање свести о значају културног наслеђа,</w:t>
      </w:r>
      <w:r w:rsidR="001F0BC9">
        <w:rPr>
          <w:rFonts w:ascii="Times New Roman" w:hAnsi="Times New Roman"/>
          <w:kern w:val="18"/>
          <w:sz w:val="24"/>
          <w:szCs w:val="24"/>
          <w:lang w:val="sr-Cyrl-RS"/>
        </w:rPr>
        <w:t xml:space="preserve"> </w:t>
      </w:r>
    </w:p>
    <w:p w14:paraId="2390AD39" w14:textId="297A3AD3" w:rsidR="00332950" w:rsidRPr="00713429" w:rsidRDefault="00332950" w:rsidP="008F0181">
      <w:pPr>
        <w:shd w:val="clear" w:color="auto" w:fill="FFFFFF"/>
        <w:spacing w:after="0" w:line="240" w:lineRule="auto"/>
        <w:ind w:firstLine="709"/>
        <w:jc w:val="both"/>
        <w:rPr>
          <w:rFonts w:ascii="Times New Roman" w:eastAsia="Times New Roman" w:hAnsi="Times New Roman"/>
          <w:sz w:val="24"/>
          <w:szCs w:val="24"/>
        </w:rPr>
      </w:pPr>
      <w:r w:rsidRPr="00713429">
        <w:rPr>
          <w:rFonts w:ascii="Times New Roman" w:eastAsia="Times New Roman" w:hAnsi="Times New Roman"/>
          <w:sz w:val="24"/>
          <w:szCs w:val="24"/>
        </w:rPr>
        <w:t>2) интегрално очување</w:t>
      </w:r>
      <w:r w:rsidR="000A78C6">
        <w:rPr>
          <w:rFonts w:ascii="Times New Roman" w:eastAsia="Times New Roman" w:hAnsi="Times New Roman"/>
          <w:sz w:val="24"/>
          <w:szCs w:val="24"/>
          <w:lang w:val="sr-Cyrl-RS"/>
        </w:rPr>
        <w:t xml:space="preserve"> и</w:t>
      </w:r>
      <w:r w:rsidRPr="0071342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заштита</w:t>
      </w:r>
      <w:r w:rsidRPr="0071342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културног наслеђа кроз предузимање мера заштите;</w:t>
      </w:r>
    </w:p>
    <w:p w14:paraId="00521936" w14:textId="77777777" w:rsidR="00332950" w:rsidRPr="00713429" w:rsidRDefault="00332950" w:rsidP="008F0181">
      <w:pPr>
        <w:shd w:val="clear" w:color="auto" w:fill="FFFFFF"/>
        <w:spacing w:after="0" w:line="240" w:lineRule="auto"/>
        <w:ind w:firstLine="709"/>
        <w:jc w:val="both"/>
        <w:rPr>
          <w:rFonts w:ascii="Times New Roman" w:eastAsia="Times New Roman" w:hAnsi="Times New Roman"/>
          <w:strike/>
          <w:sz w:val="24"/>
          <w:szCs w:val="24"/>
          <w:lang w:val="sr-Cyrl-RS"/>
        </w:rPr>
      </w:pPr>
      <w:r w:rsidRPr="00713429">
        <w:rPr>
          <w:rFonts w:ascii="Times New Roman" w:eastAsia="Times New Roman" w:hAnsi="Times New Roman"/>
          <w:sz w:val="24"/>
          <w:szCs w:val="24"/>
        </w:rPr>
        <w:t xml:space="preserve">3) </w:t>
      </w:r>
      <w:r w:rsidRPr="00713429">
        <w:rPr>
          <w:rFonts w:ascii="Times New Roman" w:hAnsi="Times New Roman"/>
          <w:kern w:val="18"/>
          <w:sz w:val="24"/>
          <w:szCs w:val="24"/>
          <w:lang w:val="sr-Cyrl-RS"/>
        </w:rPr>
        <w:t>управљање ресурсима културног наслеђа и ризицима по културно наслеђе;</w:t>
      </w:r>
    </w:p>
    <w:p w14:paraId="689DD441" w14:textId="77777777" w:rsidR="00332950" w:rsidRPr="00713429" w:rsidRDefault="00332950" w:rsidP="008F0181">
      <w:pPr>
        <w:shd w:val="clear" w:color="auto" w:fill="FFFFFF"/>
        <w:spacing w:after="0" w:line="240" w:lineRule="auto"/>
        <w:ind w:firstLine="709"/>
        <w:jc w:val="both"/>
        <w:rPr>
          <w:rFonts w:ascii="Times New Roman" w:eastAsia="Times New Roman" w:hAnsi="Times New Roman"/>
          <w:sz w:val="24"/>
          <w:szCs w:val="24"/>
        </w:rPr>
      </w:pPr>
      <w:r w:rsidRPr="00713429">
        <w:rPr>
          <w:rFonts w:ascii="Times New Roman" w:eastAsia="Times New Roman" w:hAnsi="Times New Roman"/>
          <w:sz w:val="24"/>
          <w:szCs w:val="24"/>
          <w:lang w:val="sr-Cyrl-RS"/>
        </w:rPr>
        <w:t>4) обезбеђивање услова за одрживи развој и коришћење културног наслеђа</w:t>
      </w:r>
      <w:r w:rsidRPr="00713429">
        <w:rPr>
          <w:rFonts w:ascii="Times New Roman" w:eastAsia="Times New Roman" w:hAnsi="Times New Roman"/>
          <w:sz w:val="24"/>
          <w:szCs w:val="24"/>
        </w:rPr>
        <w:t>;</w:t>
      </w:r>
    </w:p>
    <w:p w14:paraId="09E49ED4" w14:textId="76CB21C9" w:rsidR="00332950" w:rsidRPr="00713429" w:rsidRDefault="00785346" w:rsidP="008F0181">
      <w:pPr>
        <w:shd w:val="clear" w:color="auto" w:fill="FFFFFF"/>
        <w:spacing w:after="0" w:line="240" w:lineRule="auto"/>
        <w:ind w:firstLine="709"/>
        <w:jc w:val="both"/>
        <w:rPr>
          <w:rFonts w:ascii="Times New Roman" w:eastAsia="Times New Roman" w:hAnsi="Times New Roman"/>
          <w:sz w:val="24"/>
          <w:szCs w:val="24"/>
        </w:rPr>
      </w:pPr>
      <w:r w:rsidRPr="00713429">
        <w:rPr>
          <w:rFonts w:ascii="Times New Roman" w:eastAsia="Times New Roman" w:hAnsi="Times New Roman"/>
          <w:sz w:val="24"/>
          <w:szCs w:val="24"/>
          <w:lang w:val="sr-Cyrl-RS"/>
        </w:rPr>
        <w:t>5</w:t>
      </w:r>
      <w:r w:rsidR="00332950" w:rsidRPr="00713429">
        <w:rPr>
          <w:rFonts w:ascii="Times New Roman" w:eastAsia="Times New Roman" w:hAnsi="Times New Roman"/>
          <w:sz w:val="24"/>
          <w:szCs w:val="24"/>
        </w:rPr>
        <w:t>) подизање нивоа знања о културном наслеђу кроз васпитање и образовање;</w:t>
      </w:r>
    </w:p>
    <w:p w14:paraId="22ADEB62" w14:textId="64408599" w:rsidR="00332950" w:rsidRPr="00713429" w:rsidRDefault="00785346" w:rsidP="008F0181">
      <w:pPr>
        <w:shd w:val="clear" w:color="auto" w:fill="FFFFFF"/>
        <w:spacing w:after="0" w:line="240" w:lineRule="auto"/>
        <w:ind w:firstLine="709"/>
        <w:jc w:val="both"/>
        <w:rPr>
          <w:rFonts w:ascii="Times New Roman" w:eastAsia="Times New Roman" w:hAnsi="Times New Roman"/>
          <w:sz w:val="24"/>
          <w:szCs w:val="24"/>
        </w:rPr>
      </w:pPr>
      <w:r w:rsidRPr="00713429">
        <w:rPr>
          <w:rFonts w:ascii="Times New Roman" w:eastAsia="Times New Roman" w:hAnsi="Times New Roman"/>
          <w:sz w:val="24"/>
          <w:szCs w:val="24"/>
          <w:lang w:val="sr-Cyrl-RS"/>
        </w:rPr>
        <w:t>6</w:t>
      </w:r>
      <w:r w:rsidR="00332950" w:rsidRPr="00713429">
        <w:rPr>
          <w:rFonts w:ascii="Times New Roman" w:eastAsia="Times New Roman" w:hAnsi="Times New Roman"/>
          <w:sz w:val="24"/>
          <w:szCs w:val="24"/>
        </w:rPr>
        <w:t>) подстицање културне разноликости уз поштовање различитости наслеђа;</w:t>
      </w:r>
    </w:p>
    <w:p w14:paraId="052BC335" w14:textId="3F0C2D22" w:rsidR="00332950" w:rsidRPr="00713429" w:rsidRDefault="00785346" w:rsidP="008F0181">
      <w:pPr>
        <w:shd w:val="clear" w:color="auto" w:fill="FFFFFF"/>
        <w:spacing w:after="0" w:line="240" w:lineRule="auto"/>
        <w:ind w:firstLine="709"/>
        <w:jc w:val="both"/>
        <w:rPr>
          <w:rFonts w:ascii="Times New Roman" w:eastAsia="Times New Roman" w:hAnsi="Times New Roman"/>
          <w:sz w:val="24"/>
          <w:szCs w:val="24"/>
          <w:lang w:val="sr-Cyrl-RS"/>
        </w:rPr>
      </w:pPr>
      <w:r w:rsidRPr="00713429">
        <w:rPr>
          <w:rFonts w:ascii="Times New Roman" w:eastAsia="Times New Roman" w:hAnsi="Times New Roman"/>
          <w:sz w:val="24"/>
          <w:szCs w:val="24"/>
          <w:lang w:val="sr-Cyrl-RS"/>
        </w:rPr>
        <w:t>7</w:t>
      </w:r>
      <w:r w:rsidR="00332950" w:rsidRPr="00713429">
        <w:rPr>
          <w:rFonts w:ascii="Times New Roman" w:eastAsia="Times New Roman" w:hAnsi="Times New Roman"/>
          <w:sz w:val="24"/>
          <w:szCs w:val="24"/>
        </w:rPr>
        <w:t>) спречавање противправног поступања са културним наслеђем</w:t>
      </w:r>
      <w:r w:rsidR="00332950" w:rsidRPr="00713429">
        <w:rPr>
          <w:rFonts w:ascii="Times New Roman" w:eastAsia="Times New Roman" w:hAnsi="Times New Roman"/>
          <w:sz w:val="24"/>
          <w:szCs w:val="24"/>
          <w:lang w:val="sr-Cyrl-RS"/>
        </w:rPr>
        <w:t>;</w:t>
      </w:r>
    </w:p>
    <w:p w14:paraId="7AEC68FF" w14:textId="6D37AB57" w:rsidR="00332950" w:rsidRPr="00713429" w:rsidRDefault="00785346"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lang w:val="ru-RU"/>
        </w:rPr>
      </w:pPr>
      <w:r w:rsidRPr="00713429">
        <w:rPr>
          <w:rFonts w:ascii="Times New Roman" w:eastAsia="Times New Roman" w:hAnsi="Times New Roman"/>
          <w:noProof/>
          <w:sz w:val="24"/>
          <w:szCs w:val="24"/>
          <w:lang w:val="sr-Cyrl-CS"/>
        </w:rPr>
        <w:t>8</w:t>
      </w:r>
      <w:r w:rsidR="00332950" w:rsidRPr="00713429">
        <w:rPr>
          <w:rFonts w:ascii="Times New Roman" w:eastAsia="Times New Roman" w:hAnsi="Times New Roman"/>
          <w:noProof/>
          <w:sz w:val="24"/>
          <w:szCs w:val="24"/>
          <w:lang w:val="sr-Cyrl-CS"/>
        </w:rPr>
        <w:t>)</w:t>
      </w:r>
      <w:r w:rsidR="00332950" w:rsidRPr="00713429">
        <w:rPr>
          <w:rFonts w:ascii="Times New Roman" w:eastAsia="Times New Roman" w:hAnsi="Times New Roman"/>
          <w:noProof/>
          <w:sz w:val="24"/>
          <w:szCs w:val="24"/>
          <w:lang w:val="ru-RU"/>
        </w:rPr>
        <w:t xml:space="preserve"> </w:t>
      </w:r>
      <w:r w:rsidR="00332950" w:rsidRPr="00713429">
        <w:rPr>
          <w:rFonts w:ascii="Times New Roman" w:hAnsi="Times New Roman"/>
          <w:noProof/>
          <w:sz w:val="24"/>
          <w:szCs w:val="24"/>
          <w:lang w:val="ru-RU"/>
        </w:rPr>
        <w:t>обезбеђивањ</w:t>
      </w:r>
      <w:r w:rsidR="00332950" w:rsidRPr="00713429">
        <w:rPr>
          <w:rFonts w:ascii="Times New Roman" w:hAnsi="Times New Roman"/>
          <w:noProof/>
          <w:sz w:val="24"/>
          <w:szCs w:val="24"/>
          <w:lang w:val="sr-Cyrl-CS"/>
        </w:rPr>
        <w:t>е</w:t>
      </w:r>
      <w:r w:rsidR="00332950" w:rsidRPr="00713429">
        <w:rPr>
          <w:rFonts w:ascii="Times New Roman" w:hAnsi="Times New Roman"/>
          <w:noProof/>
          <w:sz w:val="24"/>
          <w:szCs w:val="24"/>
          <w:lang w:val="ru-RU"/>
        </w:rPr>
        <w:t xml:space="preserve"> доступности информација о културном наслеђу</w:t>
      </w:r>
      <w:r w:rsidR="00332950" w:rsidRPr="00713429">
        <w:rPr>
          <w:rFonts w:ascii="Times New Roman" w:hAnsi="Times New Roman"/>
          <w:noProof/>
          <w:sz w:val="24"/>
          <w:szCs w:val="24"/>
          <w:lang w:val="sr-Cyrl-CS"/>
        </w:rPr>
        <w:t xml:space="preserve"> широкој јавности</w:t>
      </w:r>
      <w:r w:rsidR="00332950" w:rsidRPr="00713429">
        <w:rPr>
          <w:rFonts w:ascii="Times New Roman" w:hAnsi="Times New Roman"/>
          <w:noProof/>
          <w:sz w:val="24"/>
          <w:szCs w:val="24"/>
          <w:lang w:val="ru-RU"/>
        </w:rPr>
        <w:t>;</w:t>
      </w:r>
    </w:p>
    <w:p w14:paraId="5A84E6F0" w14:textId="255F41F8" w:rsidR="00332950" w:rsidRPr="00713429" w:rsidRDefault="00785346"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noProof/>
          <w:sz w:val="24"/>
          <w:szCs w:val="24"/>
          <w:lang w:val="sr-Cyrl-CS"/>
        </w:rPr>
      </w:pPr>
      <w:r w:rsidRPr="00713429">
        <w:rPr>
          <w:rFonts w:ascii="Times New Roman" w:hAnsi="Times New Roman"/>
          <w:noProof/>
          <w:sz w:val="24"/>
          <w:szCs w:val="24"/>
          <w:lang w:val="ru-RU"/>
        </w:rPr>
        <w:t>9</w:t>
      </w:r>
      <w:r w:rsidR="00332950" w:rsidRPr="00713429">
        <w:rPr>
          <w:rFonts w:ascii="Times New Roman" w:hAnsi="Times New Roman"/>
          <w:noProof/>
          <w:sz w:val="24"/>
          <w:szCs w:val="24"/>
          <w:lang w:val="ru-RU"/>
        </w:rPr>
        <w:t>)</w:t>
      </w:r>
      <w:r w:rsidR="00195F58">
        <w:rPr>
          <w:rFonts w:ascii="Times New Roman" w:hAnsi="Times New Roman"/>
          <w:noProof/>
          <w:sz w:val="24"/>
          <w:szCs w:val="24"/>
          <w:lang w:val="sr-Cyrl-CS"/>
        </w:rPr>
        <w:t xml:space="preserve"> </w:t>
      </w:r>
      <w:r w:rsidR="00332950" w:rsidRPr="00713429">
        <w:rPr>
          <w:rFonts w:ascii="Times New Roman" w:hAnsi="Times New Roman"/>
          <w:noProof/>
          <w:sz w:val="24"/>
          <w:szCs w:val="24"/>
          <w:lang w:val="ru-RU"/>
        </w:rPr>
        <w:t>стварањ</w:t>
      </w:r>
      <w:r w:rsidR="00332950" w:rsidRPr="00713429">
        <w:rPr>
          <w:rFonts w:ascii="Times New Roman" w:hAnsi="Times New Roman"/>
          <w:noProof/>
          <w:sz w:val="24"/>
          <w:szCs w:val="24"/>
          <w:lang w:val="sr-Cyrl-CS"/>
        </w:rPr>
        <w:t>е</w:t>
      </w:r>
      <w:r w:rsidR="00332950" w:rsidRPr="00713429">
        <w:rPr>
          <w:rFonts w:ascii="Times New Roman" w:hAnsi="Times New Roman"/>
          <w:noProof/>
          <w:sz w:val="24"/>
          <w:szCs w:val="24"/>
          <w:lang w:val="ru-RU"/>
        </w:rPr>
        <w:t xml:space="preserve"> нових садржаја и увођењ</w:t>
      </w:r>
      <w:r w:rsidR="00332950" w:rsidRPr="00713429">
        <w:rPr>
          <w:rFonts w:ascii="Times New Roman" w:hAnsi="Times New Roman"/>
          <w:noProof/>
          <w:sz w:val="24"/>
          <w:szCs w:val="24"/>
          <w:lang w:val="sr-Cyrl-CS"/>
        </w:rPr>
        <w:t>е</w:t>
      </w:r>
      <w:r w:rsidR="00332950" w:rsidRPr="00713429">
        <w:rPr>
          <w:rFonts w:ascii="Times New Roman" w:hAnsi="Times New Roman"/>
          <w:noProof/>
          <w:sz w:val="24"/>
          <w:szCs w:val="24"/>
          <w:lang w:val="ru-RU"/>
        </w:rPr>
        <w:t xml:space="preserve"> услуга</w:t>
      </w:r>
      <w:r w:rsidR="00332950" w:rsidRPr="00713429">
        <w:rPr>
          <w:rFonts w:ascii="Times New Roman" w:hAnsi="Times New Roman"/>
          <w:noProof/>
          <w:sz w:val="24"/>
          <w:szCs w:val="24"/>
          <w:lang w:val="sr-Cyrl-CS"/>
        </w:rPr>
        <w:t xml:space="preserve"> </w:t>
      </w:r>
      <w:r w:rsidR="00332950" w:rsidRPr="00713429">
        <w:rPr>
          <w:rFonts w:ascii="Times New Roman" w:eastAsia="Times New Roman" w:hAnsi="Times New Roman"/>
          <w:noProof/>
          <w:sz w:val="24"/>
          <w:szCs w:val="24"/>
          <w:lang w:val="ru-RU"/>
        </w:rPr>
        <w:t>коришћење</w:t>
      </w:r>
      <w:r w:rsidR="00332950" w:rsidRPr="00713429">
        <w:rPr>
          <w:rFonts w:ascii="Times New Roman" w:eastAsia="Times New Roman" w:hAnsi="Times New Roman"/>
          <w:noProof/>
          <w:sz w:val="24"/>
          <w:szCs w:val="24"/>
          <w:lang w:val="sr-Cyrl-CS"/>
        </w:rPr>
        <w:t>м</w:t>
      </w:r>
      <w:r w:rsidR="00332950" w:rsidRPr="00713429">
        <w:rPr>
          <w:rFonts w:ascii="Times New Roman" w:eastAsia="Times New Roman" w:hAnsi="Times New Roman"/>
          <w:noProof/>
          <w:sz w:val="24"/>
          <w:szCs w:val="24"/>
          <w:lang w:val="ru-RU"/>
        </w:rPr>
        <w:t xml:space="preserve"> </w:t>
      </w:r>
      <w:r w:rsidR="00332950" w:rsidRPr="00713429">
        <w:rPr>
          <w:rFonts w:ascii="Times New Roman" w:eastAsia="Times New Roman" w:hAnsi="Times New Roman"/>
          <w:noProof/>
          <w:sz w:val="24"/>
          <w:szCs w:val="24"/>
          <w:lang w:val="sr-Cyrl-CS"/>
        </w:rPr>
        <w:t xml:space="preserve">савремене </w:t>
      </w:r>
      <w:r w:rsidR="00332950" w:rsidRPr="00713429">
        <w:rPr>
          <w:rFonts w:ascii="Times New Roman" w:eastAsia="Times New Roman" w:hAnsi="Times New Roman"/>
          <w:noProof/>
          <w:sz w:val="24"/>
          <w:szCs w:val="24"/>
          <w:lang w:val="ru-RU"/>
        </w:rPr>
        <w:t>информационе и комуникационе технологије и техничко-технолошких средстава</w:t>
      </w:r>
      <w:r w:rsidR="00332950" w:rsidRPr="00713429">
        <w:rPr>
          <w:rFonts w:ascii="Times New Roman" w:eastAsia="Times New Roman" w:hAnsi="Times New Roman"/>
          <w:noProof/>
          <w:sz w:val="24"/>
          <w:szCs w:val="24"/>
          <w:lang w:val="sr-Cyrl-CS"/>
        </w:rPr>
        <w:t xml:space="preserve"> у сврху ефикасне изградње вишенаменске дигиталне инфраструктуре културног наслеђа.</w:t>
      </w:r>
    </w:p>
    <w:p w14:paraId="379C5908" w14:textId="77777777" w:rsidR="00332950" w:rsidRPr="00713429" w:rsidRDefault="00332950" w:rsidP="008F0181">
      <w:pPr>
        <w:spacing w:after="0" w:line="240" w:lineRule="auto"/>
        <w:ind w:firstLine="720"/>
        <w:jc w:val="center"/>
        <w:rPr>
          <w:rFonts w:ascii="Times New Roman" w:hAnsi="Times New Roman"/>
          <w:b/>
          <w:bCs/>
          <w:sz w:val="24"/>
          <w:szCs w:val="24"/>
        </w:rPr>
      </w:pPr>
    </w:p>
    <w:p w14:paraId="04106B91" w14:textId="77777777" w:rsidR="00207B1E" w:rsidRPr="00713429" w:rsidRDefault="00207B1E" w:rsidP="008F0181">
      <w:pPr>
        <w:spacing w:after="0" w:line="240" w:lineRule="auto"/>
        <w:ind w:firstLine="720"/>
        <w:jc w:val="center"/>
        <w:rPr>
          <w:rFonts w:ascii="Times New Roman" w:hAnsi="Times New Roman"/>
          <w:b/>
          <w:bCs/>
          <w:sz w:val="24"/>
          <w:szCs w:val="24"/>
        </w:rPr>
      </w:pPr>
      <w:r w:rsidRPr="00713429">
        <w:rPr>
          <w:rFonts w:ascii="Times New Roman" w:hAnsi="Times New Roman"/>
          <w:b/>
          <w:bCs/>
          <w:sz w:val="24"/>
          <w:szCs w:val="24"/>
        </w:rPr>
        <w:t>Остваривање заштите и очувања културног наслеђа</w:t>
      </w:r>
    </w:p>
    <w:p w14:paraId="04FB3D1F" w14:textId="10C32B7B"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8</w:t>
      </w:r>
      <w:r w:rsidRPr="00713429">
        <w:rPr>
          <w:rFonts w:ascii="Times New Roman" w:hAnsi="Times New Roman"/>
          <w:b/>
          <w:sz w:val="24"/>
          <w:szCs w:val="24"/>
        </w:rPr>
        <w:t>.</w:t>
      </w:r>
    </w:p>
    <w:p w14:paraId="35647E84"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Заштита и очување културног наслеђа остварује се обављањем делатности заштите и очувања културног наслеђа, управноправним и другим мерама прописаним </w:t>
      </w:r>
      <w:r w:rsidR="00D9718E" w:rsidRPr="00713429">
        <w:rPr>
          <w:rFonts w:ascii="Times New Roman" w:hAnsi="Times New Roman"/>
          <w:sz w:val="24"/>
          <w:szCs w:val="24"/>
        </w:rPr>
        <w:t>овим законом</w:t>
      </w:r>
      <w:r w:rsidRPr="00713429">
        <w:rPr>
          <w:rFonts w:ascii="Times New Roman" w:hAnsi="Times New Roman"/>
          <w:sz w:val="24"/>
          <w:szCs w:val="24"/>
        </w:rPr>
        <w:t>, као и мерама које се утврде на основу посебних закона којима се уређују појединачне облас</w:t>
      </w:r>
      <w:r w:rsidR="007B1240" w:rsidRPr="00713429">
        <w:rPr>
          <w:rFonts w:ascii="Times New Roman" w:hAnsi="Times New Roman"/>
          <w:sz w:val="24"/>
          <w:szCs w:val="24"/>
        </w:rPr>
        <w:t>т</w:t>
      </w:r>
      <w:r w:rsidRPr="00713429">
        <w:rPr>
          <w:rFonts w:ascii="Times New Roman" w:hAnsi="Times New Roman"/>
          <w:sz w:val="24"/>
          <w:szCs w:val="24"/>
        </w:rPr>
        <w:t>и заштите и очувања културног наслеђа.</w:t>
      </w:r>
    </w:p>
    <w:p w14:paraId="6B5666E4" w14:textId="37D11EB1" w:rsidR="00332950" w:rsidRPr="00713429" w:rsidRDefault="0033295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 циљу </w:t>
      </w:r>
      <w:r w:rsidRPr="00713429">
        <w:rPr>
          <w:rFonts w:ascii="Times New Roman" w:hAnsi="Times New Roman"/>
          <w:sz w:val="24"/>
          <w:szCs w:val="24"/>
          <w:lang w:val="sr-Cyrl-RS"/>
        </w:rPr>
        <w:t xml:space="preserve">заштите, </w:t>
      </w:r>
      <w:r w:rsidRPr="00713429">
        <w:rPr>
          <w:rFonts w:ascii="Times New Roman" w:hAnsi="Times New Roman"/>
          <w:sz w:val="24"/>
          <w:szCs w:val="24"/>
        </w:rPr>
        <w:t>очувања</w:t>
      </w:r>
      <w:r w:rsidRPr="00713429">
        <w:rPr>
          <w:rFonts w:ascii="Times New Roman" w:hAnsi="Times New Roman"/>
          <w:sz w:val="24"/>
          <w:szCs w:val="24"/>
          <w:lang w:val="sr-Cyrl-RS"/>
        </w:rPr>
        <w:t xml:space="preserve"> и </w:t>
      </w:r>
      <w:r w:rsidRPr="00713429">
        <w:rPr>
          <w:rFonts w:ascii="Times New Roman" w:hAnsi="Times New Roman"/>
          <w:sz w:val="24"/>
          <w:szCs w:val="24"/>
        </w:rPr>
        <w:t>представљања културног наслеђа Републике Србије</w:t>
      </w:r>
      <w:r w:rsidRPr="00713429">
        <w:rPr>
          <w:rFonts w:ascii="Times New Roman" w:hAnsi="Times New Roman"/>
          <w:sz w:val="24"/>
          <w:szCs w:val="24"/>
          <w:lang w:val="sr-Cyrl-RS"/>
        </w:rPr>
        <w:t xml:space="preserve"> с</w:t>
      </w:r>
      <w:r w:rsidRPr="00713429">
        <w:rPr>
          <w:rFonts w:ascii="Times New Roman" w:hAnsi="Times New Roman"/>
          <w:sz w:val="24"/>
          <w:szCs w:val="24"/>
        </w:rPr>
        <w:t>убјекти заштите културног наслеђа остварују сарадњу са надлежним државним органима, органима аутономних покрајина и локалн</w:t>
      </w:r>
      <w:r w:rsidRPr="00713429">
        <w:rPr>
          <w:rFonts w:ascii="Times New Roman" w:hAnsi="Times New Roman"/>
          <w:sz w:val="24"/>
          <w:szCs w:val="24"/>
          <w:lang w:val="sr-Cyrl-RS"/>
        </w:rPr>
        <w:t>их</w:t>
      </w:r>
      <w:r w:rsidRPr="00713429">
        <w:rPr>
          <w:rFonts w:ascii="Times New Roman" w:hAnsi="Times New Roman"/>
          <w:sz w:val="24"/>
          <w:szCs w:val="24"/>
        </w:rPr>
        <w:t xml:space="preserve"> самоуправ</w:t>
      </w:r>
      <w:r w:rsidRPr="00713429">
        <w:rPr>
          <w:rFonts w:ascii="Times New Roman" w:hAnsi="Times New Roman"/>
          <w:sz w:val="24"/>
          <w:szCs w:val="24"/>
          <w:lang w:val="sr-Cyrl-RS"/>
        </w:rPr>
        <w:t>а</w:t>
      </w:r>
      <w:r w:rsidR="000A78C6">
        <w:rPr>
          <w:rFonts w:ascii="Times New Roman" w:hAnsi="Times New Roman"/>
          <w:sz w:val="24"/>
          <w:szCs w:val="24"/>
        </w:rPr>
        <w:t>, на</w:t>
      </w:r>
      <w:r w:rsidR="000A78C6">
        <w:rPr>
          <w:rFonts w:ascii="Times New Roman" w:hAnsi="Times New Roman"/>
          <w:sz w:val="24"/>
          <w:szCs w:val="24"/>
          <w:lang w:val="sr-Cyrl-RS"/>
        </w:rPr>
        <w:t>у</w:t>
      </w:r>
      <w:r w:rsidRPr="00713429">
        <w:rPr>
          <w:rFonts w:ascii="Times New Roman" w:hAnsi="Times New Roman"/>
          <w:sz w:val="24"/>
          <w:szCs w:val="24"/>
        </w:rPr>
        <w:t>чно-образовним</w:t>
      </w:r>
      <w:r w:rsidRPr="00713429">
        <w:rPr>
          <w:rFonts w:ascii="Times New Roman" w:hAnsi="Times New Roman"/>
          <w:sz w:val="24"/>
          <w:szCs w:val="24"/>
          <w:lang w:val="sr-Cyrl-RS"/>
        </w:rPr>
        <w:t xml:space="preserve">, </w:t>
      </w:r>
      <w:r w:rsidRPr="00713429">
        <w:rPr>
          <w:rFonts w:ascii="Times New Roman" w:hAnsi="Times New Roman"/>
          <w:sz w:val="24"/>
          <w:szCs w:val="24"/>
        </w:rPr>
        <w:t>истраживачким институцијама, туристичким организацијама, струковним и другим удружењима</w:t>
      </w:r>
      <w:r w:rsidRPr="00713429">
        <w:rPr>
          <w:rFonts w:ascii="Times New Roman" w:hAnsi="Times New Roman"/>
          <w:sz w:val="24"/>
          <w:szCs w:val="24"/>
          <w:lang w:val="sr-Cyrl-RS"/>
        </w:rPr>
        <w:t xml:space="preserve">. </w:t>
      </w:r>
    </w:p>
    <w:p w14:paraId="6CB629F8" w14:textId="698B25D6" w:rsidR="00332950" w:rsidRDefault="00332950" w:rsidP="008F0181">
      <w:pPr>
        <w:spacing w:after="0" w:line="240" w:lineRule="auto"/>
        <w:ind w:firstLine="720"/>
        <w:jc w:val="both"/>
        <w:rPr>
          <w:rFonts w:ascii="Times New Roman" w:hAnsi="Times New Roman"/>
          <w:sz w:val="24"/>
          <w:szCs w:val="24"/>
        </w:rPr>
      </w:pPr>
    </w:p>
    <w:p w14:paraId="1A376966" w14:textId="77777777" w:rsidR="00700FAE" w:rsidRPr="00713429" w:rsidRDefault="00700FAE" w:rsidP="008F0181">
      <w:pPr>
        <w:spacing w:after="0" w:line="240" w:lineRule="auto"/>
        <w:ind w:firstLine="720"/>
        <w:jc w:val="both"/>
        <w:rPr>
          <w:rFonts w:ascii="Times New Roman" w:hAnsi="Times New Roman"/>
          <w:sz w:val="24"/>
          <w:szCs w:val="24"/>
        </w:rPr>
      </w:pPr>
    </w:p>
    <w:p w14:paraId="2374F3B9" w14:textId="77777777" w:rsidR="007C003B" w:rsidRPr="00713429" w:rsidRDefault="007C003B" w:rsidP="008F0181">
      <w:pPr>
        <w:autoSpaceDE w:val="0"/>
        <w:autoSpaceDN w:val="0"/>
        <w:adjustRightInd w:val="0"/>
        <w:spacing w:after="0" w:line="240" w:lineRule="auto"/>
        <w:jc w:val="center"/>
        <w:rPr>
          <w:rFonts w:ascii="Times New Roman" w:hAnsi="Times New Roman"/>
          <w:b/>
          <w:sz w:val="24"/>
          <w:szCs w:val="24"/>
          <w:lang w:val="ru-RU"/>
        </w:rPr>
      </w:pPr>
      <w:r w:rsidRPr="00713429">
        <w:rPr>
          <w:rFonts w:ascii="Times New Roman" w:hAnsi="Times New Roman"/>
          <w:b/>
          <w:sz w:val="24"/>
          <w:szCs w:val="24"/>
          <w:lang w:val="ru-RU"/>
        </w:rPr>
        <w:t>Обавеза заштите</w:t>
      </w:r>
    </w:p>
    <w:p w14:paraId="58B6D7F2" w14:textId="6478F58A" w:rsidR="007C003B" w:rsidRPr="00713429" w:rsidRDefault="007C003B" w:rsidP="008F0181">
      <w:pPr>
        <w:autoSpaceDE w:val="0"/>
        <w:autoSpaceDN w:val="0"/>
        <w:adjustRightInd w:val="0"/>
        <w:spacing w:after="0" w:line="240" w:lineRule="auto"/>
        <w:jc w:val="center"/>
        <w:rPr>
          <w:rFonts w:ascii="Times New Roman" w:hAnsi="Times New Roman"/>
          <w:b/>
          <w:sz w:val="24"/>
          <w:szCs w:val="24"/>
          <w:lang w:val="ru-RU"/>
        </w:rPr>
      </w:pPr>
      <w:r w:rsidRPr="00713429">
        <w:rPr>
          <w:rFonts w:ascii="Times New Roman" w:hAnsi="Times New Roman"/>
          <w:b/>
          <w:sz w:val="24"/>
          <w:szCs w:val="24"/>
          <w:lang w:val="ru-RU"/>
        </w:rPr>
        <w:t xml:space="preserve">Члан </w:t>
      </w:r>
      <w:r w:rsidR="00796ECB" w:rsidRPr="00713429">
        <w:rPr>
          <w:rFonts w:ascii="Times New Roman" w:hAnsi="Times New Roman"/>
          <w:b/>
          <w:sz w:val="24"/>
          <w:szCs w:val="24"/>
          <w:lang w:val="ru-RU"/>
        </w:rPr>
        <w:t>9</w:t>
      </w:r>
      <w:r w:rsidRPr="00713429">
        <w:rPr>
          <w:rFonts w:ascii="Times New Roman" w:hAnsi="Times New Roman"/>
          <w:b/>
          <w:sz w:val="24"/>
          <w:szCs w:val="24"/>
          <w:lang w:val="ru-RU"/>
        </w:rPr>
        <w:t>.</w:t>
      </w:r>
    </w:p>
    <w:p w14:paraId="798753A6" w14:textId="4E3F96E1" w:rsidR="007C003B" w:rsidRPr="00713429" w:rsidRDefault="007C003B" w:rsidP="008F0181">
      <w:pPr>
        <w:autoSpaceDE w:val="0"/>
        <w:autoSpaceDN w:val="0"/>
        <w:adjustRightInd w:val="0"/>
        <w:spacing w:after="0" w:line="240" w:lineRule="auto"/>
        <w:ind w:firstLine="708"/>
        <w:jc w:val="both"/>
        <w:rPr>
          <w:rFonts w:ascii="Times New Roman" w:hAnsi="Times New Roman"/>
          <w:sz w:val="24"/>
          <w:szCs w:val="24"/>
          <w:lang w:val="ru-RU"/>
        </w:rPr>
      </w:pPr>
      <w:r w:rsidRPr="00713429">
        <w:rPr>
          <w:rFonts w:ascii="Times New Roman" w:hAnsi="Times New Roman"/>
          <w:sz w:val="24"/>
          <w:szCs w:val="24"/>
          <w:lang w:val="ru-RU"/>
        </w:rPr>
        <w:t>Република Србија обезб</w:t>
      </w:r>
      <w:r w:rsidRPr="00713429">
        <w:rPr>
          <w:rFonts w:ascii="Times New Roman" w:hAnsi="Times New Roman"/>
          <w:sz w:val="24"/>
          <w:szCs w:val="24"/>
          <w:lang w:val="sr-Cyrl-CS"/>
        </w:rPr>
        <w:t>е</w:t>
      </w:r>
      <w:r w:rsidRPr="00713429">
        <w:rPr>
          <w:rFonts w:ascii="Times New Roman" w:hAnsi="Times New Roman"/>
          <w:sz w:val="24"/>
          <w:szCs w:val="24"/>
          <w:lang w:val="ru-RU"/>
        </w:rPr>
        <w:t>ђује заштиту и очување културног наслеђа кој</w:t>
      </w:r>
      <w:r w:rsidR="000A78C6">
        <w:rPr>
          <w:rFonts w:ascii="Times New Roman" w:hAnsi="Times New Roman"/>
          <w:sz w:val="24"/>
          <w:szCs w:val="24"/>
          <w:lang w:val="ru-RU"/>
        </w:rPr>
        <w:t>е се налази на њеној територији</w:t>
      </w:r>
      <w:r w:rsidRPr="00713429">
        <w:rPr>
          <w:rFonts w:ascii="Times New Roman" w:hAnsi="Times New Roman"/>
          <w:sz w:val="24"/>
          <w:szCs w:val="24"/>
          <w:lang w:val="ru-RU"/>
        </w:rPr>
        <w:t xml:space="preserve"> </w:t>
      </w:r>
      <w:r w:rsidR="007B1240" w:rsidRPr="00713429">
        <w:rPr>
          <w:rFonts w:ascii="Times New Roman" w:hAnsi="Times New Roman"/>
          <w:sz w:val="24"/>
          <w:szCs w:val="24"/>
          <w:lang w:val="ru-RU"/>
        </w:rPr>
        <w:t>и</w:t>
      </w:r>
      <w:r w:rsidRPr="00713429">
        <w:rPr>
          <w:rFonts w:ascii="Times New Roman" w:hAnsi="Times New Roman"/>
          <w:sz w:val="24"/>
          <w:szCs w:val="24"/>
          <w:lang w:val="ru-RU"/>
        </w:rPr>
        <w:t xml:space="preserve"> стара </w:t>
      </w:r>
      <w:r w:rsidR="007B1240" w:rsidRPr="00713429">
        <w:rPr>
          <w:rFonts w:ascii="Times New Roman" w:hAnsi="Times New Roman"/>
          <w:sz w:val="24"/>
          <w:szCs w:val="24"/>
          <w:lang w:val="ru-RU"/>
        </w:rPr>
        <w:t xml:space="preserve">се </w:t>
      </w:r>
      <w:r w:rsidRPr="00713429">
        <w:rPr>
          <w:rFonts w:ascii="Times New Roman" w:hAnsi="Times New Roman"/>
          <w:sz w:val="24"/>
          <w:szCs w:val="24"/>
          <w:lang w:val="ru-RU"/>
        </w:rPr>
        <w:t>о заштити и очувању културног наслеђа кој</w:t>
      </w:r>
      <w:r w:rsidR="00B265B7" w:rsidRPr="00713429">
        <w:rPr>
          <w:rFonts w:ascii="Times New Roman" w:hAnsi="Times New Roman"/>
          <w:sz w:val="24"/>
          <w:szCs w:val="24"/>
          <w:lang w:val="ru-RU"/>
        </w:rPr>
        <w:t>е</w:t>
      </w:r>
      <w:r w:rsidRPr="00713429">
        <w:rPr>
          <w:rFonts w:ascii="Times New Roman" w:hAnsi="Times New Roman"/>
          <w:sz w:val="24"/>
          <w:szCs w:val="24"/>
          <w:lang w:val="ru-RU"/>
        </w:rPr>
        <w:t xml:space="preserve"> се налаз</w:t>
      </w:r>
      <w:r w:rsidR="00B265B7" w:rsidRPr="00713429">
        <w:rPr>
          <w:rFonts w:ascii="Times New Roman" w:hAnsi="Times New Roman"/>
          <w:sz w:val="24"/>
          <w:szCs w:val="24"/>
          <w:lang w:val="ru-RU"/>
        </w:rPr>
        <w:t>и</w:t>
      </w:r>
      <w:r w:rsidRPr="00713429">
        <w:rPr>
          <w:rFonts w:ascii="Times New Roman" w:hAnsi="Times New Roman"/>
          <w:sz w:val="24"/>
          <w:szCs w:val="24"/>
          <w:lang w:val="ru-RU"/>
        </w:rPr>
        <w:t xml:space="preserve"> у иностранству, ако је од значаја за њену историју, уметност или културу.</w:t>
      </w:r>
    </w:p>
    <w:p w14:paraId="6E1C3C22" w14:textId="3EEC8493" w:rsidR="00043857" w:rsidRPr="00713429" w:rsidRDefault="00043857" w:rsidP="008F0181">
      <w:pPr>
        <w:autoSpaceDE w:val="0"/>
        <w:autoSpaceDN w:val="0"/>
        <w:adjustRightInd w:val="0"/>
        <w:spacing w:after="0" w:line="240" w:lineRule="auto"/>
        <w:ind w:firstLine="708"/>
        <w:jc w:val="both"/>
        <w:rPr>
          <w:rFonts w:ascii="Times New Roman" w:hAnsi="Times New Roman"/>
          <w:sz w:val="24"/>
          <w:szCs w:val="24"/>
          <w:lang w:val="ru-RU"/>
        </w:rPr>
      </w:pPr>
      <w:r w:rsidRPr="00713429">
        <w:rPr>
          <w:rFonts w:ascii="Times New Roman" w:hAnsi="Times New Roman"/>
          <w:sz w:val="24"/>
          <w:szCs w:val="24"/>
          <w:shd w:val="clear" w:color="auto" w:fill="FFFFFF"/>
        </w:rPr>
        <w:t>Културно добро</w:t>
      </w:r>
      <w:r w:rsidR="000A5F7D" w:rsidRPr="00713429">
        <w:rPr>
          <w:rFonts w:ascii="Times New Roman" w:hAnsi="Times New Roman"/>
          <w:sz w:val="24"/>
          <w:szCs w:val="24"/>
          <w:shd w:val="clear" w:color="auto" w:fill="FFFFFF"/>
          <w:lang w:val="sr-Cyrl-RS"/>
        </w:rPr>
        <w:t>,</w:t>
      </w:r>
      <w:r w:rsidRPr="00713429">
        <w:rPr>
          <w:rFonts w:ascii="Times New Roman" w:hAnsi="Times New Roman"/>
          <w:sz w:val="24"/>
          <w:szCs w:val="24"/>
          <w:shd w:val="clear" w:color="auto" w:fill="FFFFFF"/>
        </w:rPr>
        <w:t xml:space="preserve"> добро које ужива претходну заштиту</w:t>
      </w:r>
      <w:r w:rsidR="000A5F7D" w:rsidRPr="00713429">
        <w:rPr>
          <w:rFonts w:ascii="Times New Roman" w:hAnsi="Times New Roman"/>
          <w:sz w:val="24"/>
          <w:szCs w:val="24"/>
          <w:shd w:val="clear" w:color="auto" w:fill="FFFFFF"/>
          <w:lang w:val="sr-Cyrl-RS"/>
        </w:rPr>
        <w:t xml:space="preserve"> и добро под претходном заштитом</w:t>
      </w:r>
      <w:r w:rsidRPr="00713429">
        <w:rPr>
          <w:rFonts w:ascii="Times New Roman" w:hAnsi="Times New Roman"/>
          <w:sz w:val="24"/>
          <w:szCs w:val="24"/>
          <w:shd w:val="clear" w:color="auto" w:fill="FFFFFF"/>
        </w:rPr>
        <w:t xml:space="preserve"> не сме се оштетити, уништити, нити се без сагласности</w:t>
      </w:r>
      <w:r w:rsidR="006E3E61" w:rsidRPr="00713429">
        <w:rPr>
          <w:rFonts w:ascii="Times New Roman" w:hAnsi="Times New Roman"/>
          <w:sz w:val="24"/>
          <w:szCs w:val="24"/>
          <w:shd w:val="clear" w:color="auto" w:fill="FFFFFF"/>
          <w:lang w:val="sr-Cyrl-RS"/>
        </w:rPr>
        <w:t xml:space="preserve"> надлежне установе заштите</w:t>
      </w:r>
      <w:r w:rsidRPr="00713429">
        <w:rPr>
          <w:rFonts w:ascii="Times New Roman" w:hAnsi="Times New Roman"/>
          <w:sz w:val="24"/>
          <w:szCs w:val="24"/>
          <w:shd w:val="clear" w:color="auto" w:fill="FFFFFF"/>
        </w:rPr>
        <w:t xml:space="preserve"> у складу с</w:t>
      </w:r>
      <w:r w:rsidR="006E3E61"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 xml:space="preserve"> закон</w:t>
      </w:r>
      <w:r w:rsidR="006E3E61" w:rsidRPr="00713429">
        <w:rPr>
          <w:rFonts w:ascii="Times New Roman" w:hAnsi="Times New Roman"/>
          <w:sz w:val="24"/>
          <w:szCs w:val="24"/>
          <w:shd w:val="clear" w:color="auto" w:fill="FFFFFF"/>
          <w:lang w:val="sr-Cyrl-RS"/>
        </w:rPr>
        <w:t>ом</w:t>
      </w:r>
      <w:r w:rsidRPr="00713429">
        <w:rPr>
          <w:rFonts w:ascii="Times New Roman" w:hAnsi="Times New Roman"/>
          <w:sz w:val="24"/>
          <w:szCs w:val="24"/>
          <w:shd w:val="clear" w:color="auto" w:fill="FFFFFF"/>
        </w:rPr>
        <w:t>, може мењати његов изглед, својство или намена.</w:t>
      </w:r>
    </w:p>
    <w:p w14:paraId="57A1075B" w14:textId="7E3E8B33" w:rsidR="007C003B" w:rsidRDefault="007C003B" w:rsidP="008F0181">
      <w:pPr>
        <w:spacing w:after="0" w:line="240" w:lineRule="auto"/>
        <w:ind w:firstLine="720"/>
        <w:jc w:val="both"/>
        <w:rPr>
          <w:rFonts w:ascii="Times New Roman" w:hAnsi="Times New Roman"/>
          <w:sz w:val="24"/>
          <w:szCs w:val="24"/>
        </w:rPr>
      </w:pPr>
    </w:p>
    <w:p w14:paraId="406F2DFF" w14:textId="77777777" w:rsidR="00700FAE" w:rsidRPr="00713429" w:rsidRDefault="00700FAE" w:rsidP="008F0181">
      <w:pPr>
        <w:spacing w:after="0" w:line="240" w:lineRule="auto"/>
        <w:ind w:firstLine="720"/>
        <w:jc w:val="both"/>
        <w:rPr>
          <w:rFonts w:ascii="Times New Roman" w:hAnsi="Times New Roman"/>
          <w:sz w:val="24"/>
          <w:szCs w:val="24"/>
        </w:rPr>
      </w:pPr>
    </w:p>
    <w:p w14:paraId="57A4183B" w14:textId="02F2C143" w:rsidR="00CA1E4A" w:rsidRPr="00713429" w:rsidRDefault="00CA1E4A" w:rsidP="008F0181">
      <w:pPr>
        <w:spacing w:after="0" w:line="240" w:lineRule="auto"/>
        <w:jc w:val="center"/>
        <w:rPr>
          <w:rFonts w:ascii="Times New Roman" w:hAnsi="Times New Roman"/>
          <w:b/>
          <w:bCs/>
          <w:sz w:val="24"/>
          <w:szCs w:val="24"/>
        </w:rPr>
      </w:pPr>
      <w:r w:rsidRPr="00713429">
        <w:rPr>
          <w:rFonts w:ascii="Times New Roman" w:hAnsi="Times New Roman"/>
          <w:b/>
          <w:bCs/>
          <w:sz w:val="24"/>
          <w:szCs w:val="24"/>
        </w:rPr>
        <w:t xml:space="preserve">Члан </w:t>
      </w:r>
      <w:r w:rsidR="00796ECB" w:rsidRPr="00713429">
        <w:rPr>
          <w:rFonts w:ascii="Times New Roman" w:hAnsi="Times New Roman"/>
          <w:b/>
          <w:bCs/>
          <w:sz w:val="24"/>
          <w:szCs w:val="24"/>
          <w:lang w:val="sr-Cyrl-RS"/>
        </w:rPr>
        <w:t>10</w:t>
      </w:r>
      <w:r w:rsidRPr="00713429">
        <w:rPr>
          <w:rFonts w:ascii="Times New Roman" w:hAnsi="Times New Roman"/>
          <w:b/>
          <w:bCs/>
          <w:sz w:val="24"/>
          <w:szCs w:val="24"/>
        </w:rPr>
        <w:t>.</w:t>
      </w:r>
    </w:p>
    <w:p w14:paraId="4D427808" w14:textId="0BC74298" w:rsidR="00486E67" w:rsidRPr="00713429" w:rsidRDefault="002D5E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Програм заштите и очувања културног наслеђа у Републици Србији (у даљем тексту: Програм), у складу са стратегијом развоја културе, за период од пет година доноси Влада на предлог министра надлежног за културу (у даљем тексту: </w:t>
      </w:r>
      <w:r w:rsidR="000A78C6">
        <w:rPr>
          <w:rFonts w:ascii="Times New Roman" w:hAnsi="Times New Roman"/>
          <w:sz w:val="24"/>
          <w:szCs w:val="24"/>
          <w:lang w:val="sr-Cyrl-RS"/>
        </w:rPr>
        <w:t>м</w:t>
      </w:r>
      <w:r w:rsidRPr="00713429">
        <w:rPr>
          <w:rFonts w:ascii="Times New Roman" w:hAnsi="Times New Roman"/>
          <w:sz w:val="24"/>
          <w:szCs w:val="24"/>
        </w:rPr>
        <w:t>инистар)</w:t>
      </w:r>
      <w:r w:rsidR="00486E67" w:rsidRPr="00713429">
        <w:rPr>
          <w:rFonts w:ascii="Times New Roman" w:hAnsi="Times New Roman"/>
          <w:sz w:val="24"/>
          <w:szCs w:val="24"/>
        </w:rPr>
        <w:t>.</w:t>
      </w:r>
    </w:p>
    <w:p w14:paraId="7F6F719C" w14:textId="77777777" w:rsidR="005046B5" w:rsidRPr="00713429" w:rsidRDefault="005046B5" w:rsidP="005046B5">
      <w:pPr>
        <w:pStyle w:val="Bodytext20"/>
        <w:shd w:val="clear" w:color="auto" w:fill="auto"/>
        <w:spacing w:before="0" w:after="0" w:line="240" w:lineRule="auto"/>
        <w:ind w:firstLine="720"/>
        <w:jc w:val="both"/>
        <w:rPr>
          <w:rFonts w:ascii="Times New Roman" w:hAnsi="Times New Roman"/>
          <w:b w:val="0"/>
          <w:bCs w:val="0"/>
          <w:sz w:val="24"/>
          <w:szCs w:val="24"/>
        </w:rPr>
      </w:pPr>
      <w:r w:rsidRPr="00713429">
        <w:rPr>
          <w:rFonts w:ascii="Times New Roman" w:hAnsi="Times New Roman"/>
          <w:b w:val="0"/>
          <w:bCs w:val="0"/>
          <w:sz w:val="24"/>
          <w:szCs w:val="24"/>
        </w:rPr>
        <w:t>Програм садржи, поред обавезних елемената утврђених прописима којима се уређује плански систем, и следеће:</w:t>
      </w:r>
    </w:p>
    <w:p w14:paraId="326593C1" w14:textId="77777777" w:rsidR="005046B5" w:rsidRPr="00713429" w:rsidRDefault="005046B5" w:rsidP="005046B5">
      <w:pPr>
        <w:pStyle w:val="Bodytext20"/>
        <w:shd w:val="clear" w:color="auto" w:fill="auto"/>
        <w:spacing w:before="0" w:after="0" w:line="240" w:lineRule="auto"/>
        <w:ind w:firstLine="720"/>
        <w:jc w:val="both"/>
        <w:rPr>
          <w:rFonts w:ascii="Times New Roman" w:hAnsi="Times New Roman"/>
          <w:b w:val="0"/>
          <w:bCs w:val="0"/>
          <w:sz w:val="24"/>
          <w:szCs w:val="24"/>
        </w:rPr>
      </w:pPr>
      <w:r w:rsidRPr="00713429">
        <w:rPr>
          <w:rFonts w:ascii="Times New Roman" w:hAnsi="Times New Roman"/>
          <w:b w:val="0"/>
          <w:bCs w:val="0"/>
          <w:sz w:val="24"/>
          <w:szCs w:val="24"/>
          <w:lang w:val="sr-Cyrl-RS"/>
        </w:rPr>
        <w:t xml:space="preserve">1) </w:t>
      </w:r>
      <w:r w:rsidRPr="00713429">
        <w:rPr>
          <w:rFonts w:ascii="Times New Roman" w:hAnsi="Times New Roman"/>
          <w:b w:val="0"/>
          <w:bCs w:val="0"/>
          <w:sz w:val="24"/>
          <w:szCs w:val="24"/>
        </w:rPr>
        <w:t>приоритете међуресорне сарадње (научно-истраживачки рад, образовање,</w:t>
      </w:r>
      <w:r w:rsidRPr="00713429">
        <w:rPr>
          <w:rFonts w:ascii="Times New Roman" w:hAnsi="Times New Roman"/>
          <w:b w:val="0"/>
          <w:bCs w:val="0"/>
          <w:sz w:val="24"/>
          <w:szCs w:val="24"/>
          <w:lang w:val="sr-Cyrl-RS"/>
        </w:rPr>
        <w:t xml:space="preserve"> </w:t>
      </w:r>
      <w:r w:rsidRPr="00713429">
        <w:rPr>
          <w:rFonts w:ascii="Times New Roman" w:hAnsi="Times New Roman"/>
          <w:b w:val="0"/>
          <w:bCs w:val="0"/>
          <w:sz w:val="24"/>
          <w:szCs w:val="24"/>
        </w:rPr>
        <w:t>равномерни регионални развој, међународна сарадња);</w:t>
      </w:r>
    </w:p>
    <w:p w14:paraId="7058C9E9" w14:textId="77777777" w:rsidR="005046B5" w:rsidRPr="00713429" w:rsidRDefault="005046B5" w:rsidP="005046B5">
      <w:pPr>
        <w:pStyle w:val="Bodytext20"/>
        <w:shd w:val="clear" w:color="auto" w:fill="auto"/>
        <w:spacing w:before="0" w:after="0" w:line="240" w:lineRule="auto"/>
        <w:ind w:firstLine="720"/>
        <w:jc w:val="both"/>
        <w:rPr>
          <w:rFonts w:ascii="Times New Roman" w:hAnsi="Times New Roman"/>
          <w:b w:val="0"/>
          <w:bCs w:val="0"/>
          <w:sz w:val="24"/>
          <w:szCs w:val="24"/>
        </w:rPr>
      </w:pPr>
      <w:r w:rsidRPr="00713429">
        <w:rPr>
          <w:rFonts w:ascii="Times New Roman" w:hAnsi="Times New Roman"/>
          <w:b w:val="0"/>
          <w:bCs w:val="0"/>
          <w:sz w:val="24"/>
          <w:szCs w:val="24"/>
          <w:lang w:val="sr-Cyrl-RS"/>
        </w:rPr>
        <w:t xml:space="preserve">2) </w:t>
      </w:r>
      <w:r w:rsidRPr="00713429">
        <w:rPr>
          <w:rFonts w:ascii="Times New Roman" w:hAnsi="Times New Roman"/>
          <w:b w:val="0"/>
          <w:bCs w:val="0"/>
          <w:sz w:val="24"/>
          <w:szCs w:val="24"/>
        </w:rPr>
        <w:t>инструменте развоја заштите и очувања културног наслеђа;</w:t>
      </w:r>
    </w:p>
    <w:p w14:paraId="0C254748" w14:textId="2F69290E" w:rsidR="005046B5" w:rsidRPr="00713429" w:rsidRDefault="005046B5" w:rsidP="005046B5">
      <w:pPr>
        <w:pStyle w:val="Bodytext20"/>
        <w:shd w:val="clear" w:color="auto" w:fill="auto"/>
        <w:spacing w:before="0" w:after="0" w:line="240" w:lineRule="auto"/>
        <w:ind w:firstLine="720"/>
        <w:jc w:val="both"/>
        <w:rPr>
          <w:rFonts w:ascii="Times New Roman" w:hAnsi="Times New Roman"/>
          <w:b w:val="0"/>
          <w:bCs w:val="0"/>
          <w:sz w:val="24"/>
          <w:szCs w:val="24"/>
          <w:highlight w:val="cyan"/>
          <w:lang w:val="sr-Cyrl-RS"/>
        </w:rPr>
      </w:pPr>
      <w:r w:rsidRPr="00713429">
        <w:rPr>
          <w:rFonts w:ascii="Times New Roman" w:hAnsi="Times New Roman"/>
          <w:b w:val="0"/>
          <w:bCs w:val="0"/>
          <w:sz w:val="24"/>
          <w:szCs w:val="24"/>
          <w:lang w:val="sr-Cyrl-RS"/>
        </w:rPr>
        <w:t xml:space="preserve">3) </w:t>
      </w:r>
      <w:r w:rsidRPr="00713429">
        <w:rPr>
          <w:rFonts w:ascii="Times New Roman" w:hAnsi="Times New Roman"/>
          <w:b w:val="0"/>
          <w:bCs w:val="0"/>
          <w:sz w:val="24"/>
          <w:szCs w:val="24"/>
        </w:rPr>
        <w:t>приоритетне пројекте за заштиту и очувања културног наслеђа;</w:t>
      </w:r>
    </w:p>
    <w:p w14:paraId="3230C6DC" w14:textId="3FE2C635" w:rsidR="005046B5" w:rsidRPr="00713429" w:rsidRDefault="005046B5" w:rsidP="005046B5">
      <w:pPr>
        <w:pStyle w:val="NormalWeb"/>
        <w:spacing w:before="0" w:beforeAutospacing="0" w:after="0" w:afterAutospacing="0"/>
        <w:ind w:firstLine="720"/>
        <w:jc w:val="both"/>
      </w:pPr>
      <w:r w:rsidRPr="00713429">
        <w:rPr>
          <w:lang w:val="sr-Cyrl-RS"/>
        </w:rPr>
        <w:t xml:space="preserve">4) </w:t>
      </w:r>
      <w:r w:rsidRPr="00713429">
        <w:t>критеријуме, показатеље и поступке евалуације спровођења Програма.</w:t>
      </w:r>
    </w:p>
    <w:p w14:paraId="34E5C3BF" w14:textId="7B748F93" w:rsidR="00486E67" w:rsidRPr="00713429" w:rsidRDefault="005046B5"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Програм</w:t>
      </w:r>
      <w:r w:rsidR="00486E67" w:rsidRPr="00713429">
        <w:rPr>
          <w:rFonts w:ascii="Times New Roman" w:hAnsi="Times New Roman"/>
          <w:sz w:val="24"/>
          <w:szCs w:val="24"/>
        </w:rPr>
        <w:t xml:space="preserve"> </w:t>
      </w:r>
      <w:r w:rsidR="005B061A" w:rsidRPr="00713429">
        <w:rPr>
          <w:rFonts w:ascii="Times New Roman" w:hAnsi="Times New Roman"/>
          <w:sz w:val="24"/>
          <w:szCs w:val="24"/>
          <w:lang w:val="sr-Cyrl-RS"/>
        </w:rPr>
        <w:t>мора бити</w:t>
      </w:r>
      <w:r w:rsidR="00486E67" w:rsidRPr="00713429">
        <w:rPr>
          <w:rFonts w:ascii="Times New Roman" w:hAnsi="Times New Roman"/>
          <w:sz w:val="24"/>
          <w:szCs w:val="24"/>
          <w:lang w:val="sr-Cyrl-RS"/>
        </w:rPr>
        <w:t xml:space="preserve"> </w:t>
      </w:r>
      <w:r w:rsidR="00486E67" w:rsidRPr="00713429">
        <w:rPr>
          <w:rFonts w:ascii="Times New Roman" w:hAnsi="Times New Roman"/>
          <w:sz w:val="24"/>
          <w:szCs w:val="24"/>
        </w:rPr>
        <w:t xml:space="preserve">у складу са Стратегијом развоја културе Републике Србије. </w:t>
      </w:r>
    </w:p>
    <w:p w14:paraId="6D933D91" w14:textId="54AE2DD8" w:rsidR="00486E67" w:rsidRPr="00713429" w:rsidRDefault="00486E67"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Централне установе заштите </w:t>
      </w:r>
      <w:r w:rsidRPr="00713429">
        <w:rPr>
          <w:rFonts w:ascii="Times New Roman" w:hAnsi="Times New Roman"/>
          <w:sz w:val="24"/>
          <w:szCs w:val="24"/>
          <w:lang w:val="sr-Cyrl-RS"/>
        </w:rPr>
        <w:t>и очувања</w:t>
      </w:r>
      <w:r w:rsidRPr="00713429">
        <w:rPr>
          <w:rFonts w:ascii="Times New Roman" w:hAnsi="Times New Roman"/>
          <w:sz w:val="24"/>
          <w:szCs w:val="24"/>
        </w:rPr>
        <w:t xml:space="preserve"> културног наслеђа</w:t>
      </w:r>
      <w:r w:rsidRPr="00713429">
        <w:rPr>
          <w:rFonts w:ascii="Times New Roman" w:hAnsi="Times New Roman"/>
          <w:sz w:val="24"/>
          <w:szCs w:val="24"/>
          <w:lang w:val="sr-Cyrl-RS"/>
        </w:rPr>
        <w:t xml:space="preserve"> (у даљем тексту: централне установе заштите)</w:t>
      </w:r>
      <w:r w:rsidRPr="00713429">
        <w:rPr>
          <w:rFonts w:ascii="Times New Roman" w:hAnsi="Times New Roman"/>
          <w:sz w:val="24"/>
          <w:szCs w:val="24"/>
        </w:rPr>
        <w:t>, у сарадњи са матичним установама заштите</w:t>
      </w:r>
      <w:r w:rsidRPr="00713429">
        <w:rPr>
          <w:rFonts w:ascii="Times New Roman" w:hAnsi="Times New Roman"/>
          <w:sz w:val="24"/>
          <w:szCs w:val="24"/>
          <w:lang w:val="sr-Cyrl-RS"/>
        </w:rPr>
        <w:t xml:space="preserve"> и очувања </w:t>
      </w:r>
      <w:r w:rsidRPr="00713429">
        <w:rPr>
          <w:rFonts w:ascii="Times New Roman" w:hAnsi="Times New Roman"/>
          <w:sz w:val="24"/>
          <w:szCs w:val="24"/>
        </w:rPr>
        <w:t>културног наслеђа</w:t>
      </w:r>
      <w:r w:rsidRPr="00713429">
        <w:rPr>
          <w:rFonts w:ascii="Times New Roman" w:hAnsi="Times New Roman"/>
          <w:sz w:val="24"/>
          <w:szCs w:val="24"/>
          <w:lang w:val="sr-Cyrl-RS"/>
        </w:rPr>
        <w:t xml:space="preserve"> (у даљем тексту: м</w:t>
      </w:r>
      <w:r w:rsidRPr="00713429">
        <w:rPr>
          <w:rFonts w:ascii="Times New Roman" w:hAnsi="Times New Roman"/>
          <w:sz w:val="24"/>
          <w:szCs w:val="24"/>
        </w:rPr>
        <w:t>атичн</w:t>
      </w:r>
      <w:r w:rsidRPr="00713429">
        <w:rPr>
          <w:rFonts w:ascii="Times New Roman" w:hAnsi="Times New Roman"/>
          <w:sz w:val="24"/>
          <w:szCs w:val="24"/>
          <w:lang w:val="sr-Cyrl-RS"/>
        </w:rPr>
        <w:t>е установе заштите)</w:t>
      </w:r>
      <w:r w:rsidRPr="00713429">
        <w:rPr>
          <w:rFonts w:ascii="Times New Roman" w:hAnsi="Times New Roman"/>
          <w:sz w:val="24"/>
          <w:szCs w:val="24"/>
        </w:rPr>
        <w:t xml:space="preserve">, учествују у изради </w:t>
      </w:r>
      <w:r w:rsidR="005046B5" w:rsidRPr="00713429">
        <w:rPr>
          <w:rFonts w:ascii="Times New Roman" w:hAnsi="Times New Roman"/>
          <w:sz w:val="24"/>
          <w:szCs w:val="24"/>
        </w:rPr>
        <w:t>Програм</w:t>
      </w:r>
      <w:r w:rsidR="005046B5" w:rsidRPr="00713429">
        <w:rPr>
          <w:rFonts w:ascii="Times New Roman" w:hAnsi="Times New Roman"/>
          <w:sz w:val="24"/>
          <w:szCs w:val="24"/>
          <w:lang w:val="sr-Cyrl-RS"/>
        </w:rPr>
        <w:t>а</w:t>
      </w:r>
      <w:r w:rsidRPr="00713429">
        <w:rPr>
          <w:rFonts w:ascii="Times New Roman" w:hAnsi="Times New Roman"/>
          <w:sz w:val="24"/>
          <w:szCs w:val="24"/>
        </w:rPr>
        <w:t>.</w:t>
      </w:r>
    </w:p>
    <w:p w14:paraId="4936044D" w14:textId="2A26E0E8" w:rsidR="006D5DED" w:rsidRPr="00713429" w:rsidRDefault="006D5DED" w:rsidP="008F0181">
      <w:pPr>
        <w:pStyle w:val="NormalWeb"/>
        <w:spacing w:before="0" w:beforeAutospacing="0" w:after="0" w:afterAutospacing="0"/>
        <w:ind w:firstLine="720"/>
        <w:jc w:val="both"/>
      </w:pPr>
      <w:r w:rsidRPr="00713429">
        <w:t>Аутономна покрајина, преко својих органа у области културе, учествује у изради Програм</w:t>
      </w:r>
      <w:r w:rsidRPr="00713429">
        <w:rPr>
          <w:lang w:val="sr-Cyrl-RS"/>
        </w:rPr>
        <w:t>а</w:t>
      </w:r>
      <w:r w:rsidRPr="00713429">
        <w:t xml:space="preserve"> и у оквиру надлежности утврђених овим и посебним законом и у складу са Програмом и својим специфичностима, доноси мере за заштиту и очување културног наслеђа у оквиру својих планских докумената.</w:t>
      </w:r>
    </w:p>
    <w:p w14:paraId="44ADD2F2" w14:textId="00031131" w:rsidR="00486E67" w:rsidRPr="00713429" w:rsidRDefault="00486E67" w:rsidP="008F0181">
      <w:pPr>
        <w:pStyle w:val="NormalWeb"/>
        <w:spacing w:before="0" w:beforeAutospacing="0" w:after="0" w:afterAutospacing="0"/>
        <w:ind w:firstLine="720"/>
        <w:jc w:val="both"/>
      </w:pPr>
    </w:p>
    <w:p w14:paraId="5B825DB6" w14:textId="77777777" w:rsidR="00486E67" w:rsidRPr="00713429" w:rsidRDefault="00486E67" w:rsidP="008F0181">
      <w:pPr>
        <w:pStyle w:val="NormalWeb"/>
        <w:shd w:val="clear" w:color="auto" w:fill="FFFFFF"/>
        <w:spacing w:before="0" w:beforeAutospacing="0" w:after="0" w:afterAutospacing="0"/>
        <w:ind w:firstLine="720"/>
        <w:jc w:val="both"/>
        <w:rPr>
          <w:lang w:val="sr-Cyrl-RS"/>
        </w:rPr>
      </w:pPr>
    </w:p>
    <w:p w14:paraId="3351FA1E" w14:textId="2115D713"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11</w:t>
      </w:r>
      <w:r w:rsidRPr="00713429">
        <w:rPr>
          <w:rFonts w:ascii="Times New Roman" w:hAnsi="Times New Roman"/>
          <w:b/>
          <w:sz w:val="24"/>
          <w:szCs w:val="24"/>
        </w:rPr>
        <w:t>.</w:t>
      </w:r>
    </w:p>
    <w:p w14:paraId="6AF5130F" w14:textId="77777777" w:rsidR="00C50E95" w:rsidRPr="00713429" w:rsidRDefault="00C50E95" w:rsidP="008F0181">
      <w:pPr>
        <w:pBdr>
          <w:top w:val="none" w:sz="0" w:space="0" w:color="000000"/>
          <w:left w:val="none" w:sz="0" w:space="0" w:color="000000"/>
          <w:bottom w:val="none" w:sz="0" w:space="0" w:color="000000"/>
          <w:right w:val="none" w:sz="0" w:space="0" w:color="000000"/>
        </w:pBdr>
        <w:suppressAutoHyphens/>
        <w:spacing w:after="0" w:line="240" w:lineRule="auto"/>
        <w:ind w:firstLine="810"/>
        <w:jc w:val="both"/>
        <w:rPr>
          <w:rFonts w:ascii="Times New Roman" w:eastAsia="Times New Roman" w:hAnsi="Times New Roman"/>
          <w:noProof/>
          <w:sz w:val="24"/>
          <w:szCs w:val="24"/>
          <w:lang w:val="ru-RU"/>
        </w:rPr>
      </w:pPr>
      <w:r w:rsidRPr="00713429">
        <w:rPr>
          <w:rFonts w:ascii="Times New Roman" w:hAnsi="Times New Roman"/>
          <w:sz w:val="24"/>
          <w:szCs w:val="24"/>
        </w:rPr>
        <w:t>Термини којима су у овом закону означени положаји, професије, односно занимања, изражени у граматичком мушком роду, подразумевају природни мушки и женски род лица на које се односе.</w:t>
      </w:r>
    </w:p>
    <w:p w14:paraId="79F478F5" w14:textId="77777777" w:rsidR="00207B1E" w:rsidRPr="00713429" w:rsidRDefault="00207B1E" w:rsidP="008F0181">
      <w:pPr>
        <w:spacing w:after="0" w:line="240" w:lineRule="auto"/>
        <w:jc w:val="center"/>
        <w:rPr>
          <w:rFonts w:ascii="Times New Roman" w:hAnsi="Times New Roman"/>
          <w:b/>
          <w:sz w:val="24"/>
          <w:szCs w:val="24"/>
        </w:rPr>
      </w:pPr>
    </w:p>
    <w:p w14:paraId="32D1392E" w14:textId="0CBC86FF"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12</w:t>
      </w:r>
      <w:r w:rsidRPr="00713429">
        <w:rPr>
          <w:rFonts w:ascii="Times New Roman" w:hAnsi="Times New Roman"/>
          <w:b/>
          <w:sz w:val="24"/>
          <w:szCs w:val="24"/>
        </w:rPr>
        <w:t>.</w:t>
      </w:r>
    </w:p>
    <w:p w14:paraId="1F8B5C06" w14:textId="77777777" w:rsidR="007D48DE" w:rsidRPr="00713429" w:rsidRDefault="007D48DE"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Средства за остваривање заштите</w:t>
      </w:r>
      <w:r w:rsidRPr="00713429">
        <w:rPr>
          <w:rFonts w:ascii="Times New Roman" w:hAnsi="Times New Roman"/>
          <w:sz w:val="24"/>
          <w:szCs w:val="24"/>
          <w:lang w:val="sr-Cyrl-RS"/>
        </w:rPr>
        <w:t xml:space="preserve">, </w:t>
      </w:r>
      <w:r w:rsidRPr="00713429">
        <w:rPr>
          <w:rFonts w:ascii="Times New Roman" w:hAnsi="Times New Roman"/>
          <w:sz w:val="24"/>
          <w:szCs w:val="24"/>
          <w:lang w:val="sr-Latn-RS"/>
        </w:rPr>
        <w:t>очувањ</w:t>
      </w:r>
      <w:r w:rsidRPr="00713429">
        <w:rPr>
          <w:rFonts w:ascii="Times New Roman" w:hAnsi="Times New Roman"/>
          <w:sz w:val="24"/>
          <w:szCs w:val="24"/>
          <w:lang w:val="sr-Cyrl-RS"/>
        </w:rPr>
        <w:t xml:space="preserve">е </w:t>
      </w:r>
      <w:r w:rsidRPr="00713429">
        <w:rPr>
          <w:rFonts w:ascii="Times New Roman" w:hAnsi="Times New Roman"/>
          <w:sz w:val="24"/>
          <w:szCs w:val="24"/>
          <w:lang w:val="sr-Latn-RS"/>
        </w:rPr>
        <w:t>и коришћење културног наслеђа обезбеђују се у буџету Републике Србије, аутономн</w:t>
      </w:r>
      <w:r w:rsidRPr="00713429">
        <w:rPr>
          <w:rFonts w:ascii="Times New Roman" w:hAnsi="Times New Roman"/>
          <w:sz w:val="24"/>
          <w:szCs w:val="24"/>
          <w:lang w:val="sr-Cyrl-RS"/>
        </w:rPr>
        <w:t>их</w:t>
      </w:r>
      <w:r w:rsidRPr="00713429">
        <w:rPr>
          <w:rFonts w:ascii="Times New Roman" w:hAnsi="Times New Roman"/>
          <w:sz w:val="24"/>
          <w:szCs w:val="24"/>
          <w:lang w:val="sr-Latn-RS"/>
        </w:rPr>
        <w:t xml:space="preserve"> покрајина и јединица локалне самоуправе</w:t>
      </w:r>
      <w:r w:rsidRPr="00713429">
        <w:rPr>
          <w:rFonts w:ascii="Times New Roman" w:hAnsi="Times New Roman"/>
          <w:sz w:val="24"/>
          <w:szCs w:val="24"/>
          <w:lang w:val="sr-Cyrl-RS"/>
        </w:rPr>
        <w:t xml:space="preserve">, </w:t>
      </w:r>
      <w:r w:rsidRPr="00713429">
        <w:rPr>
          <w:rFonts w:ascii="Times New Roman" w:hAnsi="Times New Roman"/>
          <w:sz w:val="24"/>
          <w:szCs w:val="24"/>
          <w:lang w:val="sr-Latn-RS"/>
        </w:rPr>
        <w:t>као и из других извора, у складу са законом.</w:t>
      </w:r>
    </w:p>
    <w:p w14:paraId="40562281" w14:textId="2F0C960C" w:rsidR="00207B1E" w:rsidRDefault="00207B1E" w:rsidP="008F0181">
      <w:pPr>
        <w:spacing w:after="0" w:line="240" w:lineRule="auto"/>
        <w:rPr>
          <w:rFonts w:ascii="Times New Roman" w:hAnsi="Times New Roman"/>
          <w:b/>
          <w:sz w:val="24"/>
          <w:szCs w:val="24"/>
          <w:lang w:val="ru-RU"/>
        </w:rPr>
      </w:pPr>
    </w:p>
    <w:p w14:paraId="10E519B6" w14:textId="77777777" w:rsidR="00700FAE" w:rsidRPr="00713429" w:rsidRDefault="00700FAE" w:rsidP="008F0181">
      <w:pPr>
        <w:spacing w:after="0" w:line="240" w:lineRule="auto"/>
        <w:rPr>
          <w:rFonts w:ascii="Times New Roman" w:hAnsi="Times New Roman"/>
          <w:b/>
          <w:sz w:val="24"/>
          <w:szCs w:val="24"/>
          <w:lang w:val="ru-RU"/>
        </w:rPr>
      </w:pPr>
    </w:p>
    <w:p w14:paraId="43767DEA" w14:textId="77777777" w:rsidR="0066126E" w:rsidRPr="00713429" w:rsidRDefault="0066126E" w:rsidP="008F0181">
      <w:pPr>
        <w:spacing w:after="0" w:line="240" w:lineRule="auto"/>
        <w:rPr>
          <w:rFonts w:ascii="Times New Roman" w:hAnsi="Times New Roman"/>
          <w:b/>
          <w:sz w:val="24"/>
          <w:szCs w:val="24"/>
          <w:lang w:val="ru-RU"/>
        </w:rPr>
      </w:pPr>
    </w:p>
    <w:p w14:paraId="33C945B0" w14:textId="77777777" w:rsidR="00207B1E" w:rsidRPr="00713429" w:rsidRDefault="00906163" w:rsidP="008F0181">
      <w:pPr>
        <w:spacing w:after="0" w:line="240" w:lineRule="auto"/>
        <w:ind w:firstLine="720"/>
        <w:jc w:val="center"/>
        <w:rPr>
          <w:rFonts w:ascii="Times New Roman" w:hAnsi="Times New Roman"/>
          <w:b/>
          <w:sz w:val="24"/>
          <w:szCs w:val="24"/>
          <w:lang w:val="ru-RU"/>
        </w:rPr>
      </w:pPr>
      <w:r w:rsidRPr="00713429">
        <w:rPr>
          <w:rFonts w:ascii="Times New Roman" w:hAnsi="Times New Roman"/>
          <w:b/>
          <w:sz w:val="24"/>
          <w:szCs w:val="24"/>
        </w:rPr>
        <w:t xml:space="preserve">II. </w:t>
      </w:r>
      <w:r w:rsidR="00207B1E" w:rsidRPr="00713429">
        <w:rPr>
          <w:rFonts w:ascii="Times New Roman" w:hAnsi="Times New Roman"/>
          <w:b/>
          <w:sz w:val="24"/>
          <w:szCs w:val="24"/>
          <w:lang w:val="ru-RU"/>
        </w:rPr>
        <w:t xml:space="preserve">МАТЕРИЈАЛНО </w:t>
      </w:r>
      <w:r w:rsidRPr="00713429">
        <w:rPr>
          <w:rFonts w:ascii="Times New Roman" w:hAnsi="Times New Roman"/>
          <w:b/>
          <w:sz w:val="24"/>
          <w:szCs w:val="24"/>
        </w:rPr>
        <w:t xml:space="preserve">И НЕМАТЕРИЈАЛНО </w:t>
      </w:r>
      <w:r w:rsidR="00207B1E" w:rsidRPr="00713429">
        <w:rPr>
          <w:rFonts w:ascii="Times New Roman" w:hAnsi="Times New Roman"/>
          <w:b/>
          <w:sz w:val="24"/>
          <w:szCs w:val="24"/>
          <w:lang w:val="ru-RU"/>
        </w:rPr>
        <w:t>КУЛТУРНО НАСЛЕЂЕ</w:t>
      </w:r>
    </w:p>
    <w:p w14:paraId="4B8335F2" w14:textId="77777777" w:rsidR="00207B1E" w:rsidRPr="00713429" w:rsidRDefault="00207B1E" w:rsidP="008F0181">
      <w:pPr>
        <w:spacing w:after="0" w:line="240" w:lineRule="auto"/>
        <w:rPr>
          <w:rFonts w:ascii="Times New Roman" w:hAnsi="Times New Roman"/>
          <w:b/>
          <w:strike/>
          <w:sz w:val="24"/>
          <w:szCs w:val="24"/>
        </w:rPr>
      </w:pPr>
    </w:p>
    <w:p w14:paraId="03B969EC" w14:textId="77777777" w:rsidR="00906163" w:rsidRPr="00713429" w:rsidRDefault="00906163" w:rsidP="008F0181">
      <w:pPr>
        <w:spacing w:after="0" w:line="240" w:lineRule="auto"/>
        <w:jc w:val="center"/>
        <w:rPr>
          <w:rFonts w:ascii="Times New Roman" w:hAnsi="Times New Roman"/>
          <w:b/>
          <w:sz w:val="24"/>
          <w:szCs w:val="24"/>
        </w:rPr>
      </w:pPr>
      <w:r w:rsidRPr="00713429">
        <w:rPr>
          <w:rFonts w:ascii="Times New Roman" w:hAnsi="Times New Roman"/>
          <w:b/>
          <w:bCs/>
          <w:sz w:val="24"/>
          <w:szCs w:val="24"/>
        </w:rPr>
        <w:t>1. Материјално културно наслеђе</w:t>
      </w:r>
    </w:p>
    <w:p w14:paraId="7B213083" w14:textId="7C18BCFD" w:rsidR="00207B1E" w:rsidRPr="00713429" w:rsidRDefault="00207B1E" w:rsidP="008F0181">
      <w:pPr>
        <w:spacing w:after="0" w:line="240" w:lineRule="auto"/>
        <w:jc w:val="center"/>
        <w:rPr>
          <w:rFonts w:ascii="Times New Roman" w:hAnsi="Times New Roman"/>
          <w:bCs/>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13</w:t>
      </w:r>
      <w:r w:rsidRPr="00713429">
        <w:rPr>
          <w:rFonts w:ascii="Times New Roman" w:hAnsi="Times New Roman"/>
          <w:bCs/>
          <w:sz w:val="24"/>
          <w:szCs w:val="24"/>
        </w:rPr>
        <w:t>.</w:t>
      </w:r>
    </w:p>
    <w:p w14:paraId="434F111E" w14:textId="6715A172" w:rsidR="00207B1E" w:rsidRPr="00713429" w:rsidRDefault="00207B1E" w:rsidP="008F0181">
      <w:pPr>
        <w:spacing w:after="0" w:line="240" w:lineRule="auto"/>
        <w:ind w:firstLine="720"/>
        <w:jc w:val="both"/>
        <w:rPr>
          <w:rFonts w:ascii="Times New Roman" w:hAnsi="Times New Roman"/>
          <w:bCs/>
          <w:sz w:val="24"/>
          <w:szCs w:val="24"/>
        </w:rPr>
      </w:pPr>
      <w:r w:rsidRPr="00713429">
        <w:rPr>
          <w:rFonts w:ascii="Times New Roman" w:hAnsi="Times New Roman"/>
          <w:bCs/>
          <w:sz w:val="24"/>
          <w:szCs w:val="24"/>
        </w:rPr>
        <w:t xml:space="preserve">Материјално културно наслеђе су </w:t>
      </w:r>
      <w:r w:rsidRPr="00713429">
        <w:rPr>
          <w:rFonts w:ascii="Times New Roman" w:hAnsi="Times New Roman"/>
          <w:bCs/>
          <w:sz w:val="24"/>
          <w:szCs w:val="24"/>
          <w:lang w:val="sr-Cyrl-CS"/>
        </w:rPr>
        <w:t xml:space="preserve">ствари и творевине материјалне </w:t>
      </w:r>
      <w:r w:rsidR="006207D5" w:rsidRPr="00713429">
        <w:rPr>
          <w:rFonts w:ascii="Times New Roman" w:hAnsi="Times New Roman"/>
          <w:bCs/>
          <w:sz w:val="24"/>
          <w:szCs w:val="24"/>
          <w:lang w:val="sr-Cyrl-CS"/>
        </w:rPr>
        <w:t xml:space="preserve">и </w:t>
      </w:r>
      <w:r w:rsidR="006207D5" w:rsidRPr="00713429">
        <w:rPr>
          <w:rFonts w:ascii="Times New Roman" w:hAnsi="Times New Roman"/>
          <w:sz w:val="24"/>
          <w:szCs w:val="24"/>
          <w:lang w:val="sr-Cyrl-CS"/>
        </w:rPr>
        <w:t>духовне</w:t>
      </w:r>
      <w:r w:rsidR="006207D5" w:rsidRPr="00713429">
        <w:rPr>
          <w:rFonts w:ascii="Times New Roman" w:hAnsi="Times New Roman"/>
          <w:bCs/>
          <w:sz w:val="24"/>
          <w:szCs w:val="24"/>
          <w:lang w:val="sr-Cyrl-CS"/>
        </w:rPr>
        <w:t xml:space="preserve"> </w:t>
      </w:r>
      <w:r w:rsidRPr="00713429">
        <w:rPr>
          <w:rFonts w:ascii="Times New Roman" w:hAnsi="Times New Roman"/>
          <w:bCs/>
          <w:sz w:val="24"/>
          <w:szCs w:val="24"/>
          <w:lang w:val="sr-Cyrl-CS"/>
        </w:rPr>
        <w:t xml:space="preserve">културе од општег интереса које уживају посебну заштиту утврђену </w:t>
      </w:r>
      <w:r w:rsidR="00D9718E" w:rsidRPr="00713429">
        <w:rPr>
          <w:rFonts w:ascii="Times New Roman" w:hAnsi="Times New Roman"/>
          <w:bCs/>
          <w:sz w:val="24"/>
          <w:szCs w:val="24"/>
          <w:lang w:val="sr-Cyrl-CS"/>
        </w:rPr>
        <w:t>овим законом</w:t>
      </w:r>
      <w:r w:rsidRPr="00713429">
        <w:rPr>
          <w:rFonts w:ascii="Times New Roman" w:hAnsi="Times New Roman"/>
          <w:bCs/>
          <w:sz w:val="24"/>
          <w:szCs w:val="24"/>
          <w:lang w:val="sr-Cyrl-CS"/>
        </w:rPr>
        <w:t>.</w:t>
      </w:r>
    </w:p>
    <w:p w14:paraId="4B508BBB" w14:textId="08C4758F" w:rsidR="00332950" w:rsidRPr="00713429" w:rsidRDefault="00207B1E" w:rsidP="008F0181">
      <w:pPr>
        <w:spacing w:after="0" w:line="240" w:lineRule="auto"/>
        <w:jc w:val="both"/>
        <w:rPr>
          <w:rFonts w:ascii="Times New Roman" w:hAnsi="Times New Roman"/>
          <w:sz w:val="24"/>
          <w:szCs w:val="24"/>
          <w:shd w:val="clear" w:color="auto" w:fill="FFFFFF"/>
        </w:rPr>
      </w:pPr>
      <w:r w:rsidRPr="00713429">
        <w:rPr>
          <w:rFonts w:ascii="Times New Roman" w:eastAsia="Times New Roman" w:hAnsi="Times New Roman"/>
          <w:b/>
          <w:noProof/>
          <w:sz w:val="24"/>
          <w:szCs w:val="24"/>
        </w:rPr>
        <w:tab/>
      </w:r>
      <w:r w:rsidR="0020401B" w:rsidRPr="00713429">
        <w:rPr>
          <w:rFonts w:ascii="Times New Roman" w:hAnsi="Times New Roman"/>
          <w:sz w:val="24"/>
          <w:szCs w:val="24"/>
          <w:lang w:val="sr-Cyrl-CS"/>
        </w:rPr>
        <w:t xml:space="preserve">Материјално </w:t>
      </w:r>
      <w:r w:rsidR="00332950" w:rsidRPr="00713429">
        <w:rPr>
          <w:rFonts w:ascii="Times New Roman" w:hAnsi="Times New Roman"/>
          <w:sz w:val="24"/>
          <w:szCs w:val="24"/>
          <w:lang w:val="sr-Cyrl-CS"/>
        </w:rPr>
        <w:t>културно наслеђе чине непокретна културна добра, покретна културна добра</w:t>
      </w:r>
      <w:r w:rsidR="00D916C5" w:rsidRPr="00713429">
        <w:rPr>
          <w:rFonts w:ascii="Times New Roman" w:hAnsi="Times New Roman"/>
          <w:sz w:val="24"/>
          <w:szCs w:val="24"/>
          <w:lang w:val="sr-Cyrl-CS"/>
        </w:rPr>
        <w:t>,</w:t>
      </w:r>
      <w:r w:rsidR="00332950" w:rsidRPr="00713429">
        <w:rPr>
          <w:rFonts w:ascii="Times New Roman" w:hAnsi="Times New Roman"/>
          <w:sz w:val="24"/>
          <w:szCs w:val="24"/>
          <w:lang w:val="sr-Cyrl-CS"/>
        </w:rPr>
        <w:t xml:space="preserve"> добра која уживају</w:t>
      </w:r>
      <w:r w:rsidR="00D916C5" w:rsidRPr="00713429">
        <w:rPr>
          <w:rFonts w:ascii="Times New Roman" w:hAnsi="Times New Roman"/>
          <w:sz w:val="24"/>
          <w:szCs w:val="24"/>
          <w:lang w:val="sr-Cyrl-CS"/>
        </w:rPr>
        <w:t xml:space="preserve"> претходну заштиту и</w:t>
      </w:r>
      <w:r w:rsidR="0020401B" w:rsidRPr="00713429">
        <w:rPr>
          <w:rFonts w:ascii="Times New Roman" w:hAnsi="Times New Roman"/>
          <w:sz w:val="24"/>
          <w:szCs w:val="24"/>
          <w:lang w:val="sr-Cyrl-CS"/>
        </w:rPr>
        <w:t xml:space="preserve"> добра под</w:t>
      </w:r>
      <w:r w:rsidR="00332950" w:rsidRPr="00713429">
        <w:rPr>
          <w:rFonts w:ascii="Times New Roman" w:hAnsi="Times New Roman"/>
          <w:sz w:val="24"/>
          <w:szCs w:val="24"/>
          <w:lang w:val="sr-Cyrl-CS"/>
        </w:rPr>
        <w:t xml:space="preserve"> претходн</w:t>
      </w:r>
      <w:r w:rsidR="0020401B" w:rsidRPr="00713429">
        <w:rPr>
          <w:rFonts w:ascii="Times New Roman" w:hAnsi="Times New Roman"/>
          <w:sz w:val="24"/>
          <w:szCs w:val="24"/>
          <w:lang w:val="sr-Cyrl-CS"/>
        </w:rPr>
        <w:t>ом</w:t>
      </w:r>
      <w:r w:rsidR="00332950" w:rsidRPr="00713429">
        <w:rPr>
          <w:rFonts w:ascii="Times New Roman" w:hAnsi="Times New Roman"/>
          <w:sz w:val="24"/>
          <w:szCs w:val="24"/>
          <w:lang w:val="sr-Cyrl-CS"/>
        </w:rPr>
        <w:t xml:space="preserve"> заштит</w:t>
      </w:r>
      <w:r w:rsidR="0020401B" w:rsidRPr="00713429">
        <w:rPr>
          <w:rFonts w:ascii="Times New Roman" w:hAnsi="Times New Roman"/>
          <w:sz w:val="24"/>
          <w:szCs w:val="24"/>
          <w:lang w:val="sr-Cyrl-CS"/>
        </w:rPr>
        <w:t>ом.</w:t>
      </w:r>
    </w:p>
    <w:p w14:paraId="6C0D6AFC" w14:textId="77777777" w:rsidR="00207B1E" w:rsidRPr="00713429" w:rsidRDefault="00207B1E" w:rsidP="008F0181">
      <w:pPr>
        <w:spacing w:after="0" w:line="240" w:lineRule="auto"/>
        <w:jc w:val="both"/>
        <w:rPr>
          <w:rFonts w:ascii="Times New Roman" w:hAnsi="Times New Roman"/>
          <w:sz w:val="24"/>
          <w:szCs w:val="24"/>
          <w:shd w:val="clear" w:color="auto" w:fill="FFFFFF"/>
        </w:rPr>
      </w:pPr>
    </w:p>
    <w:p w14:paraId="59CE2E85" w14:textId="77777777" w:rsidR="00207B1E" w:rsidRPr="00713429" w:rsidRDefault="00207B1E" w:rsidP="00997BC6">
      <w:pPr>
        <w:pStyle w:val="ListParagraph"/>
        <w:numPr>
          <w:ilvl w:val="1"/>
          <w:numId w:val="5"/>
        </w:numPr>
        <w:spacing w:after="0" w:line="240" w:lineRule="auto"/>
        <w:ind w:left="0"/>
        <w:jc w:val="center"/>
        <w:rPr>
          <w:rFonts w:ascii="Times New Roman" w:hAnsi="Times New Roman"/>
          <w:b/>
          <w:sz w:val="24"/>
          <w:szCs w:val="24"/>
        </w:rPr>
      </w:pPr>
      <w:r w:rsidRPr="00713429">
        <w:rPr>
          <w:rFonts w:ascii="Times New Roman" w:hAnsi="Times New Roman"/>
          <w:b/>
          <w:sz w:val="24"/>
          <w:szCs w:val="24"/>
        </w:rPr>
        <w:t>Непокретна културна добра</w:t>
      </w:r>
    </w:p>
    <w:p w14:paraId="55DB9096" w14:textId="7DA50CAD"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14</w:t>
      </w:r>
      <w:r w:rsidR="007C003B" w:rsidRPr="00713429">
        <w:rPr>
          <w:rFonts w:ascii="Times New Roman" w:hAnsi="Times New Roman"/>
          <w:b/>
          <w:sz w:val="24"/>
          <w:szCs w:val="24"/>
        </w:rPr>
        <w:t>.</w:t>
      </w:r>
    </w:p>
    <w:p w14:paraId="6346B663" w14:textId="6D942F78"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Непокретна културна добра су културни предели, просторне културно-историјске целине, споменици културе, археолошка налазишта и знаменита места.</w:t>
      </w:r>
    </w:p>
    <w:p w14:paraId="2ACFE363" w14:textId="5D37C22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Саставни део непокретног културног добра чини заштићена околина, као и покретне ствари које су функционално, естетски и на други начин повезане са непокретним културним добром </w:t>
      </w:r>
      <w:r w:rsidR="008476C2" w:rsidRPr="00713429">
        <w:rPr>
          <w:rFonts w:ascii="Times New Roman" w:hAnsi="Times New Roman"/>
          <w:sz w:val="24"/>
          <w:szCs w:val="24"/>
          <w:lang w:val="sr-Cyrl-RS"/>
        </w:rPr>
        <w:t xml:space="preserve">тако </w:t>
      </w:r>
      <w:r w:rsidR="000A78C6">
        <w:rPr>
          <w:rFonts w:ascii="Times New Roman" w:hAnsi="Times New Roman"/>
          <w:sz w:val="24"/>
          <w:szCs w:val="24"/>
        </w:rPr>
        <w:t>да чине јединствену целину</w:t>
      </w:r>
      <w:r w:rsidRPr="00713429">
        <w:rPr>
          <w:rFonts w:ascii="Times New Roman" w:hAnsi="Times New Roman"/>
          <w:sz w:val="24"/>
          <w:szCs w:val="24"/>
        </w:rPr>
        <w:t xml:space="preserve"> а чијим се одвајањем суштински умањује његова вредност (у даљем тексту: припадак).</w:t>
      </w:r>
    </w:p>
    <w:p w14:paraId="04530444"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Припадак може бити утврђен за посебно покретно културно добро, ако самостално испуњава услове утврђене </w:t>
      </w:r>
      <w:r w:rsidR="00D9718E" w:rsidRPr="00713429">
        <w:rPr>
          <w:rFonts w:ascii="Times New Roman" w:hAnsi="Times New Roman"/>
          <w:sz w:val="24"/>
          <w:szCs w:val="24"/>
        </w:rPr>
        <w:t>овим законом</w:t>
      </w:r>
      <w:r w:rsidRPr="00713429">
        <w:rPr>
          <w:rFonts w:ascii="Times New Roman" w:hAnsi="Times New Roman"/>
          <w:sz w:val="24"/>
          <w:szCs w:val="24"/>
        </w:rPr>
        <w:t xml:space="preserve">. </w:t>
      </w:r>
    </w:p>
    <w:p w14:paraId="7FD75A20" w14:textId="77777777" w:rsidR="00207B1E" w:rsidRPr="00713429" w:rsidRDefault="00207B1E" w:rsidP="00904032">
      <w:pPr>
        <w:spacing w:after="0" w:line="240" w:lineRule="auto"/>
        <w:ind w:firstLine="720"/>
        <w:jc w:val="both"/>
        <w:rPr>
          <w:rFonts w:ascii="Times New Roman" w:hAnsi="Times New Roman"/>
          <w:sz w:val="24"/>
          <w:szCs w:val="24"/>
        </w:rPr>
      </w:pPr>
      <w:r w:rsidRPr="00713429">
        <w:rPr>
          <w:rFonts w:ascii="Times New Roman" w:hAnsi="Times New Roman"/>
          <w:sz w:val="24"/>
          <w:szCs w:val="24"/>
        </w:rPr>
        <w:t>Заштићена околина непокретног културног добра ужива заштиту као и културно добро.</w:t>
      </w:r>
    </w:p>
    <w:p w14:paraId="03A96B06" w14:textId="77777777" w:rsidR="00207B1E" w:rsidRPr="00713429" w:rsidRDefault="00207B1E" w:rsidP="008F0181">
      <w:pPr>
        <w:spacing w:after="0" w:line="240" w:lineRule="auto"/>
        <w:ind w:firstLine="720"/>
        <w:rPr>
          <w:rFonts w:ascii="Times New Roman" w:hAnsi="Times New Roman"/>
          <w:sz w:val="24"/>
          <w:szCs w:val="24"/>
        </w:rPr>
      </w:pPr>
    </w:p>
    <w:p w14:paraId="157B8027" w14:textId="77777777" w:rsidR="00207B1E" w:rsidRPr="00713429" w:rsidRDefault="00207B1E" w:rsidP="008F0181">
      <w:pPr>
        <w:pStyle w:val="CommentText"/>
        <w:spacing w:after="0" w:line="240" w:lineRule="auto"/>
        <w:jc w:val="center"/>
        <w:rPr>
          <w:b/>
          <w:sz w:val="24"/>
          <w:szCs w:val="24"/>
        </w:rPr>
      </w:pPr>
      <w:r w:rsidRPr="00713429">
        <w:rPr>
          <w:b/>
          <w:sz w:val="24"/>
          <w:szCs w:val="24"/>
        </w:rPr>
        <w:t>Културни предеo</w:t>
      </w:r>
    </w:p>
    <w:p w14:paraId="3DF009C5" w14:textId="7B44681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15</w:t>
      </w:r>
      <w:r w:rsidRPr="00713429">
        <w:rPr>
          <w:rFonts w:ascii="Times New Roman" w:hAnsi="Times New Roman"/>
          <w:b/>
          <w:sz w:val="24"/>
          <w:szCs w:val="24"/>
        </w:rPr>
        <w:t>.</w:t>
      </w:r>
    </w:p>
    <w:p w14:paraId="3CB3ADD9" w14:textId="5D5FED56" w:rsidR="007D48DE" w:rsidRPr="00713429" w:rsidRDefault="007D48DE"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Cyrl-RS"/>
        </w:rPr>
        <w:t xml:space="preserve">Културни предео означава подручје настало као резултат међусобног </w:t>
      </w:r>
      <w:r w:rsidR="009C4A7C" w:rsidRPr="00713429">
        <w:rPr>
          <w:rFonts w:ascii="Times New Roman" w:hAnsi="Times New Roman"/>
          <w:bCs/>
          <w:sz w:val="24"/>
          <w:szCs w:val="24"/>
          <w:lang w:val="sr-Cyrl-RS"/>
        </w:rPr>
        <w:t>деловања</w:t>
      </w:r>
      <w:r w:rsidRPr="00713429">
        <w:rPr>
          <w:rFonts w:ascii="Times New Roman" w:hAnsi="Times New Roman"/>
          <w:sz w:val="24"/>
          <w:szCs w:val="24"/>
          <w:lang w:val="sr-Cyrl-RS"/>
        </w:rPr>
        <w:t xml:space="preserve"> културе и природе, односно људи и њиховог природног окружења. Културни</w:t>
      </w:r>
      <w:r w:rsidRPr="00713429">
        <w:rPr>
          <w:rFonts w:ascii="Times New Roman" w:hAnsi="Times New Roman"/>
          <w:sz w:val="24"/>
          <w:szCs w:val="24"/>
          <w:lang w:val="ru-RU"/>
        </w:rPr>
        <w:t xml:space="preserve"> предео </w:t>
      </w:r>
      <w:r w:rsidRPr="00713429">
        <w:rPr>
          <w:rFonts w:ascii="Times New Roman" w:hAnsi="Times New Roman"/>
          <w:sz w:val="24"/>
          <w:szCs w:val="24"/>
          <w:lang w:val="sr-Latn-RS"/>
        </w:rPr>
        <w:t>одражава</w:t>
      </w:r>
      <w:r w:rsidRPr="00713429">
        <w:rPr>
          <w:rFonts w:ascii="Times New Roman" w:hAnsi="Times New Roman"/>
          <w:sz w:val="24"/>
          <w:szCs w:val="24"/>
          <w:lang w:val="ru-RU"/>
        </w:rPr>
        <w:t xml:space="preserve"> еволуцију људског дру</w:t>
      </w:r>
      <w:r w:rsidRPr="00713429">
        <w:rPr>
          <w:rFonts w:ascii="Times New Roman" w:hAnsi="Times New Roman"/>
          <w:sz w:val="24"/>
          <w:szCs w:val="24"/>
          <w:lang w:val="sr-Cyrl-CS"/>
        </w:rPr>
        <w:t>ш</w:t>
      </w:r>
      <w:r w:rsidRPr="00713429">
        <w:rPr>
          <w:rFonts w:ascii="Times New Roman" w:hAnsi="Times New Roman"/>
          <w:sz w:val="24"/>
          <w:szCs w:val="24"/>
          <w:lang w:val="ru-RU"/>
        </w:rPr>
        <w:t>тва и насеља током времена, начине одрживог коришћења земљишта, условљене ограничењима и карактеристикама природног окружења, као и сукцесивним дру</w:t>
      </w:r>
      <w:r w:rsidRPr="00713429">
        <w:rPr>
          <w:rFonts w:ascii="Times New Roman" w:hAnsi="Times New Roman"/>
          <w:sz w:val="24"/>
          <w:szCs w:val="24"/>
          <w:lang w:val="sr-Cyrl-CS"/>
        </w:rPr>
        <w:t>ш</w:t>
      </w:r>
      <w:r w:rsidRPr="00713429">
        <w:rPr>
          <w:rFonts w:ascii="Times New Roman" w:hAnsi="Times New Roman"/>
          <w:sz w:val="24"/>
          <w:szCs w:val="24"/>
          <w:lang w:val="ru-RU"/>
        </w:rPr>
        <w:t>твеним, економским и културним утицајима и специфичним духовним односом према природи.</w:t>
      </w:r>
    </w:p>
    <w:p w14:paraId="54212B28" w14:textId="77777777" w:rsidR="00207B1E" w:rsidRPr="00713429" w:rsidRDefault="00207B1E" w:rsidP="008F0181">
      <w:pPr>
        <w:spacing w:after="0" w:line="240" w:lineRule="auto"/>
        <w:ind w:firstLine="720"/>
        <w:rPr>
          <w:rFonts w:ascii="Times New Roman" w:hAnsi="Times New Roman"/>
          <w:sz w:val="24"/>
          <w:szCs w:val="24"/>
        </w:rPr>
      </w:pPr>
    </w:p>
    <w:p w14:paraId="178188C2"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Просторно културно-историјска целина</w:t>
      </w:r>
    </w:p>
    <w:p w14:paraId="5F682B2E" w14:textId="2491A5E1"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16</w:t>
      </w:r>
      <w:r w:rsidRPr="00713429">
        <w:rPr>
          <w:rFonts w:ascii="Times New Roman" w:hAnsi="Times New Roman"/>
          <w:b/>
          <w:sz w:val="24"/>
          <w:szCs w:val="24"/>
        </w:rPr>
        <w:t>.</w:t>
      </w:r>
    </w:p>
    <w:p w14:paraId="3A4D6019" w14:textId="77777777" w:rsidR="00207B1E" w:rsidRPr="00713429" w:rsidRDefault="00207B1E"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 xml:space="preserve">Просторно културно-историјска целина јесте урбано или рурално насеље или група појединачних или повезаних грађевина које због својих архитектонских одлика, хомогености или положаја у простору </w:t>
      </w:r>
      <w:bookmarkStart w:id="3" w:name="_Hlk68966736"/>
      <w:r w:rsidRPr="00713429">
        <w:rPr>
          <w:rFonts w:ascii="Times New Roman" w:hAnsi="Times New Roman"/>
          <w:sz w:val="24"/>
          <w:szCs w:val="24"/>
        </w:rPr>
        <w:t xml:space="preserve">поседују посебне вредности са културног, историјског, уметничког, етнолошког, </w:t>
      </w:r>
      <w:r w:rsidR="00C911FF" w:rsidRPr="00713429">
        <w:rPr>
          <w:rFonts w:ascii="Times New Roman" w:hAnsi="Times New Roman"/>
          <w:sz w:val="24"/>
          <w:szCs w:val="24"/>
        </w:rPr>
        <w:t>антрополошког</w:t>
      </w:r>
      <w:r w:rsidRPr="00713429">
        <w:rPr>
          <w:rFonts w:ascii="Times New Roman" w:hAnsi="Times New Roman"/>
          <w:sz w:val="24"/>
          <w:szCs w:val="24"/>
        </w:rPr>
        <w:t xml:space="preserve"> и научног гледишта. </w:t>
      </w:r>
      <w:bookmarkEnd w:id="3"/>
    </w:p>
    <w:p w14:paraId="456C777F" w14:textId="77777777" w:rsidR="00207B1E" w:rsidRPr="00713429" w:rsidRDefault="00207B1E" w:rsidP="008F0181">
      <w:pPr>
        <w:spacing w:after="0" w:line="240" w:lineRule="auto"/>
        <w:jc w:val="center"/>
        <w:rPr>
          <w:rFonts w:ascii="Times New Roman" w:hAnsi="Times New Roman"/>
          <w:b/>
          <w:sz w:val="24"/>
          <w:szCs w:val="24"/>
        </w:rPr>
      </w:pPr>
    </w:p>
    <w:p w14:paraId="6D3129DC"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Споменик културе </w:t>
      </w:r>
    </w:p>
    <w:p w14:paraId="121FDE40" w14:textId="46822973"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17</w:t>
      </w:r>
      <w:r w:rsidRPr="00713429">
        <w:rPr>
          <w:rFonts w:ascii="Times New Roman" w:hAnsi="Times New Roman"/>
          <w:b/>
          <w:sz w:val="24"/>
          <w:szCs w:val="24"/>
        </w:rPr>
        <w:t>.</w:t>
      </w:r>
    </w:p>
    <w:p w14:paraId="6B9E0481"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Споменик културе је појединачни непокретни објекат од </w:t>
      </w:r>
      <w:r w:rsidRPr="00713429">
        <w:rPr>
          <w:rFonts w:ascii="Times New Roman" w:hAnsi="Times New Roman"/>
          <w:sz w:val="24"/>
          <w:szCs w:val="24"/>
          <w:lang w:val="sr-Cyrl-RS"/>
        </w:rPr>
        <w:t xml:space="preserve">културног, историјског, </w:t>
      </w:r>
      <w:r w:rsidRPr="00713429">
        <w:rPr>
          <w:rFonts w:ascii="Times New Roman" w:hAnsi="Times New Roman"/>
          <w:sz w:val="24"/>
          <w:szCs w:val="24"/>
        </w:rPr>
        <w:t xml:space="preserve">архитектонског, археолошког, уметничког, етнолошког, техничког, палеонтолошког, значаја или другог друштвеног значаја. </w:t>
      </w:r>
    </w:p>
    <w:p w14:paraId="281FBF1A"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Споменик културе може бити:</w:t>
      </w:r>
    </w:p>
    <w:p w14:paraId="64F31432"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1) архитектонско дело, његови остаци, препознатљиви делови или припатци;</w:t>
      </w:r>
    </w:p>
    <w:p w14:paraId="5C5AB481"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2) објекат са </w:t>
      </w:r>
      <w:r w:rsidR="00C911FF" w:rsidRPr="00713429">
        <w:rPr>
          <w:rFonts w:ascii="Times New Roman" w:hAnsi="Times New Roman"/>
          <w:sz w:val="24"/>
          <w:szCs w:val="24"/>
        </w:rPr>
        <w:t>припадајућим</w:t>
      </w:r>
      <w:r w:rsidRPr="00713429">
        <w:rPr>
          <w:rFonts w:ascii="Times New Roman" w:hAnsi="Times New Roman"/>
          <w:sz w:val="24"/>
          <w:szCs w:val="24"/>
        </w:rPr>
        <w:t xml:space="preserve"> непокретностима и припатцима;</w:t>
      </w:r>
    </w:p>
    <w:p w14:paraId="1ECB99BF"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3) </w:t>
      </w:r>
      <w:r w:rsidR="00141344" w:rsidRPr="00713429">
        <w:rPr>
          <w:rFonts w:ascii="Times New Roman" w:hAnsi="Times New Roman"/>
          <w:sz w:val="24"/>
          <w:szCs w:val="24"/>
          <w:lang w:val="sr-Cyrl-RS"/>
        </w:rPr>
        <w:t>археолошки објекат</w:t>
      </w:r>
      <w:r w:rsidRPr="00713429">
        <w:rPr>
          <w:rFonts w:ascii="Times New Roman" w:hAnsi="Times New Roman"/>
          <w:sz w:val="24"/>
          <w:szCs w:val="24"/>
          <w:lang w:val="sr-Cyrl-RS"/>
        </w:rPr>
        <w:t xml:space="preserve"> </w:t>
      </w:r>
      <w:r w:rsidRPr="00713429">
        <w:rPr>
          <w:rFonts w:ascii="Times New Roman" w:hAnsi="Times New Roman"/>
          <w:sz w:val="24"/>
          <w:szCs w:val="24"/>
        </w:rPr>
        <w:t>или структура археолошког карактера;</w:t>
      </w:r>
    </w:p>
    <w:p w14:paraId="03D608E9"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4) дело примењене уметности, сликарства или вајарства, натпис, </w:t>
      </w:r>
      <w:r w:rsidR="00FF796A" w:rsidRPr="00713429">
        <w:rPr>
          <w:rFonts w:ascii="Times New Roman" w:hAnsi="Times New Roman"/>
          <w:sz w:val="24"/>
          <w:szCs w:val="24"/>
          <w:lang w:val="ru-RU"/>
        </w:rPr>
        <w:t>геолошко налазиште</w:t>
      </w:r>
      <w:r w:rsidRPr="00713429">
        <w:rPr>
          <w:rFonts w:ascii="Times New Roman" w:hAnsi="Times New Roman"/>
          <w:sz w:val="24"/>
          <w:szCs w:val="24"/>
        </w:rPr>
        <w:t>, дело или остатак техничке културе, старе индустрије или инфраструктуре и друго добро које је трајно везано за одређени архитектонски објекат или место;</w:t>
      </w:r>
    </w:p>
    <w:p w14:paraId="452081ED" w14:textId="77777777" w:rsidR="00207B1E"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5) меморијални или други спомен објекат.</w:t>
      </w:r>
    </w:p>
    <w:p w14:paraId="0B252C2E" w14:textId="77777777" w:rsidR="00207B1E" w:rsidRPr="00713429" w:rsidRDefault="00207B1E" w:rsidP="008F0181">
      <w:pPr>
        <w:spacing w:after="0" w:line="240" w:lineRule="auto"/>
        <w:jc w:val="center"/>
        <w:rPr>
          <w:rFonts w:ascii="Times New Roman" w:hAnsi="Times New Roman"/>
          <w:sz w:val="24"/>
          <w:szCs w:val="24"/>
        </w:rPr>
      </w:pPr>
    </w:p>
    <w:p w14:paraId="2C1C9457"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Археолошко налазиште </w:t>
      </w:r>
    </w:p>
    <w:p w14:paraId="5F7386D9" w14:textId="1B63E0EC"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18</w:t>
      </w:r>
      <w:r w:rsidRPr="00713429">
        <w:rPr>
          <w:rFonts w:ascii="Times New Roman" w:hAnsi="Times New Roman"/>
          <w:b/>
          <w:sz w:val="24"/>
          <w:szCs w:val="24"/>
        </w:rPr>
        <w:t>.</w:t>
      </w:r>
    </w:p>
    <w:p w14:paraId="6E092A57"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Археолошко налазиште је део </w:t>
      </w:r>
      <w:r w:rsidRPr="00713429">
        <w:rPr>
          <w:rFonts w:ascii="Times New Roman" w:hAnsi="Times New Roman"/>
          <w:kern w:val="18"/>
          <w:sz w:val="24"/>
          <w:szCs w:val="24"/>
        </w:rPr>
        <w:t>простора на површини земљишта и у земљишту, у пећинама и под водом,</w:t>
      </w:r>
      <w:r w:rsidRPr="00713429">
        <w:rPr>
          <w:rFonts w:ascii="Times New Roman" w:hAnsi="Times New Roman"/>
          <w:kern w:val="24"/>
          <w:sz w:val="24"/>
          <w:szCs w:val="24"/>
        </w:rPr>
        <w:t xml:space="preserve"> који садржи остатке појединачних грађевина, сложене грађевинске целине и друге објекте, конструкције и њихове делове, гробне целине и некрополе, оставе, покретне предмете, антрополошки, палеонтолошки и геолошки материјал, као и целокупан стратиграфски контекст у коме се налазе</w:t>
      </w:r>
      <w:r w:rsidRPr="00713429">
        <w:rPr>
          <w:rFonts w:ascii="Times New Roman" w:hAnsi="Times New Roman"/>
          <w:sz w:val="24"/>
          <w:szCs w:val="24"/>
        </w:rPr>
        <w:t>.</w:t>
      </w:r>
    </w:p>
    <w:p w14:paraId="70AA40F1" w14:textId="77777777" w:rsidR="00207B1E" w:rsidRPr="00713429" w:rsidRDefault="00207B1E" w:rsidP="008F0181">
      <w:pPr>
        <w:widowControl w:val="0"/>
        <w:tabs>
          <w:tab w:val="left" w:pos="1440"/>
        </w:tabs>
        <w:suppressAutoHyphens/>
        <w:spacing w:after="0" w:line="240" w:lineRule="auto"/>
        <w:jc w:val="both"/>
        <w:rPr>
          <w:rFonts w:ascii="Times New Roman" w:hAnsi="Times New Roman"/>
          <w:sz w:val="24"/>
          <w:szCs w:val="24"/>
        </w:rPr>
      </w:pPr>
    </w:p>
    <w:p w14:paraId="4E8A48C6"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Знаменито место </w:t>
      </w:r>
    </w:p>
    <w:p w14:paraId="2A16AB13" w14:textId="40E7D551"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19</w:t>
      </w:r>
      <w:r w:rsidRPr="00713429">
        <w:rPr>
          <w:rFonts w:ascii="Times New Roman" w:hAnsi="Times New Roman"/>
          <w:b/>
          <w:sz w:val="24"/>
          <w:szCs w:val="24"/>
        </w:rPr>
        <w:t>.</w:t>
      </w:r>
    </w:p>
    <w:p w14:paraId="42ADB4E5"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Знаменито место је простор везан за догађај од посебног значаја за историју, подручје с израженим елементима природних и радом створених вредности као јединствене целине, као и спомен гробови или гробља и друга спомен обележја која су подигнута ради трајног очувања успомене на значајне догађаје, личности </w:t>
      </w:r>
      <w:r w:rsidR="003D0F51" w:rsidRPr="00713429">
        <w:rPr>
          <w:rFonts w:ascii="Times New Roman" w:hAnsi="Times New Roman"/>
          <w:sz w:val="24"/>
          <w:szCs w:val="24"/>
        </w:rPr>
        <w:t>и места из националне историје</w:t>
      </w:r>
      <w:r w:rsidRPr="00713429">
        <w:rPr>
          <w:rFonts w:ascii="Times New Roman" w:hAnsi="Times New Roman"/>
          <w:sz w:val="24"/>
          <w:szCs w:val="24"/>
        </w:rPr>
        <w:t>, од посебног културног и историјског значаја.</w:t>
      </w:r>
    </w:p>
    <w:p w14:paraId="1D01897D" w14:textId="77777777" w:rsidR="00207B1E" w:rsidRPr="00713429" w:rsidRDefault="00207B1E" w:rsidP="008F0181">
      <w:pPr>
        <w:spacing w:after="0" w:line="240" w:lineRule="auto"/>
        <w:rPr>
          <w:rFonts w:ascii="Times New Roman" w:hAnsi="Times New Roman"/>
          <w:sz w:val="24"/>
          <w:szCs w:val="24"/>
        </w:rPr>
      </w:pPr>
    </w:p>
    <w:p w14:paraId="5F044126" w14:textId="77777777" w:rsidR="00207B1E" w:rsidRPr="00713429" w:rsidRDefault="00AE6F1F"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1.2. </w:t>
      </w:r>
      <w:r w:rsidR="00207B1E" w:rsidRPr="00713429">
        <w:rPr>
          <w:rFonts w:ascii="Times New Roman" w:hAnsi="Times New Roman"/>
          <w:b/>
          <w:sz w:val="24"/>
          <w:szCs w:val="24"/>
        </w:rPr>
        <w:t>Покретна културна добра</w:t>
      </w:r>
    </w:p>
    <w:p w14:paraId="4144263F"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 </w:t>
      </w:r>
    </w:p>
    <w:p w14:paraId="6E7C17C0"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Музејска грађа</w:t>
      </w:r>
    </w:p>
    <w:p w14:paraId="29A80AED" w14:textId="4CD6D7B8"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20</w:t>
      </w:r>
      <w:r w:rsidRPr="00713429">
        <w:rPr>
          <w:rFonts w:ascii="Times New Roman" w:hAnsi="Times New Roman"/>
          <w:b/>
          <w:sz w:val="24"/>
          <w:szCs w:val="24"/>
        </w:rPr>
        <w:t>.</w:t>
      </w:r>
    </w:p>
    <w:p w14:paraId="2EB7E869"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Музејска грађа су музејски предмети, предмети или групе предмета који самостално или заједнички имају посебна својства од значаја за упознавање друштвеног, историјског, уметничког, културног, научног и техничког развоја, природе и њеног развоја, без обзира да ли се налазе у музејима организовани у одговарајуће збирке или изван њих.</w:t>
      </w:r>
    </w:p>
    <w:p w14:paraId="605BD477" w14:textId="77777777" w:rsidR="00207B1E" w:rsidRPr="00713429" w:rsidRDefault="00207B1E" w:rsidP="008F0181">
      <w:pPr>
        <w:spacing w:after="0" w:line="240" w:lineRule="auto"/>
        <w:rPr>
          <w:rFonts w:ascii="Times New Roman" w:hAnsi="Times New Roman"/>
          <w:sz w:val="24"/>
          <w:szCs w:val="24"/>
        </w:rPr>
      </w:pPr>
    </w:p>
    <w:p w14:paraId="3DF2CEA5"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Архивска грађа </w:t>
      </w:r>
    </w:p>
    <w:p w14:paraId="26EE5B9F" w14:textId="03D7523D"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21</w:t>
      </w:r>
      <w:r w:rsidRPr="00713429">
        <w:rPr>
          <w:rFonts w:ascii="Times New Roman" w:hAnsi="Times New Roman"/>
          <w:b/>
          <w:sz w:val="24"/>
          <w:szCs w:val="24"/>
        </w:rPr>
        <w:t>.</w:t>
      </w:r>
    </w:p>
    <w:p w14:paraId="213DA7C6" w14:textId="77777777" w:rsidR="00207B1E" w:rsidRPr="00713429" w:rsidRDefault="00207B1E"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Архивска грађа, као документарни материјал који се трајно чува, је одабрани изворни, а у недостатку изворног, и сваки репродуковани облик документа или записа који су настали радом и деловањем државних органа и организација, органа територијалне аутономије и јединица локалне самоуправе, установа, јавних предузећа, ималаца јавних овлашћења, привредних друштава, предузетника, лица која обављају регистровану делатност, верских заједница, као и других правних или физичких лица, а од трајног су значаја за културу, уметност, науку, просвету и друге друштвене области, без обзира на то када и где су настали, и да ли се налазе у установама заштите културних добара или ван њих, и без обзира на облик и носач записа на коме су сачувани.</w:t>
      </w:r>
    </w:p>
    <w:p w14:paraId="555A1592" w14:textId="77777777" w:rsidR="00207B1E" w:rsidRPr="00713429" w:rsidRDefault="00207B1E"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Архивска грађа у електронском облику је архивска грађа која је изворно настала у електронском облику.</w:t>
      </w:r>
    </w:p>
    <w:p w14:paraId="7BFA562E" w14:textId="77777777" w:rsidR="00207B1E" w:rsidRPr="00713429" w:rsidRDefault="00207B1E" w:rsidP="008F0181">
      <w:pPr>
        <w:spacing w:after="0" w:line="240" w:lineRule="auto"/>
        <w:jc w:val="center"/>
        <w:rPr>
          <w:rFonts w:ascii="Times New Roman" w:hAnsi="Times New Roman"/>
          <w:b/>
          <w:sz w:val="24"/>
          <w:szCs w:val="24"/>
        </w:rPr>
      </w:pPr>
    </w:p>
    <w:p w14:paraId="1B080FA3" w14:textId="77777777" w:rsidR="00700FAE" w:rsidRDefault="00700FAE" w:rsidP="008F0181">
      <w:pPr>
        <w:spacing w:after="0" w:line="240" w:lineRule="auto"/>
        <w:jc w:val="center"/>
        <w:rPr>
          <w:rFonts w:ascii="Times New Roman" w:hAnsi="Times New Roman"/>
          <w:b/>
          <w:bCs/>
          <w:sz w:val="24"/>
          <w:szCs w:val="24"/>
        </w:rPr>
      </w:pPr>
      <w:bookmarkStart w:id="4" w:name="_Hlk85450839"/>
      <w:bookmarkStart w:id="5" w:name="_Hlk85100316"/>
    </w:p>
    <w:p w14:paraId="4DC9223D" w14:textId="0DBD1FA4" w:rsidR="00906163" w:rsidRPr="00713429" w:rsidRDefault="00997809" w:rsidP="008F0181">
      <w:pPr>
        <w:spacing w:after="0" w:line="240" w:lineRule="auto"/>
        <w:jc w:val="center"/>
        <w:rPr>
          <w:rFonts w:ascii="Times New Roman" w:hAnsi="Times New Roman"/>
          <w:b/>
          <w:sz w:val="24"/>
          <w:szCs w:val="24"/>
        </w:rPr>
      </w:pPr>
      <w:r w:rsidRPr="00713429">
        <w:rPr>
          <w:rFonts w:ascii="Times New Roman" w:hAnsi="Times New Roman"/>
          <w:b/>
          <w:bCs/>
          <w:sz w:val="24"/>
          <w:szCs w:val="24"/>
        </w:rPr>
        <w:t>Филмска и остала аудиовизуелна грађа</w:t>
      </w:r>
      <w:bookmarkEnd w:id="4"/>
      <w:r w:rsidRPr="00713429">
        <w:rPr>
          <w:rFonts w:ascii="Times New Roman" w:hAnsi="Times New Roman"/>
          <w:b/>
          <w:sz w:val="24"/>
          <w:szCs w:val="24"/>
          <w:lang w:val="sr-Cyrl-RS"/>
        </w:rPr>
        <w:t xml:space="preserve"> </w:t>
      </w:r>
    </w:p>
    <w:p w14:paraId="38335DFF" w14:textId="479B9671"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22</w:t>
      </w:r>
      <w:r w:rsidRPr="00713429">
        <w:rPr>
          <w:rFonts w:ascii="Times New Roman" w:hAnsi="Times New Roman"/>
          <w:b/>
          <w:sz w:val="24"/>
          <w:szCs w:val="24"/>
        </w:rPr>
        <w:t>.</w:t>
      </w:r>
    </w:p>
    <w:p w14:paraId="25A9BF54" w14:textId="468E0D69" w:rsidR="00992F3D" w:rsidRPr="00713429" w:rsidRDefault="00997809"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rPr>
        <w:t>Филмск</w:t>
      </w:r>
      <w:r w:rsidRPr="00713429">
        <w:rPr>
          <w:rFonts w:ascii="Times New Roman" w:hAnsi="Times New Roman"/>
          <w:sz w:val="24"/>
          <w:szCs w:val="24"/>
          <w:lang w:val="sr-Cyrl-RS"/>
        </w:rPr>
        <w:t>у</w:t>
      </w:r>
      <w:r w:rsidRPr="00713429">
        <w:rPr>
          <w:rFonts w:ascii="Times New Roman" w:hAnsi="Times New Roman"/>
          <w:sz w:val="24"/>
          <w:szCs w:val="24"/>
        </w:rPr>
        <w:t xml:space="preserve"> и остал</w:t>
      </w:r>
      <w:r w:rsidRPr="00713429">
        <w:rPr>
          <w:rFonts w:ascii="Times New Roman" w:hAnsi="Times New Roman"/>
          <w:sz w:val="24"/>
          <w:szCs w:val="24"/>
          <w:lang w:val="sr-Cyrl-RS"/>
        </w:rPr>
        <w:t>у</w:t>
      </w:r>
      <w:r w:rsidRPr="00713429">
        <w:rPr>
          <w:rFonts w:ascii="Times New Roman" w:hAnsi="Times New Roman"/>
          <w:sz w:val="24"/>
          <w:szCs w:val="24"/>
        </w:rPr>
        <w:t xml:space="preserve"> аудиовизуелн</w:t>
      </w:r>
      <w:r w:rsidRPr="00713429">
        <w:rPr>
          <w:rFonts w:ascii="Times New Roman" w:hAnsi="Times New Roman"/>
          <w:sz w:val="24"/>
          <w:szCs w:val="24"/>
          <w:lang w:val="sr-Cyrl-RS"/>
        </w:rPr>
        <w:t>у</w:t>
      </w:r>
      <w:r w:rsidRPr="00713429">
        <w:rPr>
          <w:rFonts w:ascii="Times New Roman" w:hAnsi="Times New Roman"/>
          <w:sz w:val="24"/>
          <w:szCs w:val="24"/>
        </w:rPr>
        <w:t xml:space="preserve"> грађ</w:t>
      </w:r>
      <w:r w:rsidRPr="00713429">
        <w:rPr>
          <w:rFonts w:ascii="Times New Roman" w:hAnsi="Times New Roman"/>
          <w:sz w:val="24"/>
          <w:szCs w:val="24"/>
          <w:lang w:val="sr-Cyrl-RS"/>
        </w:rPr>
        <w:t>у</w:t>
      </w:r>
      <w:r w:rsidRPr="00713429" w:rsidDel="00997809">
        <w:rPr>
          <w:rFonts w:ascii="Times New Roman" w:hAnsi="Times New Roman"/>
          <w:sz w:val="24"/>
          <w:szCs w:val="24"/>
          <w:lang w:val="sr-Latn-RS"/>
        </w:rPr>
        <w:t xml:space="preserve"> </w:t>
      </w:r>
      <w:r w:rsidR="00992F3D" w:rsidRPr="00713429">
        <w:rPr>
          <w:rFonts w:ascii="Times New Roman" w:hAnsi="Times New Roman"/>
          <w:sz w:val="24"/>
          <w:szCs w:val="24"/>
          <w:lang w:val="sr-Latn-RS"/>
        </w:rPr>
        <w:t xml:space="preserve">чине запис регистроване слике у покрету, са или без тонског записа, односно оригинал и копија на било ком носачу записа, намењен посматрању или приказивању као целини, коришћењем механичке и/или електронске опреме за приказивање, без обзира на технику снимања и на то када су и где настали и да ли се налазе у установама заштите или изван њих, </w:t>
      </w:r>
      <w:r w:rsidR="00992F3D" w:rsidRPr="00713429">
        <w:rPr>
          <w:rFonts w:ascii="Times New Roman" w:hAnsi="Times New Roman"/>
          <w:sz w:val="24"/>
          <w:szCs w:val="24"/>
          <w:lang w:val="sr-Cyrl-RS"/>
        </w:rPr>
        <w:t xml:space="preserve">звучни запис, </w:t>
      </w:r>
      <w:r w:rsidR="00992F3D" w:rsidRPr="00713429">
        <w:rPr>
          <w:rFonts w:ascii="Times New Roman" w:hAnsi="Times New Roman"/>
          <w:sz w:val="24"/>
          <w:szCs w:val="24"/>
          <w:lang w:val="sr-Latn-RS"/>
        </w:rPr>
        <w:t>као и пратећа</w:t>
      </w:r>
      <w:r w:rsidR="009A66CA">
        <w:rPr>
          <w:rFonts w:ascii="Times New Roman" w:hAnsi="Times New Roman"/>
          <w:sz w:val="24"/>
          <w:szCs w:val="24"/>
          <w:lang w:val="sr-Cyrl-RS"/>
        </w:rPr>
        <w:t xml:space="preserve"> филмска и остала</w:t>
      </w:r>
      <w:r w:rsidR="00992F3D" w:rsidRPr="00713429">
        <w:rPr>
          <w:rFonts w:ascii="Times New Roman" w:hAnsi="Times New Roman"/>
          <w:sz w:val="24"/>
          <w:szCs w:val="24"/>
          <w:lang w:val="sr-Latn-RS"/>
        </w:rPr>
        <w:t xml:space="preserve"> аудио-визуелна грађа</w:t>
      </w:r>
      <w:r w:rsidR="009A66CA">
        <w:rPr>
          <w:rFonts w:ascii="Times New Roman" w:hAnsi="Times New Roman"/>
          <w:sz w:val="24"/>
          <w:szCs w:val="24"/>
          <w:lang w:val="sr-Cyrl-RS"/>
        </w:rPr>
        <w:t xml:space="preserve"> коју чине</w:t>
      </w:r>
      <w:r w:rsidR="00992F3D" w:rsidRPr="00713429">
        <w:rPr>
          <w:rFonts w:ascii="Times New Roman" w:hAnsi="Times New Roman"/>
          <w:sz w:val="24"/>
          <w:szCs w:val="24"/>
          <w:lang w:val="sr-Latn-RS"/>
        </w:rPr>
        <w:t xml:space="preserve"> сценарио, књига снимања, дијалог листа, филмски плакат, фото документација, скице декора и костима, нотни записи филмске музике, публикације и други документи и предмети настали пре, за време и после снимања филма, аналогно или у било ком дигиталном запису.</w:t>
      </w:r>
    </w:p>
    <w:bookmarkEnd w:id="5"/>
    <w:p w14:paraId="7C1DBC20" w14:textId="69D0580B" w:rsidR="00207B1E" w:rsidRDefault="00207B1E" w:rsidP="008F0181">
      <w:pPr>
        <w:spacing w:after="0" w:line="240" w:lineRule="auto"/>
        <w:jc w:val="both"/>
        <w:rPr>
          <w:rFonts w:ascii="Times New Roman" w:hAnsi="Times New Roman"/>
          <w:sz w:val="24"/>
          <w:szCs w:val="24"/>
        </w:rPr>
      </w:pPr>
    </w:p>
    <w:p w14:paraId="78CE9B33" w14:textId="77777777" w:rsidR="00700FAE" w:rsidRPr="00713429" w:rsidRDefault="00700FAE" w:rsidP="008F0181">
      <w:pPr>
        <w:spacing w:after="0" w:line="240" w:lineRule="auto"/>
        <w:jc w:val="both"/>
        <w:rPr>
          <w:rFonts w:ascii="Times New Roman" w:hAnsi="Times New Roman"/>
          <w:sz w:val="24"/>
          <w:szCs w:val="24"/>
        </w:rPr>
      </w:pPr>
    </w:p>
    <w:p w14:paraId="1BC703D3"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Стара и ретка </w:t>
      </w:r>
      <w:r w:rsidRPr="00713429">
        <w:rPr>
          <w:rFonts w:ascii="Times New Roman" w:hAnsi="Times New Roman"/>
          <w:b/>
          <w:sz w:val="24"/>
          <w:szCs w:val="24"/>
          <w:shd w:val="clear" w:color="auto" w:fill="FFFFFF"/>
        </w:rPr>
        <w:t>библиотечка грађа</w:t>
      </w:r>
      <w:r w:rsidRPr="00713429">
        <w:rPr>
          <w:rFonts w:ascii="Times New Roman" w:hAnsi="Times New Roman"/>
          <w:b/>
          <w:sz w:val="24"/>
          <w:szCs w:val="24"/>
        </w:rPr>
        <w:t xml:space="preserve"> </w:t>
      </w:r>
    </w:p>
    <w:p w14:paraId="3CEA7438" w14:textId="6965396B"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23</w:t>
      </w:r>
      <w:r w:rsidRPr="00713429">
        <w:rPr>
          <w:rFonts w:ascii="Times New Roman" w:hAnsi="Times New Roman"/>
          <w:b/>
          <w:sz w:val="24"/>
          <w:szCs w:val="24"/>
        </w:rPr>
        <w:t>.</w:t>
      </w:r>
    </w:p>
    <w:p w14:paraId="09795586" w14:textId="77777777" w:rsidR="00207B1E" w:rsidRPr="00713429" w:rsidRDefault="00207B1E" w:rsidP="008F0181">
      <w:pPr>
        <w:pStyle w:val="NormalWeb"/>
        <w:shd w:val="clear" w:color="auto" w:fill="FFFFFF"/>
        <w:spacing w:before="0" w:beforeAutospacing="0" w:after="0" w:afterAutospacing="0"/>
        <w:ind w:firstLine="720"/>
      </w:pPr>
      <w:r w:rsidRPr="00713429">
        <w:t>Стару и ретку библиотечку грађу чине:</w:t>
      </w:r>
    </w:p>
    <w:p w14:paraId="0ED2AC9B" w14:textId="77777777" w:rsidR="00207B1E" w:rsidRPr="00713429" w:rsidRDefault="00207B1E" w:rsidP="008F0181">
      <w:pPr>
        <w:pStyle w:val="NormalWeb"/>
        <w:shd w:val="clear" w:color="auto" w:fill="FFFFFF"/>
        <w:spacing w:before="0" w:beforeAutospacing="0" w:after="0" w:afterAutospacing="0"/>
        <w:ind w:firstLine="720"/>
      </w:pPr>
      <w:r w:rsidRPr="00713429">
        <w:t>1) старе српске књиге:</w:t>
      </w:r>
    </w:p>
    <w:p w14:paraId="43346F41" w14:textId="77777777" w:rsidR="00207B1E" w:rsidRPr="00713429" w:rsidRDefault="00207B1E" w:rsidP="008F0181">
      <w:pPr>
        <w:pStyle w:val="NormalWeb"/>
        <w:shd w:val="clear" w:color="auto" w:fill="FFFFFF"/>
        <w:spacing w:before="0" w:beforeAutospacing="0" w:after="0" w:afterAutospacing="0"/>
        <w:ind w:firstLine="720"/>
        <w:jc w:val="both"/>
      </w:pPr>
      <w:r w:rsidRPr="00713429">
        <w:t>(1) рукописне књиге на српскословенском и српском језику српскословенског језичког периода закључно са 18. веком, као и рукописне књиге настале до 1867. године на српскословенском, рускословенском (у српској употреби), славеносрпском и српском народном језику,</w:t>
      </w:r>
    </w:p>
    <w:p w14:paraId="4D9CEC40" w14:textId="77777777" w:rsidR="00207B1E" w:rsidRPr="00713429" w:rsidRDefault="00207B1E" w:rsidP="008F0181">
      <w:pPr>
        <w:pStyle w:val="NormalWeb"/>
        <w:shd w:val="clear" w:color="auto" w:fill="FFFFFF"/>
        <w:spacing w:before="0" w:beforeAutospacing="0" w:after="0" w:afterAutospacing="0"/>
        <w:ind w:firstLine="720"/>
        <w:jc w:val="both"/>
      </w:pPr>
      <w:r w:rsidRPr="00713429">
        <w:t>(2) штампане књиге, периодичне и друге публикације објављене на српскословенском, рускословенском (у српској употреби), славеносрпском и српском језику, закључно са 1867. годином,</w:t>
      </w:r>
    </w:p>
    <w:p w14:paraId="182032B6" w14:textId="77777777" w:rsidR="00207B1E" w:rsidRPr="00713429" w:rsidRDefault="00207B1E" w:rsidP="008F0181">
      <w:pPr>
        <w:pStyle w:val="NormalWeb"/>
        <w:shd w:val="clear" w:color="auto" w:fill="FFFFFF"/>
        <w:spacing w:before="0" w:beforeAutospacing="0" w:after="0" w:afterAutospacing="0"/>
        <w:ind w:firstLine="720"/>
        <w:jc w:val="both"/>
      </w:pPr>
      <w:r w:rsidRPr="00713429">
        <w:t>(3) рукописне и штампане књиге на страним језицима чији је аутор припадник српског народа, закључно са 1867. годином,</w:t>
      </w:r>
    </w:p>
    <w:p w14:paraId="26463354" w14:textId="77777777" w:rsidR="00207B1E" w:rsidRPr="00713429" w:rsidRDefault="00207B1E" w:rsidP="008F0181">
      <w:pPr>
        <w:pStyle w:val="NormalWeb"/>
        <w:shd w:val="clear" w:color="auto" w:fill="FFFFFF"/>
        <w:spacing w:before="0" w:beforeAutospacing="0" w:after="0" w:afterAutospacing="0"/>
        <w:ind w:firstLine="720"/>
        <w:jc w:val="both"/>
      </w:pPr>
      <w:r w:rsidRPr="00713429">
        <w:t>(4) издања дубровачке књижевности, која припадају и српској и хрватској култури, закључно са 1867. годином;</w:t>
      </w:r>
    </w:p>
    <w:p w14:paraId="6E2BF4BB" w14:textId="77777777" w:rsidR="00207B1E" w:rsidRPr="00713429" w:rsidRDefault="00207B1E" w:rsidP="008F0181">
      <w:pPr>
        <w:pStyle w:val="NormalWeb"/>
        <w:shd w:val="clear" w:color="auto" w:fill="FFFFFF"/>
        <w:spacing w:before="0" w:beforeAutospacing="0" w:after="0" w:afterAutospacing="0"/>
        <w:ind w:firstLine="720"/>
        <w:jc w:val="both"/>
      </w:pPr>
      <w:r w:rsidRPr="00713429">
        <w:t>2) старе стране књиге: рукописне и штампане књиге објављене до године која се узима као критеријум по прописима државе из које потичу;</w:t>
      </w:r>
    </w:p>
    <w:p w14:paraId="27589442" w14:textId="77777777" w:rsidR="00207B1E" w:rsidRPr="00713429" w:rsidRDefault="00207B1E" w:rsidP="008F0181">
      <w:pPr>
        <w:pStyle w:val="NormalWeb"/>
        <w:shd w:val="clear" w:color="auto" w:fill="FFFFFF"/>
        <w:spacing w:before="0" w:beforeAutospacing="0" w:after="0" w:afterAutospacing="0"/>
        <w:ind w:firstLine="720"/>
        <w:jc w:val="both"/>
      </w:pPr>
      <w:r w:rsidRPr="00713429">
        <w:t>3) ретке књиге: публикације које имају неко од следећих обележја:</w:t>
      </w:r>
    </w:p>
    <w:p w14:paraId="0C3C783A" w14:textId="77777777" w:rsidR="00207B1E" w:rsidRPr="00713429" w:rsidRDefault="00207B1E" w:rsidP="008F0181">
      <w:pPr>
        <w:pStyle w:val="NormalWeb"/>
        <w:shd w:val="clear" w:color="auto" w:fill="FFFFFF"/>
        <w:spacing w:before="0" w:beforeAutospacing="0" w:after="0" w:afterAutospacing="0"/>
        <w:ind w:firstLine="720"/>
        <w:jc w:val="both"/>
      </w:pPr>
      <w:r w:rsidRPr="00713429">
        <w:t>(1) рукописне књиге настале после 1867. године,</w:t>
      </w:r>
    </w:p>
    <w:p w14:paraId="06DD1128" w14:textId="77777777" w:rsidR="00207B1E" w:rsidRPr="00713429" w:rsidRDefault="00207B1E" w:rsidP="008F0181">
      <w:pPr>
        <w:pStyle w:val="NormalWeb"/>
        <w:shd w:val="clear" w:color="auto" w:fill="FFFFFF"/>
        <w:spacing w:before="0" w:beforeAutospacing="0" w:after="0" w:afterAutospacing="0"/>
        <w:ind w:firstLine="720"/>
        <w:jc w:val="both"/>
      </w:pPr>
      <w:r w:rsidRPr="00713429">
        <w:t>(2) примерци публикације који због посебне опреме или садржине излазе из профила укупног тиража,</w:t>
      </w:r>
    </w:p>
    <w:p w14:paraId="69E7D4F7" w14:textId="77777777" w:rsidR="00207B1E" w:rsidRPr="00713429" w:rsidRDefault="00207B1E" w:rsidP="008F0181">
      <w:pPr>
        <w:pStyle w:val="NormalWeb"/>
        <w:shd w:val="clear" w:color="auto" w:fill="FFFFFF"/>
        <w:spacing w:before="0" w:beforeAutospacing="0" w:after="0" w:afterAutospacing="0"/>
        <w:ind w:firstLine="720"/>
        <w:jc w:val="both"/>
      </w:pPr>
      <w:r w:rsidRPr="00713429">
        <w:t>(3) библиофилска издања значајних аутора и библиофилска издања која имају посебну научну, историјску, културну или уметничку вредност,</w:t>
      </w:r>
    </w:p>
    <w:p w14:paraId="7DE1F2BA" w14:textId="77777777" w:rsidR="00207B1E" w:rsidRPr="00713429" w:rsidRDefault="00207B1E" w:rsidP="008F0181">
      <w:pPr>
        <w:pStyle w:val="NormalWeb"/>
        <w:shd w:val="clear" w:color="auto" w:fill="FFFFFF"/>
        <w:spacing w:before="0" w:beforeAutospacing="0" w:after="0" w:afterAutospacing="0"/>
        <w:ind w:firstLine="720"/>
        <w:jc w:val="both"/>
      </w:pPr>
      <w:r w:rsidRPr="00713429">
        <w:t>(4) ретка издања из ратних периода 1912-1913, 1914-1918, 1941-1945. године,</w:t>
      </w:r>
    </w:p>
    <w:p w14:paraId="6029B218" w14:textId="77777777" w:rsidR="00207B1E" w:rsidRPr="00713429" w:rsidRDefault="00A557F5" w:rsidP="008F0181">
      <w:pPr>
        <w:pStyle w:val="NormalWeb"/>
        <w:shd w:val="clear" w:color="auto" w:fill="FFFFFF"/>
        <w:spacing w:before="0" w:beforeAutospacing="0" w:after="0" w:afterAutospacing="0"/>
        <w:ind w:firstLine="720"/>
        <w:jc w:val="both"/>
      </w:pPr>
      <w:r w:rsidRPr="00713429">
        <w:t xml:space="preserve">(5) </w:t>
      </w:r>
      <w:r w:rsidR="00207B1E" w:rsidRPr="00713429">
        <w:t>издања с тиражом мањим од 100 примерака која имају посебну научну, историјску, културну или уметничку вредност,</w:t>
      </w:r>
    </w:p>
    <w:p w14:paraId="3AA22B8B" w14:textId="77777777" w:rsidR="00207B1E" w:rsidRPr="00713429" w:rsidRDefault="00207B1E" w:rsidP="008F0181">
      <w:pPr>
        <w:pStyle w:val="NormalWeb"/>
        <w:shd w:val="clear" w:color="auto" w:fill="FFFFFF"/>
        <w:spacing w:before="0" w:beforeAutospacing="0" w:after="0" w:afterAutospacing="0"/>
        <w:ind w:firstLine="720"/>
        <w:jc w:val="both"/>
      </w:pPr>
      <w:r w:rsidRPr="00713429">
        <w:t>(6) цензурисана, проскрибована издања која су сачувана у малом броју примерака, а сама по себи имају велики културни значај,</w:t>
      </w:r>
    </w:p>
    <w:p w14:paraId="7A6D51C1" w14:textId="0A77D9AD" w:rsidR="00207B1E" w:rsidRDefault="00207B1E" w:rsidP="008F0181">
      <w:pPr>
        <w:pStyle w:val="NormalWeb"/>
        <w:shd w:val="clear" w:color="auto" w:fill="FFFFFF"/>
        <w:spacing w:before="0" w:beforeAutospacing="0" w:after="0" w:afterAutospacing="0"/>
        <w:ind w:firstLine="720"/>
        <w:jc w:val="both"/>
      </w:pPr>
      <w:r w:rsidRPr="00713429">
        <w:t>(7) емигрантска издања објављена ван територије Републике Србије, сачувана у малом броју примерака;</w:t>
      </w:r>
    </w:p>
    <w:p w14:paraId="32E66A63" w14:textId="699F3E97" w:rsidR="00700FAE" w:rsidRDefault="00700FAE" w:rsidP="008F0181">
      <w:pPr>
        <w:pStyle w:val="NormalWeb"/>
        <w:shd w:val="clear" w:color="auto" w:fill="FFFFFF"/>
        <w:spacing w:before="0" w:beforeAutospacing="0" w:after="0" w:afterAutospacing="0"/>
        <w:ind w:firstLine="720"/>
        <w:jc w:val="both"/>
      </w:pPr>
    </w:p>
    <w:p w14:paraId="1D311C7F" w14:textId="77777777" w:rsidR="00700FAE" w:rsidRPr="00713429" w:rsidRDefault="00700FAE" w:rsidP="008F0181">
      <w:pPr>
        <w:pStyle w:val="NormalWeb"/>
        <w:shd w:val="clear" w:color="auto" w:fill="FFFFFF"/>
        <w:spacing w:before="0" w:beforeAutospacing="0" w:after="0" w:afterAutospacing="0"/>
        <w:ind w:firstLine="720"/>
        <w:jc w:val="both"/>
      </w:pPr>
    </w:p>
    <w:p w14:paraId="4EE64649" w14:textId="77777777" w:rsidR="00207B1E" w:rsidRPr="00713429" w:rsidRDefault="00207B1E" w:rsidP="008F0181">
      <w:pPr>
        <w:pStyle w:val="NormalWeb"/>
        <w:shd w:val="clear" w:color="auto" w:fill="FFFFFF"/>
        <w:spacing w:before="0" w:beforeAutospacing="0" w:after="0" w:afterAutospacing="0"/>
        <w:ind w:firstLine="720"/>
        <w:jc w:val="both"/>
      </w:pPr>
      <w:r w:rsidRPr="00713429">
        <w:t>4) посебне збирке:</w:t>
      </w:r>
    </w:p>
    <w:p w14:paraId="73232B05" w14:textId="77777777" w:rsidR="00207B1E" w:rsidRPr="00713429" w:rsidRDefault="00207B1E" w:rsidP="008F0181">
      <w:pPr>
        <w:pStyle w:val="NormalWeb"/>
        <w:shd w:val="clear" w:color="auto" w:fill="FFFFFF"/>
        <w:spacing w:before="0" w:beforeAutospacing="0" w:after="0" w:afterAutospacing="0"/>
        <w:ind w:firstLine="720"/>
        <w:jc w:val="both"/>
      </w:pPr>
      <w:r w:rsidRPr="00713429">
        <w:t xml:space="preserve">(1) збирке књижевних и других рукописа и архивалија, мапа и карата, фотографија, гравира, музикалија, плаката, електронских публикација (укључујући и интернет баштину), библиотечки каталози и посебне библиотеке значајних личности, односно библиотеке целине од историјског, уметничког, научног или техничког значаја, које су у складу са </w:t>
      </w:r>
      <w:r w:rsidR="00D9718E" w:rsidRPr="00713429">
        <w:t>овим законом</w:t>
      </w:r>
      <w:r w:rsidRPr="00713429">
        <w:t xml:space="preserve"> утврђене као културно добро,</w:t>
      </w:r>
    </w:p>
    <w:p w14:paraId="27364A1E" w14:textId="77777777" w:rsidR="00207B1E" w:rsidRPr="00713429" w:rsidRDefault="00207B1E" w:rsidP="008F0181">
      <w:pPr>
        <w:pStyle w:val="NormalWeb"/>
        <w:shd w:val="clear" w:color="auto" w:fill="FFFFFF"/>
        <w:spacing w:before="0" w:beforeAutospacing="0" w:after="0" w:afterAutospacing="0"/>
        <w:ind w:firstLine="720"/>
        <w:jc w:val="both"/>
      </w:pPr>
      <w:r w:rsidRPr="00713429">
        <w:t>(2) музејски примерак сваке штампане или електронске публикације који Народна библиотека Србије и Библиотека Матице српске добијају путем обавезног примерка и трајно чувају по закону којим се уређује обавезни примерак.</w:t>
      </w:r>
    </w:p>
    <w:p w14:paraId="68C61891" w14:textId="77777777" w:rsidR="00201D21" w:rsidRPr="00713429" w:rsidRDefault="00201D21" w:rsidP="008F0181">
      <w:pPr>
        <w:pStyle w:val="NormalWeb"/>
        <w:shd w:val="clear" w:color="auto" w:fill="FFFFFF"/>
        <w:spacing w:before="0" w:beforeAutospacing="0" w:after="0" w:afterAutospacing="0"/>
        <w:ind w:firstLine="720"/>
        <w:jc w:val="both"/>
      </w:pPr>
    </w:p>
    <w:p w14:paraId="12A9714F" w14:textId="77777777" w:rsidR="00207B1E" w:rsidRPr="00713429" w:rsidRDefault="00AE6F1F" w:rsidP="008F0181">
      <w:pPr>
        <w:pStyle w:val="ListParagraph"/>
        <w:spacing w:after="0" w:line="240" w:lineRule="auto"/>
        <w:ind w:left="0"/>
        <w:jc w:val="center"/>
        <w:rPr>
          <w:rFonts w:ascii="Times New Roman" w:hAnsi="Times New Roman"/>
          <w:b/>
          <w:sz w:val="24"/>
          <w:szCs w:val="24"/>
        </w:rPr>
      </w:pPr>
      <w:r w:rsidRPr="00713429">
        <w:rPr>
          <w:rFonts w:ascii="Times New Roman" w:hAnsi="Times New Roman"/>
          <w:b/>
          <w:sz w:val="24"/>
          <w:szCs w:val="24"/>
        </w:rPr>
        <w:t>2. Нематеријално културно наслеђе</w:t>
      </w:r>
    </w:p>
    <w:p w14:paraId="096C9621" w14:textId="74045E0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24</w:t>
      </w:r>
      <w:r w:rsidRPr="00713429">
        <w:rPr>
          <w:rFonts w:ascii="Times New Roman" w:hAnsi="Times New Roman"/>
          <w:b/>
          <w:sz w:val="24"/>
          <w:szCs w:val="24"/>
        </w:rPr>
        <w:t>.</w:t>
      </w:r>
    </w:p>
    <w:p w14:paraId="25C82CD5" w14:textId="7A427D48" w:rsidR="00207B1E" w:rsidRPr="00713429" w:rsidRDefault="00207B1E" w:rsidP="008F0181">
      <w:pPr>
        <w:spacing w:after="0" w:line="240" w:lineRule="auto"/>
        <w:ind w:firstLine="578"/>
        <w:jc w:val="both"/>
        <w:rPr>
          <w:rFonts w:ascii="Times New Roman" w:hAnsi="Times New Roman"/>
          <w:strike/>
          <w:sz w:val="24"/>
          <w:szCs w:val="24"/>
        </w:rPr>
      </w:pPr>
      <w:r w:rsidRPr="00713429">
        <w:rPr>
          <w:rFonts w:ascii="Times New Roman" w:eastAsia="Times New Roman" w:hAnsi="Times New Roman"/>
          <w:sz w:val="24"/>
          <w:szCs w:val="24"/>
        </w:rPr>
        <w:t>Нематеријално културно наслеђе</w:t>
      </w:r>
      <w:r w:rsidRPr="00713429">
        <w:rPr>
          <w:rFonts w:ascii="Times New Roman" w:eastAsia="Times New Roman" w:hAnsi="Times New Roman"/>
          <w:b/>
          <w:sz w:val="24"/>
          <w:szCs w:val="24"/>
        </w:rPr>
        <w:t xml:space="preserve"> </w:t>
      </w:r>
      <w:r w:rsidRPr="00713429">
        <w:rPr>
          <w:rFonts w:ascii="Times New Roman" w:eastAsia="Times New Roman" w:hAnsi="Times New Roman"/>
          <w:sz w:val="24"/>
          <w:szCs w:val="24"/>
        </w:rPr>
        <w:t xml:space="preserve">означава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 </w:t>
      </w:r>
      <w:r w:rsidRPr="00713429">
        <w:rPr>
          <w:rFonts w:ascii="Times New Roman" w:hAnsi="Times New Roman"/>
          <w:sz w:val="24"/>
          <w:szCs w:val="24"/>
        </w:rPr>
        <w:t>Оно се преноси с генерације на генерацију, заједнице и групе га изнова с</w:t>
      </w:r>
      <w:r w:rsidR="00BC4379" w:rsidRPr="00713429">
        <w:rPr>
          <w:rFonts w:ascii="Times New Roman" w:hAnsi="Times New Roman"/>
          <w:sz w:val="24"/>
          <w:szCs w:val="24"/>
        </w:rPr>
        <w:t>тварају, у зависности од</w:t>
      </w:r>
      <w:r w:rsidRPr="00713429">
        <w:rPr>
          <w:rFonts w:ascii="Times New Roman" w:hAnsi="Times New Roman"/>
          <w:sz w:val="24"/>
          <w:szCs w:val="24"/>
        </w:rPr>
        <w:t xml:space="preserve"> окружења, њихове и</w:t>
      </w:r>
      <w:r w:rsidR="00BC4379" w:rsidRPr="00713429">
        <w:rPr>
          <w:rFonts w:ascii="Times New Roman" w:hAnsi="Times New Roman"/>
          <w:sz w:val="24"/>
          <w:szCs w:val="24"/>
        </w:rPr>
        <w:t xml:space="preserve">нтеракције са природом и </w:t>
      </w:r>
      <w:r w:rsidRPr="00713429">
        <w:rPr>
          <w:rFonts w:ascii="Times New Roman" w:hAnsi="Times New Roman"/>
          <w:sz w:val="24"/>
          <w:szCs w:val="24"/>
        </w:rPr>
        <w:t>историје, пружајући им осећај идентитета и континуитета. На тај нач</w:t>
      </w:r>
      <w:r w:rsidR="00BC4379" w:rsidRPr="00713429">
        <w:rPr>
          <w:rFonts w:ascii="Times New Roman" w:hAnsi="Times New Roman"/>
          <w:sz w:val="24"/>
          <w:szCs w:val="24"/>
        </w:rPr>
        <w:t>ин промовишу поштовање културнe</w:t>
      </w:r>
      <w:r w:rsidRPr="00713429">
        <w:rPr>
          <w:rFonts w:ascii="Times New Roman" w:hAnsi="Times New Roman"/>
          <w:sz w:val="24"/>
          <w:szCs w:val="24"/>
        </w:rPr>
        <w:t xml:space="preserve"> разноликости и људске креативности. </w:t>
      </w:r>
    </w:p>
    <w:p w14:paraId="0B6CADBD" w14:textId="77777777" w:rsidR="00207B1E" w:rsidRPr="00713429" w:rsidRDefault="00207B1E" w:rsidP="008F0181">
      <w:pPr>
        <w:pStyle w:val="ListParagraph"/>
        <w:spacing w:after="0" w:line="240" w:lineRule="auto"/>
        <w:ind w:left="0"/>
        <w:jc w:val="center"/>
        <w:rPr>
          <w:rFonts w:ascii="Times New Roman" w:hAnsi="Times New Roman"/>
          <w:b/>
          <w:sz w:val="24"/>
          <w:szCs w:val="24"/>
        </w:rPr>
      </w:pPr>
    </w:p>
    <w:p w14:paraId="6351F4A3" w14:textId="1BEEE2AE"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25</w:t>
      </w:r>
      <w:r w:rsidRPr="00713429">
        <w:rPr>
          <w:rFonts w:ascii="Times New Roman" w:hAnsi="Times New Roman"/>
          <w:b/>
          <w:sz w:val="24"/>
          <w:szCs w:val="24"/>
        </w:rPr>
        <w:t>.</w:t>
      </w:r>
    </w:p>
    <w:p w14:paraId="5A230E45"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Нематеријално културно наслеђе, испољава </w:t>
      </w:r>
      <w:r w:rsidR="002E01F5" w:rsidRPr="00713429">
        <w:rPr>
          <w:rFonts w:ascii="Times New Roman" w:hAnsi="Times New Roman"/>
          <w:sz w:val="24"/>
          <w:szCs w:val="24"/>
        </w:rPr>
        <w:t xml:space="preserve">се </w:t>
      </w:r>
      <w:r w:rsidRPr="00713429">
        <w:rPr>
          <w:rFonts w:ascii="Times New Roman" w:hAnsi="Times New Roman"/>
          <w:sz w:val="24"/>
          <w:szCs w:val="24"/>
        </w:rPr>
        <w:t>у следећим областима:</w:t>
      </w:r>
    </w:p>
    <w:p w14:paraId="0DE74CFA" w14:textId="6903D3C5" w:rsidR="00207B1E" w:rsidRPr="00713429" w:rsidRDefault="00A557F5"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 xml:space="preserve">1) </w:t>
      </w:r>
      <w:r w:rsidR="00207B1E" w:rsidRPr="00713429">
        <w:rPr>
          <w:rFonts w:ascii="Times New Roman" w:hAnsi="Times New Roman"/>
          <w:sz w:val="24"/>
          <w:szCs w:val="24"/>
        </w:rPr>
        <w:t>усменим традицијама и изразима, укључујући и језик као носиоц</w:t>
      </w:r>
      <w:r w:rsidR="00904032" w:rsidRPr="00713429">
        <w:rPr>
          <w:rFonts w:ascii="Times New Roman" w:hAnsi="Times New Roman"/>
          <w:sz w:val="24"/>
          <w:szCs w:val="24"/>
          <w:lang w:val="sr-Cyrl-RS"/>
        </w:rPr>
        <w:t>а</w:t>
      </w:r>
      <w:r w:rsidR="00207B1E" w:rsidRPr="00713429">
        <w:rPr>
          <w:rFonts w:ascii="Times New Roman" w:hAnsi="Times New Roman"/>
          <w:sz w:val="24"/>
          <w:szCs w:val="24"/>
        </w:rPr>
        <w:t xml:space="preserve"> нематеријалног културног наслеђа;</w:t>
      </w:r>
    </w:p>
    <w:p w14:paraId="7D80D979" w14:textId="77777777" w:rsidR="00207B1E" w:rsidRPr="00713429" w:rsidRDefault="00207B1E"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2) извођачким уметностима;</w:t>
      </w:r>
    </w:p>
    <w:p w14:paraId="5324022C" w14:textId="77777777" w:rsidR="00207B1E" w:rsidRPr="00713429" w:rsidRDefault="00207B1E"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3) друштвеним обичајима, ритуалима и свечаним догађајима;</w:t>
      </w:r>
    </w:p>
    <w:p w14:paraId="27743EB5" w14:textId="77777777" w:rsidR="00207B1E" w:rsidRPr="00713429" w:rsidRDefault="00207B1E"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4) знањима и обичајима који се тичу природе и свемира;</w:t>
      </w:r>
    </w:p>
    <w:p w14:paraId="31966EBC" w14:textId="77777777" w:rsidR="00207B1E" w:rsidRPr="00713429" w:rsidRDefault="00207B1E"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 xml:space="preserve">5) </w:t>
      </w:r>
      <w:r w:rsidR="00166202" w:rsidRPr="00713429">
        <w:rPr>
          <w:rFonts w:ascii="Times New Roman" w:hAnsi="Times New Roman"/>
          <w:bCs/>
          <w:sz w:val="24"/>
          <w:szCs w:val="24"/>
          <w:lang w:val="sr-Cyrl-RS"/>
        </w:rPr>
        <w:t>традиционалним занатима и вештинама</w:t>
      </w:r>
      <w:r w:rsidR="005D1417" w:rsidRPr="00713429">
        <w:rPr>
          <w:rFonts w:ascii="Times New Roman" w:hAnsi="Times New Roman"/>
          <w:sz w:val="24"/>
          <w:szCs w:val="24"/>
        </w:rPr>
        <w:t>.</w:t>
      </w:r>
    </w:p>
    <w:p w14:paraId="7322F8FC" w14:textId="77777777" w:rsidR="004601DB" w:rsidRPr="00713429" w:rsidRDefault="004601DB" w:rsidP="008F0181">
      <w:pPr>
        <w:spacing w:after="0" w:line="240" w:lineRule="auto"/>
        <w:rPr>
          <w:rFonts w:ascii="Times New Roman" w:hAnsi="Times New Roman"/>
          <w:sz w:val="24"/>
          <w:szCs w:val="24"/>
        </w:rPr>
      </w:pPr>
    </w:p>
    <w:p w14:paraId="1FB6E1D2" w14:textId="77777777" w:rsidR="008549DD" w:rsidRPr="00713429" w:rsidRDefault="008549DD" w:rsidP="008F0181">
      <w:pPr>
        <w:spacing w:after="0" w:line="240" w:lineRule="auto"/>
        <w:rPr>
          <w:rFonts w:ascii="Times New Roman" w:hAnsi="Times New Roman"/>
          <w:sz w:val="24"/>
          <w:szCs w:val="24"/>
        </w:rPr>
      </w:pPr>
    </w:p>
    <w:p w14:paraId="4601FBF2" w14:textId="07B673E3" w:rsidR="008549DD" w:rsidRPr="00713429" w:rsidRDefault="005D1417" w:rsidP="008F0181">
      <w:pPr>
        <w:tabs>
          <w:tab w:val="left" w:pos="720"/>
        </w:tabs>
        <w:suppressAutoHyphens/>
        <w:spacing w:after="0" w:line="240" w:lineRule="auto"/>
        <w:jc w:val="center"/>
        <w:rPr>
          <w:rFonts w:ascii="Times New Roman" w:eastAsia="Times New Roman" w:hAnsi="Times New Roman"/>
          <w:b/>
          <w:bCs/>
          <w:noProof/>
          <w:sz w:val="24"/>
          <w:szCs w:val="24"/>
          <w:lang w:val="sr-Cyrl-CS"/>
        </w:rPr>
      </w:pPr>
      <w:r w:rsidRPr="00713429">
        <w:rPr>
          <w:rFonts w:ascii="Times New Roman" w:eastAsia="Times New Roman" w:hAnsi="Times New Roman"/>
          <w:b/>
          <w:bCs/>
          <w:noProof/>
          <w:sz w:val="24"/>
          <w:szCs w:val="24"/>
        </w:rPr>
        <w:t xml:space="preserve">III. </w:t>
      </w:r>
      <w:r w:rsidR="00E53478" w:rsidRPr="00713429">
        <w:rPr>
          <w:rFonts w:ascii="Times New Roman" w:eastAsia="Times New Roman" w:hAnsi="Times New Roman"/>
          <w:b/>
          <w:bCs/>
          <w:noProof/>
          <w:sz w:val="24"/>
          <w:szCs w:val="24"/>
          <w:lang w:val="sr-Cyrl-CS"/>
        </w:rPr>
        <w:t xml:space="preserve">ВРЕДНОВАЊЕ  </w:t>
      </w:r>
      <w:r w:rsidR="008549DD" w:rsidRPr="00713429">
        <w:rPr>
          <w:rFonts w:ascii="Times New Roman" w:eastAsia="Times New Roman" w:hAnsi="Times New Roman"/>
          <w:b/>
          <w:bCs/>
          <w:noProof/>
          <w:sz w:val="24"/>
          <w:szCs w:val="24"/>
          <w:lang w:val="sr-Cyrl-CS"/>
        </w:rPr>
        <w:t>КУЛТУРНОГ НАСЛЕЂА</w:t>
      </w:r>
    </w:p>
    <w:p w14:paraId="552B57C4" w14:textId="77777777" w:rsidR="008549DD" w:rsidRPr="00713429" w:rsidRDefault="008549DD" w:rsidP="008F0181">
      <w:pPr>
        <w:tabs>
          <w:tab w:val="left" w:pos="720"/>
        </w:tabs>
        <w:suppressAutoHyphens/>
        <w:spacing w:after="0" w:line="240" w:lineRule="auto"/>
        <w:rPr>
          <w:rFonts w:ascii="Times New Roman" w:eastAsia="Times New Roman" w:hAnsi="Times New Roman"/>
          <w:b/>
          <w:bCs/>
          <w:noProof/>
          <w:sz w:val="24"/>
          <w:szCs w:val="24"/>
          <w:lang w:val="sr-Cyrl-CS"/>
        </w:rPr>
      </w:pPr>
    </w:p>
    <w:p w14:paraId="7AD2E6C5" w14:textId="68C4EC7F"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26</w:t>
      </w:r>
      <w:r w:rsidRPr="00713429">
        <w:rPr>
          <w:rFonts w:ascii="Times New Roman" w:hAnsi="Times New Roman"/>
          <w:b/>
          <w:sz w:val="24"/>
          <w:szCs w:val="24"/>
        </w:rPr>
        <w:t>.</w:t>
      </w:r>
    </w:p>
    <w:p w14:paraId="07EC1B57" w14:textId="77777777" w:rsidR="008549DD" w:rsidRPr="00713429" w:rsidRDefault="007F6A88"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shd w:val="clear" w:color="auto" w:fill="FFFFFF"/>
          <w:lang w:val="sr-Latn-RS"/>
        </w:rPr>
        <w:t>Културна вредност материјалног и нематеријалног наслеђа утврђује се на основу чињеница о својствима и особеностима наслеђа, значаја за очување идентитета</w:t>
      </w:r>
      <w:r w:rsidRPr="00713429">
        <w:rPr>
          <w:rFonts w:ascii="Times New Roman" w:hAnsi="Times New Roman"/>
          <w:sz w:val="24"/>
          <w:szCs w:val="24"/>
          <w:shd w:val="clear" w:color="auto" w:fill="FFFFFF"/>
          <w:lang w:val="sr-Cyrl-RS"/>
        </w:rPr>
        <w:t xml:space="preserve"> и културе, као и </w:t>
      </w:r>
      <w:r w:rsidRPr="00713429">
        <w:rPr>
          <w:rFonts w:ascii="Times New Roman" w:hAnsi="Times New Roman"/>
          <w:sz w:val="24"/>
          <w:szCs w:val="24"/>
          <w:lang w:val="sr-Latn-RS"/>
        </w:rPr>
        <w:t xml:space="preserve">историјских, уметничких, </w:t>
      </w:r>
      <w:r w:rsidRPr="00713429">
        <w:rPr>
          <w:rFonts w:ascii="Times New Roman" w:hAnsi="Times New Roman"/>
          <w:sz w:val="24"/>
          <w:szCs w:val="24"/>
          <w:lang w:val="sr-Cyrl-RS"/>
        </w:rPr>
        <w:t xml:space="preserve">архитектонских, археолошких, </w:t>
      </w:r>
      <w:r w:rsidRPr="00713429">
        <w:rPr>
          <w:rFonts w:ascii="Times New Roman" w:hAnsi="Times New Roman"/>
          <w:sz w:val="24"/>
          <w:szCs w:val="24"/>
          <w:lang w:val="sr-Latn-RS"/>
        </w:rPr>
        <w:t xml:space="preserve">антрополошких, етнолошких, </w:t>
      </w:r>
      <w:r w:rsidRPr="00713429">
        <w:rPr>
          <w:rFonts w:ascii="Times New Roman" w:hAnsi="Times New Roman"/>
          <w:sz w:val="24"/>
          <w:szCs w:val="24"/>
          <w:lang w:val="sr-Cyrl-RS"/>
        </w:rPr>
        <w:t xml:space="preserve">духовних, </w:t>
      </w:r>
      <w:r w:rsidRPr="00713429">
        <w:rPr>
          <w:rFonts w:ascii="Times New Roman" w:hAnsi="Times New Roman"/>
          <w:sz w:val="24"/>
          <w:szCs w:val="24"/>
          <w:lang w:val="ru-RU"/>
        </w:rPr>
        <w:t>природњачких</w:t>
      </w:r>
      <w:r w:rsidRPr="00713429">
        <w:rPr>
          <w:rFonts w:ascii="Times New Roman" w:hAnsi="Times New Roman"/>
          <w:sz w:val="24"/>
          <w:szCs w:val="24"/>
          <w:lang w:val="sr-Latn-RS"/>
        </w:rPr>
        <w:t>, техничких, научних</w:t>
      </w:r>
      <w:r w:rsidRPr="00713429">
        <w:rPr>
          <w:rFonts w:ascii="Times New Roman" w:hAnsi="Times New Roman"/>
          <w:sz w:val="24"/>
          <w:szCs w:val="24"/>
          <w:lang w:val="sr-Cyrl-RS"/>
        </w:rPr>
        <w:t>, д</w:t>
      </w:r>
      <w:r w:rsidRPr="00713429">
        <w:rPr>
          <w:rFonts w:ascii="Times New Roman" w:hAnsi="Times New Roman"/>
          <w:sz w:val="24"/>
          <w:szCs w:val="24"/>
          <w:lang w:val="sr-Latn-RS"/>
        </w:rPr>
        <w:t>руштвен</w:t>
      </w:r>
      <w:r w:rsidRPr="00713429">
        <w:rPr>
          <w:rFonts w:ascii="Times New Roman" w:hAnsi="Times New Roman"/>
          <w:sz w:val="24"/>
          <w:szCs w:val="24"/>
          <w:lang w:val="sr-Cyrl-RS"/>
        </w:rPr>
        <w:t xml:space="preserve">их, економских и других </w:t>
      </w:r>
      <w:r w:rsidRPr="00713429">
        <w:rPr>
          <w:rFonts w:ascii="Times New Roman" w:hAnsi="Times New Roman"/>
          <w:sz w:val="24"/>
          <w:szCs w:val="24"/>
          <w:lang w:val="sr-Latn-RS"/>
        </w:rPr>
        <w:t>вредности</w:t>
      </w:r>
      <w:r w:rsidRPr="00713429">
        <w:rPr>
          <w:rFonts w:ascii="Times New Roman" w:hAnsi="Times New Roman"/>
          <w:sz w:val="24"/>
          <w:szCs w:val="24"/>
          <w:lang w:val="sr-Cyrl-RS"/>
        </w:rPr>
        <w:t>.</w:t>
      </w:r>
    </w:p>
    <w:p w14:paraId="07E1912E" w14:textId="77777777" w:rsidR="007F6A88" w:rsidRPr="00713429" w:rsidRDefault="007F6A88" w:rsidP="008F0181">
      <w:pPr>
        <w:spacing w:after="0" w:line="240" w:lineRule="auto"/>
        <w:ind w:firstLine="720"/>
        <w:jc w:val="both"/>
        <w:rPr>
          <w:rFonts w:ascii="Times New Roman" w:hAnsi="Times New Roman"/>
          <w:sz w:val="24"/>
          <w:szCs w:val="24"/>
          <w:lang w:val="sr-Cyrl-RS"/>
        </w:rPr>
      </w:pPr>
    </w:p>
    <w:p w14:paraId="738B4A81" w14:textId="24CFCBB0"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27</w:t>
      </w:r>
      <w:r w:rsidRPr="00713429">
        <w:rPr>
          <w:rFonts w:ascii="Times New Roman" w:hAnsi="Times New Roman"/>
          <w:b/>
          <w:sz w:val="24"/>
          <w:szCs w:val="24"/>
        </w:rPr>
        <w:t>.</w:t>
      </w:r>
    </w:p>
    <w:p w14:paraId="41B62AED" w14:textId="77777777" w:rsidR="008549DD" w:rsidRPr="00713429" w:rsidRDefault="008549DD" w:rsidP="00176499">
      <w:pPr>
        <w:spacing w:after="0" w:line="240" w:lineRule="auto"/>
        <w:ind w:firstLine="720"/>
        <w:jc w:val="both"/>
        <w:rPr>
          <w:rFonts w:ascii="Times New Roman" w:hAnsi="Times New Roman"/>
          <w:sz w:val="24"/>
          <w:szCs w:val="24"/>
        </w:rPr>
      </w:pPr>
      <w:r w:rsidRPr="00713429">
        <w:rPr>
          <w:rFonts w:ascii="Times New Roman" w:hAnsi="Times New Roman"/>
          <w:sz w:val="24"/>
          <w:szCs w:val="24"/>
        </w:rPr>
        <w:t>Критеријуми за утврђивање вредности културног наслеђа су аутентичност, интегритет, јединственост и реткост у оквиру своје врсте и</w:t>
      </w:r>
      <w:r w:rsidR="00176499" w:rsidRPr="00713429">
        <w:rPr>
          <w:rFonts w:ascii="Times New Roman" w:hAnsi="Times New Roman"/>
          <w:sz w:val="24"/>
          <w:szCs w:val="24"/>
          <w:lang w:val="sr-Cyrl-RS"/>
        </w:rPr>
        <w:t xml:space="preserve"> </w:t>
      </w:r>
      <w:r w:rsidRPr="00713429">
        <w:rPr>
          <w:rFonts w:ascii="Times New Roman" w:hAnsi="Times New Roman"/>
          <w:sz w:val="24"/>
          <w:szCs w:val="24"/>
        </w:rPr>
        <w:t>континуитет културне традиције.</w:t>
      </w:r>
    </w:p>
    <w:p w14:paraId="0499ADE1" w14:textId="77777777" w:rsidR="008549DD" w:rsidRPr="00713429" w:rsidRDefault="008549DD"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Ближи критеријуми утврђивања вредности из става 1. овог члана прописују се посебним законима којима се уређују појединачне области заштите култу</w:t>
      </w:r>
      <w:r w:rsidR="00A54207" w:rsidRPr="00713429">
        <w:rPr>
          <w:rFonts w:ascii="Times New Roman" w:hAnsi="Times New Roman"/>
          <w:sz w:val="24"/>
          <w:szCs w:val="24"/>
        </w:rPr>
        <w:t>р</w:t>
      </w:r>
      <w:r w:rsidRPr="00713429">
        <w:rPr>
          <w:rFonts w:ascii="Times New Roman" w:hAnsi="Times New Roman"/>
          <w:sz w:val="24"/>
          <w:szCs w:val="24"/>
        </w:rPr>
        <w:t>ног наслеђа.</w:t>
      </w:r>
    </w:p>
    <w:p w14:paraId="16B033CF" w14:textId="77777777" w:rsidR="008549DD" w:rsidRPr="00713429" w:rsidRDefault="008549DD" w:rsidP="008F0181">
      <w:pPr>
        <w:spacing w:after="0" w:line="240" w:lineRule="auto"/>
        <w:ind w:firstLine="720"/>
        <w:jc w:val="both"/>
        <w:rPr>
          <w:rFonts w:ascii="Times New Roman" w:hAnsi="Times New Roman"/>
          <w:sz w:val="24"/>
          <w:szCs w:val="24"/>
        </w:rPr>
      </w:pPr>
    </w:p>
    <w:p w14:paraId="00C03FFB" w14:textId="1A0D1624"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28</w:t>
      </w:r>
      <w:r w:rsidRPr="00713429">
        <w:rPr>
          <w:rFonts w:ascii="Times New Roman" w:hAnsi="Times New Roman"/>
          <w:b/>
          <w:sz w:val="24"/>
          <w:szCs w:val="24"/>
        </w:rPr>
        <w:t>.</w:t>
      </w:r>
    </w:p>
    <w:p w14:paraId="6A632100" w14:textId="7FCC2E62" w:rsidR="008549DD" w:rsidRPr="00713429" w:rsidRDefault="000C028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 xml:space="preserve">Материјално </w:t>
      </w:r>
      <w:r w:rsidRPr="00713429">
        <w:rPr>
          <w:rFonts w:ascii="Times New Roman" w:hAnsi="Times New Roman"/>
          <w:sz w:val="24"/>
          <w:szCs w:val="24"/>
        </w:rPr>
        <w:t>културн</w:t>
      </w:r>
      <w:r w:rsidRPr="00713429">
        <w:rPr>
          <w:rFonts w:ascii="Times New Roman" w:hAnsi="Times New Roman"/>
          <w:sz w:val="24"/>
          <w:szCs w:val="24"/>
          <w:lang w:val="sr-Cyrl-RS"/>
        </w:rPr>
        <w:t>о наслеђе</w:t>
      </w:r>
      <w:r w:rsidR="00176499" w:rsidRPr="00713429">
        <w:rPr>
          <w:rFonts w:ascii="Times New Roman" w:hAnsi="Times New Roman"/>
          <w:sz w:val="24"/>
          <w:szCs w:val="24"/>
        </w:rPr>
        <w:t xml:space="preserve"> </w:t>
      </w:r>
      <w:r w:rsidRPr="00713429">
        <w:rPr>
          <w:rFonts w:ascii="Times New Roman" w:hAnsi="Times New Roman"/>
          <w:sz w:val="24"/>
          <w:szCs w:val="24"/>
        </w:rPr>
        <w:t xml:space="preserve">на </w:t>
      </w:r>
      <w:r w:rsidR="008549DD" w:rsidRPr="00713429">
        <w:rPr>
          <w:rFonts w:ascii="Times New Roman" w:hAnsi="Times New Roman"/>
          <w:sz w:val="24"/>
          <w:szCs w:val="24"/>
        </w:rPr>
        <w:t xml:space="preserve">основу утврђене културне </w:t>
      </w:r>
      <w:r w:rsidR="00C911FF" w:rsidRPr="00713429">
        <w:rPr>
          <w:rFonts w:ascii="Times New Roman" w:hAnsi="Times New Roman"/>
          <w:sz w:val="24"/>
          <w:szCs w:val="24"/>
        </w:rPr>
        <w:t>вредности</w:t>
      </w:r>
      <w:r w:rsidR="008549DD" w:rsidRPr="00713429">
        <w:rPr>
          <w:rFonts w:ascii="Times New Roman" w:hAnsi="Times New Roman"/>
          <w:sz w:val="24"/>
          <w:szCs w:val="24"/>
        </w:rPr>
        <w:t xml:space="preserve"> </w:t>
      </w:r>
      <w:r w:rsidR="0006478F" w:rsidRPr="00713429">
        <w:rPr>
          <w:rFonts w:ascii="Times New Roman" w:hAnsi="Times New Roman"/>
          <w:sz w:val="24"/>
          <w:szCs w:val="24"/>
          <w:lang w:val="sr-Cyrl-RS"/>
        </w:rPr>
        <w:t>чин</w:t>
      </w:r>
      <w:r w:rsidR="0072109A" w:rsidRPr="00713429">
        <w:rPr>
          <w:rFonts w:ascii="Times New Roman" w:hAnsi="Times New Roman"/>
          <w:sz w:val="24"/>
          <w:szCs w:val="24"/>
          <w:lang w:val="sr-Cyrl-RS"/>
        </w:rPr>
        <w:t>е</w:t>
      </w:r>
      <w:r w:rsidR="0006478F" w:rsidRPr="00713429">
        <w:rPr>
          <w:rFonts w:ascii="Times New Roman" w:hAnsi="Times New Roman"/>
          <w:sz w:val="24"/>
          <w:szCs w:val="24"/>
          <w:lang w:val="sr-Cyrl-RS"/>
        </w:rPr>
        <w:t xml:space="preserve"> </w:t>
      </w:r>
      <w:r w:rsidR="0006478F" w:rsidRPr="00713429">
        <w:rPr>
          <w:rFonts w:ascii="Times New Roman" w:hAnsi="Times New Roman"/>
          <w:sz w:val="24"/>
          <w:szCs w:val="24"/>
        </w:rPr>
        <w:t>добр</w:t>
      </w:r>
      <w:r w:rsidR="0006478F" w:rsidRPr="00713429">
        <w:rPr>
          <w:rFonts w:ascii="Times New Roman" w:hAnsi="Times New Roman"/>
          <w:sz w:val="24"/>
          <w:szCs w:val="24"/>
          <w:lang w:val="sr-Cyrl-RS"/>
        </w:rPr>
        <w:t>а</w:t>
      </w:r>
      <w:r w:rsidR="0006478F" w:rsidRPr="00713429">
        <w:rPr>
          <w:rFonts w:ascii="Times New Roman" w:hAnsi="Times New Roman"/>
          <w:sz w:val="24"/>
          <w:szCs w:val="24"/>
        </w:rPr>
        <w:t xml:space="preserve"> </w:t>
      </w:r>
      <w:r w:rsidR="0006478F" w:rsidRPr="00713429">
        <w:rPr>
          <w:rFonts w:ascii="Times New Roman" w:hAnsi="Times New Roman"/>
          <w:sz w:val="24"/>
          <w:szCs w:val="24"/>
          <w:lang w:val="sr-Cyrl-RS"/>
        </w:rPr>
        <w:t>која уживају претх</w:t>
      </w:r>
      <w:r w:rsidR="0006478F" w:rsidRPr="00713429">
        <w:rPr>
          <w:rFonts w:ascii="Times New Roman" w:hAnsi="Times New Roman"/>
          <w:sz w:val="24"/>
          <w:szCs w:val="24"/>
        </w:rPr>
        <w:t>одн</w:t>
      </w:r>
      <w:r w:rsidR="0006478F" w:rsidRPr="00713429">
        <w:rPr>
          <w:rFonts w:ascii="Times New Roman" w:hAnsi="Times New Roman"/>
          <w:sz w:val="24"/>
          <w:szCs w:val="24"/>
          <w:lang w:val="sr-Cyrl-RS"/>
        </w:rPr>
        <w:t>у</w:t>
      </w:r>
      <w:r w:rsidR="0006478F" w:rsidRPr="00713429">
        <w:rPr>
          <w:rFonts w:ascii="Times New Roman" w:hAnsi="Times New Roman"/>
          <w:sz w:val="24"/>
          <w:szCs w:val="24"/>
        </w:rPr>
        <w:t xml:space="preserve"> заштит</w:t>
      </w:r>
      <w:r w:rsidR="0006478F" w:rsidRPr="00713429">
        <w:rPr>
          <w:rFonts w:ascii="Times New Roman" w:hAnsi="Times New Roman"/>
          <w:sz w:val="24"/>
          <w:szCs w:val="24"/>
          <w:lang w:val="sr-Cyrl-RS"/>
        </w:rPr>
        <w:t>у,</w:t>
      </w:r>
      <w:r w:rsidR="0006478F" w:rsidRPr="00713429">
        <w:rPr>
          <w:rFonts w:ascii="Times New Roman" w:hAnsi="Times New Roman"/>
          <w:sz w:val="24"/>
          <w:szCs w:val="24"/>
        </w:rPr>
        <w:t xml:space="preserve"> д</w:t>
      </w:r>
      <w:r w:rsidR="00FE2FA4" w:rsidRPr="00713429">
        <w:rPr>
          <w:rFonts w:ascii="Times New Roman" w:hAnsi="Times New Roman"/>
          <w:sz w:val="24"/>
          <w:szCs w:val="24"/>
        </w:rPr>
        <w:t>обра</w:t>
      </w:r>
      <w:r w:rsidR="0006478F" w:rsidRPr="00713429">
        <w:rPr>
          <w:rFonts w:ascii="Times New Roman" w:hAnsi="Times New Roman"/>
          <w:sz w:val="24"/>
          <w:szCs w:val="24"/>
        </w:rPr>
        <w:t xml:space="preserve"> под претходном заштитом</w:t>
      </w:r>
      <w:r w:rsidR="007E64D8" w:rsidRPr="00713429">
        <w:rPr>
          <w:rFonts w:ascii="Times New Roman" w:hAnsi="Times New Roman"/>
          <w:sz w:val="24"/>
          <w:szCs w:val="24"/>
          <w:lang w:val="sr-Cyrl-RS"/>
        </w:rPr>
        <w:t xml:space="preserve"> и</w:t>
      </w:r>
      <w:r w:rsidR="0006478F" w:rsidRPr="00713429">
        <w:rPr>
          <w:rFonts w:ascii="Times New Roman" w:hAnsi="Times New Roman"/>
          <w:sz w:val="24"/>
          <w:szCs w:val="24"/>
        </w:rPr>
        <w:t xml:space="preserve"> </w:t>
      </w:r>
      <w:r w:rsidR="00FE2FA4" w:rsidRPr="00713429">
        <w:rPr>
          <w:rFonts w:ascii="Times New Roman" w:hAnsi="Times New Roman"/>
          <w:sz w:val="24"/>
          <w:szCs w:val="24"/>
        </w:rPr>
        <w:t>културна добра</w:t>
      </w:r>
      <w:r w:rsidR="008549DD" w:rsidRPr="00713429">
        <w:rPr>
          <w:rFonts w:ascii="Times New Roman" w:hAnsi="Times New Roman"/>
          <w:sz w:val="24"/>
          <w:szCs w:val="24"/>
        </w:rPr>
        <w:t>.</w:t>
      </w:r>
    </w:p>
    <w:p w14:paraId="77F5EC44" w14:textId="77777777" w:rsidR="008549DD" w:rsidRPr="00713429" w:rsidRDefault="008549DD" w:rsidP="008F0181">
      <w:pPr>
        <w:spacing w:after="0" w:line="240" w:lineRule="auto"/>
        <w:ind w:firstLine="720"/>
        <w:rPr>
          <w:rFonts w:ascii="Times New Roman" w:hAnsi="Times New Roman"/>
          <w:sz w:val="24"/>
          <w:szCs w:val="24"/>
        </w:rPr>
      </w:pPr>
    </w:p>
    <w:p w14:paraId="3075EE41" w14:textId="5EAFBA57"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Добра која уживају претходну заштиту</w:t>
      </w:r>
    </w:p>
    <w:p w14:paraId="37420FB3" w14:textId="77777777" w:rsidR="008549DD" w:rsidRPr="00713429" w:rsidRDefault="008549DD" w:rsidP="008F0181">
      <w:pPr>
        <w:spacing w:after="0" w:line="240" w:lineRule="auto"/>
        <w:jc w:val="center"/>
        <w:rPr>
          <w:rFonts w:ascii="Times New Roman" w:hAnsi="Times New Roman"/>
          <w:b/>
          <w:sz w:val="24"/>
          <w:szCs w:val="24"/>
        </w:rPr>
      </w:pPr>
    </w:p>
    <w:p w14:paraId="7C6128EE" w14:textId="44324322"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29</w:t>
      </w:r>
      <w:r w:rsidRPr="00713429">
        <w:rPr>
          <w:rFonts w:ascii="Times New Roman" w:hAnsi="Times New Roman"/>
          <w:b/>
          <w:sz w:val="24"/>
          <w:szCs w:val="24"/>
        </w:rPr>
        <w:t>.</w:t>
      </w:r>
    </w:p>
    <w:p w14:paraId="366C29AC" w14:textId="6A5468F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Добра која уживају претходну заштиту су ствари и творевине за које се  </w:t>
      </w:r>
      <w:r w:rsidR="00C911FF" w:rsidRPr="00713429">
        <w:rPr>
          <w:rFonts w:ascii="Times New Roman" w:hAnsi="Times New Roman"/>
          <w:sz w:val="24"/>
          <w:szCs w:val="24"/>
          <w:lang w:val="sr-Cyrl-RS"/>
        </w:rPr>
        <w:t>претпоставља</w:t>
      </w:r>
      <w:r w:rsidR="00215C1B" w:rsidRPr="00713429">
        <w:rPr>
          <w:rFonts w:ascii="Times New Roman" w:hAnsi="Times New Roman"/>
          <w:sz w:val="24"/>
          <w:szCs w:val="24"/>
          <w:lang w:val="sr-Cyrl-RS"/>
        </w:rPr>
        <w:t xml:space="preserve"> </w:t>
      </w:r>
      <w:r w:rsidRPr="00713429">
        <w:rPr>
          <w:rFonts w:ascii="Times New Roman" w:hAnsi="Times New Roman"/>
          <w:sz w:val="24"/>
          <w:szCs w:val="24"/>
        </w:rPr>
        <w:t>да п</w:t>
      </w:r>
      <w:r w:rsidR="00A54207" w:rsidRPr="00713429">
        <w:rPr>
          <w:rFonts w:ascii="Times New Roman" w:hAnsi="Times New Roman"/>
          <w:sz w:val="24"/>
          <w:szCs w:val="24"/>
        </w:rPr>
        <w:t xml:space="preserve">оседују </w:t>
      </w:r>
      <w:r w:rsidR="00A77CC3" w:rsidRPr="00713429">
        <w:rPr>
          <w:rFonts w:ascii="Times New Roman" w:hAnsi="Times New Roman"/>
          <w:sz w:val="24"/>
          <w:szCs w:val="24"/>
          <w:lang w:val="sr-Cyrl-RS"/>
        </w:rPr>
        <w:t xml:space="preserve">културне </w:t>
      </w:r>
      <w:r w:rsidR="00EE38A2" w:rsidRPr="00713429">
        <w:rPr>
          <w:rFonts w:ascii="Times New Roman" w:hAnsi="Times New Roman"/>
          <w:sz w:val="24"/>
          <w:szCs w:val="24"/>
          <w:lang w:val="sr-Cyrl-RS"/>
        </w:rPr>
        <w:t>вредности</w:t>
      </w:r>
      <w:r w:rsidR="00A54207" w:rsidRPr="00713429">
        <w:rPr>
          <w:rFonts w:ascii="Times New Roman" w:hAnsi="Times New Roman"/>
          <w:sz w:val="24"/>
          <w:szCs w:val="24"/>
        </w:rPr>
        <w:t xml:space="preserve"> из члана</w:t>
      </w:r>
      <w:r w:rsidRPr="00713429">
        <w:rPr>
          <w:rFonts w:ascii="Times New Roman" w:hAnsi="Times New Roman"/>
          <w:sz w:val="24"/>
          <w:szCs w:val="24"/>
        </w:rPr>
        <w:t xml:space="preserve"> </w:t>
      </w:r>
      <w:r w:rsidR="006411E9" w:rsidRPr="00713429">
        <w:rPr>
          <w:rFonts w:ascii="Times New Roman" w:hAnsi="Times New Roman"/>
          <w:sz w:val="24"/>
          <w:szCs w:val="24"/>
          <w:lang w:val="sr-Cyrl-RS"/>
        </w:rPr>
        <w:t>26</w:t>
      </w:r>
      <w:r w:rsidR="00C51DE7" w:rsidRPr="00713429">
        <w:rPr>
          <w:rFonts w:ascii="Times New Roman" w:hAnsi="Times New Roman"/>
          <w:sz w:val="24"/>
          <w:szCs w:val="24"/>
        </w:rPr>
        <w:t>.</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p>
    <w:p w14:paraId="6E878505" w14:textId="1A7E7134" w:rsidR="008549DD" w:rsidRPr="00713429" w:rsidRDefault="008549DD"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Добра из става 1. овог члана представљају културно наслеђе и уживају исту заштиту као и културна добра.</w:t>
      </w:r>
      <w:r w:rsidRPr="00713429">
        <w:rPr>
          <w:rFonts w:ascii="Times New Roman" w:hAnsi="Times New Roman"/>
          <w:b/>
          <w:sz w:val="24"/>
          <w:szCs w:val="24"/>
        </w:rPr>
        <w:t xml:space="preserve"> </w:t>
      </w:r>
    </w:p>
    <w:p w14:paraId="60071357" w14:textId="77777777" w:rsidR="00F535CC" w:rsidRPr="00713429" w:rsidRDefault="00F535CC" w:rsidP="008F0181">
      <w:pPr>
        <w:spacing w:after="0" w:line="240" w:lineRule="auto"/>
        <w:jc w:val="center"/>
        <w:rPr>
          <w:rFonts w:ascii="Times New Roman" w:hAnsi="Times New Roman"/>
          <w:b/>
          <w:sz w:val="24"/>
          <w:szCs w:val="24"/>
        </w:rPr>
      </w:pPr>
    </w:p>
    <w:p w14:paraId="0A7DDAA2" w14:textId="65A748B8" w:rsidR="008549DD" w:rsidRPr="00713429" w:rsidRDefault="00B533CB"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30</w:t>
      </w:r>
      <w:r w:rsidR="008549DD" w:rsidRPr="00713429">
        <w:rPr>
          <w:rFonts w:ascii="Times New Roman" w:hAnsi="Times New Roman"/>
          <w:b/>
          <w:sz w:val="24"/>
          <w:szCs w:val="24"/>
        </w:rPr>
        <w:t>.</w:t>
      </w:r>
    </w:p>
    <w:p w14:paraId="19392D27" w14:textId="44375014" w:rsidR="00505F0D" w:rsidRPr="00713429" w:rsidRDefault="00505F0D"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Лица која пронађу или на други начин дођу у контакт са стварима и творевинама за које се претпоставља да поседују својства из члана </w:t>
      </w:r>
      <w:r w:rsidR="006411E9" w:rsidRPr="00713429">
        <w:rPr>
          <w:rFonts w:ascii="Times New Roman" w:hAnsi="Times New Roman"/>
          <w:sz w:val="24"/>
          <w:szCs w:val="24"/>
          <w:lang w:val="sr-Cyrl-RS"/>
        </w:rPr>
        <w:t>26</w:t>
      </w:r>
      <w:r w:rsidR="007F1C8B" w:rsidRPr="00713429">
        <w:rPr>
          <w:rFonts w:ascii="Times New Roman" w:hAnsi="Times New Roman"/>
          <w:sz w:val="24"/>
          <w:szCs w:val="24"/>
        </w:rPr>
        <w:t>.</w:t>
      </w:r>
      <w:r w:rsidR="007F1C8B" w:rsidRPr="00713429">
        <w:rPr>
          <w:rFonts w:ascii="Times New Roman" w:hAnsi="Times New Roman"/>
          <w:sz w:val="24"/>
          <w:szCs w:val="24"/>
          <w:lang w:val="sr-Cyrl-RS"/>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дужн</w:t>
      </w:r>
      <w:r w:rsidR="00BC4379" w:rsidRPr="00713429">
        <w:rPr>
          <w:rFonts w:ascii="Times New Roman" w:hAnsi="Times New Roman"/>
          <w:sz w:val="24"/>
          <w:szCs w:val="24"/>
        </w:rPr>
        <w:t>a</w:t>
      </w:r>
      <w:r w:rsidRPr="00713429">
        <w:rPr>
          <w:rFonts w:ascii="Times New Roman" w:hAnsi="Times New Roman"/>
          <w:sz w:val="24"/>
          <w:szCs w:val="24"/>
        </w:rPr>
        <w:t xml:space="preserve"> </w:t>
      </w:r>
      <w:r w:rsidR="00BC4379" w:rsidRPr="00713429">
        <w:rPr>
          <w:rFonts w:ascii="Times New Roman" w:hAnsi="Times New Roman"/>
          <w:sz w:val="24"/>
          <w:szCs w:val="24"/>
          <w:lang w:val="sr-Cyrl-RS"/>
        </w:rPr>
        <w:t>су</w:t>
      </w:r>
      <w:r w:rsidRPr="00713429">
        <w:rPr>
          <w:rFonts w:ascii="Times New Roman" w:hAnsi="Times New Roman"/>
          <w:sz w:val="24"/>
          <w:szCs w:val="24"/>
        </w:rPr>
        <w:t xml:space="preserve"> да без одлагања о томе обавести надлежну установу заштите</w:t>
      </w:r>
      <w:r w:rsidR="009834BC" w:rsidRPr="00713429">
        <w:rPr>
          <w:rFonts w:ascii="Times New Roman" w:hAnsi="Times New Roman"/>
          <w:sz w:val="24"/>
          <w:szCs w:val="24"/>
          <w:lang w:val="sr-Cyrl-RS"/>
        </w:rPr>
        <w:t xml:space="preserve"> и очувања културног наслеђа (у даљем тексту: установа заштите)</w:t>
      </w:r>
      <w:r w:rsidR="008144A9" w:rsidRPr="00713429">
        <w:rPr>
          <w:rFonts w:ascii="Times New Roman" w:hAnsi="Times New Roman"/>
          <w:sz w:val="24"/>
          <w:szCs w:val="24"/>
          <w:lang w:val="sr-Cyrl-RS"/>
        </w:rPr>
        <w:t>.</w:t>
      </w:r>
    </w:p>
    <w:p w14:paraId="418602C4" w14:textId="7D2D1CC2"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Свако ко пронађе или на други начин дође у контакт са ст</w:t>
      </w:r>
      <w:r w:rsidR="00B533CB" w:rsidRPr="00713429">
        <w:rPr>
          <w:rFonts w:ascii="Times New Roman" w:hAnsi="Times New Roman"/>
          <w:sz w:val="24"/>
          <w:szCs w:val="24"/>
        </w:rPr>
        <w:t xml:space="preserve">варима и творевинама из члана </w:t>
      </w:r>
      <w:r w:rsidR="006411E9" w:rsidRPr="00713429">
        <w:rPr>
          <w:rFonts w:ascii="Times New Roman" w:hAnsi="Times New Roman"/>
          <w:sz w:val="24"/>
          <w:szCs w:val="24"/>
          <w:lang w:val="sr-Cyrl-RS"/>
        </w:rPr>
        <w:t>29</w:t>
      </w:r>
      <w:r w:rsidR="000C0EFB" w:rsidRPr="00713429">
        <w:rPr>
          <w:rFonts w:ascii="Times New Roman" w:hAnsi="Times New Roman"/>
          <w:sz w:val="24"/>
          <w:szCs w:val="24"/>
        </w:rPr>
        <w:t>.</w:t>
      </w:r>
      <w:r w:rsidR="00B533CB"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има обавезу да према њима поступа са посебном пажњом, да не дође до </w:t>
      </w:r>
      <w:r w:rsidR="00BC4379" w:rsidRPr="00713429">
        <w:rPr>
          <w:rFonts w:ascii="Times New Roman" w:hAnsi="Times New Roman"/>
          <w:sz w:val="24"/>
          <w:szCs w:val="24"/>
          <w:lang w:val="sr-Cyrl-RS"/>
        </w:rPr>
        <w:t xml:space="preserve">њиховог </w:t>
      </w:r>
      <w:r w:rsidRPr="00713429">
        <w:rPr>
          <w:rFonts w:ascii="Times New Roman" w:hAnsi="Times New Roman"/>
          <w:sz w:val="24"/>
          <w:szCs w:val="24"/>
        </w:rPr>
        <w:t>оштећења или другог нарушавања својстава, као ни до изношења из Републике Србије или пуштања у унутрашњи или међународни промет.</w:t>
      </w:r>
    </w:p>
    <w:p w14:paraId="4D24EBA0" w14:textId="77777777" w:rsidR="00B533CB" w:rsidRPr="00713429" w:rsidRDefault="00B533CB" w:rsidP="008F0181">
      <w:pPr>
        <w:spacing w:after="0" w:line="240" w:lineRule="auto"/>
        <w:jc w:val="center"/>
        <w:rPr>
          <w:rFonts w:ascii="Times New Roman" w:hAnsi="Times New Roman"/>
          <w:b/>
          <w:sz w:val="24"/>
          <w:szCs w:val="24"/>
        </w:rPr>
      </w:pPr>
    </w:p>
    <w:p w14:paraId="1C702B79" w14:textId="51FDB12A"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31</w:t>
      </w:r>
      <w:r w:rsidRPr="00713429">
        <w:rPr>
          <w:rFonts w:ascii="Times New Roman" w:hAnsi="Times New Roman"/>
          <w:b/>
          <w:sz w:val="24"/>
          <w:szCs w:val="24"/>
        </w:rPr>
        <w:t>.</w:t>
      </w:r>
    </w:p>
    <w:p w14:paraId="16408C56" w14:textId="230790DA" w:rsidR="00505F0D" w:rsidRPr="00713429" w:rsidRDefault="00BC4379"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Налазач</w:t>
      </w:r>
      <w:r w:rsidR="00505F0D" w:rsidRPr="00713429">
        <w:rPr>
          <w:rFonts w:ascii="Times New Roman" w:hAnsi="Times New Roman"/>
          <w:sz w:val="24"/>
          <w:szCs w:val="24"/>
          <w:shd w:val="clear" w:color="auto" w:fill="FFFFFF"/>
        </w:rPr>
        <w:t xml:space="preserve"> који случајно открије елементе археолошког наслеђа, односно </w:t>
      </w:r>
      <w:r w:rsidR="00505F0D" w:rsidRPr="00713429">
        <w:rPr>
          <w:rFonts w:ascii="Times New Roman" w:hAnsi="Times New Roman"/>
          <w:sz w:val="24"/>
          <w:szCs w:val="24"/>
        </w:rPr>
        <w:t>ископа из земље, односно извади из воде добро које ужива претходну заштиту, дужан је да о томе одмах, а најкасније у року од 24 часа, обавести надлежну установу заштите и</w:t>
      </w:r>
      <w:r w:rsidR="00E0057B">
        <w:rPr>
          <w:rFonts w:ascii="Times New Roman" w:hAnsi="Times New Roman"/>
          <w:sz w:val="24"/>
          <w:szCs w:val="24"/>
          <w:lang w:val="sr-Cyrl-RS"/>
        </w:rPr>
        <w:t>ли</w:t>
      </w:r>
      <w:r w:rsidR="00505F0D" w:rsidRPr="00713429">
        <w:rPr>
          <w:rFonts w:ascii="Times New Roman" w:hAnsi="Times New Roman"/>
          <w:sz w:val="24"/>
          <w:szCs w:val="24"/>
        </w:rPr>
        <w:t xml:space="preserve"> министарство надлежно за унутрашње послове.</w:t>
      </w:r>
    </w:p>
    <w:p w14:paraId="45548EBE" w14:textId="77777777" w:rsidR="00505F0D" w:rsidRPr="00713429" w:rsidRDefault="00505F0D"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Налазач из става 1. овог члана има обавезу </w:t>
      </w:r>
      <w:r w:rsidRPr="00713429">
        <w:rPr>
          <w:rFonts w:ascii="Times New Roman" w:hAnsi="Times New Roman"/>
          <w:sz w:val="24"/>
          <w:szCs w:val="24"/>
        </w:rPr>
        <w:t>поступа</w:t>
      </w:r>
      <w:r w:rsidRPr="00713429">
        <w:rPr>
          <w:rFonts w:ascii="Times New Roman" w:hAnsi="Times New Roman"/>
          <w:sz w:val="24"/>
          <w:szCs w:val="24"/>
          <w:lang w:val="sr-Cyrl-RS"/>
        </w:rPr>
        <w:t>ња</w:t>
      </w:r>
      <w:r w:rsidRPr="00713429">
        <w:rPr>
          <w:rFonts w:ascii="Times New Roman" w:hAnsi="Times New Roman"/>
          <w:sz w:val="24"/>
          <w:szCs w:val="24"/>
        </w:rPr>
        <w:t xml:space="preserve"> са посебном пажњом, </w:t>
      </w:r>
      <w:r w:rsidRPr="00713429">
        <w:rPr>
          <w:rFonts w:ascii="Times New Roman" w:hAnsi="Times New Roman"/>
          <w:sz w:val="24"/>
          <w:szCs w:val="24"/>
          <w:lang w:val="sr-Cyrl-RS"/>
        </w:rPr>
        <w:t xml:space="preserve">ради спречавања </w:t>
      </w:r>
      <w:r w:rsidRPr="00713429">
        <w:rPr>
          <w:rFonts w:ascii="Times New Roman" w:hAnsi="Times New Roman"/>
          <w:sz w:val="24"/>
          <w:szCs w:val="24"/>
        </w:rPr>
        <w:t>оштећења или нарушавања својстава</w:t>
      </w:r>
      <w:r w:rsidRPr="00713429">
        <w:rPr>
          <w:rFonts w:ascii="Times New Roman" w:hAnsi="Times New Roman"/>
          <w:sz w:val="24"/>
          <w:szCs w:val="24"/>
          <w:lang w:val="sr-Cyrl-RS"/>
        </w:rPr>
        <w:t xml:space="preserve"> откривених </w:t>
      </w:r>
      <w:r w:rsidRPr="00713429">
        <w:rPr>
          <w:rFonts w:ascii="Times New Roman" w:hAnsi="Times New Roman"/>
          <w:sz w:val="24"/>
          <w:szCs w:val="24"/>
          <w:shd w:val="clear" w:color="auto" w:fill="FFFFFF"/>
        </w:rPr>
        <w:t>елемен</w:t>
      </w:r>
      <w:r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т</w:t>
      </w:r>
      <w:r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 xml:space="preserve"> археолошког наслеђа</w:t>
      </w:r>
      <w:r w:rsidRPr="00713429">
        <w:rPr>
          <w:rFonts w:ascii="Times New Roman" w:hAnsi="Times New Roman"/>
          <w:sz w:val="24"/>
          <w:szCs w:val="24"/>
          <w:shd w:val="clear" w:color="auto" w:fill="FFFFFF"/>
          <w:lang w:val="sr-Cyrl-RS"/>
        </w:rPr>
        <w:t xml:space="preserve">, односно </w:t>
      </w:r>
      <w:r w:rsidRPr="00713429">
        <w:rPr>
          <w:rFonts w:ascii="Times New Roman" w:hAnsi="Times New Roman"/>
          <w:sz w:val="24"/>
          <w:szCs w:val="24"/>
        </w:rPr>
        <w:t>добр</w:t>
      </w:r>
      <w:r w:rsidRPr="00713429">
        <w:rPr>
          <w:rFonts w:ascii="Times New Roman" w:hAnsi="Times New Roman"/>
          <w:sz w:val="24"/>
          <w:szCs w:val="24"/>
          <w:lang w:val="sr-Cyrl-RS"/>
        </w:rPr>
        <w:t>а</w:t>
      </w:r>
      <w:r w:rsidRPr="00713429">
        <w:rPr>
          <w:rFonts w:ascii="Times New Roman" w:hAnsi="Times New Roman"/>
          <w:sz w:val="24"/>
          <w:szCs w:val="24"/>
        </w:rPr>
        <w:t xml:space="preserve"> које ужива претходну заштиту</w:t>
      </w:r>
      <w:r w:rsidRPr="00713429">
        <w:rPr>
          <w:rFonts w:ascii="Times New Roman" w:hAnsi="Times New Roman"/>
          <w:sz w:val="24"/>
          <w:szCs w:val="24"/>
          <w:lang w:val="sr-Cyrl-RS"/>
        </w:rPr>
        <w:t>,</w:t>
      </w:r>
      <w:r w:rsidRPr="00713429">
        <w:rPr>
          <w:rFonts w:ascii="Times New Roman" w:hAnsi="Times New Roman"/>
          <w:sz w:val="24"/>
          <w:szCs w:val="24"/>
        </w:rPr>
        <w:t xml:space="preserve"> као и </w:t>
      </w:r>
      <w:r w:rsidR="008144A9" w:rsidRPr="00713429">
        <w:rPr>
          <w:rFonts w:ascii="Times New Roman" w:hAnsi="Times New Roman"/>
          <w:sz w:val="24"/>
          <w:szCs w:val="24"/>
          <w:lang w:val="sr-Cyrl-RS"/>
        </w:rPr>
        <w:t xml:space="preserve">њиховог </w:t>
      </w:r>
      <w:r w:rsidRPr="00713429">
        <w:rPr>
          <w:rFonts w:ascii="Times New Roman" w:hAnsi="Times New Roman"/>
          <w:sz w:val="24"/>
          <w:szCs w:val="24"/>
        </w:rPr>
        <w:t>изношења из Републике Србије или пуштања у унутрашњи или међународни промет</w:t>
      </w:r>
      <w:r w:rsidRPr="00713429">
        <w:rPr>
          <w:rFonts w:ascii="Times New Roman" w:hAnsi="Times New Roman"/>
          <w:sz w:val="24"/>
          <w:szCs w:val="24"/>
          <w:lang w:val="sr-Cyrl-RS"/>
        </w:rPr>
        <w:t>.</w:t>
      </w:r>
    </w:p>
    <w:p w14:paraId="57F4DE26" w14:textId="7F77C79D" w:rsidR="001A3E7D" w:rsidRPr="00713429" w:rsidRDefault="001A3E7D" w:rsidP="008F0181">
      <w:pPr>
        <w:spacing w:after="0" w:line="240" w:lineRule="auto"/>
        <w:ind w:firstLine="720"/>
        <w:jc w:val="both"/>
        <w:rPr>
          <w:rFonts w:ascii="Times New Roman" w:hAnsi="Times New Roman"/>
          <w:strike/>
          <w:sz w:val="24"/>
          <w:szCs w:val="24"/>
        </w:rPr>
      </w:pPr>
      <w:r w:rsidRPr="00713429">
        <w:rPr>
          <w:rFonts w:ascii="Times New Roman" w:hAnsi="Times New Roman"/>
          <w:sz w:val="24"/>
          <w:szCs w:val="24"/>
          <w:lang w:val="sr-Cyrl-RS"/>
        </w:rPr>
        <w:t>Налазачу предмета</w:t>
      </w:r>
      <w:r w:rsidRPr="00713429">
        <w:rPr>
          <w:rFonts w:ascii="Times New Roman" w:hAnsi="Times New Roman"/>
          <w:sz w:val="24"/>
          <w:szCs w:val="24"/>
        </w:rPr>
        <w:t xml:space="preserve"> из става 1. овог члана </w:t>
      </w:r>
      <w:r w:rsidRPr="00713429">
        <w:rPr>
          <w:rFonts w:ascii="Times New Roman" w:hAnsi="Times New Roman"/>
          <w:sz w:val="24"/>
          <w:szCs w:val="24"/>
          <w:lang w:val="sr-Cyrl-RS"/>
        </w:rPr>
        <w:t>може припасти новчана награда, уколико до открића није дошло приликом вршења ископа у оквиру грађевинских или било које друге врсте послова за чије обављање је неопходно прибављање посебног одобрења или дозволе, односно уколико до открића није дошло на већ регистрованом археолошком налазишту или археолошком локалитету, у ком случају се откривени елементи археолошког наслеђа имају предати надлежној установи заштите и без права на откуп.</w:t>
      </w:r>
    </w:p>
    <w:p w14:paraId="67FB2A73" w14:textId="77777777" w:rsidR="008549DD" w:rsidRPr="00713429" w:rsidRDefault="00505F0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Висину награде из става 2. овог члана утврђује установа заштите којој се предмет даје на чување.</w:t>
      </w:r>
    </w:p>
    <w:p w14:paraId="29986508" w14:textId="77777777" w:rsidR="008549DD" w:rsidRPr="00713429" w:rsidRDefault="008549DD" w:rsidP="008F0181">
      <w:pPr>
        <w:spacing w:after="0" w:line="240" w:lineRule="auto"/>
        <w:jc w:val="center"/>
        <w:rPr>
          <w:rFonts w:ascii="Times New Roman" w:eastAsia="Times New Roman" w:hAnsi="Times New Roman"/>
          <w:b/>
          <w:noProof/>
          <w:sz w:val="24"/>
          <w:szCs w:val="24"/>
        </w:rPr>
      </w:pPr>
    </w:p>
    <w:p w14:paraId="5668A2EB" w14:textId="09015EFB" w:rsidR="008549DD" w:rsidRPr="00713429" w:rsidRDefault="008549DD" w:rsidP="008F0181">
      <w:pPr>
        <w:spacing w:after="0" w:line="240" w:lineRule="auto"/>
        <w:jc w:val="center"/>
        <w:rPr>
          <w:rFonts w:ascii="Times New Roman" w:eastAsia="Times New Roman" w:hAnsi="Times New Roman"/>
          <w:b/>
          <w:noProof/>
          <w:sz w:val="24"/>
          <w:szCs w:val="24"/>
        </w:rPr>
      </w:pPr>
      <w:r w:rsidRPr="00713429">
        <w:rPr>
          <w:rFonts w:ascii="Times New Roman" w:eastAsia="Times New Roman" w:hAnsi="Times New Roman"/>
          <w:b/>
          <w:noProof/>
          <w:sz w:val="24"/>
          <w:szCs w:val="24"/>
        </w:rPr>
        <w:t xml:space="preserve">Члан </w:t>
      </w:r>
      <w:r w:rsidR="00CF6F81" w:rsidRPr="00713429">
        <w:rPr>
          <w:rFonts w:ascii="Times New Roman" w:eastAsia="Times New Roman" w:hAnsi="Times New Roman"/>
          <w:b/>
          <w:noProof/>
          <w:sz w:val="24"/>
          <w:szCs w:val="24"/>
          <w:lang w:val="sr-Cyrl-RS"/>
        </w:rPr>
        <w:t>32</w:t>
      </w:r>
      <w:r w:rsidRPr="00713429">
        <w:rPr>
          <w:rFonts w:ascii="Times New Roman" w:eastAsia="Times New Roman" w:hAnsi="Times New Roman"/>
          <w:b/>
          <w:noProof/>
          <w:sz w:val="24"/>
          <w:szCs w:val="24"/>
        </w:rPr>
        <w:t>.</w:t>
      </w:r>
    </w:p>
    <w:p w14:paraId="073F085C" w14:textId="77777777" w:rsidR="0030441E" w:rsidRPr="00713429" w:rsidRDefault="003044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Простор у земљи или води који садржи трагове човековог трајање кроз време, укључујући и места на којима нема видљивих трагова на површини земље, а није утврђено за археолошко налазиште препознаје се као археолошк</w:t>
      </w:r>
      <w:r w:rsidRPr="00713429">
        <w:rPr>
          <w:rFonts w:ascii="Times New Roman" w:hAnsi="Times New Roman"/>
          <w:sz w:val="24"/>
          <w:szCs w:val="24"/>
          <w:lang w:val="sr-Cyrl-RS"/>
        </w:rPr>
        <w:t>и</w:t>
      </w:r>
      <w:r w:rsidRPr="00713429">
        <w:rPr>
          <w:rFonts w:ascii="Times New Roman" w:hAnsi="Times New Roman"/>
          <w:sz w:val="24"/>
          <w:szCs w:val="24"/>
        </w:rPr>
        <w:t xml:space="preserve"> </w:t>
      </w:r>
      <w:r w:rsidRPr="00713429">
        <w:rPr>
          <w:rFonts w:ascii="Times New Roman" w:hAnsi="Times New Roman"/>
          <w:sz w:val="24"/>
          <w:szCs w:val="24"/>
          <w:lang w:val="sr-Cyrl-RS"/>
        </w:rPr>
        <w:t>локалитет</w:t>
      </w:r>
      <w:r w:rsidRPr="00713429">
        <w:rPr>
          <w:rFonts w:ascii="Times New Roman" w:hAnsi="Times New Roman"/>
          <w:sz w:val="24"/>
          <w:szCs w:val="24"/>
        </w:rPr>
        <w:t>.</w:t>
      </w:r>
    </w:p>
    <w:p w14:paraId="183075FC" w14:textId="77777777" w:rsidR="007E09BF" w:rsidRPr="00713429" w:rsidRDefault="007E09BF" w:rsidP="008F0181">
      <w:pPr>
        <w:spacing w:after="0" w:line="240" w:lineRule="auto"/>
        <w:ind w:firstLine="720"/>
        <w:jc w:val="both"/>
        <w:rPr>
          <w:rFonts w:ascii="Times New Roman" w:eastAsia="Times New Roman" w:hAnsi="Times New Roman"/>
          <w:noProof/>
          <w:sz w:val="24"/>
          <w:szCs w:val="24"/>
          <w:lang w:val="sr-Cyrl-RS"/>
        </w:rPr>
      </w:pPr>
      <w:r w:rsidRPr="00713429">
        <w:rPr>
          <w:rFonts w:ascii="Times New Roman" w:hAnsi="Times New Roman"/>
          <w:sz w:val="24"/>
          <w:szCs w:val="24"/>
          <w:lang w:val="sr-Cyrl-RS"/>
        </w:rPr>
        <w:t>Више међусобно повезаних археолошких локалитета из става 1. ово</w:t>
      </w:r>
      <w:r w:rsidR="00BC4379" w:rsidRPr="00713429">
        <w:rPr>
          <w:rFonts w:ascii="Times New Roman" w:hAnsi="Times New Roman"/>
          <w:sz w:val="24"/>
          <w:szCs w:val="24"/>
          <w:lang w:val="sr-Cyrl-RS"/>
        </w:rPr>
        <w:t>г</w:t>
      </w:r>
      <w:r w:rsidRPr="00713429">
        <w:rPr>
          <w:rFonts w:ascii="Times New Roman" w:hAnsi="Times New Roman"/>
          <w:sz w:val="24"/>
          <w:szCs w:val="24"/>
          <w:lang w:val="sr-Cyrl-RS"/>
        </w:rPr>
        <w:t xml:space="preserve"> члана представља археолошко подручје. </w:t>
      </w:r>
    </w:p>
    <w:p w14:paraId="162AFFBE" w14:textId="77777777" w:rsidR="0030441E" w:rsidRPr="00713429" w:rsidRDefault="0030441E" w:rsidP="008F0181">
      <w:pPr>
        <w:spacing w:after="0" w:line="240" w:lineRule="auto"/>
        <w:ind w:firstLine="720"/>
        <w:jc w:val="both"/>
        <w:rPr>
          <w:rFonts w:ascii="Times New Roman" w:eastAsia="Times New Roman" w:hAnsi="Times New Roman"/>
          <w:noProof/>
          <w:sz w:val="24"/>
          <w:szCs w:val="24"/>
          <w:lang w:val="sr-Cyrl-RS"/>
        </w:rPr>
      </w:pPr>
      <w:r w:rsidRPr="00713429">
        <w:rPr>
          <w:rFonts w:ascii="Times New Roman" w:hAnsi="Times New Roman"/>
          <w:sz w:val="24"/>
          <w:szCs w:val="24"/>
        </w:rPr>
        <w:t>Претходна заштита археолошки</w:t>
      </w:r>
      <w:r w:rsidRPr="00713429">
        <w:rPr>
          <w:rFonts w:ascii="Times New Roman" w:hAnsi="Times New Roman"/>
          <w:sz w:val="24"/>
          <w:szCs w:val="24"/>
          <w:lang w:val="sr-Cyrl-RS"/>
        </w:rPr>
        <w:t>х</w:t>
      </w:r>
      <w:r w:rsidRPr="00713429">
        <w:rPr>
          <w:rFonts w:ascii="Times New Roman" w:hAnsi="Times New Roman"/>
          <w:sz w:val="24"/>
          <w:szCs w:val="24"/>
        </w:rPr>
        <w:t xml:space="preserve"> </w:t>
      </w:r>
      <w:r w:rsidRPr="00713429">
        <w:rPr>
          <w:rFonts w:ascii="Times New Roman" w:hAnsi="Times New Roman"/>
          <w:sz w:val="24"/>
          <w:szCs w:val="24"/>
          <w:lang w:val="sr-Cyrl-RS"/>
        </w:rPr>
        <w:t>локалитета</w:t>
      </w:r>
      <w:r w:rsidR="007E09BF" w:rsidRPr="00713429">
        <w:rPr>
          <w:rFonts w:ascii="Times New Roman" w:hAnsi="Times New Roman"/>
          <w:sz w:val="24"/>
          <w:szCs w:val="24"/>
          <w:lang w:val="sr-Cyrl-RS"/>
        </w:rPr>
        <w:t xml:space="preserve">, </w:t>
      </w:r>
      <w:r w:rsidRPr="00713429">
        <w:rPr>
          <w:rFonts w:ascii="Times New Roman" w:hAnsi="Times New Roman"/>
          <w:sz w:val="24"/>
          <w:szCs w:val="24"/>
          <w:lang w:val="sr-Cyrl-RS"/>
        </w:rPr>
        <w:t xml:space="preserve">(евидентираних и неевидентираних) </w:t>
      </w:r>
      <w:r w:rsidR="007E09BF" w:rsidRPr="00713429">
        <w:rPr>
          <w:rFonts w:ascii="Times New Roman" w:hAnsi="Times New Roman"/>
          <w:sz w:val="24"/>
          <w:szCs w:val="24"/>
          <w:lang w:val="sr-Cyrl-RS"/>
        </w:rPr>
        <w:t>односно археолошког подручја,</w:t>
      </w:r>
      <w:r w:rsidRPr="00713429">
        <w:rPr>
          <w:rFonts w:ascii="Times New Roman" w:hAnsi="Times New Roman"/>
          <w:sz w:val="24"/>
          <w:szCs w:val="24"/>
        </w:rPr>
        <w:t xml:space="preserve"> је трајна.</w:t>
      </w:r>
    </w:p>
    <w:p w14:paraId="0AA1E289" w14:textId="77777777" w:rsidR="008549DD" w:rsidRPr="00713429" w:rsidRDefault="008549DD" w:rsidP="008F0181">
      <w:pPr>
        <w:spacing w:after="0" w:line="240" w:lineRule="auto"/>
        <w:rPr>
          <w:rFonts w:ascii="Times New Roman" w:hAnsi="Times New Roman"/>
          <w:b/>
          <w:sz w:val="24"/>
          <w:szCs w:val="24"/>
        </w:rPr>
      </w:pPr>
    </w:p>
    <w:p w14:paraId="7F7C5252" w14:textId="7742984F"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33</w:t>
      </w:r>
      <w:r w:rsidRPr="00713429">
        <w:rPr>
          <w:rFonts w:ascii="Times New Roman" w:hAnsi="Times New Roman"/>
          <w:b/>
          <w:sz w:val="24"/>
          <w:szCs w:val="24"/>
        </w:rPr>
        <w:t>.</w:t>
      </w:r>
    </w:p>
    <w:p w14:paraId="5F6F089A" w14:textId="77777777" w:rsidR="008549DD" w:rsidRPr="00713429" w:rsidRDefault="008549DD"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shd w:val="clear" w:color="auto" w:fill="FFFFFF"/>
        </w:rPr>
        <w:t>Добро које ужива претходну заштиту, а налази се у земљи или води, или је извађено из земље или воде, у државној је својини.</w:t>
      </w:r>
    </w:p>
    <w:p w14:paraId="41A9DCAE" w14:textId="77777777" w:rsidR="008549DD" w:rsidRPr="00713429" w:rsidRDefault="008549DD" w:rsidP="008F0181">
      <w:pPr>
        <w:spacing w:after="0" w:line="240" w:lineRule="auto"/>
        <w:ind w:firstLine="720"/>
        <w:rPr>
          <w:rFonts w:ascii="Times New Roman" w:hAnsi="Times New Roman"/>
          <w:b/>
          <w:sz w:val="24"/>
          <w:szCs w:val="24"/>
        </w:rPr>
      </w:pPr>
    </w:p>
    <w:p w14:paraId="2C83C5CB" w14:textId="77777777" w:rsidR="005D3DF3" w:rsidRPr="00713429" w:rsidRDefault="005D3DF3"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Добра под претходном заштитом</w:t>
      </w:r>
    </w:p>
    <w:p w14:paraId="5647DAA1" w14:textId="0E0313CA"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34</w:t>
      </w:r>
      <w:r w:rsidRPr="00713429">
        <w:rPr>
          <w:rFonts w:ascii="Times New Roman" w:hAnsi="Times New Roman"/>
          <w:b/>
          <w:sz w:val="24"/>
          <w:szCs w:val="24"/>
        </w:rPr>
        <w:t>.</w:t>
      </w:r>
    </w:p>
    <w:p w14:paraId="1D9B432F" w14:textId="716BA118"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noProof/>
          <w:sz w:val="24"/>
          <w:szCs w:val="24"/>
        </w:rPr>
        <w:t xml:space="preserve">Евиденције добара </w:t>
      </w:r>
      <w:r w:rsidR="005740ED" w:rsidRPr="00713429">
        <w:rPr>
          <w:rFonts w:ascii="Times New Roman" w:hAnsi="Times New Roman"/>
          <w:bCs/>
          <w:sz w:val="24"/>
          <w:szCs w:val="24"/>
          <w:lang w:val="sr-Cyrl-RS"/>
        </w:rPr>
        <w:t>под претходном заштитом</w:t>
      </w:r>
      <w:r w:rsidRPr="00713429">
        <w:rPr>
          <w:rFonts w:ascii="Times New Roman" w:hAnsi="Times New Roman"/>
          <w:noProof/>
          <w:sz w:val="24"/>
          <w:szCs w:val="24"/>
        </w:rPr>
        <w:t xml:space="preserve"> воде установе заштите </w:t>
      </w:r>
      <w:r w:rsidRPr="00713429">
        <w:rPr>
          <w:rFonts w:ascii="Times New Roman" w:hAnsi="Times New Roman"/>
          <w:sz w:val="24"/>
          <w:szCs w:val="24"/>
        </w:rPr>
        <w:t xml:space="preserve">и утврђују мере заштите. </w:t>
      </w:r>
    </w:p>
    <w:p w14:paraId="686D1CBE" w14:textId="77777777" w:rsidR="005D3DF3" w:rsidRPr="00713429" w:rsidRDefault="005D3DF3"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noProof/>
          <w:sz w:val="24"/>
          <w:szCs w:val="24"/>
        </w:rPr>
        <w:t>Евидентирана добр</w:t>
      </w:r>
      <w:r w:rsidRPr="00713429">
        <w:rPr>
          <w:rFonts w:ascii="Times New Roman" w:hAnsi="Times New Roman"/>
          <w:noProof/>
          <w:sz w:val="24"/>
          <w:szCs w:val="24"/>
          <w:lang w:val="sr-Cyrl-RS"/>
        </w:rPr>
        <w:t>а из става 1. овог члана су добра под претходном заштитом.</w:t>
      </w:r>
    </w:p>
    <w:p w14:paraId="3CF4877B" w14:textId="5F55A72D"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Режим претходне заштите отпочиње моментом предузимања управних радњи на идентификацији добра за које се верује да поседују својства из чл</w:t>
      </w:r>
      <w:r w:rsidR="00B533CB" w:rsidRPr="00713429">
        <w:rPr>
          <w:rFonts w:ascii="Times New Roman" w:hAnsi="Times New Roman"/>
          <w:sz w:val="24"/>
          <w:szCs w:val="24"/>
        </w:rPr>
        <w:t>ана</w:t>
      </w:r>
      <w:r w:rsidRPr="00713429">
        <w:rPr>
          <w:rFonts w:ascii="Times New Roman" w:hAnsi="Times New Roman"/>
          <w:sz w:val="24"/>
          <w:szCs w:val="24"/>
        </w:rPr>
        <w:t xml:space="preserve"> </w:t>
      </w:r>
      <w:r w:rsidR="006411E9" w:rsidRPr="00713429">
        <w:rPr>
          <w:rFonts w:ascii="Times New Roman" w:hAnsi="Times New Roman"/>
          <w:sz w:val="24"/>
          <w:szCs w:val="24"/>
          <w:lang w:val="sr-Cyrl-RS"/>
        </w:rPr>
        <w:t>26</w:t>
      </w:r>
      <w:r w:rsidR="001848CF" w:rsidRPr="00713429">
        <w:rPr>
          <w:rFonts w:ascii="Times New Roman" w:hAnsi="Times New Roman"/>
          <w:sz w:val="24"/>
          <w:szCs w:val="24"/>
          <w:lang w:val="sr-Cyrl-RS"/>
        </w:rPr>
        <w:t>.</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w:t>
      </w:r>
    </w:p>
    <w:p w14:paraId="0BFE4717"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Установа заштите дужна је да о евидентирању добра која ужива претходну заштиту обавести власника или држаоца, односно лице које користи или управља њоме.</w:t>
      </w:r>
    </w:p>
    <w:p w14:paraId="34F9E2D2" w14:textId="09D304F2" w:rsidR="008549DD" w:rsidRPr="00713429" w:rsidRDefault="008549DD"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Установа заштите дужна је да од евидентирања у року од две године за покретна добра, односно три године за непокретна добра, утврди да ли има својства из чл</w:t>
      </w:r>
      <w:r w:rsidR="00B533CB" w:rsidRPr="00713429">
        <w:rPr>
          <w:rFonts w:ascii="Times New Roman" w:hAnsi="Times New Roman"/>
          <w:sz w:val="24"/>
          <w:szCs w:val="24"/>
          <w:shd w:val="clear" w:color="auto" w:fill="FFFFFF"/>
        </w:rPr>
        <w:t>ана</w:t>
      </w:r>
      <w:r w:rsidRPr="00713429">
        <w:rPr>
          <w:rFonts w:ascii="Times New Roman" w:hAnsi="Times New Roman"/>
          <w:sz w:val="24"/>
          <w:szCs w:val="24"/>
          <w:shd w:val="clear" w:color="auto" w:fill="FFFFFF"/>
        </w:rPr>
        <w:t xml:space="preserve"> </w:t>
      </w:r>
      <w:r w:rsidR="006411E9" w:rsidRPr="00713429">
        <w:rPr>
          <w:rFonts w:ascii="Times New Roman" w:hAnsi="Times New Roman"/>
          <w:sz w:val="24"/>
          <w:szCs w:val="24"/>
          <w:lang w:val="sr-Cyrl-RS"/>
        </w:rPr>
        <w:t>26</w:t>
      </w:r>
      <w:r w:rsidR="001848CF" w:rsidRPr="00713429">
        <w:rPr>
          <w:rFonts w:ascii="Times New Roman" w:hAnsi="Times New Roman"/>
          <w:sz w:val="24"/>
          <w:szCs w:val="24"/>
          <w:lang w:val="sr-Cyrl-RS"/>
        </w:rPr>
        <w:t>.</w:t>
      </w:r>
      <w:r w:rsidR="001848CF" w:rsidRPr="00713429">
        <w:rPr>
          <w:rFonts w:ascii="Times New Roman" w:hAnsi="Times New Roman"/>
          <w:sz w:val="24"/>
          <w:szCs w:val="24"/>
        </w:rPr>
        <w:t xml:space="preserve"> </w:t>
      </w:r>
      <w:r w:rsidR="00D9718E" w:rsidRPr="00713429">
        <w:rPr>
          <w:rFonts w:ascii="Times New Roman" w:hAnsi="Times New Roman"/>
          <w:sz w:val="24"/>
          <w:szCs w:val="24"/>
          <w:shd w:val="clear" w:color="auto" w:fill="FFFFFF"/>
        </w:rPr>
        <w:t>овог закона</w:t>
      </w:r>
      <w:r w:rsidRPr="00713429">
        <w:rPr>
          <w:rFonts w:ascii="Times New Roman" w:hAnsi="Times New Roman"/>
          <w:sz w:val="24"/>
          <w:szCs w:val="24"/>
          <w:shd w:val="clear" w:color="auto" w:fill="FFFFFF"/>
        </w:rPr>
        <w:t xml:space="preserve">, и да у том року утврди односно предложи утврђивање за културно добро. </w:t>
      </w:r>
    </w:p>
    <w:p w14:paraId="717F653B" w14:textId="5F3A813C" w:rsidR="00467662"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Изузетно, ако за то постоје оправдани разлози, надлежна установа заштите продужиће рок из ст</w:t>
      </w:r>
      <w:r w:rsidR="00B84985" w:rsidRPr="00713429">
        <w:rPr>
          <w:rFonts w:ascii="Times New Roman" w:hAnsi="Times New Roman"/>
          <w:sz w:val="24"/>
          <w:szCs w:val="24"/>
          <w:lang w:val="sr-Cyrl-RS"/>
        </w:rPr>
        <w:t>.</w:t>
      </w:r>
      <w:r w:rsidRPr="00713429">
        <w:rPr>
          <w:rFonts w:ascii="Times New Roman" w:hAnsi="Times New Roman"/>
          <w:sz w:val="24"/>
          <w:szCs w:val="24"/>
        </w:rPr>
        <w:t xml:space="preserve"> </w:t>
      </w:r>
      <w:r w:rsidRPr="00713429">
        <w:rPr>
          <w:rFonts w:ascii="Times New Roman" w:hAnsi="Times New Roman"/>
          <w:strike/>
          <w:sz w:val="24"/>
          <w:szCs w:val="24"/>
        </w:rPr>
        <w:t>4</w:t>
      </w:r>
      <w:r w:rsidR="00C51DE7" w:rsidRPr="00713429">
        <w:rPr>
          <w:rFonts w:ascii="Times New Roman" w:hAnsi="Times New Roman"/>
          <w:sz w:val="24"/>
          <w:szCs w:val="24"/>
        </w:rPr>
        <w:t>.</w:t>
      </w:r>
      <w:r w:rsidR="00B84985" w:rsidRPr="00713429">
        <w:rPr>
          <w:rFonts w:ascii="Times New Roman" w:hAnsi="Times New Roman"/>
          <w:sz w:val="24"/>
          <w:szCs w:val="24"/>
          <w:lang w:val="sr-Cyrl-RS"/>
        </w:rPr>
        <w:t xml:space="preserve"> и</w:t>
      </w:r>
      <w:r w:rsidR="00467662" w:rsidRPr="00713429">
        <w:rPr>
          <w:rFonts w:ascii="Times New Roman" w:hAnsi="Times New Roman"/>
          <w:sz w:val="24"/>
          <w:szCs w:val="24"/>
          <w:lang w:val="sr-Cyrl-RS"/>
        </w:rPr>
        <w:t xml:space="preserve"> 5.</w:t>
      </w:r>
      <w:r w:rsidRPr="00713429">
        <w:rPr>
          <w:rFonts w:ascii="Times New Roman" w:hAnsi="Times New Roman"/>
          <w:sz w:val="24"/>
          <w:szCs w:val="24"/>
        </w:rPr>
        <w:t xml:space="preserve"> овог члана уписом забележбе у евиденцију </w:t>
      </w:r>
      <w:r w:rsidR="00E0057B">
        <w:rPr>
          <w:rFonts w:ascii="Times New Roman" w:hAnsi="Times New Roman"/>
          <w:sz w:val="24"/>
          <w:szCs w:val="24"/>
          <w:lang w:val="sr-Cyrl-RS"/>
        </w:rPr>
        <w:t xml:space="preserve">из става 1. овог члана </w:t>
      </w:r>
      <w:r w:rsidRPr="00713429">
        <w:rPr>
          <w:rFonts w:ascii="Times New Roman" w:hAnsi="Times New Roman"/>
          <w:sz w:val="24"/>
          <w:szCs w:val="24"/>
        </w:rPr>
        <w:t xml:space="preserve">и након истека периода од две године </w:t>
      </w:r>
      <w:r w:rsidRPr="00713429">
        <w:rPr>
          <w:rFonts w:ascii="Times New Roman" w:hAnsi="Times New Roman"/>
          <w:sz w:val="24"/>
          <w:szCs w:val="24"/>
          <w:shd w:val="clear" w:color="auto" w:fill="FFFFFF"/>
        </w:rPr>
        <w:t>за покретна добра, односно три године за непокретна добра,</w:t>
      </w:r>
      <w:r w:rsidRPr="00713429">
        <w:rPr>
          <w:rFonts w:ascii="Times New Roman" w:hAnsi="Times New Roman"/>
          <w:sz w:val="24"/>
          <w:szCs w:val="24"/>
        </w:rPr>
        <w:t xml:space="preserve"> али највише за још две, односно три године.</w:t>
      </w:r>
    </w:p>
    <w:p w14:paraId="3F5B8B8F" w14:textId="166E75B0" w:rsidR="006347AC" w:rsidRPr="00713429" w:rsidRDefault="006347AC"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Претходна</w:t>
      </w:r>
      <w:r w:rsidR="00193BCA" w:rsidRPr="00713429">
        <w:rPr>
          <w:rFonts w:ascii="Times New Roman" w:hAnsi="Times New Roman"/>
          <w:sz w:val="24"/>
          <w:szCs w:val="24"/>
          <w:lang w:val="sr-Cyrl-RS"/>
        </w:rPr>
        <w:t xml:space="preserve"> заштита евидентираног добра из става 2</w:t>
      </w:r>
      <w:r w:rsidR="00A7720E" w:rsidRPr="00713429">
        <w:rPr>
          <w:rFonts w:ascii="Times New Roman" w:hAnsi="Times New Roman"/>
          <w:sz w:val="24"/>
          <w:szCs w:val="24"/>
          <w:lang w:val="sr-Cyrl-RS"/>
        </w:rPr>
        <w:t xml:space="preserve">. </w:t>
      </w:r>
      <w:r w:rsidR="00193BCA" w:rsidRPr="00713429">
        <w:rPr>
          <w:rFonts w:ascii="Times New Roman" w:hAnsi="Times New Roman"/>
          <w:sz w:val="24"/>
          <w:szCs w:val="24"/>
          <w:lang w:val="sr-Cyrl-RS"/>
        </w:rPr>
        <w:t xml:space="preserve">овог члана за </w:t>
      </w:r>
      <w:r w:rsidRPr="00713429">
        <w:rPr>
          <w:rFonts w:ascii="Times New Roman" w:hAnsi="Times New Roman"/>
          <w:sz w:val="24"/>
          <w:szCs w:val="24"/>
          <w:lang w:val="sr-Cyrl-RS"/>
        </w:rPr>
        <w:t>који је</w:t>
      </w:r>
      <w:r w:rsidR="006410F9" w:rsidRPr="00713429">
        <w:rPr>
          <w:rFonts w:ascii="Times New Roman" w:hAnsi="Times New Roman"/>
          <w:sz w:val="24"/>
          <w:szCs w:val="24"/>
          <w:lang w:val="sr-Cyrl-RS"/>
        </w:rPr>
        <w:t xml:space="preserve"> </w:t>
      </w:r>
      <w:r w:rsidR="00E44358">
        <w:rPr>
          <w:rFonts w:ascii="Times New Roman" w:hAnsi="Times New Roman"/>
          <w:sz w:val="24"/>
          <w:szCs w:val="24"/>
          <w:lang w:val="sr-Cyrl-RS"/>
        </w:rPr>
        <w:t>м</w:t>
      </w:r>
      <w:r w:rsidR="006410F9" w:rsidRPr="00713429">
        <w:rPr>
          <w:rFonts w:ascii="Times New Roman" w:hAnsi="Times New Roman"/>
          <w:sz w:val="24"/>
          <w:szCs w:val="24"/>
          <w:lang w:val="sr-Cyrl-RS"/>
        </w:rPr>
        <w:t>инистарству</w:t>
      </w:r>
      <w:r w:rsidR="00E44358">
        <w:rPr>
          <w:rFonts w:ascii="Times New Roman" w:hAnsi="Times New Roman"/>
          <w:sz w:val="24"/>
          <w:szCs w:val="24"/>
          <w:lang w:val="sr-Cyrl-RS"/>
        </w:rPr>
        <w:t xml:space="preserve"> надлежном за послове културе (у даљем тексту: Министарство) </w:t>
      </w:r>
      <w:r w:rsidR="006410F9" w:rsidRPr="00713429">
        <w:rPr>
          <w:rFonts w:ascii="Times New Roman" w:hAnsi="Times New Roman"/>
          <w:sz w:val="24"/>
          <w:szCs w:val="24"/>
          <w:lang w:val="sr-Cyrl-RS"/>
        </w:rPr>
        <w:t xml:space="preserve">упућен образложени предлог за његово утврђивање за културно добро </w:t>
      </w:r>
      <w:r w:rsidR="00153C3D" w:rsidRPr="00713429">
        <w:rPr>
          <w:rFonts w:ascii="Times New Roman" w:hAnsi="Times New Roman"/>
          <w:sz w:val="24"/>
          <w:szCs w:val="24"/>
          <w:lang w:val="sr-Cyrl-RS"/>
        </w:rPr>
        <w:t>ради даљег</w:t>
      </w:r>
      <w:r w:rsidR="006410F9" w:rsidRPr="00713429">
        <w:rPr>
          <w:rFonts w:ascii="Times New Roman" w:hAnsi="Times New Roman"/>
          <w:sz w:val="24"/>
          <w:szCs w:val="24"/>
          <w:lang w:val="sr-Cyrl-RS"/>
        </w:rPr>
        <w:t xml:space="preserve"> поступк</w:t>
      </w:r>
      <w:r w:rsidR="00153C3D" w:rsidRPr="00713429">
        <w:rPr>
          <w:rFonts w:ascii="Times New Roman" w:hAnsi="Times New Roman"/>
          <w:sz w:val="24"/>
          <w:szCs w:val="24"/>
          <w:lang w:val="sr-Cyrl-RS"/>
        </w:rPr>
        <w:t>а</w:t>
      </w:r>
      <w:r w:rsidR="006410F9" w:rsidRPr="00713429">
        <w:rPr>
          <w:rFonts w:ascii="Times New Roman" w:hAnsi="Times New Roman"/>
          <w:sz w:val="24"/>
          <w:szCs w:val="24"/>
          <w:lang w:val="sr-Cyrl-RS"/>
        </w:rPr>
        <w:t xml:space="preserve"> из чл. </w:t>
      </w:r>
      <w:r w:rsidR="006411E9" w:rsidRPr="00713429">
        <w:rPr>
          <w:rFonts w:ascii="Times New Roman" w:hAnsi="Times New Roman"/>
          <w:sz w:val="24"/>
          <w:szCs w:val="24"/>
          <w:lang w:val="sr-Cyrl-RS"/>
        </w:rPr>
        <w:t>43</w:t>
      </w:r>
      <w:r w:rsidR="006410F9" w:rsidRPr="00713429">
        <w:rPr>
          <w:rFonts w:ascii="Times New Roman" w:hAnsi="Times New Roman"/>
          <w:sz w:val="24"/>
          <w:szCs w:val="24"/>
          <w:lang w:val="sr-Cyrl-RS"/>
        </w:rPr>
        <w:t xml:space="preserve">. и </w:t>
      </w:r>
      <w:r w:rsidR="006411E9" w:rsidRPr="00713429">
        <w:rPr>
          <w:rFonts w:ascii="Times New Roman" w:hAnsi="Times New Roman"/>
          <w:sz w:val="24"/>
          <w:szCs w:val="24"/>
          <w:lang w:val="sr-Cyrl-RS"/>
        </w:rPr>
        <w:t>44</w:t>
      </w:r>
      <w:r w:rsidR="006410F9" w:rsidRPr="00713429">
        <w:rPr>
          <w:rFonts w:ascii="Times New Roman" w:hAnsi="Times New Roman"/>
          <w:sz w:val="24"/>
          <w:szCs w:val="24"/>
          <w:lang w:val="sr-Cyrl-RS"/>
        </w:rPr>
        <w:t xml:space="preserve">. овог закона, </w:t>
      </w:r>
      <w:r w:rsidRPr="00713429">
        <w:rPr>
          <w:rFonts w:ascii="Times New Roman" w:hAnsi="Times New Roman"/>
          <w:sz w:val="24"/>
          <w:szCs w:val="24"/>
          <w:lang w:val="sr-Cyrl-RS"/>
        </w:rPr>
        <w:t xml:space="preserve">продужава се до окончања </w:t>
      </w:r>
      <w:r w:rsidR="00193BCA" w:rsidRPr="00713429">
        <w:rPr>
          <w:rFonts w:ascii="Times New Roman" w:hAnsi="Times New Roman"/>
          <w:sz w:val="24"/>
          <w:szCs w:val="24"/>
          <w:lang w:val="sr-Cyrl-RS"/>
        </w:rPr>
        <w:t xml:space="preserve">тог </w:t>
      </w:r>
      <w:r w:rsidRPr="00713429">
        <w:rPr>
          <w:rFonts w:ascii="Times New Roman" w:hAnsi="Times New Roman"/>
          <w:sz w:val="24"/>
          <w:szCs w:val="24"/>
          <w:lang w:val="sr-Cyrl-RS"/>
        </w:rPr>
        <w:t>поступка.</w:t>
      </w:r>
    </w:p>
    <w:p w14:paraId="3605C1FE" w14:textId="6C07D24E" w:rsidR="00467662" w:rsidRPr="00713429" w:rsidRDefault="00467662" w:rsidP="008F0181">
      <w:pPr>
        <w:spacing w:after="0" w:line="240" w:lineRule="auto"/>
        <w:ind w:firstLine="720"/>
        <w:jc w:val="both"/>
        <w:rPr>
          <w:rFonts w:ascii="Times New Roman" w:eastAsia="Times New Roman" w:hAnsi="Times New Roman"/>
          <w:noProof/>
          <w:sz w:val="24"/>
          <w:szCs w:val="24"/>
          <w:lang w:val="sr-Cyrl-RS"/>
        </w:rPr>
      </w:pPr>
      <w:r w:rsidRPr="00713429">
        <w:rPr>
          <w:rFonts w:ascii="Times New Roman" w:hAnsi="Times New Roman"/>
          <w:sz w:val="24"/>
          <w:szCs w:val="24"/>
        </w:rPr>
        <w:t xml:space="preserve">Претходна заштита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ог</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ог</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ог</w:t>
      </w:r>
      <w:r w:rsidR="00997809" w:rsidRPr="00713429">
        <w:rPr>
          <w:rFonts w:ascii="Times New Roman" w:hAnsi="Times New Roman"/>
          <w:sz w:val="24"/>
          <w:szCs w:val="24"/>
        </w:rPr>
        <w:t xml:space="preserve"> </w:t>
      </w:r>
      <w:r w:rsidRPr="00713429">
        <w:rPr>
          <w:rFonts w:ascii="Times New Roman" w:hAnsi="Times New Roman"/>
          <w:sz w:val="24"/>
          <w:szCs w:val="24"/>
          <w:lang w:val="sr-Cyrl-RS"/>
        </w:rPr>
        <w:t xml:space="preserve">наслеђа </w:t>
      </w:r>
      <w:r w:rsidRPr="00713429">
        <w:rPr>
          <w:rFonts w:ascii="Times New Roman" w:hAnsi="Times New Roman"/>
          <w:sz w:val="24"/>
          <w:szCs w:val="24"/>
        </w:rPr>
        <w:t>је трајна.</w:t>
      </w:r>
    </w:p>
    <w:p w14:paraId="15F00D56" w14:textId="15E979CF" w:rsidR="004C0320" w:rsidRPr="00713429" w:rsidRDefault="0030441E" w:rsidP="008F0181">
      <w:pPr>
        <w:spacing w:after="0" w:line="240" w:lineRule="auto"/>
        <w:ind w:firstLine="720"/>
        <w:jc w:val="both"/>
        <w:rPr>
          <w:rFonts w:ascii="Times New Roman" w:eastAsia="Times New Roman" w:hAnsi="Times New Roman"/>
          <w:noProof/>
          <w:sz w:val="24"/>
          <w:szCs w:val="24"/>
        </w:rPr>
      </w:pPr>
      <w:bookmarkStart w:id="6" w:name="_Hlk66867217"/>
      <w:r w:rsidRPr="00713429">
        <w:rPr>
          <w:rFonts w:ascii="Times New Roman" w:hAnsi="Times New Roman"/>
          <w:sz w:val="24"/>
          <w:szCs w:val="24"/>
          <w:shd w:val="clear" w:color="auto" w:fill="FFFFFF"/>
        </w:rPr>
        <w:t xml:space="preserve">Уколико евидентирано добро није утврђено за културно добро у року из става </w:t>
      </w:r>
      <w:r w:rsidR="00467662" w:rsidRPr="00713429">
        <w:rPr>
          <w:rFonts w:ascii="Times New Roman" w:hAnsi="Times New Roman"/>
          <w:sz w:val="24"/>
          <w:szCs w:val="24"/>
          <w:shd w:val="clear" w:color="auto" w:fill="FFFFFF"/>
          <w:lang w:val="sr-Cyrl-RS"/>
        </w:rPr>
        <w:t xml:space="preserve">5. и 6. </w:t>
      </w:r>
      <w:r w:rsidRPr="00713429">
        <w:rPr>
          <w:rFonts w:ascii="Times New Roman" w:hAnsi="Times New Roman"/>
          <w:sz w:val="24"/>
          <w:szCs w:val="24"/>
          <w:shd w:val="clear" w:color="auto" w:fill="FFFFFF"/>
        </w:rPr>
        <w:t>на њега се неће примењивати утврђене мере заштите</w:t>
      </w:r>
      <w:r w:rsidRPr="00713429">
        <w:rPr>
          <w:rFonts w:ascii="Times New Roman" w:hAnsi="Times New Roman"/>
          <w:sz w:val="24"/>
          <w:szCs w:val="24"/>
          <w:shd w:val="clear" w:color="auto" w:fill="FFFFFF"/>
          <w:lang w:val="sr-Cyrl-RS"/>
        </w:rPr>
        <w:t xml:space="preserve">, осим за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о</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о</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о</w:t>
      </w:r>
      <w:r w:rsidR="00997809" w:rsidRPr="00713429" w:rsidDel="00997809">
        <w:rPr>
          <w:rFonts w:ascii="Times New Roman" w:hAnsi="Times New Roman"/>
          <w:sz w:val="24"/>
          <w:szCs w:val="24"/>
          <w:lang w:val="sr-Cyrl-RS"/>
        </w:rPr>
        <w:t xml:space="preserve"> </w:t>
      </w:r>
      <w:r w:rsidR="00467662" w:rsidRPr="00713429">
        <w:rPr>
          <w:rFonts w:ascii="Times New Roman" w:hAnsi="Times New Roman"/>
          <w:sz w:val="24"/>
          <w:szCs w:val="24"/>
          <w:lang w:val="sr-Cyrl-RS"/>
        </w:rPr>
        <w:t>наслеђ</w:t>
      </w:r>
      <w:r w:rsidR="00997809" w:rsidRPr="00713429">
        <w:rPr>
          <w:rFonts w:ascii="Times New Roman" w:hAnsi="Times New Roman"/>
          <w:sz w:val="24"/>
          <w:szCs w:val="24"/>
          <w:lang w:val="sr-Cyrl-RS"/>
        </w:rPr>
        <w:t>е</w:t>
      </w:r>
      <w:r w:rsidR="00467662" w:rsidRPr="00713429">
        <w:rPr>
          <w:rFonts w:ascii="Times New Roman" w:hAnsi="Times New Roman"/>
          <w:sz w:val="24"/>
          <w:szCs w:val="24"/>
          <w:lang w:val="sr-Cyrl-RS"/>
        </w:rPr>
        <w:t xml:space="preserve"> </w:t>
      </w:r>
      <w:r w:rsidR="00467662" w:rsidRPr="00713429">
        <w:rPr>
          <w:rFonts w:ascii="Times New Roman" w:hAnsi="Times New Roman"/>
          <w:sz w:val="24"/>
          <w:szCs w:val="24"/>
          <w:shd w:val="clear" w:color="auto" w:fill="FFFFFF"/>
        </w:rPr>
        <w:t xml:space="preserve">из става </w:t>
      </w:r>
      <w:r w:rsidR="00DC541D" w:rsidRPr="00713429">
        <w:rPr>
          <w:rFonts w:ascii="Times New Roman" w:hAnsi="Times New Roman"/>
          <w:sz w:val="24"/>
          <w:szCs w:val="24"/>
          <w:shd w:val="clear" w:color="auto" w:fill="FFFFFF"/>
          <w:lang w:val="sr-Cyrl-RS"/>
        </w:rPr>
        <w:t>8</w:t>
      </w:r>
      <w:r w:rsidR="00467662" w:rsidRPr="00713429">
        <w:rPr>
          <w:rFonts w:ascii="Times New Roman" w:hAnsi="Times New Roman"/>
          <w:sz w:val="24"/>
          <w:szCs w:val="24"/>
          <w:shd w:val="clear" w:color="auto" w:fill="FFFFFF"/>
        </w:rPr>
        <w:t xml:space="preserve">. </w:t>
      </w:r>
      <w:r w:rsidR="00467662" w:rsidRPr="00713429">
        <w:rPr>
          <w:rFonts w:ascii="Times New Roman" w:hAnsi="Times New Roman"/>
          <w:sz w:val="24"/>
          <w:szCs w:val="24"/>
          <w:shd w:val="clear" w:color="auto" w:fill="FFFFFF"/>
          <w:lang w:val="sr-Cyrl-RS"/>
        </w:rPr>
        <w:t xml:space="preserve">овог члана и </w:t>
      </w:r>
      <w:r w:rsidRPr="00713429">
        <w:rPr>
          <w:rFonts w:ascii="Times New Roman" w:hAnsi="Times New Roman"/>
          <w:sz w:val="24"/>
          <w:szCs w:val="24"/>
          <w:shd w:val="clear" w:color="auto" w:fill="FFFFFF"/>
          <w:lang w:val="sr-Cyrl-RS"/>
        </w:rPr>
        <w:t>археолошки локалитет</w:t>
      </w:r>
      <w:r w:rsidR="00BE783F" w:rsidRPr="00713429">
        <w:rPr>
          <w:rFonts w:ascii="Times New Roman" w:hAnsi="Times New Roman"/>
          <w:sz w:val="24"/>
          <w:szCs w:val="24"/>
          <w:shd w:val="clear" w:color="auto" w:fill="FFFFFF"/>
          <w:lang w:val="sr-Cyrl-RS"/>
        </w:rPr>
        <w:t xml:space="preserve"> и археолошко подручје </w:t>
      </w:r>
      <w:r w:rsidR="00DC541D" w:rsidRPr="00713429">
        <w:rPr>
          <w:rFonts w:ascii="Times New Roman" w:hAnsi="Times New Roman"/>
          <w:sz w:val="24"/>
          <w:szCs w:val="24"/>
          <w:shd w:val="clear" w:color="auto" w:fill="FFFFFF"/>
          <w:lang w:val="sr-Cyrl-RS"/>
        </w:rPr>
        <w:t xml:space="preserve">из члана </w:t>
      </w:r>
      <w:r w:rsidR="006411E9" w:rsidRPr="00713429">
        <w:rPr>
          <w:rFonts w:ascii="Times New Roman" w:hAnsi="Times New Roman"/>
          <w:sz w:val="24"/>
          <w:szCs w:val="24"/>
          <w:shd w:val="clear" w:color="auto" w:fill="FFFFFF"/>
          <w:lang w:val="sr-Cyrl-RS"/>
        </w:rPr>
        <w:t>32</w:t>
      </w:r>
      <w:r w:rsidRPr="00713429">
        <w:rPr>
          <w:rFonts w:ascii="Times New Roman" w:hAnsi="Times New Roman"/>
          <w:sz w:val="24"/>
          <w:szCs w:val="24"/>
          <w:shd w:val="clear" w:color="auto" w:fill="FFFFFF"/>
          <w:lang w:val="sr-Cyrl-RS"/>
        </w:rPr>
        <w:t xml:space="preserve">. </w:t>
      </w:r>
      <w:r w:rsidR="00D9718E" w:rsidRPr="00713429">
        <w:rPr>
          <w:rFonts w:ascii="Times New Roman" w:hAnsi="Times New Roman"/>
          <w:sz w:val="24"/>
          <w:szCs w:val="24"/>
          <w:shd w:val="clear" w:color="auto" w:fill="FFFFFF"/>
          <w:lang w:val="sr-Cyrl-RS"/>
        </w:rPr>
        <w:t>овог закона</w:t>
      </w:r>
      <w:r w:rsidRPr="00713429">
        <w:rPr>
          <w:rFonts w:ascii="Times New Roman" w:eastAsia="Times New Roman" w:hAnsi="Times New Roman"/>
          <w:noProof/>
          <w:sz w:val="24"/>
          <w:szCs w:val="24"/>
        </w:rPr>
        <w:t>.</w:t>
      </w:r>
    </w:p>
    <w:p w14:paraId="2382A62D" w14:textId="489E6DCA" w:rsidR="00C14C05" w:rsidRPr="00713429" w:rsidRDefault="00C14C05" w:rsidP="00C14C05">
      <w:pPr>
        <w:pStyle w:val="NormalWeb"/>
        <w:shd w:val="clear" w:color="auto" w:fill="FFFFFF"/>
        <w:spacing w:before="0" w:beforeAutospacing="0" w:after="0" w:afterAutospacing="0"/>
        <w:ind w:firstLine="720"/>
        <w:jc w:val="both"/>
      </w:pPr>
      <w:r w:rsidRPr="00713429">
        <w:t xml:space="preserve">Подаци </w:t>
      </w:r>
      <w:r w:rsidR="000F7208">
        <w:rPr>
          <w:lang w:val="sr-Cyrl-RS"/>
        </w:rPr>
        <w:t>потребни за вођење е</w:t>
      </w:r>
      <w:r w:rsidRPr="00713429">
        <w:rPr>
          <w:lang w:val="sr-Cyrl-RS"/>
        </w:rPr>
        <w:t xml:space="preserve">виденције </w:t>
      </w:r>
      <w:r w:rsidRPr="00713429">
        <w:t xml:space="preserve">из става 1. овог члана прикупљају </w:t>
      </w:r>
      <w:r w:rsidR="005133DC" w:rsidRPr="00713429">
        <w:rPr>
          <w:lang w:val="sr-Cyrl-RS"/>
        </w:rPr>
        <w:t xml:space="preserve">се и обрађују </w:t>
      </w:r>
      <w:r w:rsidRPr="00713429">
        <w:t xml:space="preserve">у сврху заштите </w:t>
      </w:r>
      <w:r w:rsidRPr="00713429">
        <w:rPr>
          <w:noProof/>
        </w:rPr>
        <w:t>добара које уживају претходну заштиту</w:t>
      </w:r>
      <w:r w:rsidRPr="00713429">
        <w:rPr>
          <w:noProof/>
          <w:lang w:val="sr-Cyrl-RS"/>
        </w:rPr>
        <w:t xml:space="preserve"> као д</w:t>
      </w:r>
      <w:r w:rsidRPr="00713429">
        <w:t>об</w:t>
      </w:r>
      <w:r w:rsidRPr="00713429">
        <w:rPr>
          <w:lang w:val="sr-Cyrl-RS"/>
        </w:rPr>
        <w:t>а</w:t>
      </w:r>
      <w:r w:rsidRPr="00713429">
        <w:t xml:space="preserve">ра </w:t>
      </w:r>
      <w:r w:rsidRPr="00713429">
        <w:rPr>
          <w:lang w:val="sr-Cyrl-RS"/>
        </w:rPr>
        <w:t>која</w:t>
      </w:r>
      <w:r w:rsidRPr="00713429">
        <w:t xml:space="preserve"> представљају културно наслеђе</w:t>
      </w:r>
      <w:r w:rsidRPr="00713429">
        <w:rPr>
          <w:lang w:val="sr-Cyrl-RS"/>
        </w:rPr>
        <w:t xml:space="preserve"> од општег интереса</w:t>
      </w:r>
      <w:r w:rsidRPr="00713429">
        <w:t>, и уживају исту заштиту као и културна добра</w:t>
      </w:r>
      <w:r w:rsidRPr="00713429">
        <w:rPr>
          <w:lang w:val="sr-Cyrl-RS"/>
        </w:rPr>
        <w:t xml:space="preserve"> у складу са законом</w:t>
      </w:r>
      <w:r w:rsidRPr="00713429">
        <w:t>.</w:t>
      </w:r>
    </w:p>
    <w:p w14:paraId="353C4A79" w14:textId="77777777" w:rsidR="0030441E" w:rsidRPr="00713429" w:rsidRDefault="0030441E" w:rsidP="008F0181">
      <w:pPr>
        <w:spacing w:after="0" w:line="240" w:lineRule="auto"/>
        <w:jc w:val="both"/>
        <w:rPr>
          <w:rFonts w:ascii="Times New Roman" w:hAnsi="Times New Roman"/>
          <w:b/>
          <w:sz w:val="24"/>
          <w:szCs w:val="24"/>
        </w:rPr>
      </w:pPr>
    </w:p>
    <w:bookmarkEnd w:id="6"/>
    <w:p w14:paraId="6501E091" w14:textId="77777777" w:rsidR="008549DD" w:rsidRPr="00713429" w:rsidRDefault="008549DD" w:rsidP="008F0181">
      <w:pPr>
        <w:spacing w:after="0" w:line="240" w:lineRule="auto"/>
        <w:jc w:val="center"/>
        <w:rPr>
          <w:rFonts w:ascii="Times New Roman" w:hAnsi="Times New Roman"/>
          <w:b/>
          <w:noProof/>
          <w:sz w:val="24"/>
          <w:szCs w:val="24"/>
        </w:rPr>
      </w:pPr>
      <w:r w:rsidRPr="00713429">
        <w:rPr>
          <w:rFonts w:ascii="Times New Roman" w:hAnsi="Times New Roman"/>
          <w:b/>
          <w:noProof/>
          <w:sz w:val="24"/>
          <w:szCs w:val="24"/>
        </w:rPr>
        <w:t>Престанак претходне заштите</w:t>
      </w:r>
    </w:p>
    <w:p w14:paraId="14110800" w14:textId="251D6A8E" w:rsidR="008549DD" w:rsidRPr="00713429" w:rsidRDefault="008549DD" w:rsidP="008F0181">
      <w:pPr>
        <w:spacing w:after="0" w:line="240" w:lineRule="auto"/>
        <w:jc w:val="center"/>
        <w:rPr>
          <w:rFonts w:ascii="Times New Roman" w:hAnsi="Times New Roman"/>
          <w:b/>
          <w:noProof/>
          <w:sz w:val="24"/>
          <w:szCs w:val="24"/>
        </w:rPr>
      </w:pPr>
      <w:r w:rsidRPr="00713429">
        <w:rPr>
          <w:rFonts w:ascii="Times New Roman" w:hAnsi="Times New Roman"/>
          <w:b/>
          <w:noProof/>
          <w:sz w:val="24"/>
          <w:szCs w:val="24"/>
        </w:rPr>
        <w:t xml:space="preserve">Члан </w:t>
      </w:r>
      <w:r w:rsidR="00CF6F81" w:rsidRPr="00713429">
        <w:rPr>
          <w:rFonts w:ascii="Times New Roman" w:hAnsi="Times New Roman"/>
          <w:b/>
          <w:noProof/>
          <w:sz w:val="24"/>
          <w:szCs w:val="24"/>
          <w:lang w:val="sr-Cyrl-RS"/>
        </w:rPr>
        <w:t>35</w:t>
      </w:r>
      <w:r w:rsidRPr="00713429">
        <w:rPr>
          <w:rFonts w:ascii="Times New Roman" w:hAnsi="Times New Roman"/>
          <w:b/>
          <w:noProof/>
          <w:sz w:val="24"/>
          <w:szCs w:val="24"/>
        </w:rPr>
        <w:t>.</w:t>
      </w:r>
    </w:p>
    <w:p w14:paraId="6C6C9BFF" w14:textId="77777777" w:rsidR="008549DD" w:rsidRPr="00713429" w:rsidRDefault="008549DD" w:rsidP="008F0181">
      <w:pPr>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Претходна заштита престаје:</w:t>
      </w:r>
    </w:p>
    <w:p w14:paraId="1DA98817" w14:textId="77777777" w:rsidR="008549DD" w:rsidRPr="00713429" w:rsidRDefault="008549DD" w:rsidP="008F0181">
      <w:pPr>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1) даном доношења акта о утврђивању културног добра;</w:t>
      </w:r>
    </w:p>
    <w:p w14:paraId="0BD696FA" w14:textId="77777777" w:rsidR="008549DD" w:rsidRPr="00713429" w:rsidRDefault="008549DD" w:rsidP="008F0181">
      <w:pPr>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2) истеком времена трајања претходне заштите;</w:t>
      </w:r>
    </w:p>
    <w:p w14:paraId="426AA646" w14:textId="77777777" w:rsidR="008549DD" w:rsidRPr="00713429" w:rsidRDefault="008549DD" w:rsidP="008F0181">
      <w:pPr>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3) даном утврђивања да добро нема културну вредност.</w:t>
      </w:r>
    </w:p>
    <w:p w14:paraId="1079A0C7" w14:textId="6279F7BE" w:rsidR="00BD4EAA" w:rsidRDefault="00BD4EAA" w:rsidP="008F0181">
      <w:pPr>
        <w:spacing w:after="0" w:line="240" w:lineRule="auto"/>
        <w:ind w:firstLine="720"/>
        <w:jc w:val="both"/>
        <w:rPr>
          <w:rFonts w:ascii="Times New Roman" w:hAnsi="Times New Roman"/>
          <w:sz w:val="24"/>
          <w:szCs w:val="24"/>
          <w:lang w:val="sr-Cyrl-RS"/>
        </w:rPr>
      </w:pPr>
    </w:p>
    <w:p w14:paraId="7C222AA2" w14:textId="684D6EE4" w:rsidR="00700FAE" w:rsidRDefault="00700FAE" w:rsidP="008F0181">
      <w:pPr>
        <w:spacing w:after="0" w:line="240" w:lineRule="auto"/>
        <w:ind w:firstLine="720"/>
        <w:jc w:val="both"/>
        <w:rPr>
          <w:rFonts w:ascii="Times New Roman" w:hAnsi="Times New Roman"/>
          <w:sz w:val="24"/>
          <w:szCs w:val="24"/>
          <w:lang w:val="sr-Cyrl-RS"/>
        </w:rPr>
      </w:pPr>
    </w:p>
    <w:p w14:paraId="7DA4200E" w14:textId="119EC2B1" w:rsidR="00700FAE" w:rsidRDefault="00700FAE" w:rsidP="008F0181">
      <w:pPr>
        <w:spacing w:after="0" w:line="240" w:lineRule="auto"/>
        <w:ind w:firstLine="720"/>
        <w:jc w:val="both"/>
        <w:rPr>
          <w:rFonts w:ascii="Times New Roman" w:hAnsi="Times New Roman"/>
          <w:sz w:val="24"/>
          <w:szCs w:val="24"/>
          <w:lang w:val="sr-Cyrl-RS"/>
        </w:rPr>
      </w:pPr>
    </w:p>
    <w:p w14:paraId="129FAF95" w14:textId="77777777" w:rsidR="00700FAE" w:rsidRPr="00713429" w:rsidRDefault="00700FAE" w:rsidP="008F0181">
      <w:pPr>
        <w:spacing w:after="0" w:line="240" w:lineRule="auto"/>
        <w:ind w:firstLine="720"/>
        <w:jc w:val="both"/>
        <w:rPr>
          <w:rFonts w:ascii="Times New Roman" w:hAnsi="Times New Roman"/>
          <w:sz w:val="24"/>
          <w:szCs w:val="24"/>
          <w:lang w:val="sr-Cyrl-RS"/>
        </w:rPr>
      </w:pPr>
    </w:p>
    <w:p w14:paraId="2519A180" w14:textId="77777777" w:rsidR="00BD4EAA" w:rsidRPr="00713429" w:rsidRDefault="00BD4EAA" w:rsidP="008F0181">
      <w:pPr>
        <w:spacing w:after="0" w:line="240" w:lineRule="auto"/>
        <w:jc w:val="center"/>
        <w:rPr>
          <w:rFonts w:ascii="Times New Roman" w:hAnsi="Times New Roman"/>
          <w:b/>
          <w:noProof/>
          <w:sz w:val="24"/>
          <w:szCs w:val="24"/>
          <w:lang w:val="sr-Cyrl-RS"/>
        </w:rPr>
      </w:pPr>
      <w:r w:rsidRPr="00713429">
        <w:rPr>
          <w:rFonts w:ascii="Times New Roman" w:hAnsi="Times New Roman"/>
          <w:b/>
          <w:noProof/>
          <w:sz w:val="24"/>
          <w:szCs w:val="24"/>
          <w:lang w:val="sr-Cyrl-RS"/>
        </w:rPr>
        <w:t>Категорије културних добара</w:t>
      </w:r>
    </w:p>
    <w:p w14:paraId="63556F9C" w14:textId="7A476730" w:rsidR="00BD4EAA" w:rsidRPr="00713429" w:rsidRDefault="00BD4EAA" w:rsidP="008F0181">
      <w:pPr>
        <w:spacing w:after="0" w:line="240" w:lineRule="auto"/>
        <w:ind w:firstLine="720"/>
        <w:jc w:val="center"/>
        <w:rPr>
          <w:rFonts w:ascii="Times New Roman" w:hAnsi="Times New Roman"/>
          <w:sz w:val="24"/>
          <w:szCs w:val="24"/>
          <w:lang w:val="sr-Cyrl-RS"/>
        </w:rPr>
      </w:pPr>
      <w:r w:rsidRPr="00713429">
        <w:rPr>
          <w:rFonts w:ascii="Times New Roman" w:hAnsi="Times New Roman"/>
          <w:b/>
          <w:noProof/>
          <w:sz w:val="24"/>
          <w:szCs w:val="24"/>
        </w:rPr>
        <w:t xml:space="preserve">Члан </w:t>
      </w:r>
      <w:r w:rsidR="00CF6F81" w:rsidRPr="00713429">
        <w:rPr>
          <w:rFonts w:ascii="Times New Roman" w:hAnsi="Times New Roman"/>
          <w:b/>
          <w:noProof/>
          <w:sz w:val="24"/>
          <w:szCs w:val="24"/>
          <w:lang w:val="sr-Cyrl-RS"/>
        </w:rPr>
        <w:t>36</w:t>
      </w:r>
      <w:r w:rsidR="00F071CD" w:rsidRPr="00713429">
        <w:rPr>
          <w:rFonts w:ascii="Times New Roman" w:hAnsi="Times New Roman"/>
          <w:b/>
          <w:noProof/>
          <w:sz w:val="24"/>
          <w:szCs w:val="24"/>
        </w:rPr>
        <w:t>.</w:t>
      </w:r>
    </w:p>
    <w:p w14:paraId="5FA791C8" w14:textId="77777777" w:rsidR="00CE7897" w:rsidRPr="00713429" w:rsidRDefault="00BD4EAA" w:rsidP="00CE7897">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Култу</w:t>
      </w:r>
      <w:r w:rsidR="00CE7897" w:rsidRPr="00713429">
        <w:rPr>
          <w:rFonts w:ascii="Times New Roman" w:hAnsi="Times New Roman"/>
          <w:sz w:val="24"/>
          <w:szCs w:val="24"/>
          <w:lang w:val="sr-Cyrl-RS"/>
        </w:rPr>
        <w:t xml:space="preserve">рна добра према категорији су: </w:t>
      </w:r>
    </w:p>
    <w:p w14:paraId="3A9084E4" w14:textId="77777777" w:rsidR="00BD4EAA" w:rsidRPr="00713429" w:rsidRDefault="00CE7897" w:rsidP="00CE7897">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1) </w:t>
      </w:r>
      <w:r w:rsidR="00BD4EAA" w:rsidRPr="00713429">
        <w:rPr>
          <w:rFonts w:ascii="Times New Roman" w:hAnsi="Times New Roman"/>
          <w:sz w:val="24"/>
          <w:szCs w:val="24"/>
        </w:rPr>
        <w:t>културно добро</w:t>
      </w:r>
      <w:r w:rsidR="00BD4EAA" w:rsidRPr="00713429">
        <w:rPr>
          <w:rFonts w:ascii="Times New Roman" w:hAnsi="Times New Roman"/>
          <w:sz w:val="24"/>
          <w:szCs w:val="24"/>
          <w:lang w:val="sr-Cyrl-RS"/>
        </w:rPr>
        <w:t>;</w:t>
      </w:r>
    </w:p>
    <w:p w14:paraId="5546F37F" w14:textId="77777777" w:rsidR="00BD4EAA" w:rsidRPr="00713429" w:rsidRDefault="00CE7897" w:rsidP="00CE7897">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lang w:val="sr-Cyrl-RS"/>
        </w:rPr>
        <w:t xml:space="preserve">2) </w:t>
      </w:r>
      <w:r w:rsidR="00BD4EAA" w:rsidRPr="00713429">
        <w:rPr>
          <w:rFonts w:ascii="Times New Roman" w:hAnsi="Times New Roman"/>
          <w:sz w:val="24"/>
          <w:szCs w:val="24"/>
        </w:rPr>
        <w:t>културно добро од великог значаја</w:t>
      </w:r>
      <w:r w:rsidR="00BD4EAA" w:rsidRPr="00713429">
        <w:rPr>
          <w:rFonts w:ascii="Times New Roman" w:hAnsi="Times New Roman"/>
          <w:sz w:val="24"/>
          <w:szCs w:val="24"/>
          <w:lang w:val="sr-Cyrl-RS"/>
        </w:rPr>
        <w:t>;</w:t>
      </w:r>
    </w:p>
    <w:p w14:paraId="1DF832B8" w14:textId="77777777" w:rsidR="00BD4EAA" w:rsidRPr="00713429" w:rsidRDefault="00CE7897" w:rsidP="00CE7897">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lang w:val="sr-Cyrl-RS"/>
        </w:rPr>
        <w:t xml:space="preserve">3) </w:t>
      </w:r>
      <w:r w:rsidR="00BD4EAA" w:rsidRPr="00713429">
        <w:rPr>
          <w:rFonts w:ascii="Times New Roman" w:hAnsi="Times New Roman"/>
          <w:sz w:val="24"/>
          <w:szCs w:val="24"/>
        </w:rPr>
        <w:t>културно добро од изузетног значаја.</w:t>
      </w:r>
    </w:p>
    <w:p w14:paraId="55BE7FAE" w14:textId="77777777" w:rsidR="005A08CE" w:rsidRPr="00713429" w:rsidRDefault="005A08CE" w:rsidP="008F0181">
      <w:pPr>
        <w:spacing w:after="0" w:line="240" w:lineRule="auto"/>
        <w:ind w:firstLine="720"/>
        <w:jc w:val="both"/>
        <w:rPr>
          <w:rFonts w:ascii="Times New Roman" w:hAnsi="Times New Roman"/>
          <w:noProof/>
          <w:sz w:val="24"/>
          <w:szCs w:val="24"/>
          <w:lang w:val="sr-Cyrl-RS"/>
        </w:rPr>
      </w:pPr>
      <w:r w:rsidRPr="00713429">
        <w:rPr>
          <w:rFonts w:ascii="Times New Roman" w:hAnsi="Times New Roman"/>
          <w:noProof/>
          <w:sz w:val="24"/>
          <w:szCs w:val="24"/>
          <w:lang w:val="sr-Cyrl-RS"/>
        </w:rPr>
        <w:t>К</w:t>
      </w:r>
      <w:r w:rsidR="00983887" w:rsidRPr="00713429">
        <w:rPr>
          <w:rFonts w:ascii="Times New Roman" w:hAnsi="Times New Roman"/>
          <w:noProof/>
          <w:sz w:val="24"/>
          <w:szCs w:val="24"/>
          <w:lang w:val="sr-Cyrl-RS"/>
        </w:rPr>
        <w:t>ултурн</w:t>
      </w:r>
      <w:r w:rsidRPr="00713429">
        <w:rPr>
          <w:rFonts w:ascii="Times New Roman" w:hAnsi="Times New Roman"/>
          <w:noProof/>
          <w:sz w:val="24"/>
          <w:szCs w:val="24"/>
          <w:lang w:val="sr-Cyrl-RS"/>
        </w:rPr>
        <w:t>а</w:t>
      </w:r>
      <w:r w:rsidR="00983887" w:rsidRPr="00713429">
        <w:rPr>
          <w:rFonts w:ascii="Times New Roman" w:hAnsi="Times New Roman"/>
          <w:noProof/>
          <w:sz w:val="24"/>
          <w:szCs w:val="24"/>
          <w:lang w:val="sr-Cyrl-RS"/>
        </w:rPr>
        <w:t xml:space="preserve"> добра из става 1. тачка 1) овог члана</w:t>
      </w:r>
      <w:r w:rsidRPr="00713429">
        <w:rPr>
          <w:rFonts w:ascii="Times New Roman" w:hAnsi="Times New Roman"/>
          <w:noProof/>
          <w:sz w:val="24"/>
          <w:szCs w:val="24"/>
          <w:lang w:val="sr-Latn-RS"/>
        </w:rPr>
        <w:t xml:space="preserve"> </w:t>
      </w:r>
      <w:r w:rsidRPr="00713429">
        <w:rPr>
          <w:rFonts w:ascii="Times New Roman" w:hAnsi="Times New Roman"/>
          <w:noProof/>
          <w:sz w:val="24"/>
          <w:szCs w:val="24"/>
          <w:lang w:val="sr-Cyrl-RS"/>
        </w:rPr>
        <w:t xml:space="preserve">се сматрају културним добрима </w:t>
      </w:r>
      <w:r w:rsidRPr="00713429">
        <w:rPr>
          <w:rFonts w:ascii="Times New Roman" w:hAnsi="Times New Roman"/>
          <w:noProof/>
          <w:sz w:val="24"/>
          <w:szCs w:val="24"/>
        </w:rPr>
        <w:t xml:space="preserve">III </w:t>
      </w:r>
      <w:r w:rsidRPr="00713429">
        <w:rPr>
          <w:rFonts w:ascii="Times New Roman" w:hAnsi="Times New Roman"/>
          <w:noProof/>
          <w:sz w:val="24"/>
          <w:szCs w:val="24"/>
          <w:lang w:val="sr-Cyrl-RS"/>
        </w:rPr>
        <w:t>категорије, културна добра од великог значаја из става 1. тачка 2) овог члана</w:t>
      </w:r>
      <w:r w:rsidRPr="00713429">
        <w:rPr>
          <w:rFonts w:ascii="Times New Roman" w:hAnsi="Times New Roman"/>
          <w:noProof/>
          <w:sz w:val="24"/>
          <w:szCs w:val="24"/>
          <w:lang w:val="sr-Latn-RS"/>
        </w:rPr>
        <w:t xml:space="preserve"> </w:t>
      </w:r>
      <w:r w:rsidRPr="00713429">
        <w:rPr>
          <w:rFonts w:ascii="Times New Roman" w:hAnsi="Times New Roman"/>
          <w:noProof/>
          <w:sz w:val="24"/>
          <w:szCs w:val="24"/>
          <w:lang w:val="sr-Cyrl-RS"/>
        </w:rPr>
        <w:t xml:space="preserve">се сматрају културним добрима </w:t>
      </w:r>
      <w:r w:rsidRPr="00713429">
        <w:rPr>
          <w:rFonts w:ascii="Times New Roman" w:hAnsi="Times New Roman"/>
          <w:noProof/>
          <w:sz w:val="24"/>
          <w:szCs w:val="24"/>
        </w:rPr>
        <w:t xml:space="preserve">II </w:t>
      </w:r>
      <w:r w:rsidRPr="00713429">
        <w:rPr>
          <w:rFonts w:ascii="Times New Roman" w:hAnsi="Times New Roman"/>
          <w:noProof/>
          <w:sz w:val="24"/>
          <w:szCs w:val="24"/>
          <w:lang w:val="sr-Cyrl-RS"/>
        </w:rPr>
        <w:t xml:space="preserve">категорије, културна добра од </w:t>
      </w:r>
      <w:r w:rsidRPr="00713429">
        <w:rPr>
          <w:rFonts w:ascii="Times New Roman" w:hAnsi="Times New Roman"/>
          <w:sz w:val="24"/>
          <w:szCs w:val="24"/>
        </w:rPr>
        <w:t>изузетног</w:t>
      </w:r>
      <w:r w:rsidRPr="00713429">
        <w:rPr>
          <w:rFonts w:ascii="Times New Roman" w:hAnsi="Times New Roman"/>
          <w:noProof/>
          <w:sz w:val="24"/>
          <w:szCs w:val="24"/>
          <w:lang w:val="sr-Cyrl-RS"/>
        </w:rPr>
        <w:t xml:space="preserve"> значаја из става 1. тачка 3) овог члана</w:t>
      </w:r>
      <w:r w:rsidRPr="00713429">
        <w:rPr>
          <w:rFonts w:ascii="Times New Roman" w:hAnsi="Times New Roman"/>
          <w:noProof/>
          <w:sz w:val="24"/>
          <w:szCs w:val="24"/>
          <w:lang w:val="sr-Latn-RS"/>
        </w:rPr>
        <w:t xml:space="preserve"> </w:t>
      </w:r>
      <w:r w:rsidRPr="00713429">
        <w:rPr>
          <w:rFonts w:ascii="Times New Roman" w:hAnsi="Times New Roman"/>
          <w:noProof/>
          <w:sz w:val="24"/>
          <w:szCs w:val="24"/>
          <w:lang w:val="sr-Cyrl-RS"/>
        </w:rPr>
        <w:t xml:space="preserve">се сматрају културним добрима </w:t>
      </w:r>
      <w:r w:rsidRPr="00713429">
        <w:rPr>
          <w:rFonts w:ascii="Times New Roman" w:hAnsi="Times New Roman"/>
          <w:noProof/>
          <w:sz w:val="24"/>
          <w:szCs w:val="24"/>
        </w:rPr>
        <w:t xml:space="preserve">I </w:t>
      </w:r>
      <w:r w:rsidRPr="00713429">
        <w:rPr>
          <w:rFonts w:ascii="Times New Roman" w:hAnsi="Times New Roman"/>
          <w:noProof/>
          <w:sz w:val="24"/>
          <w:szCs w:val="24"/>
          <w:lang w:val="sr-Cyrl-RS"/>
        </w:rPr>
        <w:t>категорије.</w:t>
      </w:r>
    </w:p>
    <w:p w14:paraId="083510F4" w14:textId="77777777" w:rsidR="00983887" w:rsidRPr="00713429" w:rsidRDefault="00983887" w:rsidP="008F0181">
      <w:pPr>
        <w:spacing w:after="0" w:line="240" w:lineRule="auto"/>
        <w:ind w:firstLine="720"/>
        <w:jc w:val="both"/>
        <w:rPr>
          <w:rFonts w:ascii="Times New Roman" w:hAnsi="Times New Roman"/>
          <w:noProof/>
          <w:sz w:val="24"/>
          <w:szCs w:val="24"/>
          <w:lang w:val="sr-Latn-RS"/>
        </w:rPr>
      </w:pPr>
    </w:p>
    <w:p w14:paraId="76D812D7" w14:textId="77777777" w:rsidR="008549DD" w:rsidRPr="00713429" w:rsidRDefault="00EE7807" w:rsidP="008F0181">
      <w:pPr>
        <w:spacing w:after="0" w:line="240" w:lineRule="auto"/>
        <w:jc w:val="center"/>
        <w:rPr>
          <w:rFonts w:ascii="Times New Roman" w:hAnsi="Times New Roman"/>
          <w:b/>
          <w:bCs/>
          <w:noProof/>
          <w:sz w:val="24"/>
          <w:szCs w:val="24"/>
        </w:rPr>
      </w:pPr>
      <w:r w:rsidRPr="00713429">
        <w:rPr>
          <w:rFonts w:ascii="Times New Roman" w:hAnsi="Times New Roman"/>
          <w:b/>
          <w:bCs/>
          <w:noProof/>
          <w:sz w:val="24"/>
          <w:szCs w:val="24"/>
        </w:rPr>
        <w:t xml:space="preserve">2. </w:t>
      </w:r>
      <w:r w:rsidR="008549DD" w:rsidRPr="00713429">
        <w:rPr>
          <w:rFonts w:ascii="Times New Roman" w:hAnsi="Times New Roman"/>
          <w:b/>
          <w:bCs/>
          <w:noProof/>
          <w:sz w:val="24"/>
          <w:szCs w:val="24"/>
        </w:rPr>
        <w:t>Културно добро</w:t>
      </w:r>
    </w:p>
    <w:p w14:paraId="5A57B6C4" w14:textId="238B6D94" w:rsidR="008549DD" w:rsidRPr="00713429" w:rsidRDefault="008549DD" w:rsidP="008F0181">
      <w:pPr>
        <w:tabs>
          <w:tab w:val="left" w:pos="4514"/>
          <w:tab w:val="center" w:pos="4873"/>
        </w:tabs>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262014" w:rsidRPr="00713429">
        <w:rPr>
          <w:rFonts w:ascii="Times New Roman" w:hAnsi="Times New Roman"/>
          <w:b/>
          <w:sz w:val="24"/>
          <w:szCs w:val="24"/>
          <w:lang w:val="sr-Cyrl-RS"/>
        </w:rPr>
        <w:t>37</w:t>
      </w:r>
      <w:r w:rsidRPr="00713429">
        <w:rPr>
          <w:rFonts w:ascii="Times New Roman" w:hAnsi="Times New Roman"/>
          <w:b/>
          <w:sz w:val="24"/>
          <w:szCs w:val="24"/>
        </w:rPr>
        <w:t>.</w:t>
      </w:r>
    </w:p>
    <w:p w14:paraId="720B765C" w14:textId="0CD4F2AE" w:rsidR="008549DD" w:rsidRPr="00713429" w:rsidRDefault="0076540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Културно добро је део културног наслеђа које има својства културног добра у складу са чланом </w:t>
      </w:r>
      <w:r w:rsidR="00540670" w:rsidRPr="00713429">
        <w:rPr>
          <w:rFonts w:ascii="Times New Roman" w:hAnsi="Times New Roman"/>
          <w:sz w:val="24"/>
          <w:szCs w:val="24"/>
          <w:lang w:val="sr-Cyrl-RS"/>
        </w:rPr>
        <w:t>26</w:t>
      </w:r>
      <w:r w:rsidR="001848CF" w:rsidRPr="00713429">
        <w:rPr>
          <w:rFonts w:ascii="Times New Roman" w:hAnsi="Times New Roman"/>
          <w:sz w:val="24"/>
          <w:szCs w:val="24"/>
          <w:lang w:val="sr-Cyrl-RS"/>
        </w:rPr>
        <w:t>.</w:t>
      </w:r>
      <w:r w:rsidR="001848CF"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lang w:val="sr-Cyrl-RS"/>
        </w:rPr>
        <w:t>,</w:t>
      </w:r>
      <w:r w:rsidRPr="00713429">
        <w:rPr>
          <w:rFonts w:ascii="Times New Roman" w:hAnsi="Times New Roman"/>
          <w:sz w:val="24"/>
          <w:szCs w:val="24"/>
        </w:rPr>
        <w:t xml:space="preserve"> и</w:t>
      </w:r>
      <w:r w:rsidRPr="00713429">
        <w:rPr>
          <w:rFonts w:ascii="Times New Roman" w:hAnsi="Times New Roman"/>
          <w:sz w:val="24"/>
          <w:szCs w:val="24"/>
          <w:lang w:val="sr-Cyrl-RS"/>
        </w:rPr>
        <w:t>спуњава</w:t>
      </w:r>
      <w:r w:rsidRPr="00713429">
        <w:rPr>
          <w:rFonts w:ascii="Times New Roman" w:hAnsi="Times New Roman"/>
          <w:sz w:val="24"/>
          <w:szCs w:val="24"/>
        </w:rPr>
        <w:t xml:space="preserve"> критеријум</w:t>
      </w:r>
      <w:r w:rsidRPr="00713429">
        <w:rPr>
          <w:rFonts w:ascii="Times New Roman" w:hAnsi="Times New Roman"/>
          <w:sz w:val="24"/>
          <w:szCs w:val="24"/>
          <w:lang w:val="sr-Cyrl-RS"/>
        </w:rPr>
        <w:t xml:space="preserve">е </w:t>
      </w:r>
      <w:r w:rsidRPr="00713429">
        <w:rPr>
          <w:rFonts w:ascii="Times New Roman" w:hAnsi="Times New Roman"/>
          <w:sz w:val="24"/>
          <w:szCs w:val="24"/>
        </w:rPr>
        <w:t xml:space="preserve">у складу са чланом </w:t>
      </w:r>
      <w:r w:rsidR="00540670" w:rsidRPr="00713429">
        <w:rPr>
          <w:rFonts w:ascii="Times New Roman" w:hAnsi="Times New Roman"/>
          <w:sz w:val="24"/>
          <w:szCs w:val="24"/>
          <w:lang w:val="sr-Cyrl-RS"/>
        </w:rPr>
        <w:t>26</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lang w:val="sr-Cyrl-RS"/>
        </w:rPr>
        <w:t>, и утврђено</w:t>
      </w:r>
      <w:r w:rsidR="001F20EB" w:rsidRPr="00713429">
        <w:rPr>
          <w:rFonts w:ascii="Times New Roman" w:hAnsi="Times New Roman"/>
          <w:sz w:val="24"/>
          <w:szCs w:val="24"/>
          <w:lang w:val="sr-Cyrl-RS"/>
        </w:rPr>
        <w:t xml:space="preserve"> је</w:t>
      </w:r>
      <w:r w:rsidRPr="00713429">
        <w:rPr>
          <w:rFonts w:ascii="Times New Roman" w:hAnsi="Times New Roman"/>
          <w:sz w:val="24"/>
          <w:szCs w:val="24"/>
          <w:lang w:val="sr-Cyrl-RS"/>
        </w:rPr>
        <w:t xml:space="preserve"> актом о утврђивању у складу са </w:t>
      </w:r>
      <w:r w:rsidR="00D9718E" w:rsidRPr="00713429">
        <w:rPr>
          <w:rFonts w:ascii="Times New Roman" w:hAnsi="Times New Roman"/>
          <w:sz w:val="24"/>
          <w:szCs w:val="24"/>
          <w:lang w:val="sr-Cyrl-RS"/>
        </w:rPr>
        <w:t>овим законом</w:t>
      </w:r>
      <w:r w:rsidR="008549DD" w:rsidRPr="00713429">
        <w:rPr>
          <w:rFonts w:ascii="Times New Roman" w:hAnsi="Times New Roman"/>
          <w:sz w:val="24"/>
          <w:szCs w:val="24"/>
        </w:rPr>
        <w:t>.</w:t>
      </w:r>
    </w:p>
    <w:p w14:paraId="3CC89C9C" w14:textId="77777777" w:rsidR="00EE7807" w:rsidRPr="00713429" w:rsidRDefault="00EE7807" w:rsidP="008F0181">
      <w:pPr>
        <w:spacing w:after="0" w:line="240" w:lineRule="auto"/>
        <w:ind w:firstLine="720"/>
        <w:jc w:val="center"/>
        <w:rPr>
          <w:rFonts w:ascii="Times New Roman" w:hAnsi="Times New Roman"/>
          <w:b/>
          <w:bCs/>
          <w:sz w:val="24"/>
          <w:szCs w:val="24"/>
        </w:rPr>
      </w:pPr>
    </w:p>
    <w:p w14:paraId="772CE9CE" w14:textId="77777777" w:rsidR="008549DD" w:rsidRPr="00713429" w:rsidRDefault="008549DD" w:rsidP="008F0181">
      <w:pPr>
        <w:spacing w:after="0" w:line="240" w:lineRule="auto"/>
        <w:jc w:val="center"/>
        <w:rPr>
          <w:rFonts w:ascii="Times New Roman" w:hAnsi="Times New Roman"/>
          <w:b/>
          <w:bCs/>
          <w:sz w:val="24"/>
          <w:szCs w:val="24"/>
        </w:rPr>
      </w:pPr>
      <w:r w:rsidRPr="00713429">
        <w:rPr>
          <w:rFonts w:ascii="Times New Roman" w:hAnsi="Times New Roman"/>
          <w:b/>
          <w:bCs/>
          <w:sz w:val="24"/>
          <w:szCs w:val="24"/>
        </w:rPr>
        <w:t>Културно добро од великог значаја</w:t>
      </w:r>
    </w:p>
    <w:p w14:paraId="11127B93" w14:textId="06AB5EC6" w:rsidR="008549DD" w:rsidRPr="00713429" w:rsidRDefault="008549DD" w:rsidP="008F0181">
      <w:pPr>
        <w:tabs>
          <w:tab w:val="left" w:pos="4514"/>
          <w:tab w:val="center" w:pos="4873"/>
        </w:tabs>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38</w:t>
      </w:r>
      <w:r w:rsidRPr="00713429">
        <w:rPr>
          <w:rFonts w:ascii="Times New Roman" w:hAnsi="Times New Roman"/>
          <w:b/>
          <w:sz w:val="24"/>
          <w:szCs w:val="24"/>
        </w:rPr>
        <w:t>.</w:t>
      </w:r>
    </w:p>
    <w:p w14:paraId="0D1B7412"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Културно добро од великог значаја јесте о</w:t>
      </w:r>
      <w:r w:rsidR="00B33A8A" w:rsidRPr="00713429">
        <w:rPr>
          <w:rFonts w:ascii="Times New Roman" w:hAnsi="Times New Roman"/>
          <w:sz w:val="24"/>
          <w:szCs w:val="24"/>
        </w:rPr>
        <w:t>но културно добро које има једно</w:t>
      </w:r>
      <w:r w:rsidRPr="00713429">
        <w:rPr>
          <w:rFonts w:ascii="Times New Roman" w:hAnsi="Times New Roman"/>
          <w:sz w:val="24"/>
          <w:szCs w:val="24"/>
        </w:rPr>
        <w:t xml:space="preserve"> или више следећих </w:t>
      </w:r>
      <w:r w:rsidR="006011F0" w:rsidRPr="00713429">
        <w:rPr>
          <w:rFonts w:ascii="Times New Roman" w:hAnsi="Times New Roman"/>
          <w:sz w:val="24"/>
          <w:szCs w:val="24"/>
          <w:lang w:val="sr-Cyrl-RS"/>
        </w:rPr>
        <w:t>својстава</w:t>
      </w:r>
      <w:r w:rsidRPr="00713429">
        <w:rPr>
          <w:rFonts w:ascii="Times New Roman" w:hAnsi="Times New Roman"/>
          <w:sz w:val="24"/>
          <w:szCs w:val="24"/>
        </w:rPr>
        <w:t>:</w:t>
      </w:r>
    </w:p>
    <w:p w14:paraId="71409CD2" w14:textId="77777777" w:rsidR="00C516A5" w:rsidRPr="00713429" w:rsidRDefault="00C516A5" w:rsidP="008F0181">
      <w:pPr>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ru-RU"/>
        </w:rPr>
        <w:t>1</w:t>
      </w:r>
      <w:r w:rsidRPr="00713429">
        <w:rPr>
          <w:rFonts w:ascii="Times New Roman" w:hAnsi="Times New Roman"/>
          <w:bCs/>
          <w:sz w:val="24"/>
          <w:szCs w:val="24"/>
          <w:lang w:val="sr-Cyrl-RS"/>
        </w:rPr>
        <w:t>) представља значајан културни, историјски и технички допринос одређеног периода или подручја;</w:t>
      </w:r>
    </w:p>
    <w:p w14:paraId="56CD0CAA" w14:textId="77777777" w:rsidR="00C516A5" w:rsidRPr="00713429" w:rsidRDefault="00C516A5" w:rsidP="008F0181">
      <w:pPr>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sr-Cyrl-RS"/>
        </w:rPr>
        <w:t>2) сведочи о коришћењу знања, вештина и техника које су нестале или чине обичаје и традиционално понашање на одређеном подручју;</w:t>
      </w:r>
      <w:r w:rsidRPr="00713429">
        <w:rPr>
          <w:rFonts w:ascii="Times New Roman" w:hAnsi="Times New Roman"/>
          <w:bCs/>
          <w:sz w:val="24"/>
          <w:szCs w:val="24"/>
          <w:lang w:val="ru-RU"/>
        </w:rPr>
        <w:t xml:space="preserve"> </w:t>
      </w:r>
      <w:r w:rsidRPr="00713429">
        <w:rPr>
          <w:rFonts w:ascii="Times New Roman" w:hAnsi="Times New Roman"/>
          <w:bCs/>
          <w:sz w:val="24"/>
          <w:szCs w:val="24"/>
          <w:lang w:val="sr-Cyrl-RS"/>
        </w:rPr>
        <w:t xml:space="preserve"> </w:t>
      </w:r>
    </w:p>
    <w:p w14:paraId="136BB0A6" w14:textId="77777777" w:rsidR="00C516A5" w:rsidRPr="00713429" w:rsidRDefault="00C516A5" w:rsidP="008F0181">
      <w:pPr>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sr-Cyrl-RS"/>
        </w:rPr>
        <w:t>3) сведочи о значајним догађајима и личностима у прошлости који су обележили исотрију и културу одређеног подручја.</w:t>
      </w:r>
    </w:p>
    <w:p w14:paraId="25649072" w14:textId="77777777" w:rsidR="00EE7807" w:rsidRPr="00713429" w:rsidRDefault="00EE7807" w:rsidP="008F0181">
      <w:pPr>
        <w:spacing w:after="0" w:line="240" w:lineRule="auto"/>
        <w:ind w:firstLine="720"/>
        <w:jc w:val="center"/>
        <w:rPr>
          <w:rFonts w:ascii="Times New Roman" w:hAnsi="Times New Roman"/>
          <w:b/>
          <w:bCs/>
          <w:sz w:val="24"/>
          <w:szCs w:val="24"/>
        </w:rPr>
      </w:pPr>
    </w:p>
    <w:p w14:paraId="1E062B79" w14:textId="77777777" w:rsidR="008549DD" w:rsidRPr="00713429" w:rsidRDefault="008549DD" w:rsidP="008F0181">
      <w:pPr>
        <w:spacing w:after="0" w:line="240" w:lineRule="auto"/>
        <w:ind w:firstLine="720"/>
        <w:jc w:val="center"/>
        <w:rPr>
          <w:rFonts w:ascii="Times New Roman" w:hAnsi="Times New Roman"/>
          <w:b/>
          <w:bCs/>
          <w:sz w:val="24"/>
          <w:szCs w:val="24"/>
        </w:rPr>
      </w:pPr>
      <w:r w:rsidRPr="00713429">
        <w:rPr>
          <w:rFonts w:ascii="Times New Roman" w:hAnsi="Times New Roman"/>
          <w:b/>
          <w:bCs/>
          <w:sz w:val="24"/>
          <w:szCs w:val="24"/>
        </w:rPr>
        <w:t>Културно добро од изузетног значаја</w:t>
      </w:r>
    </w:p>
    <w:p w14:paraId="6DBE946D" w14:textId="6C46C466" w:rsidR="008549DD" w:rsidRPr="00713429" w:rsidRDefault="008549DD" w:rsidP="008F0181">
      <w:pPr>
        <w:tabs>
          <w:tab w:val="left" w:pos="4514"/>
          <w:tab w:val="center" w:pos="4873"/>
        </w:tabs>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39</w:t>
      </w:r>
      <w:r w:rsidRPr="00713429">
        <w:rPr>
          <w:rFonts w:ascii="Times New Roman" w:hAnsi="Times New Roman"/>
          <w:b/>
          <w:sz w:val="24"/>
          <w:szCs w:val="24"/>
        </w:rPr>
        <w:t>.</w:t>
      </w:r>
    </w:p>
    <w:p w14:paraId="435100C6"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Културно добро од изузетног значаја јесте о</w:t>
      </w:r>
      <w:r w:rsidR="00AE0F01" w:rsidRPr="00713429">
        <w:rPr>
          <w:rFonts w:ascii="Times New Roman" w:hAnsi="Times New Roman"/>
          <w:sz w:val="24"/>
          <w:szCs w:val="24"/>
        </w:rPr>
        <w:t>но културно добро које има једно</w:t>
      </w:r>
      <w:r w:rsidRPr="00713429">
        <w:rPr>
          <w:rFonts w:ascii="Times New Roman" w:hAnsi="Times New Roman"/>
          <w:sz w:val="24"/>
          <w:szCs w:val="24"/>
        </w:rPr>
        <w:t xml:space="preserve"> или више следећих </w:t>
      </w:r>
      <w:r w:rsidR="00AE0F01" w:rsidRPr="00713429">
        <w:rPr>
          <w:rFonts w:ascii="Times New Roman" w:hAnsi="Times New Roman"/>
          <w:sz w:val="24"/>
          <w:szCs w:val="24"/>
          <w:lang w:val="sr-Cyrl-RS"/>
        </w:rPr>
        <w:t>својстав</w:t>
      </w:r>
      <w:r w:rsidRPr="00713429">
        <w:rPr>
          <w:rFonts w:ascii="Times New Roman" w:hAnsi="Times New Roman"/>
          <w:sz w:val="24"/>
          <w:szCs w:val="24"/>
        </w:rPr>
        <w:t>а:</w:t>
      </w:r>
    </w:p>
    <w:p w14:paraId="15978A6B" w14:textId="77777777" w:rsidR="005F05B7" w:rsidRPr="00713429" w:rsidRDefault="005F05B7" w:rsidP="008F0181">
      <w:pPr>
        <w:spacing w:after="0" w:line="240" w:lineRule="auto"/>
        <w:ind w:firstLine="709"/>
        <w:jc w:val="both"/>
        <w:rPr>
          <w:rFonts w:ascii="Times New Roman" w:hAnsi="Times New Roman"/>
          <w:sz w:val="24"/>
          <w:szCs w:val="24"/>
          <w:lang w:val="ru-RU"/>
        </w:rPr>
      </w:pPr>
      <w:r w:rsidRPr="00713429">
        <w:rPr>
          <w:rFonts w:ascii="Times New Roman" w:hAnsi="Times New Roman"/>
          <w:sz w:val="24"/>
          <w:szCs w:val="24"/>
          <w:lang w:val="ru-RU"/>
        </w:rPr>
        <w:t>1) посебан значај за културни</w:t>
      </w:r>
      <w:r w:rsidRPr="00713429">
        <w:rPr>
          <w:rFonts w:ascii="Times New Roman" w:hAnsi="Times New Roman"/>
          <w:sz w:val="24"/>
          <w:szCs w:val="24"/>
          <w:lang w:val="sr-Cyrl-RS"/>
        </w:rPr>
        <w:t>,</w:t>
      </w:r>
      <w:r w:rsidRPr="00713429">
        <w:rPr>
          <w:rFonts w:ascii="Times New Roman" w:hAnsi="Times New Roman"/>
          <w:sz w:val="24"/>
          <w:szCs w:val="24"/>
          <w:lang w:val="ru-RU"/>
        </w:rPr>
        <w:t xml:space="preserve"> историјски</w:t>
      </w:r>
      <w:r w:rsidRPr="00713429">
        <w:rPr>
          <w:rFonts w:ascii="Times New Roman" w:hAnsi="Times New Roman"/>
          <w:sz w:val="24"/>
          <w:szCs w:val="24"/>
          <w:lang w:val="sr-Cyrl-RS"/>
        </w:rPr>
        <w:t>,</w:t>
      </w:r>
      <w:r w:rsidRPr="00713429">
        <w:rPr>
          <w:rFonts w:ascii="Times New Roman" w:hAnsi="Times New Roman"/>
          <w:sz w:val="24"/>
          <w:szCs w:val="24"/>
          <w:lang w:val="ru-RU"/>
        </w:rPr>
        <w:t xml:space="preserve"> друштвени </w:t>
      </w:r>
      <w:r w:rsidRPr="00713429">
        <w:rPr>
          <w:rFonts w:ascii="Times New Roman" w:hAnsi="Times New Roman"/>
          <w:sz w:val="24"/>
          <w:szCs w:val="24"/>
          <w:lang w:val="sr-Cyrl-RS"/>
        </w:rPr>
        <w:t xml:space="preserve">и научно-технолошки </w:t>
      </w:r>
      <w:r w:rsidRPr="00713429">
        <w:rPr>
          <w:rFonts w:ascii="Times New Roman" w:hAnsi="Times New Roman"/>
          <w:sz w:val="24"/>
          <w:szCs w:val="24"/>
          <w:lang w:val="ru-RU"/>
        </w:rPr>
        <w:t>развој у одређеном историјском периоду;</w:t>
      </w:r>
    </w:p>
    <w:p w14:paraId="71A5E038" w14:textId="77777777" w:rsidR="005F05B7" w:rsidRPr="00713429" w:rsidRDefault="005F05B7" w:rsidP="008F0181">
      <w:pPr>
        <w:spacing w:after="0" w:line="240" w:lineRule="auto"/>
        <w:ind w:firstLine="709"/>
        <w:jc w:val="both"/>
        <w:rPr>
          <w:rFonts w:ascii="Times New Roman" w:hAnsi="Times New Roman"/>
          <w:sz w:val="24"/>
          <w:szCs w:val="24"/>
          <w:lang w:val="ru-RU"/>
        </w:rPr>
      </w:pPr>
      <w:r w:rsidRPr="00713429">
        <w:rPr>
          <w:rFonts w:ascii="Times New Roman" w:hAnsi="Times New Roman"/>
          <w:sz w:val="24"/>
          <w:szCs w:val="24"/>
          <w:lang w:val="ru-RU"/>
        </w:rPr>
        <w:t>2) сведочи о изузетном доприносу знању, вештинама и креативном стваралаштву у прошлости и савременом периоду;</w:t>
      </w:r>
    </w:p>
    <w:p w14:paraId="0397AAC6" w14:textId="77777777" w:rsidR="005F05B7" w:rsidRPr="00713429" w:rsidRDefault="005F05B7" w:rsidP="008F0181">
      <w:pPr>
        <w:spacing w:after="0" w:line="240" w:lineRule="auto"/>
        <w:ind w:firstLine="709"/>
        <w:jc w:val="both"/>
        <w:rPr>
          <w:rFonts w:ascii="Times New Roman" w:hAnsi="Times New Roman"/>
          <w:sz w:val="24"/>
          <w:szCs w:val="24"/>
          <w:lang w:val="ru-RU"/>
        </w:rPr>
      </w:pPr>
      <w:r w:rsidRPr="00713429">
        <w:rPr>
          <w:rFonts w:ascii="Times New Roman" w:hAnsi="Times New Roman"/>
          <w:sz w:val="24"/>
          <w:szCs w:val="24"/>
          <w:lang w:val="ru-RU"/>
        </w:rPr>
        <w:t>3) одражава пример јединственог деловања човека у природном окружењу, традиционално коришћење предела, остваривања хармоничног садејства размене културних утицаја и принципа у природи;</w:t>
      </w:r>
    </w:p>
    <w:p w14:paraId="6C7F2D18" w14:textId="77777777" w:rsidR="005F05B7" w:rsidRPr="00713429" w:rsidRDefault="005F05B7" w:rsidP="008F0181">
      <w:pPr>
        <w:spacing w:after="0" w:line="240" w:lineRule="auto"/>
        <w:ind w:firstLine="709"/>
        <w:jc w:val="both"/>
        <w:rPr>
          <w:rFonts w:ascii="Times New Roman" w:hAnsi="Times New Roman"/>
          <w:sz w:val="24"/>
          <w:szCs w:val="24"/>
          <w:lang w:val="ru-RU"/>
        </w:rPr>
      </w:pPr>
      <w:r w:rsidRPr="00713429">
        <w:rPr>
          <w:rFonts w:ascii="Times New Roman" w:hAnsi="Times New Roman"/>
          <w:sz w:val="24"/>
          <w:szCs w:val="24"/>
          <w:lang w:val="ru-RU"/>
        </w:rPr>
        <w:t>4) представља јединствене примерке стваралаштва свог времена или одређеног историјског раздобља;</w:t>
      </w:r>
    </w:p>
    <w:p w14:paraId="65F1D047" w14:textId="77777777" w:rsidR="008549DD" w:rsidRPr="00713429" w:rsidRDefault="005F05B7"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5) представља оригинални запис или дело које је обележило културу и историју.</w:t>
      </w:r>
    </w:p>
    <w:p w14:paraId="08D016A1" w14:textId="3272F673" w:rsidR="005F05B7" w:rsidRDefault="005F05B7" w:rsidP="008F0181">
      <w:pPr>
        <w:spacing w:after="0" w:line="240" w:lineRule="auto"/>
        <w:ind w:firstLine="720"/>
        <w:jc w:val="both"/>
        <w:rPr>
          <w:rFonts w:ascii="Times New Roman" w:hAnsi="Times New Roman"/>
          <w:sz w:val="24"/>
          <w:szCs w:val="24"/>
          <w:highlight w:val="lightGray"/>
          <w:shd w:val="clear" w:color="auto" w:fill="FFFFFF"/>
        </w:rPr>
      </w:pPr>
    </w:p>
    <w:p w14:paraId="7F65781C" w14:textId="02134CB6" w:rsidR="00E44358" w:rsidRDefault="00E44358" w:rsidP="008F0181">
      <w:pPr>
        <w:spacing w:after="0" w:line="240" w:lineRule="auto"/>
        <w:ind w:firstLine="720"/>
        <w:jc w:val="both"/>
        <w:rPr>
          <w:rFonts w:ascii="Times New Roman" w:hAnsi="Times New Roman"/>
          <w:sz w:val="24"/>
          <w:szCs w:val="24"/>
          <w:highlight w:val="lightGray"/>
          <w:shd w:val="clear" w:color="auto" w:fill="FFFFFF"/>
        </w:rPr>
      </w:pPr>
    </w:p>
    <w:p w14:paraId="39729179" w14:textId="77777777" w:rsidR="00E44358" w:rsidRPr="00713429" w:rsidRDefault="00E44358" w:rsidP="008F0181">
      <w:pPr>
        <w:spacing w:after="0" w:line="240" w:lineRule="auto"/>
        <w:ind w:firstLine="720"/>
        <w:jc w:val="both"/>
        <w:rPr>
          <w:rFonts w:ascii="Times New Roman" w:hAnsi="Times New Roman"/>
          <w:sz w:val="24"/>
          <w:szCs w:val="24"/>
          <w:highlight w:val="lightGray"/>
          <w:shd w:val="clear" w:color="auto" w:fill="FFFFFF"/>
        </w:rPr>
      </w:pPr>
    </w:p>
    <w:p w14:paraId="3200C201" w14:textId="5BD31C9B" w:rsidR="008549DD" w:rsidRPr="00713429" w:rsidRDefault="008549DD" w:rsidP="008F0181">
      <w:pPr>
        <w:spacing w:after="0" w:line="240" w:lineRule="auto"/>
        <w:jc w:val="center"/>
        <w:rPr>
          <w:rFonts w:ascii="Times New Roman" w:hAnsi="Times New Roman"/>
          <w:b/>
          <w:sz w:val="24"/>
          <w:szCs w:val="24"/>
          <w:shd w:val="clear" w:color="auto" w:fill="FFFFFF"/>
        </w:rPr>
      </w:pPr>
      <w:r w:rsidRPr="00713429">
        <w:rPr>
          <w:rFonts w:ascii="Times New Roman" w:hAnsi="Times New Roman"/>
          <w:b/>
          <w:sz w:val="24"/>
          <w:szCs w:val="24"/>
          <w:shd w:val="clear" w:color="auto" w:fill="FFFFFF"/>
        </w:rPr>
        <w:t xml:space="preserve">Члан </w:t>
      </w:r>
      <w:r w:rsidR="00BB1754" w:rsidRPr="00713429">
        <w:rPr>
          <w:rFonts w:ascii="Times New Roman" w:hAnsi="Times New Roman"/>
          <w:b/>
          <w:sz w:val="24"/>
          <w:szCs w:val="24"/>
          <w:shd w:val="clear" w:color="auto" w:fill="FFFFFF"/>
          <w:lang w:val="sr-Cyrl-RS"/>
        </w:rPr>
        <w:t>40</w:t>
      </w:r>
      <w:r w:rsidR="001D667C" w:rsidRPr="00713429">
        <w:rPr>
          <w:rFonts w:ascii="Times New Roman" w:hAnsi="Times New Roman"/>
          <w:b/>
          <w:sz w:val="24"/>
          <w:szCs w:val="24"/>
          <w:shd w:val="clear" w:color="auto" w:fill="FFFFFF"/>
        </w:rPr>
        <w:t>.</w:t>
      </w:r>
    </w:p>
    <w:p w14:paraId="621F7DF2" w14:textId="692EEECB" w:rsidR="008549DD" w:rsidRDefault="00A20EFB"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Културно наслеђе</w:t>
      </w:r>
      <w:r w:rsidR="008549DD" w:rsidRPr="00713429">
        <w:rPr>
          <w:rFonts w:ascii="Times New Roman" w:hAnsi="Times New Roman"/>
          <w:sz w:val="24"/>
          <w:szCs w:val="24"/>
          <w:shd w:val="clear" w:color="auto" w:fill="FFFFFF"/>
        </w:rPr>
        <w:t xml:space="preserve"> уписан</w:t>
      </w:r>
      <w:r w:rsidRPr="00713429">
        <w:rPr>
          <w:rFonts w:ascii="Times New Roman" w:hAnsi="Times New Roman"/>
          <w:sz w:val="24"/>
          <w:szCs w:val="24"/>
          <w:shd w:val="clear" w:color="auto" w:fill="FFFFFF"/>
        </w:rPr>
        <w:t>о</w:t>
      </w:r>
      <w:r w:rsidR="008549DD" w:rsidRPr="00713429">
        <w:rPr>
          <w:rFonts w:ascii="Times New Roman" w:hAnsi="Times New Roman"/>
          <w:sz w:val="24"/>
          <w:szCs w:val="24"/>
          <w:shd w:val="clear" w:color="auto" w:fill="FFFFFF"/>
        </w:rPr>
        <w:t xml:space="preserve"> на Унесков</w:t>
      </w:r>
      <w:r w:rsidRPr="00713429">
        <w:rPr>
          <w:rFonts w:ascii="Times New Roman" w:hAnsi="Times New Roman"/>
          <w:sz w:val="24"/>
          <w:szCs w:val="24"/>
          <w:shd w:val="clear" w:color="auto" w:fill="FFFFFF"/>
        </w:rPr>
        <w:t>е</w:t>
      </w:r>
      <w:r w:rsidR="008549DD" w:rsidRPr="00713429">
        <w:rPr>
          <w:rFonts w:ascii="Times New Roman" w:hAnsi="Times New Roman"/>
          <w:sz w:val="24"/>
          <w:szCs w:val="24"/>
          <w:shd w:val="clear" w:color="auto" w:fill="FFFFFF"/>
        </w:rPr>
        <w:t xml:space="preserve"> лист</w:t>
      </w:r>
      <w:r w:rsidRPr="00713429">
        <w:rPr>
          <w:rFonts w:ascii="Times New Roman" w:hAnsi="Times New Roman"/>
          <w:sz w:val="24"/>
          <w:szCs w:val="24"/>
          <w:shd w:val="clear" w:color="auto" w:fill="FFFFFF"/>
        </w:rPr>
        <w:t>е</w:t>
      </w:r>
      <w:r w:rsidR="008549DD" w:rsidRPr="00713429">
        <w:rPr>
          <w:rFonts w:ascii="Times New Roman" w:hAnsi="Times New Roman"/>
          <w:sz w:val="24"/>
          <w:szCs w:val="24"/>
          <w:shd w:val="clear" w:color="auto" w:fill="FFFFFF"/>
        </w:rPr>
        <w:t xml:space="preserve"> светског наслеђа ужива </w:t>
      </w:r>
      <w:r w:rsidR="00BC46DD" w:rsidRPr="00713429">
        <w:rPr>
          <w:rFonts w:ascii="Times New Roman" w:hAnsi="Times New Roman"/>
          <w:sz w:val="24"/>
          <w:szCs w:val="24"/>
          <w:shd w:val="clear" w:color="auto" w:fill="FFFFFF"/>
          <w:lang w:val="ru-RU"/>
        </w:rPr>
        <w:t>посебан приступ, заштиту, старање и бригу</w:t>
      </w:r>
      <w:r w:rsidR="008549DD" w:rsidRPr="00713429">
        <w:rPr>
          <w:rFonts w:ascii="Times New Roman" w:hAnsi="Times New Roman"/>
          <w:sz w:val="24"/>
          <w:szCs w:val="24"/>
          <w:shd w:val="clear" w:color="auto" w:fill="FFFFFF"/>
        </w:rPr>
        <w:t>.</w:t>
      </w:r>
    </w:p>
    <w:p w14:paraId="488BDC4B" w14:textId="77777777" w:rsidR="001E79AD" w:rsidRPr="00713429" w:rsidRDefault="001E79AD" w:rsidP="008F0181">
      <w:pPr>
        <w:spacing w:after="0" w:line="240" w:lineRule="auto"/>
        <w:ind w:firstLine="720"/>
        <w:jc w:val="both"/>
        <w:rPr>
          <w:rFonts w:ascii="Times New Roman" w:hAnsi="Times New Roman"/>
          <w:sz w:val="24"/>
          <w:szCs w:val="24"/>
          <w:highlight w:val="lightGray"/>
          <w:shd w:val="clear" w:color="auto" w:fill="FFFFFF"/>
        </w:rPr>
      </w:pPr>
    </w:p>
    <w:p w14:paraId="2606E8D5" w14:textId="77777777" w:rsidR="008549DD" w:rsidRPr="00713429" w:rsidRDefault="006A16A3" w:rsidP="008F0181">
      <w:pPr>
        <w:tabs>
          <w:tab w:val="left" w:pos="720"/>
        </w:tabs>
        <w:suppressAutoHyphens/>
        <w:spacing w:after="0" w:line="240" w:lineRule="auto"/>
        <w:jc w:val="center"/>
        <w:rPr>
          <w:rFonts w:ascii="Times New Roman" w:eastAsia="Times New Roman" w:hAnsi="Times New Roman"/>
          <w:b/>
          <w:noProof/>
          <w:sz w:val="24"/>
          <w:szCs w:val="24"/>
          <w:lang w:val="sr-Cyrl-CS"/>
        </w:rPr>
      </w:pPr>
      <w:r w:rsidRPr="00713429">
        <w:rPr>
          <w:rFonts w:ascii="Times New Roman" w:eastAsia="Times New Roman" w:hAnsi="Times New Roman"/>
          <w:b/>
          <w:noProof/>
          <w:sz w:val="24"/>
          <w:szCs w:val="24"/>
        </w:rPr>
        <w:t xml:space="preserve">IV. </w:t>
      </w:r>
      <w:r w:rsidR="008549DD" w:rsidRPr="00713429">
        <w:rPr>
          <w:rFonts w:ascii="Times New Roman" w:eastAsia="Times New Roman" w:hAnsi="Times New Roman"/>
          <w:b/>
          <w:noProof/>
          <w:sz w:val="24"/>
          <w:szCs w:val="24"/>
        </w:rPr>
        <w:t>УТВРЂИВАЊЕ КУЛТУРН</w:t>
      </w:r>
      <w:r w:rsidR="008549DD" w:rsidRPr="00713429">
        <w:rPr>
          <w:rFonts w:ascii="Times New Roman" w:eastAsia="Times New Roman" w:hAnsi="Times New Roman"/>
          <w:b/>
          <w:noProof/>
          <w:sz w:val="24"/>
          <w:szCs w:val="24"/>
          <w:lang w:val="sr-Cyrl-CS"/>
        </w:rPr>
        <w:t>ИХ ДОБАРА</w:t>
      </w:r>
    </w:p>
    <w:p w14:paraId="721EEF78" w14:textId="77777777" w:rsidR="00C51DE7" w:rsidRPr="00713429" w:rsidRDefault="00C51DE7" w:rsidP="008F0181">
      <w:pPr>
        <w:spacing w:after="0" w:line="240" w:lineRule="auto"/>
        <w:jc w:val="center"/>
        <w:rPr>
          <w:rFonts w:ascii="Times New Roman" w:hAnsi="Times New Roman"/>
          <w:b/>
          <w:sz w:val="24"/>
          <w:szCs w:val="24"/>
          <w:shd w:val="clear" w:color="auto" w:fill="FFFFFF"/>
        </w:rPr>
      </w:pPr>
    </w:p>
    <w:p w14:paraId="27D5C25C" w14:textId="60992CA3" w:rsidR="008549DD" w:rsidRPr="00713429" w:rsidRDefault="008549DD" w:rsidP="008F0181">
      <w:pPr>
        <w:spacing w:after="0" w:line="240" w:lineRule="auto"/>
        <w:jc w:val="center"/>
        <w:rPr>
          <w:rFonts w:ascii="Times New Roman" w:hAnsi="Times New Roman"/>
          <w:b/>
          <w:sz w:val="24"/>
          <w:szCs w:val="24"/>
          <w:shd w:val="clear" w:color="auto" w:fill="FFFFFF"/>
        </w:rPr>
      </w:pPr>
      <w:r w:rsidRPr="00713429">
        <w:rPr>
          <w:rFonts w:ascii="Times New Roman" w:hAnsi="Times New Roman"/>
          <w:b/>
          <w:sz w:val="24"/>
          <w:szCs w:val="24"/>
          <w:shd w:val="clear" w:color="auto" w:fill="FFFFFF"/>
        </w:rPr>
        <w:t>Члан</w:t>
      </w:r>
      <w:r w:rsidR="00EE7807" w:rsidRPr="00713429">
        <w:rPr>
          <w:rFonts w:ascii="Times New Roman" w:hAnsi="Times New Roman"/>
          <w:b/>
          <w:sz w:val="24"/>
          <w:szCs w:val="24"/>
          <w:shd w:val="clear" w:color="auto" w:fill="FFFFFF"/>
        </w:rPr>
        <w:t xml:space="preserve"> </w:t>
      </w:r>
      <w:r w:rsidR="00BB1754" w:rsidRPr="00713429">
        <w:rPr>
          <w:rFonts w:ascii="Times New Roman" w:hAnsi="Times New Roman"/>
          <w:b/>
          <w:sz w:val="24"/>
          <w:szCs w:val="24"/>
          <w:shd w:val="clear" w:color="auto" w:fill="FFFFFF"/>
          <w:lang w:val="sr-Cyrl-RS"/>
        </w:rPr>
        <w:t>41</w:t>
      </w:r>
      <w:r w:rsidR="001D667C" w:rsidRPr="00713429">
        <w:rPr>
          <w:rFonts w:ascii="Times New Roman" w:hAnsi="Times New Roman"/>
          <w:b/>
          <w:sz w:val="24"/>
          <w:szCs w:val="24"/>
          <w:shd w:val="clear" w:color="auto" w:fill="FFFFFF"/>
        </w:rPr>
        <w:t>.</w:t>
      </w:r>
    </w:p>
    <w:p w14:paraId="4E8E0F53"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Културна добра се утврђују актом о утврђивању.</w:t>
      </w:r>
    </w:p>
    <w:p w14:paraId="3AEEBD11"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Акт о утврђивању из става 1. овог члана садржи</w:t>
      </w:r>
      <w:r w:rsidRPr="00713429">
        <w:rPr>
          <w:rFonts w:ascii="Times New Roman" w:hAnsi="Times New Roman"/>
          <w:sz w:val="24"/>
          <w:szCs w:val="24"/>
          <w:lang w:val="sr-Cyrl-RS"/>
        </w:rPr>
        <w:t xml:space="preserve">, у </w:t>
      </w:r>
      <w:r w:rsidRPr="00713429">
        <w:rPr>
          <w:rFonts w:ascii="Times New Roman" w:hAnsi="Times New Roman"/>
          <w:sz w:val="24"/>
          <w:szCs w:val="24"/>
          <w:lang w:val="ru-RU"/>
        </w:rPr>
        <w:t>зависно</w:t>
      </w:r>
      <w:r w:rsidRPr="00713429">
        <w:rPr>
          <w:rFonts w:ascii="Times New Roman" w:hAnsi="Times New Roman"/>
          <w:sz w:val="24"/>
          <w:szCs w:val="24"/>
          <w:lang w:val="sr-Cyrl-RS"/>
        </w:rPr>
        <w:t>сти</w:t>
      </w:r>
      <w:r w:rsidRPr="00713429">
        <w:rPr>
          <w:rFonts w:ascii="Times New Roman" w:hAnsi="Times New Roman"/>
          <w:sz w:val="24"/>
          <w:szCs w:val="24"/>
          <w:lang w:val="ru-RU"/>
        </w:rPr>
        <w:t xml:space="preserve"> од врсте културног добра</w:t>
      </w:r>
      <w:r w:rsidRPr="00713429">
        <w:rPr>
          <w:rFonts w:ascii="Times New Roman" w:hAnsi="Times New Roman"/>
          <w:sz w:val="24"/>
          <w:szCs w:val="24"/>
          <w:lang w:val="sr-Cyrl-RS"/>
        </w:rPr>
        <w:t xml:space="preserve"> следеће</w:t>
      </w:r>
      <w:r w:rsidRPr="00713429">
        <w:rPr>
          <w:rFonts w:ascii="Times New Roman" w:hAnsi="Times New Roman"/>
          <w:sz w:val="24"/>
          <w:szCs w:val="24"/>
          <w:lang w:val="ru-RU"/>
        </w:rPr>
        <w:t xml:space="preserve">: </w:t>
      </w:r>
    </w:p>
    <w:p w14:paraId="73D80DD0"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 xml:space="preserve">1) основне податке о културном добру (назив, врста, место где се налази и идентификационе ознаке); </w:t>
      </w:r>
    </w:p>
    <w:p w14:paraId="4296E032" w14:textId="56186CF8"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2) опис изгледа и стања културног добра и појединих његових делова;</w:t>
      </w:r>
    </w:p>
    <w:p w14:paraId="3123ACEA" w14:textId="1E6C36BF"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3) границу непокретног културног добра и границ</w:t>
      </w:r>
      <w:r w:rsidR="00CE7897" w:rsidRPr="00713429">
        <w:rPr>
          <w:rFonts w:ascii="Times New Roman" w:hAnsi="Times New Roman"/>
          <w:sz w:val="24"/>
          <w:szCs w:val="24"/>
          <w:lang w:val="ru-RU"/>
        </w:rPr>
        <w:t>у његове заштићене околине</w:t>
      </w:r>
      <w:r w:rsidRPr="00713429">
        <w:rPr>
          <w:rFonts w:ascii="Times New Roman" w:hAnsi="Times New Roman"/>
          <w:sz w:val="24"/>
          <w:szCs w:val="24"/>
          <w:lang w:val="ru-RU"/>
        </w:rPr>
        <w:t>;</w:t>
      </w:r>
    </w:p>
    <w:p w14:paraId="40AD632D"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4) податке о власнику и држаоцу културног добра и заштићене околине непокретног културног добра (име и презиме, пребивалиште и боравиште за физичко лице, односно назив и седиште за правно лице);</w:t>
      </w:r>
    </w:p>
    <w:p w14:paraId="56C28AD7"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 xml:space="preserve">5) </w:t>
      </w:r>
      <w:r w:rsidR="006410F9" w:rsidRPr="00713429">
        <w:rPr>
          <w:rFonts w:ascii="Times New Roman" w:hAnsi="Times New Roman"/>
          <w:sz w:val="24"/>
          <w:szCs w:val="24"/>
          <w:lang w:val="ru-RU"/>
        </w:rPr>
        <w:t xml:space="preserve">образложење </w:t>
      </w:r>
      <w:r w:rsidRPr="00713429">
        <w:rPr>
          <w:rFonts w:ascii="Times New Roman" w:hAnsi="Times New Roman"/>
          <w:sz w:val="24"/>
          <w:szCs w:val="24"/>
          <w:lang w:val="ru-RU"/>
        </w:rPr>
        <w:t xml:space="preserve">вредности и особености културног добра; </w:t>
      </w:r>
    </w:p>
    <w:p w14:paraId="00553D9D"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 xml:space="preserve">6) категорију културног добра; </w:t>
      </w:r>
    </w:p>
    <w:p w14:paraId="61296BE7"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 xml:space="preserve">7) податке о објекту у којем се трајно чува или излаже покретно културно добро; </w:t>
      </w:r>
    </w:p>
    <w:p w14:paraId="0D1D5BC8"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8) мере заштите, намену и начин чувања, одржавања и коришћења културног добра, а за непокретно културно добро и његове заштићене околине.</w:t>
      </w:r>
    </w:p>
    <w:p w14:paraId="3A56C7DF"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Ако се културно добро састоји од више делова на којима више лица има право својине, у акту о утврђивању статуса културно добро се, уместо података о власнику и држаоцу добра, констатује власништво више лица.</w:t>
      </w:r>
    </w:p>
    <w:p w14:paraId="2E3E830A" w14:textId="77777777" w:rsidR="00E2418A" w:rsidRPr="00713429" w:rsidRDefault="00E2418A" w:rsidP="008F0181">
      <w:pPr>
        <w:spacing w:after="0" w:line="240" w:lineRule="auto"/>
        <w:ind w:firstLine="720"/>
        <w:jc w:val="both"/>
        <w:rPr>
          <w:rFonts w:ascii="Times New Roman" w:hAnsi="Times New Roman"/>
          <w:sz w:val="24"/>
          <w:szCs w:val="24"/>
          <w:lang w:val="ru-RU"/>
        </w:rPr>
      </w:pPr>
      <w:bookmarkStart w:id="7" w:name="_Hlk87899949"/>
      <w:r w:rsidRPr="00713429">
        <w:rPr>
          <w:rFonts w:ascii="Times New Roman" w:hAnsi="Times New Roman"/>
          <w:sz w:val="24"/>
          <w:szCs w:val="24"/>
          <w:lang w:val="ru-RU"/>
        </w:rPr>
        <w:t xml:space="preserve">Саставни део акта о утврђивању статуса непокретног културног добра </w:t>
      </w:r>
      <w:bookmarkEnd w:id="7"/>
      <w:r w:rsidRPr="00713429">
        <w:rPr>
          <w:rFonts w:ascii="Times New Roman" w:hAnsi="Times New Roman"/>
          <w:sz w:val="24"/>
          <w:szCs w:val="24"/>
          <w:lang w:val="ru-RU"/>
        </w:rPr>
        <w:t xml:space="preserve">је </w:t>
      </w:r>
      <w:bookmarkStart w:id="8" w:name="_Hlk87900032"/>
      <w:r w:rsidRPr="00713429">
        <w:rPr>
          <w:rFonts w:ascii="Times New Roman" w:hAnsi="Times New Roman"/>
          <w:sz w:val="24"/>
          <w:szCs w:val="24"/>
          <w:lang w:val="ru-RU"/>
        </w:rPr>
        <w:t>графички приказ основе културног добра, као и граница његове заштићене околине и објеката који се у њој налазе, са катастарским и земљишно књижним подацима</w:t>
      </w:r>
      <w:bookmarkEnd w:id="8"/>
      <w:r w:rsidRPr="00713429">
        <w:rPr>
          <w:rFonts w:ascii="Times New Roman" w:hAnsi="Times New Roman"/>
          <w:sz w:val="24"/>
          <w:szCs w:val="24"/>
          <w:lang w:val="ru-RU"/>
        </w:rPr>
        <w:t xml:space="preserve"> и списак покретних предмета који са непокретним културним добром чине уметничку, историјску, визуелну или функционалну целину. </w:t>
      </w:r>
    </w:p>
    <w:p w14:paraId="2F35E5FC" w14:textId="7353A681"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Саставни део акта о утврђивању статуса покретног културног добра, које је збирка предмета или примерака, чини списак предмета са идентификационим ознакама, фотографијама и описом сваког припадајућег предмета.</w:t>
      </w:r>
    </w:p>
    <w:p w14:paraId="6B27A0AB" w14:textId="189FA40C" w:rsidR="009004A0" w:rsidRPr="00713429" w:rsidRDefault="009004A0"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Послове утврђивања културних добара јавне установе зашти</w:t>
      </w:r>
      <w:r w:rsidR="00DC69FD" w:rsidRPr="00713429">
        <w:rPr>
          <w:rFonts w:ascii="Times New Roman" w:hAnsi="Times New Roman"/>
          <w:sz w:val="24"/>
          <w:szCs w:val="24"/>
          <w:lang w:val="ru-RU"/>
        </w:rPr>
        <w:t>те</w:t>
      </w:r>
      <w:r w:rsidRPr="00713429">
        <w:rPr>
          <w:rFonts w:ascii="Times New Roman" w:hAnsi="Times New Roman"/>
          <w:sz w:val="24"/>
          <w:szCs w:val="24"/>
          <w:lang w:val="ru-RU"/>
        </w:rPr>
        <w:t xml:space="preserve"> обављају као поверени посао.</w:t>
      </w:r>
    </w:p>
    <w:p w14:paraId="41C4B5BC" w14:textId="77777777" w:rsidR="00DE27AD" w:rsidRPr="00713429" w:rsidRDefault="00DE27AD" w:rsidP="008F0181">
      <w:pPr>
        <w:spacing w:after="0" w:line="240" w:lineRule="auto"/>
        <w:ind w:firstLine="720"/>
        <w:jc w:val="center"/>
        <w:rPr>
          <w:rFonts w:ascii="Times New Roman" w:hAnsi="Times New Roman"/>
          <w:sz w:val="24"/>
          <w:szCs w:val="24"/>
        </w:rPr>
      </w:pPr>
    </w:p>
    <w:p w14:paraId="327CC830" w14:textId="77777777"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Утврђивање мера заштите </w:t>
      </w:r>
    </w:p>
    <w:p w14:paraId="78189993" w14:textId="4F0A6C60"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42</w:t>
      </w:r>
      <w:r w:rsidR="006A16A3" w:rsidRPr="00713429">
        <w:rPr>
          <w:rFonts w:ascii="Times New Roman" w:hAnsi="Times New Roman"/>
          <w:b/>
          <w:sz w:val="24"/>
          <w:szCs w:val="24"/>
        </w:rPr>
        <w:t>.</w:t>
      </w:r>
    </w:p>
    <w:p w14:paraId="62C888D2" w14:textId="71529E4C"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Мере заштите које се утврђују актом о утврђивању културних добара из члана </w:t>
      </w:r>
      <w:r w:rsidR="00C04C8E" w:rsidRPr="00713429">
        <w:rPr>
          <w:rFonts w:ascii="Times New Roman" w:hAnsi="Times New Roman"/>
          <w:sz w:val="24"/>
          <w:szCs w:val="24"/>
          <w:lang w:val="sr-Cyrl-RS"/>
        </w:rPr>
        <w:t>41</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обухватају:</w:t>
      </w:r>
    </w:p>
    <w:p w14:paraId="4235DA33"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1) ближе услове чувања, одржавања и коришћења културног добра;</w:t>
      </w:r>
    </w:p>
    <w:p w14:paraId="27009E4F"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2) </w:t>
      </w:r>
      <w:r w:rsidR="00BE30CD" w:rsidRPr="00713429">
        <w:rPr>
          <w:rFonts w:ascii="Times New Roman" w:hAnsi="Times New Roman"/>
          <w:sz w:val="24"/>
          <w:szCs w:val="24"/>
          <w:lang w:val="sr-Cyrl-CS"/>
        </w:rPr>
        <w:t>стручне и техничке мере заштите ради обезбеђивања културног добра од пропадања, оштећења, уништења и крађе</w:t>
      </w:r>
      <w:r w:rsidRPr="00713429">
        <w:rPr>
          <w:rFonts w:ascii="Times New Roman" w:hAnsi="Times New Roman"/>
          <w:sz w:val="24"/>
          <w:szCs w:val="24"/>
        </w:rPr>
        <w:t>;</w:t>
      </w:r>
    </w:p>
    <w:p w14:paraId="5DC616FC"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3) начин обезбеђивања коришћења и доступности културног добра јавности;</w:t>
      </w:r>
    </w:p>
    <w:p w14:paraId="136CBD08"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4) ограничења и забране у погледу располагања културним добром и његове употребе, у складу са законом;</w:t>
      </w:r>
    </w:p>
    <w:p w14:paraId="4D9C9C92" w14:textId="21A0F125"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5) ограничења, односно забране извођења одређених грађевинских радова, промене облика терена и коришћења земљишта у оквиру заштићене околине културног добра, као и промене намена појединих културних добара</w:t>
      </w:r>
      <w:r w:rsidR="000F7208">
        <w:rPr>
          <w:rFonts w:ascii="Times New Roman" w:hAnsi="Times New Roman"/>
          <w:sz w:val="24"/>
          <w:szCs w:val="24"/>
          <w:lang w:val="sr-Cyrl-RS"/>
        </w:rPr>
        <w:t>;</w:t>
      </w:r>
      <w:r w:rsidRPr="00713429">
        <w:rPr>
          <w:rFonts w:ascii="Times New Roman" w:hAnsi="Times New Roman"/>
          <w:sz w:val="24"/>
          <w:szCs w:val="24"/>
        </w:rPr>
        <w:t xml:space="preserve"> </w:t>
      </w:r>
    </w:p>
    <w:p w14:paraId="0C2F5D84"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6) уклањање грађевинског или другог објекта чије постојање угрожава заштиту или коришћење културног добра.</w:t>
      </w:r>
    </w:p>
    <w:p w14:paraId="10234794" w14:textId="359CC1F6"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Мере заштите утврђују се и за заштићену околину непокретног културног добра.</w:t>
      </w:r>
    </w:p>
    <w:p w14:paraId="57B93218" w14:textId="32B60131" w:rsidR="009004A0" w:rsidRPr="00713429" w:rsidRDefault="009004A0" w:rsidP="009004A0">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Послове утврђивања мера заштите добара јавне установе зашти</w:t>
      </w:r>
      <w:r w:rsidR="00E3137F" w:rsidRPr="00713429">
        <w:rPr>
          <w:rFonts w:ascii="Times New Roman" w:hAnsi="Times New Roman"/>
          <w:sz w:val="24"/>
          <w:szCs w:val="24"/>
          <w:lang w:val="sr-Cyrl-RS"/>
        </w:rPr>
        <w:t>те</w:t>
      </w:r>
      <w:r w:rsidRPr="00713429">
        <w:rPr>
          <w:rFonts w:ascii="Times New Roman" w:hAnsi="Times New Roman"/>
          <w:sz w:val="24"/>
          <w:szCs w:val="24"/>
          <w:lang w:val="ru-RU"/>
        </w:rPr>
        <w:t xml:space="preserve"> обављају као поверени посао.</w:t>
      </w:r>
    </w:p>
    <w:p w14:paraId="56A9DCA6" w14:textId="77777777" w:rsidR="00F04978" w:rsidRPr="00713429" w:rsidRDefault="00F04978" w:rsidP="008F0181">
      <w:pPr>
        <w:spacing w:after="0" w:line="240" w:lineRule="auto"/>
        <w:ind w:firstLine="720"/>
        <w:jc w:val="both"/>
        <w:rPr>
          <w:rFonts w:ascii="Times New Roman" w:hAnsi="Times New Roman"/>
          <w:sz w:val="24"/>
          <w:szCs w:val="24"/>
        </w:rPr>
      </w:pPr>
    </w:p>
    <w:p w14:paraId="4D82AA44" w14:textId="77777777"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Утврђивање непокретних културних добара</w:t>
      </w:r>
    </w:p>
    <w:p w14:paraId="28CAC401" w14:textId="771EE4EC"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43</w:t>
      </w:r>
      <w:r w:rsidRPr="00713429">
        <w:rPr>
          <w:rFonts w:ascii="Times New Roman" w:hAnsi="Times New Roman"/>
          <w:b/>
          <w:sz w:val="24"/>
          <w:szCs w:val="24"/>
        </w:rPr>
        <w:t>.</w:t>
      </w:r>
    </w:p>
    <w:p w14:paraId="05CE10EA"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Непокретна културна добра и непокретна култура добра од великог значаја утврђује Влада. </w:t>
      </w:r>
    </w:p>
    <w:p w14:paraId="4D6B9D79" w14:textId="4FA48FCA" w:rsidR="001520F3" w:rsidRPr="00713429" w:rsidRDefault="001520F3" w:rsidP="008F0181">
      <w:pPr>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sr-Cyrl-RS"/>
        </w:rPr>
        <w:t xml:space="preserve">Предлог акта за утврђивање непокретног културног добра и непокретног културног добра од великог значаја са образложењем припрема Републички завод за заштиту споменика културе и упућује преко </w:t>
      </w:r>
      <w:r w:rsidR="00E44358">
        <w:rPr>
          <w:rFonts w:ascii="Times New Roman" w:hAnsi="Times New Roman"/>
          <w:bCs/>
          <w:sz w:val="24"/>
          <w:szCs w:val="24"/>
          <w:lang w:val="sr-Cyrl-RS"/>
        </w:rPr>
        <w:t>М</w:t>
      </w:r>
      <w:r w:rsidRPr="00713429">
        <w:rPr>
          <w:rFonts w:ascii="Times New Roman" w:hAnsi="Times New Roman"/>
          <w:bCs/>
          <w:sz w:val="24"/>
          <w:szCs w:val="24"/>
          <w:lang w:val="sr-Cyrl-RS"/>
        </w:rPr>
        <w:t>инистарства Влади.</w:t>
      </w:r>
    </w:p>
    <w:p w14:paraId="34851B33" w14:textId="3932ABC1"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Утврђивање непокретног културног добра и непокретног културног добра од великог значаја</w:t>
      </w:r>
      <w:r w:rsidR="00EE7807" w:rsidRPr="00713429">
        <w:rPr>
          <w:rFonts w:ascii="Times New Roman" w:hAnsi="Times New Roman"/>
          <w:sz w:val="24"/>
          <w:szCs w:val="24"/>
        </w:rPr>
        <w:t xml:space="preserve"> </w:t>
      </w:r>
      <w:r w:rsidRPr="00713429">
        <w:rPr>
          <w:rFonts w:ascii="Times New Roman" w:hAnsi="Times New Roman"/>
          <w:sz w:val="24"/>
          <w:szCs w:val="24"/>
        </w:rPr>
        <w:t xml:space="preserve">врши се актом из члана </w:t>
      </w:r>
      <w:r w:rsidR="00C04C8E" w:rsidRPr="00713429">
        <w:rPr>
          <w:rFonts w:ascii="Times New Roman" w:hAnsi="Times New Roman"/>
          <w:sz w:val="24"/>
          <w:szCs w:val="24"/>
          <w:lang w:val="sr-Cyrl-RS"/>
        </w:rPr>
        <w:t>41</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p>
    <w:p w14:paraId="7171511C"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Акт из става 3</w:t>
      </w:r>
      <w:r w:rsidR="00D9718E" w:rsidRPr="00713429">
        <w:rPr>
          <w:rFonts w:ascii="Times New Roman" w:hAnsi="Times New Roman"/>
          <w:sz w:val="24"/>
          <w:szCs w:val="24"/>
          <w:lang w:val="sr-Cyrl-RS"/>
        </w:rPr>
        <w:t>.</w:t>
      </w:r>
      <w:r w:rsidRPr="00713429">
        <w:rPr>
          <w:rFonts w:ascii="Times New Roman" w:hAnsi="Times New Roman"/>
          <w:sz w:val="24"/>
          <w:szCs w:val="24"/>
        </w:rPr>
        <w:t xml:space="preserve"> овог члана објављује се у „Службеном гласнику Републике Србијеˮ.</w:t>
      </w:r>
    </w:p>
    <w:p w14:paraId="23419A5B" w14:textId="77777777" w:rsidR="008549DD" w:rsidRPr="00713429" w:rsidRDefault="008549DD" w:rsidP="008F0181">
      <w:pPr>
        <w:spacing w:after="0" w:line="240" w:lineRule="auto"/>
        <w:jc w:val="both"/>
        <w:rPr>
          <w:rFonts w:ascii="Times New Roman" w:hAnsi="Times New Roman"/>
          <w:b/>
          <w:sz w:val="24"/>
          <w:szCs w:val="24"/>
        </w:rPr>
      </w:pPr>
      <w:r w:rsidRPr="00713429">
        <w:rPr>
          <w:rFonts w:ascii="Times New Roman" w:hAnsi="Times New Roman"/>
          <w:b/>
          <w:sz w:val="24"/>
          <w:szCs w:val="24"/>
        </w:rPr>
        <w:t xml:space="preserve"> </w:t>
      </w:r>
    </w:p>
    <w:p w14:paraId="26CB6037" w14:textId="5474FFE0" w:rsidR="00BC0856" w:rsidRPr="00713429" w:rsidRDefault="00BC085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44</w:t>
      </w:r>
      <w:r w:rsidRPr="00713429">
        <w:rPr>
          <w:rFonts w:ascii="Times New Roman" w:hAnsi="Times New Roman"/>
          <w:b/>
          <w:sz w:val="24"/>
          <w:szCs w:val="24"/>
        </w:rPr>
        <w:t>.</w:t>
      </w:r>
    </w:p>
    <w:p w14:paraId="6336D893" w14:textId="3AD0EEFE" w:rsidR="00BC0856" w:rsidRPr="00713429" w:rsidRDefault="002743D9" w:rsidP="008F0181">
      <w:pPr>
        <w:shd w:val="clear" w:color="auto" w:fill="FFFFFF"/>
        <w:spacing w:after="0" w:line="240" w:lineRule="auto"/>
        <w:ind w:firstLine="720"/>
        <w:jc w:val="both"/>
        <w:rPr>
          <w:rFonts w:ascii="Times New Roman" w:eastAsia="Times New Roman" w:hAnsi="Times New Roman"/>
          <w:sz w:val="24"/>
          <w:szCs w:val="24"/>
          <w:lang w:val="sr-Cyrl-RS"/>
        </w:rPr>
      </w:pPr>
      <w:r w:rsidRPr="00713429">
        <w:rPr>
          <w:rFonts w:ascii="Times New Roman" w:hAnsi="Times New Roman"/>
          <w:bCs/>
          <w:sz w:val="24"/>
          <w:szCs w:val="24"/>
          <w:lang w:val="sr-Cyrl-CS"/>
        </w:rPr>
        <w:t>Образложење из ч</w:t>
      </w:r>
      <w:r w:rsidR="001520F3" w:rsidRPr="00713429">
        <w:rPr>
          <w:rFonts w:ascii="Times New Roman" w:hAnsi="Times New Roman"/>
          <w:bCs/>
          <w:sz w:val="24"/>
          <w:szCs w:val="24"/>
          <w:lang w:val="sr-Cyrl-CS"/>
        </w:rPr>
        <w:t xml:space="preserve">лана </w:t>
      </w:r>
      <w:r w:rsidR="00C04C8E" w:rsidRPr="00713429">
        <w:rPr>
          <w:rFonts w:ascii="Times New Roman" w:hAnsi="Times New Roman"/>
          <w:bCs/>
          <w:sz w:val="24"/>
          <w:szCs w:val="24"/>
          <w:lang w:val="sr-Cyrl-CS"/>
        </w:rPr>
        <w:t>43</w:t>
      </w:r>
      <w:r w:rsidR="007B7863" w:rsidRPr="00713429">
        <w:rPr>
          <w:rFonts w:ascii="Times New Roman" w:hAnsi="Times New Roman"/>
          <w:bCs/>
          <w:sz w:val="24"/>
          <w:szCs w:val="24"/>
        </w:rPr>
        <w:t>.</w:t>
      </w:r>
      <w:r w:rsidR="001520F3" w:rsidRPr="00713429">
        <w:rPr>
          <w:rFonts w:ascii="Times New Roman" w:hAnsi="Times New Roman"/>
          <w:bCs/>
          <w:sz w:val="24"/>
          <w:szCs w:val="24"/>
          <w:lang w:val="sr-Cyrl-CS"/>
        </w:rPr>
        <w:t xml:space="preserve"> став </w:t>
      </w:r>
      <w:r w:rsidR="0046610F" w:rsidRPr="00713429">
        <w:rPr>
          <w:rFonts w:ascii="Times New Roman" w:hAnsi="Times New Roman"/>
          <w:bCs/>
          <w:sz w:val="24"/>
          <w:szCs w:val="24"/>
          <w:lang w:val="sr-Cyrl-CS"/>
        </w:rPr>
        <w:t>2.</w:t>
      </w:r>
      <w:r w:rsidR="001520F3" w:rsidRPr="00713429">
        <w:rPr>
          <w:rFonts w:ascii="Times New Roman" w:hAnsi="Times New Roman"/>
          <w:bCs/>
          <w:sz w:val="24"/>
          <w:szCs w:val="24"/>
          <w:lang w:val="sr-Cyrl-CS"/>
        </w:rPr>
        <w:t xml:space="preserve"> обавезно садржи разлоге који указују на то да су својства одређене непокретности од посебног културног и историјског значаја и приложи мишљења сопственика непокретности, односно доказ да је извршено јавно оглашавање ради давања тог мишљења и да је протекао рок од 30 дана од јавног оглашавања, као и мишљења заинтересованих органа и установа.</w:t>
      </w:r>
    </w:p>
    <w:p w14:paraId="4A1F5AE4" w14:textId="77777777" w:rsidR="00BC0856" w:rsidRPr="00713429" w:rsidRDefault="00BC085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Републички завод за заштиту споменика културе дужан је да у поступку утврђивања непокретних културних добара</w:t>
      </w:r>
      <w:r w:rsidR="00165B21" w:rsidRPr="00713429">
        <w:rPr>
          <w:rFonts w:ascii="Times New Roman" w:eastAsia="Times New Roman" w:hAnsi="Times New Roman"/>
          <w:sz w:val="24"/>
          <w:szCs w:val="24"/>
          <w:lang w:val="sr-Cyrl-RS"/>
        </w:rPr>
        <w:t xml:space="preserve"> </w:t>
      </w:r>
      <w:r w:rsidR="00165B21" w:rsidRPr="00713429">
        <w:rPr>
          <w:rFonts w:ascii="Times New Roman" w:hAnsi="Times New Roman"/>
          <w:sz w:val="24"/>
          <w:szCs w:val="24"/>
        </w:rPr>
        <w:t>и непокретних културних доб</w:t>
      </w:r>
      <w:r w:rsidR="00165B21" w:rsidRPr="00713429">
        <w:rPr>
          <w:rFonts w:ascii="Times New Roman" w:hAnsi="Times New Roman"/>
          <w:sz w:val="24"/>
          <w:szCs w:val="24"/>
          <w:lang w:val="sr-Cyrl-RS"/>
        </w:rPr>
        <w:t>а</w:t>
      </w:r>
      <w:r w:rsidR="00165B21" w:rsidRPr="00713429">
        <w:rPr>
          <w:rFonts w:ascii="Times New Roman" w:hAnsi="Times New Roman"/>
          <w:sz w:val="24"/>
          <w:szCs w:val="24"/>
        </w:rPr>
        <w:t>ра од великог значаја</w:t>
      </w:r>
      <w:r w:rsidRPr="00713429">
        <w:rPr>
          <w:rFonts w:ascii="Times New Roman" w:eastAsia="Times New Roman" w:hAnsi="Times New Roman"/>
          <w:sz w:val="24"/>
          <w:szCs w:val="24"/>
        </w:rPr>
        <w:t xml:space="preserve"> достави: назив, опис културног добра, границе заштићене околине (катастарске и земљишно-књижне податке), мере заштите везане за чување, одржавање и коришћење тог културног добра и његове околине.</w:t>
      </w:r>
    </w:p>
    <w:p w14:paraId="2FEEAE5A" w14:textId="77777777" w:rsidR="00BC0856" w:rsidRPr="00713429" w:rsidRDefault="00BC085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Уколико се непокретност која се предлаже за културно добро налази изван насељених места, Републички завод за заштиту споменика културе прилаже мишљење установе која врши делатност заштите природе о посебним мерама заштите и границама заштићене околине, у складу с прописом о заштити природе.</w:t>
      </w:r>
    </w:p>
    <w:p w14:paraId="72A37E25" w14:textId="23BB6944" w:rsidR="00165B21" w:rsidRPr="00713429" w:rsidRDefault="00165B2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Установа заштите своје предлоге за утврђивање </w:t>
      </w:r>
      <w:r w:rsidR="003A6347" w:rsidRPr="00713429">
        <w:rPr>
          <w:rFonts w:ascii="Times New Roman" w:hAnsi="Times New Roman"/>
          <w:sz w:val="24"/>
          <w:szCs w:val="24"/>
        </w:rPr>
        <w:t xml:space="preserve">непокретног културног добра </w:t>
      </w:r>
      <w:r w:rsidR="003A6347" w:rsidRPr="00713429">
        <w:rPr>
          <w:rFonts w:ascii="Times New Roman" w:hAnsi="Times New Roman"/>
          <w:sz w:val="24"/>
          <w:szCs w:val="24"/>
          <w:lang w:val="sr-Cyrl-RS"/>
        </w:rPr>
        <w:t>и</w:t>
      </w:r>
      <w:r w:rsidR="003A6347" w:rsidRPr="00713429">
        <w:rPr>
          <w:rFonts w:ascii="Times New Roman" w:hAnsi="Times New Roman"/>
          <w:sz w:val="24"/>
          <w:szCs w:val="24"/>
        </w:rPr>
        <w:t xml:space="preserve"> </w:t>
      </w:r>
      <w:r w:rsidRPr="00713429">
        <w:rPr>
          <w:rFonts w:ascii="Times New Roman" w:hAnsi="Times New Roman"/>
          <w:sz w:val="24"/>
          <w:szCs w:val="24"/>
        </w:rPr>
        <w:t>непокретних културних добара од великог значаја доставља Републичком заводу за заштиту споменика културе.</w:t>
      </w:r>
    </w:p>
    <w:p w14:paraId="29F58312" w14:textId="77777777" w:rsidR="003A0E82" w:rsidRPr="00713429" w:rsidRDefault="003A0E82" w:rsidP="008F0181">
      <w:pPr>
        <w:spacing w:after="0" w:line="240" w:lineRule="auto"/>
        <w:ind w:firstLine="720"/>
        <w:jc w:val="both"/>
        <w:rPr>
          <w:rFonts w:ascii="Times New Roman" w:hAnsi="Times New Roman"/>
          <w:sz w:val="24"/>
          <w:szCs w:val="24"/>
        </w:rPr>
      </w:pPr>
    </w:p>
    <w:p w14:paraId="052B4E47" w14:textId="77777777" w:rsidR="008549DD" w:rsidRPr="00713429" w:rsidRDefault="008549DD" w:rsidP="008F0181">
      <w:pPr>
        <w:shd w:val="clear" w:color="auto" w:fill="FFFFFF"/>
        <w:spacing w:after="0" w:line="240" w:lineRule="auto"/>
        <w:ind w:firstLine="720"/>
        <w:jc w:val="both"/>
        <w:rPr>
          <w:rFonts w:ascii="Times New Roman" w:eastAsia="Times New Roman" w:hAnsi="Times New Roman"/>
          <w:sz w:val="24"/>
          <w:szCs w:val="24"/>
        </w:rPr>
      </w:pPr>
    </w:p>
    <w:p w14:paraId="69669E95" w14:textId="77777777"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Утврђивање покретних културних добара</w:t>
      </w:r>
    </w:p>
    <w:p w14:paraId="20DE9B17" w14:textId="70430E0D"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45</w:t>
      </w:r>
      <w:r w:rsidRPr="00713429">
        <w:rPr>
          <w:rFonts w:ascii="Times New Roman" w:hAnsi="Times New Roman"/>
          <w:b/>
          <w:sz w:val="24"/>
          <w:szCs w:val="24"/>
        </w:rPr>
        <w:t>.</w:t>
      </w:r>
      <w:r w:rsidR="00EE7807" w:rsidRPr="00713429">
        <w:rPr>
          <w:rFonts w:ascii="Times New Roman" w:hAnsi="Times New Roman"/>
          <w:b/>
          <w:sz w:val="24"/>
          <w:szCs w:val="24"/>
        </w:rPr>
        <w:t xml:space="preserve"> </w:t>
      </w:r>
    </w:p>
    <w:p w14:paraId="21FE1E35" w14:textId="7721F9B5" w:rsidR="008549DD" w:rsidRPr="00713429" w:rsidRDefault="008549DD" w:rsidP="00335BCF">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Покретна културна добра утврђује музеј, архив, </w:t>
      </w:r>
      <w:r w:rsidR="00673E38" w:rsidRPr="00713429">
        <w:rPr>
          <w:rFonts w:ascii="Times New Roman" w:hAnsi="Times New Roman"/>
          <w:sz w:val="24"/>
          <w:szCs w:val="24"/>
          <w:lang w:val="sr-Cyrl-RS"/>
        </w:rPr>
        <w:t>аудиовизуелни архив</w:t>
      </w:r>
      <w:r w:rsidR="00673E38" w:rsidRPr="00713429">
        <w:rPr>
          <w:rFonts w:ascii="Times New Roman" w:hAnsi="Times New Roman"/>
          <w:sz w:val="24"/>
          <w:szCs w:val="24"/>
        </w:rPr>
        <w:t xml:space="preserve"> </w:t>
      </w:r>
      <w:r w:rsidRPr="00713429">
        <w:rPr>
          <w:rFonts w:ascii="Times New Roman" w:hAnsi="Times New Roman"/>
          <w:sz w:val="24"/>
          <w:szCs w:val="24"/>
        </w:rPr>
        <w:t>и библиотека, чији је оснивач Република Србија, аутономна покрајина или јединица локалне самоуправе</w:t>
      </w:r>
      <w:r w:rsidR="001323F0" w:rsidRPr="00713429">
        <w:rPr>
          <w:rFonts w:ascii="Times New Roman" w:hAnsi="Times New Roman"/>
          <w:sz w:val="24"/>
          <w:szCs w:val="24"/>
          <w:lang w:val="sr-Cyrl-RS"/>
        </w:rPr>
        <w:t>.</w:t>
      </w:r>
    </w:p>
    <w:p w14:paraId="155F5D5B" w14:textId="23D975D9" w:rsidR="00AA5C20" w:rsidRDefault="00AA5C20" w:rsidP="008F0181">
      <w:pPr>
        <w:spacing w:after="0" w:line="240" w:lineRule="auto"/>
        <w:jc w:val="center"/>
        <w:rPr>
          <w:rFonts w:ascii="Times New Roman" w:hAnsi="Times New Roman"/>
          <w:b/>
          <w:sz w:val="24"/>
          <w:szCs w:val="24"/>
        </w:rPr>
      </w:pPr>
    </w:p>
    <w:p w14:paraId="688AC059" w14:textId="4B845FC8" w:rsidR="00700FAE" w:rsidRDefault="00700FAE" w:rsidP="008F0181">
      <w:pPr>
        <w:spacing w:after="0" w:line="240" w:lineRule="auto"/>
        <w:jc w:val="center"/>
        <w:rPr>
          <w:rFonts w:ascii="Times New Roman" w:hAnsi="Times New Roman"/>
          <w:b/>
          <w:sz w:val="24"/>
          <w:szCs w:val="24"/>
        </w:rPr>
      </w:pPr>
    </w:p>
    <w:p w14:paraId="0F8FA57F" w14:textId="77777777" w:rsidR="00700FAE" w:rsidRDefault="00700FAE" w:rsidP="008F0181">
      <w:pPr>
        <w:spacing w:after="0" w:line="240" w:lineRule="auto"/>
        <w:jc w:val="center"/>
        <w:rPr>
          <w:rFonts w:ascii="Times New Roman" w:hAnsi="Times New Roman"/>
          <w:b/>
          <w:sz w:val="24"/>
          <w:szCs w:val="24"/>
        </w:rPr>
      </w:pPr>
    </w:p>
    <w:p w14:paraId="2CD9A2B5" w14:textId="44A1D5B0"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46</w:t>
      </w:r>
      <w:r w:rsidRPr="00713429">
        <w:rPr>
          <w:rFonts w:ascii="Times New Roman" w:hAnsi="Times New Roman"/>
          <w:b/>
          <w:sz w:val="24"/>
          <w:szCs w:val="24"/>
        </w:rPr>
        <w:t>.</w:t>
      </w:r>
    </w:p>
    <w:p w14:paraId="3443D039" w14:textId="1621C538"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Утврђивање покретног културног добра врши се актом из члана </w:t>
      </w:r>
      <w:r w:rsidR="00C04C8E" w:rsidRPr="00713429">
        <w:rPr>
          <w:rFonts w:ascii="Times New Roman" w:hAnsi="Times New Roman"/>
          <w:sz w:val="24"/>
          <w:szCs w:val="24"/>
          <w:lang w:val="sr-Cyrl-RS"/>
        </w:rPr>
        <w:t>41</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p>
    <w:p w14:paraId="2897E5B6"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 поступку утврђивања покретних културних добара примењују се одредбе Закона о општем управном поступку, ако </w:t>
      </w:r>
      <w:r w:rsidR="00D9718E" w:rsidRPr="00713429">
        <w:rPr>
          <w:rFonts w:ascii="Times New Roman" w:hAnsi="Times New Roman"/>
          <w:sz w:val="24"/>
          <w:szCs w:val="24"/>
        </w:rPr>
        <w:t>овим законом</w:t>
      </w:r>
      <w:r w:rsidRPr="00713429">
        <w:rPr>
          <w:rFonts w:ascii="Times New Roman" w:hAnsi="Times New Roman"/>
          <w:sz w:val="24"/>
          <w:szCs w:val="24"/>
        </w:rPr>
        <w:t xml:space="preserve"> није дру</w:t>
      </w:r>
      <w:r w:rsidR="00F81C1A" w:rsidRPr="00713429">
        <w:rPr>
          <w:rFonts w:ascii="Times New Roman" w:hAnsi="Times New Roman"/>
          <w:sz w:val="24"/>
          <w:szCs w:val="24"/>
        </w:rPr>
        <w:t>гачије</w:t>
      </w:r>
      <w:r w:rsidRPr="00713429">
        <w:rPr>
          <w:rFonts w:ascii="Times New Roman" w:hAnsi="Times New Roman"/>
          <w:sz w:val="24"/>
          <w:szCs w:val="24"/>
        </w:rPr>
        <w:t xml:space="preserve"> одређено.</w:t>
      </w:r>
    </w:p>
    <w:p w14:paraId="66544A23" w14:textId="26651FF9"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Акт из става 1. овог члана може се донети </w:t>
      </w:r>
      <w:r w:rsidR="003C39D7" w:rsidRPr="00713429">
        <w:rPr>
          <w:rFonts w:ascii="Times New Roman" w:hAnsi="Times New Roman"/>
          <w:sz w:val="24"/>
          <w:szCs w:val="24"/>
          <w:lang w:val="sr-Cyrl-RS"/>
        </w:rPr>
        <w:t xml:space="preserve">у </w:t>
      </w:r>
      <w:r w:rsidRPr="00713429">
        <w:rPr>
          <w:rFonts w:ascii="Times New Roman" w:hAnsi="Times New Roman"/>
          <w:sz w:val="24"/>
          <w:szCs w:val="24"/>
        </w:rPr>
        <w:t>поступку</w:t>
      </w:r>
      <w:r w:rsidR="003C39D7" w:rsidRPr="00713429">
        <w:rPr>
          <w:rFonts w:ascii="Times New Roman" w:hAnsi="Times New Roman"/>
          <w:sz w:val="24"/>
          <w:szCs w:val="24"/>
          <w:lang w:val="sr-Cyrl-RS"/>
        </w:rPr>
        <w:t xml:space="preserve"> непосредног одлучивања, односно </w:t>
      </w:r>
      <w:r w:rsidR="00A93AC1" w:rsidRPr="00713429">
        <w:rPr>
          <w:rFonts w:ascii="Times New Roman" w:hAnsi="Times New Roman"/>
          <w:sz w:val="24"/>
          <w:szCs w:val="24"/>
          <w:lang w:val="sr-Cyrl-RS"/>
        </w:rPr>
        <w:t xml:space="preserve">да о </w:t>
      </w:r>
      <w:r w:rsidR="00A93AC1" w:rsidRPr="00713429">
        <w:rPr>
          <w:rFonts w:ascii="Times New Roman" w:hAnsi="Times New Roman"/>
          <w:sz w:val="24"/>
          <w:szCs w:val="24"/>
          <w:shd w:val="clear" w:color="auto" w:fill="FFFFFF"/>
        </w:rPr>
        <w:t>привременој мери одлучује се привременим решењем, које се издаје без одлагања</w:t>
      </w:r>
      <w:r w:rsidRPr="00713429">
        <w:rPr>
          <w:rFonts w:ascii="Times New Roman" w:hAnsi="Times New Roman"/>
          <w:sz w:val="24"/>
          <w:szCs w:val="24"/>
        </w:rPr>
        <w:t xml:space="preserve">, ако постоји основана претпоставка да добро може бити оштећено или трајно уништено. </w:t>
      </w:r>
    </w:p>
    <w:p w14:paraId="4AAD0472"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По жалбама против решења донетих у управном поступку покренутом ради утврђивања покретних културних д</w:t>
      </w:r>
      <w:r w:rsidR="002B46D4" w:rsidRPr="00713429">
        <w:rPr>
          <w:rFonts w:ascii="Times New Roman" w:hAnsi="Times New Roman"/>
          <w:sz w:val="24"/>
          <w:szCs w:val="24"/>
        </w:rPr>
        <w:t>обара, у другом степену решава М</w:t>
      </w:r>
      <w:r w:rsidRPr="00713429">
        <w:rPr>
          <w:rFonts w:ascii="Times New Roman" w:hAnsi="Times New Roman"/>
          <w:sz w:val="24"/>
          <w:szCs w:val="24"/>
        </w:rPr>
        <w:t>инистарство.</w:t>
      </w:r>
    </w:p>
    <w:p w14:paraId="6A905A2F" w14:textId="77777777" w:rsidR="008549DD" w:rsidRPr="00713429" w:rsidRDefault="008549DD" w:rsidP="008F0181">
      <w:pPr>
        <w:spacing w:after="0" w:line="240" w:lineRule="auto"/>
        <w:jc w:val="both"/>
        <w:rPr>
          <w:rFonts w:ascii="Times New Roman" w:hAnsi="Times New Roman"/>
          <w:sz w:val="24"/>
          <w:szCs w:val="24"/>
        </w:rPr>
      </w:pPr>
    </w:p>
    <w:p w14:paraId="3EE0B5EF" w14:textId="7EF1D003"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47</w:t>
      </w:r>
      <w:r w:rsidRPr="00713429">
        <w:rPr>
          <w:rFonts w:ascii="Times New Roman" w:hAnsi="Times New Roman"/>
          <w:b/>
          <w:sz w:val="24"/>
          <w:szCs w:val="24"/>
        </w:rPr>
        <w:t>.</w:t>
      </w:r>
    </w:p>
    <w:p w14:paraId="50B5C983" w14:textId="6D864342" w:rsidR="00F647BA" w:rsidRDefault="008549DD" w:rsidP="00F647BA">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rPr>
        <w:t>Покретна културна добра од великог значаја утврђују Народни музеј Србије, Државни архив Србије, Народна библиотека Србије и Југословенска кинотека</w:t>
      </w:r>
      <w:r w:rsidR="009004A0" w:rsidRPr="00713429">
        <w:rPr>
          <w:rFonts w:ascii="Times New Roman" w:hAnsi="Times New Roman"/>
          <w:sz w:val="24"/>
          <w:szCs w:val="24"/>
          <w:lang w:val="sr-Cyrl-RS"/>
        </w:rPr>
        <w:t>,</w:t>
      </w:r>
      <w:r w:rsidR="009004A0" w:rsidRPr="00713429">
        <w:rPr>
          <w:rFonts w:ascii="Times New Roman" w:hAnsi="Times New Roman"/>
          <w:sz w:val="24"/>
          <w:szCs w:val="24"/>
          <w:shd w:val="clear" w:color="auto" w:fill="FFFFFF"/>
        </w:rPr>
        <w:t xml:space="preserve"> као поверен</w:t>
      </w:r>
      <w:r w:rsidR="009004A0" w:rsidRPr="00713429">
        <w:rPr>
          <w:rFonts w:ascii="Times New Roman" w:hAnsi="Times New Roman"/>
          <w:sz w:val="24"/>
          <w:szCs w:val="24"/>
          <w:shd w:val="clear" w:color="auto" w:fill="FFFFFF"/>
          <w:lang w:val="sr-Cyrl-RS"/>
        </w:rPr>
        <w:t xml:space="preserve"> посао</w:t>
      </w:r>
      <w:r w:rsidRPr="00713429">
        <w:rPr>
          <w:rFonts w:ascii="Times New Roman" w:hAnsi="Times New Roman"/>
          <w:sz w:val="24"/>
          <w:szCs w:val="24"/>
        </w:rPr>
        <w:t>.</w:t>
      </w:r>
      <w:r w:rsidR="00F647BA" w:rsidRPr="00713429">
        <w:rPr>
          <w:rFonts w:ascii="Times New Roman" w:hAnsi="Times New Roman"/>
          <w:sz w:val="24"/>
          <w:szCs w:val="24"/>
          <w:shd w:val="clear" w:color="auto" w:fill="FFFFFF"/>
        </w:rPr>
        <w:t xml:space="preserve"> </w:t>
      </w:r>
    </w:p>
    <w:p w14:paraId="52CF296C" w14:textId="77777777" w:rsidR="00700FAE" w:rsidRPr="00700FAE" w:rsidRDefault="00700FAE" w:rsidP="00F647BA">
      <w:pPr>
        <w:spacing w:after="0" w:line="240" w:lineRule="auto"/>
        <w:ind w:firstLine="720"/>
        <w:jc w:val="both"/>
        <w:rPr>
          <w:rFonts w:ascii="Times New Roman" w:hAnsi="Times New Roman"/>
          <w:sz w:val="16"/>
          <w:szCs w:val="24"/>
          <w:shd w:val="clear" w:color="auto" w:fill="FFFFFF"/>
        </w:rPr>
      </w:pPr>
    </w:p>
    <w:p w14:paraId="040B0B57" w14:textId="77777777" w:rsidR="004C3702" w:rsidRPr="00713429" w:rsidRDefault="004C3702" w:rsidP="008F0181">
      <w:pPr>
        <w:spacing w:after="0" w:line="240" w:lineRule="auto"/>
        <w:jc w:val="center"/>
        <w:rPr>
          <w:rFonts w:ascii="Times New Roman" w:hAnsi="Times New Roman"/>
          <w:sz w:val="24"/>
          <w:szCs w:val="24"/>
          <w:vertAlign w:val="superscript"/>
        </w:rPr>
      </w:pPr>
    </w:p>
    <w:p w14:paraId="36BEB21E" w14:textId="77777777" w:rsidR="004C3702" w:rsidRPr="00713429" w:rsidRDefault="004C3702"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Утврђивање културних добара</w:t>
      </w:r>
      <w:r w:rsidRPr="00713429">
        <w:rPr>
          <w:rFonts w:ascii="Times New Roman" w:hAnsi="Times New Roman"/>
          <w:b/>
          <w:sz w:val="24"/>
          <w:szCs w:val="24"/>
          <w:lang w:val="sr-Cyrl-RS"/>
        </w:rPr>
        <w:t xml:space="preserve"> од изузетног значаја</w:t>
      </w:r>
    </w:p>
    <w:p w14:paraId="4CC3F480" w14:textId="10EF0059" w:rsidR="004C3702" w:rsidRPr="00713429" w:rsidRDefault="004C3702"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48</w:t>
      </w:r>
      <w:r w:rsidR="002417FA" w:rsidRPr="00713429">
        <w:rPr>
          <w:rFonts w:ascii="Times New Roman" w:hAnsi="Times New Roman"/>
          <w:b/>
          <w:sz w:val="24"/>
          <w:szCs w:val="24"/>
          <w:lang w:val="sr-Cyrl-RS"/>
        </w:rPr>
        <w:t>.</w:t>
      </w:r>
    </w:p>
    <w:p w14:paraId="1487B6E8" w14:textId="49C1408D" w:rsidR="004C3702" w:rsidRPr="00713429" w:rsidRDefault="001C5D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К</w:t>
      </w:r>
      <w:r w:rsidR="004C3702" w:rsidRPr="00713429">
        <w:rPr>
          <w:rFonts w:ascii="Times New Roman" w:hAnsi="Times New Roman"/>
          <w:sz w:val="24"/>
          <w:szCs w:val="24"/>
        </w:rPr>
        <w:t>ултурна добра од изузетног значаја утврђује Народна скупштина.</w:t>
      </w:r>
    </w:p>
    <w:p w14:paraId="3580A50B" w14:textId="77777777" w:rsidR="00165B21" w:rsidRPr="00713429" w:rsidRDefault="00165B2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Установе заштите своје предлоге за утврђивање културних добара од изузетног значаја достављају Републичком заводу за заштиту споменика културе, Народном музеју Србије, </w:t>
      </w:r>
      <w:r w:rsidRPr="00713429">
        <w:rPr>
          <w:rFonts w:ascii="Times New Roman" w:hAnsi="Times New Roman"/>
          <w:sz w:val="24"/>
          <w:szCs w:val="24"/>
          <w:lang w:val="sr-Cyrl-RS"/>
        </w:rPr>
        <w:t>Државном а</w:t>
      </w:r>
      <w:r w:rsidRPr="00713429">
        <w:rPr>
          <w:rFonts w:ascii="Times New Roman" w:hAnsi="Times New Roman"/>
          <w:sz w:val="24"/>
          <w:szCs w:val="24"/>
        </w:rPr>
        <w:t xml:space="preserve">рхиву Србије, Народној библиотеци Србије и Југословенској кинотеци. </w:t>
      </w:r>
      <w:r w:rsidRPr="00713429">
        <w:rPr>
          <w:rFonts w:ascii="Times New Roman" w:hAnsi="Times New Roman"/>
          <w:sz w:val="24"/>
          <w:szCs w:val="24"/>
          <w:vertAlign w:val="superscript"/>
        </w:rPr>
        <w:t xml:space="preserve"> </w:t>
      </w:r>
    </w:p>
    <w:p w14:paraId="23486AC5" w14:textId="77777777" w:rsidR="00165B21" w:rsidRPr="00713429" w:rsidRDefault="00B56A2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Уз предлог из става 2</w:t>
      </w:r>
      <w:r w:rsidR="00165B21" w:rsidRPr="00713429">
        <w:rPr>
          <w:rFonts w:ascii="Times New Roman" w:hAnsi="Times New Roman"/>
          <w:sz w:val="24"/>
          <w:szCs w:val="24"/>
        </w:rPr>
        <w:t xml:space="preserve">. овог члана прилаже се мишљење </w:t>
      </w:r>
      <w:r w:rsidR="00165B21" w:rsidRPr="00713429">
        <w:rPr>
          <w:rFonts w:ascii="Times New Roman" w:hAnsi="Times New Roman"/>
          <w:sz w:val="24"/>
          <w:szCs w:val="24"/>
          <w:lang w:val="sr-Cyrl-RS"/>
        </w:rPr>
        <w:t>власника и држаоца</w:t>
      </w:r>
      <w:r w:rsidR="00165B21" w:rsidRPr="00713429">
        <w:rPr>
          <w:rFonts w:ascii="Times New Roman" w:hAnsi="Times New Roman"/>
          <w:sz w:val="24"/>
          <w:szCs w:val="24"/>
        </w:rPr>
        <w:t>, као и заинтересованих органа и установа.</w:t>
      </w:r>
    </w:p>
    <w:p w14:paraId="2C34BDE4" w14:textId="1973EF00" w:rsidR="00D07EED" w:rsidRPr="00713429" w:rsidRDefault="00857A9B"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Утврђивање непокретног културног добра од изузетног значаја и покретног културног добра од изузетног значаја врши се актом из члана </w:t>
      </w:r>
      <w:r w:rsidR="00C04C8E" w:rsidRPr="00713429">
        <w:rPr>
          <w:rFonts w:ascii="Times New Roman" w:hAnsi="Times New Roman"/>
          <w:sz w:val="24"/>
          <w:szCs w:val="24"/>
          <w:lang w:val="sr-Cyrl-RS"/>
        </w:rPr>
        <w:t>41</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p>
    <w:p w14:paraId="7E65A1C0" w14:textId="77777777" w:rsidR="004C3702" w:rsidRPr="00713429" w:rsidRDefault="00857A9B"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Акт из става 4</w:t>
      </w:r>
      <w:r w:rsidR="004C3702" w:rsidRPr="00713429">
        <w:rPr>
          <w:rFonts w:ascii="Times New Roman" w:hAnsi="Times New Roman"/>
          <w:sz w:val="24"/>
          <w:szCs w:val="24"/>
        </w:rPr>
        <w:t>. овог члана објављује се у „Службеном гласнику Републике Србијеˮ.</w:t>
      </w:r>
    </w:p>
    <w:p w14:paraId="1BFB3F5C" w14:textId="77777777" w:rsidR="004C3702" w:rsidRPr="00713429" w:rsidRDefault="004C3702" w:rsidP="008F0181">
      <w:pPr>
        <w:spacing w:after="0" w:line="240" w:lineRule="auto"/>
        <w:jc w:val="center"/>
        <w:rPr>
          <w:rFonts w:ascii="Times New Roman" w:eastAsia="Times New Roman" w:hAnsi="Times New Roman"/>
          <w:b/>
          <w:sz w:val="24"/>
          <w:szCs w:val="24"/>
          <w:lang w:val="sr-Cyrl-CS"/>
        </w:rPr>
      </w:pPr>
    </w:p>
    <w:p w14:paraId="10BA6299" w14:textId="77777777" w:rsidR="00385E8C" w:rsidRPr="00713429" w:rsidRDefault="00385E8C" w:rsidP="008F0181">
      <w:pPr>
        <w:spacing w:after="0" w:line="240" w:lineRule="auto"/>
        <w:jc w:val="center"/>
        <w:rPr>
          <w:rFonts w:ascii="Times New Roman" w:eastAsia="Times New Roman" w:hAnsi="Times New Roman"/>
          <w:b/>
          <w:sz w:val="24"/>
          <w:szCs w:val="24"/>
          <w:lang w:val="sr-Cyrl-CS"/>
        </w:rPr>
      </w:pPr>
      <w:r w:rsidRPr="00713429">
        <w:rPr>
          <w:rFonts w:ascii="Times New Roman" w:eastAsia="Times New Roman" w:hAnsi="Times New Roman"/>
          <w:b/>
          <w:sz w:val="24"/>
          <w:szCs w:val="24"/>
          <w:lang w:val="sr-Cyrl-CS"/>
        </w:rPr>
        <w:t>Очување нематеријалног културног наслеђа</w:t>
      </w:r>
    </w:p>
    <w:p w14:paraId="59654792" w14:textId="2A7307EA" w:rsidR="00385E8C" w:rsidRPr="00713429" w:rsidRDefault="00385E8C" w:rsidP="008F0181">
      <w:pPr>
        <w:spacing w:after="0" w:line="240" w:lineRule="auto"/>
        <w:jc w:val="center"/>
        <w:rPr>
          <w:rFonts w:ascii="Times New Roman" w:eastAsia="Times New Roman" w:hAnsi="Times New Roman"/>
          <w:b/>
          <w:sz w:val="24"/>
          <w:szCs w:val="24"/>
        </w:rPr>
      </w:pPr>
      <w:bookmarkStart w:id="9" w:name="_GoBack"/>
      <w:bookmarkEnd w:id="9"/>
      <w:r w:rsidRPr="00713429">
        <w:rPr>
          <w:rFonts w:ascii="Times New Roman" w:eastAsia="Times New Roman" w:hAnsi="Times New Roman"/>
          <w:b/>
          <w:sz w:val="24"/>
          <w:szCs w:val="24"/>
          <w:lang w:val="sr-Cyrl-CS"/>
        </w:rPr>
        <w:t xml:space="preserve">Члан </w:t>
      </w:r>
      <w:r w:rsidR="00BB1754" w:rsidRPr="00713429">
        <w:rPr>
          <w:rFonts w:ascii="Times New Roman" w:eastAsia="Times New Roman" w:hAnsi="Times New Roman"/>
          <w:b/>
          <w:sz w:val="24"/>
          <w:szCs w:val="24"/>
          <w:lang w:val="sr-Cyrl-CS"/>
        </w:rPr>
        <w:t>49</w:t>
      </w:r>
      <w:r w:rsidR="002417FA" w:rsidRPr="00713429">
        <w:rPr>
          <w:rFonts w:ascii="Times New Roman" w:eastAsia="Times New Roman" w:hAnsi="Times New Roman"/>
          <w:b/>
          <w:sz w:val="24"/>
          <w:szCs w:val="24"/>
          <w:lang w:val="sr-Cyrl-CS"/>
        </w:rPr>
        <w:t>.</w:t>
      </w:r>
    </w:p>
    <w:p w14:paraId="1D778A87" w14:textId="77777777"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r w:rsidRPr="00713429">
        <w:rPr>
          <w:rFonts w:ascii="Times New Roman" w:eastAsia="Times New Roman" w:hAnsi="Times New Roman"/>
          <w:sz w:val="24"/>
          <w:szCs w:val="24"/>
          <w:lang w:val="sr-Cyrl-CS"/>
        </w:rPr>
        <w:t>Република Србије, аутономне покрајине и јединице локалне самоуправе обезбеђују услове за очување нематеријалног култур</w:t>
      </w:r>
      <w:r w:rsidR="00CE5421" w:rsidRPr="00713429">
        <w:rPr>
          <w:rFonts w:ascii="Times New Roman" w:eastAsia="Times New Roman" w:hAnsi="Times New Roman"/>
          <w:sz w:val="24"/>
          <w:szCs w:val="24"/>
          <w:lang w:val="sr-Cyrl-CS"/>
        </w:rPr>
        <w:t>н</w:t>
      </w:r>
      <w:r w:rsidRPr="00713429">
        <w:rPr>
          <w:rFonts w:ascii="Times New Roman" w:eastAsia="Times New Roman" w:hAnsi="Times New Roman"/>
          <w:sz w:val="24"/>
          <w:szCs w:val="24"/>
          <w:lang w:val="sr-Cyrl-CS"/>
        </w:rPr>
        <w:t xml:space="preserve">ог наслеђа. </w:t>
      </w:r>
    </w:p>
    <w:p w14:paraId="0E0A1265" w14:textId="77777777"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r w:rsidRPr="00713429">
        <w:rPr>
          <w:rFonts w:ascii="Times New Roman" w:eastAsia="Times New Roman" w:hAnsi="Times New Roman"/>
          <w:sz w:val="24"/>
          <w:szCs w:val="24"/>
          <w:lang w:val="sr-Cyrl-CS"/>
        </w:rPr>
        <w:t>Мере очувања нематеријалног културног наслеђа обухватају идентификацију, документацију, истраживање, очување, заштиту, промоцију, вредновање, преношење, посебно кроз формално и неформално образовање, као и ревитализацију различитих аспеката таквог наслеђа, као и друге активности у складу са законом.</w:t>
      </w:r>
    </w:p>
    <w:p w14:paraId="33706CC2" w14:textId="77777777"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p>
    <w:p w14:paraId="7B090D90" w14:textId="77777777" w:rsidR="00385E8C" w:rsidRPr="00713429" w:rsidRDefault="00385E8C" w:rsidP="008F0181">
      <w:pPr>
        <w:spacing w:after="0" w:line="240" w:lineRule="auto"/>
        <w:ind w:firstLine="720"/>
        <w:jc w:val="center"/>
        <w:rPr>
          <w:rFonts w:ascii="Times New Roman" w:eastAsia="Times New Roman" w:hAnsi="Times New Roman"/>
          <w:b/>
          <w:bCs/>
          <w:sz w:val="24"/>
          <w:szCs w:val="24"/>
          <w:lang w:val="sr-Cyrl-CS"/>
        </w:rPr>
      </w:pPr>
      <w:r w:rsidRPr="00713429">
        <w:rPr>
          <w:rFonts w:ascii="Times New Roman" w:eastAsia="Times New Roman" w:hAnsi="Times New Roman"/>
          <w:b/>
          <w:bCs/>
          <w:sz w:val="24"/>
          <w:szCs w:val="24"/>
          <w:lang w:val="sr-Cyrl-CS"/>
        </w:rPr>
        <w:t>Идентификација и евиденција нематеријалног културног наслеђа</w:t>
      </w:r>
    </w:p>
    <w:p w14:paraId="255A4B45" w14:textId="51BB61E6" w:rsidR="00385E8C" w:rsidRPr="00713429" w:rsidRDefault="00385E8C" w:rsidP="008F0181">
      <w:pPr>
        <w:spacing w:after="0" w:line="240" w:lineRule="auto"/>
        <w:jc w:val="center"/>
        <w:rPr>
          <w:rFonts w:ascii="Times New Roman" w:eastAsia="Times New Roman" w:hAnsi="Times New Roman"/>
          <w:b/>
          <w:bCs/>
          <w:sz w:val="24"/>
          <w:szCs w:val="24"/>
          <w:lang w:val="sr-Cyrl-CS"/>
        </w:rPr>
      </w:pPr>
      <w:r w:rsidRPr="00713429">
        <w:rPr>
          <w:rFonts w:ascii="Times New Roman" w:eastAsia="Times New Roman" w:hAnsi="Times New Roman"/>
          <w:b/>
          <w:bCs/>
          <w:sz w:val="24"/>
          <w:szCs w:val="24"/>
          <w:lang w:val="sr-Cyrl-CS"/>
        </w:rPr>
        <w:t xml:space="preserve">Члан </w:t>
      </w:r>
      <w:r w:rsidR="00BB1754" w:rsidRPr="00713429">
        <w:rPr>
          <w:rFonts w:ascii="Times New Roman" w:eastAsia="Times New Roman" w:hAnsi="Times New Roman"/>
          <w:b/>
          <w:bCs/>
          <w:sz w:val="24"/>
          <w:szCs w:val="24"/>
          <w:lang w:val="sr-Cyrl-CS"/>
        </w:rPr>
        <w:t>50</w:t>
      </w:r>
      <w:r w:rsidR="002417FA" w:rsidRPr="00713429">
        <w:rPr>
          <w:rFonts w:ascii="Times New Roman" w:eastAsia="Times New Roman" w:hAnsi="Times New Roman"/>
          <w:b/>
          <w:bCs/>
          <w:sz w:val="24"/>
          <w:szCs w:val="24"/>
          <w:lang w:val="sr-Cyrl-CS"/>
        </w:rPr>
        <w:t>.</w:t>
      </w:r>
    </w:p>
    <w:p w14:paraId="14065695"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Идентификација немат</w:t>
      </w:r>
      <w:r w:rsidR="001F20EB" w:rsidRPr="00713429">
        <w:rPr>
          <w:rFonts w:ascii="Times New Roman" w:hAnsi="Times New Roman"/>
          <w:sz w:val="24"/>
          <w:szCs w:val="24"/>
          <w:lang w:val="sr-Cyrl-RS"/>
        </w:rPr>
        <w:t>е</w:t>
      </w:r>
      <w:r w:rsidRPr="00713429">
        <w:rPr>
          <w:rFonts w:ascii="Times New Roman" w:hAnsi="Times New Roman"/>
          <w:sz w:val="24"/>
          <w:szCs w:val="24"/>
        </w:rPr>
        <w:t>ријалног културног наслеђ</w:t>
      </w:r>
      <w:r w:rsidR="00D53C4C" w:rsidRPr="00713429">
        <w:rPr>
          <w:rFonts w:ascii="Times New Roman" w:hAnsi="Times New Roman"/>
          <w:sz w:val="24"/>
          <w:szCs w:val="24"/>
        </w:rPr>
        <w:t>а</w:t>
      </w:r>
      <w:r w:rsidRPr="00713429">
        <w:rPr>
          <w:rFonts w:ascii="Times New Roman" w:hAnsi="Times New Roman"/>
          <w:sz w:val="24"/>
          <w:szCs w:val="24"/>
        </w:rPr>
        <w:t xml:space="preserve"> остварује се у сарадњи са групама, заједницама и појединцима који су носиоци тог наслеђа. </w:t>
      </w:r>
    </w:p>
    <w:p w14:paraId="523454AA"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Евиденцију о идентификованом нематериј</w:t>
      </w:r>
      <w:r w:rsidR="001F20EB" w:rsidRPr="00713429">
        <w:rPr>
          <w:rFonts w:ascii="Times New Roman" w:hAnsi="Times New Roman"/>
          <w:sz w:val="24"/>
          <w:szCs w:val="24"/>
          <w:lang w:val="sr-Cyrl-RS"/>
        </w:rPr>
        <w:t>а</w:t>
      </w:r>
      <w:r w:rsidRPr="00713429">
        <w:rPr>
          <w:rFonts w:ascii="Times New Roman" w:hAnsi="Times New Roman"/>
          <w:sz w:val="24"/>
          <w:szCs w:val="24"/>
        </w:rPr>
        <w:t xml:space="preserve">лном културом наслеђу воде надлежне установе у складу са </w:t>
      </w:r>
      <w:r w:rsidR="002417FA" w:rsidRPr="00713429">
        <w:rPr>
          <w:rFonts w:ascii="Times New Roman" w:hAnsi="Times New Roman"/>
          <w:sz w:val="24"/>
          <w:szCs w:val="24"/>
        </w:rPr>
        <w:t xml:space="preserve">стручним упутством које доноси </w:t>
      </w:r>
      <w:r w:rsidR="00C911FF" w:rsidRPr="00713429">
        <w:rPr>
          <w:rFonts w:ascii="Times New Roman" w:hAnsi="Times New Roman"/>
          <w:sz w:val="24"/>
          <w:szCs w:val="24"/>
        </w:rPr>
        <w:t>централна</w:t>
      </w:r>
      <w:r w:rsidRPr="00713429">
        <w:rPr>
          <w:rFonts w:ascii="Times New Roman" w:hAnsi="Times New Roman"/>
          <w:sz w:val="24"/>
          <w:szCs w:val="24"/>
        </w:rPr>
        <w:t xml:space="preserve"> установа заштите нематеријалног културног наслеђа. </w:t>
      </w:r>
    </w:p>
    <w:p w14:paraId="3CA0E2FD"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Евидентирано нематеријално културно наслеђе ужива статус културног наслеђа под претходном заштитом. </w:t>
      </w:r>
    </w:p>
    <w:p w14:paraId="0330C69A" w14:textId="77777777" w:rsidR="008B601B" w:rsidRPr="00713429" w:rsidRDefault="008B601B" w:rsidP="008F0181">
      <w:pPr>
        <w:spacing w:after="0" w:line="240" w:lineRule="auto"/>
        <w:jc w:val="center"/>
        <w:rPr>
          <w:rFonts w:ascii="Times New Roman" w:hAnsi="Times New Roman"/>
          <w:b/>
          <w:bCs/>
          <w:sz w:val="24"/>
          <w:szCs w:val="24"/>
        </w:rPr>
      </w:pPr>
    </w:p>
    <w:p w14:paraId="013FA863" w14:textId="5A921439" w:rsidR="00385E8C" w:rsidRPr="00713429" w:rsidRDefault="00385E8C" w:rsidP="008F0181">
      <w:pPr>
        <w:spacing w:after="0" w:line="240" w:lineRule="auto"/>
        <w:jc w:val="center"/>
        <w:rPr>
          <w:rFonts w:ascii="Times New Roman" w:hAnsi="Times New Roman"/>
          <w:b/>
          <w:bCs/>
          <w:sz w:val="24"/>
          <w:szCs w:val="24"/>
          <w:lang w:val="sr-Cyrl-RS"/>
        </w:rPr>
      </w:pPr>
      <w:r w:rsidRPr="00713429">
        <w:rPr>
          <w:rFonts w:ascii="Times New Roman" w:hAnsi="Times New Roman"/>
          <w:b/>
          <w:bCs/>
          <w:sz w:val="24"/>
          <w:szCs w:val="24"/>
        </w:rPr>
        <w:t xml:space="preserve">Члан </w:t>
      </w:r>
      <w:r w:rsidR="00BB1754" w:rsidRPr="00713429">
        <w:rPr>
          <w:rFonts w:ascii="Times New Roman" w:hAnsi="Times New Roman"/>
          <w:b/>
          <w:bCs/>
          <w:sz w:val="24"/>
          <w:szCs w:val="24"/>
          <w:lang w:val="sr-Cyrl-RS"/>
        </w:rPr>
        <w:t>51</w:t>
      </w:r>
      <w:r w:rsidR="002417FA" w:rsidRPr="00713429">
        <w:rPr>
          <w:rFonts w:ascii="Times New Roman" w:hAnsi="Times New Roman"/>
          <w:b/>
          <w:bCs/>
          <w:sz w:val="24"/>
          <w:szCs w:val="24"/>
          <w:lang w:val="sr-Cyrl-RS"/>
        </w:rPr>
        <w:t>.</w:t>
      </w:r>
    </w:p>
    <w:p w14:paraId="022B986A" w14:textId="7F248B17"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r w:rsidRPr="00713429">
        <w:rPr>
          <w:rFonts w:ascii="Times New Roman" w:eastAsia="Times New Roman" w:hAnsi="Times New Roman"/>
          <w:sz w:val="24"/>
          <w:szCs w:val="24"/>
          <w:lang w:val="sr-Cyrl-CS"/>
        </w:rPr>
        <w:t xml:space="preserve">Нематеријално културно наслеђе, како је дефинисано чланом </w:t>
      </w:r>
      <w:r w:rsidR="00C04C8E" w:rsidRPr="00713429">
        <w:rPr>
          <w:rFonts w:ascii="Times New Roman" w:eastAsia="Times New Roman" w:hAnsi="Times New Roman"/>
          <w:sz w:val="24"/>
          <w:szCs w:val="24"/>
          <w:lang w:val="sr-Cyrl-CS"/>
        </w:rPr>
        <w:t>24</w:t>
      </w:r>
      <w:r w:rsidR="008B601B" w:rsidRPr="00713429">
        <w:rPr>
          <w:rFonts w:ascii="Times New Roman" w:eastAsia="Times New Roman" w:hAnsi="Times New Roman"/>
          <w:sz w:val="24"/>
          <w:szCs w:val="24"/>
        </w:rPr>
        <w:t xml:space="preserve">.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lang w:val="sr-Cyrl-CS"/>
        </w:rPr>
        <w:t>,</w:t>
      </w:r>
      <w:r w:rsidR="008B601B"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lang w:val="sr-Cyrl-CS"/>
        </w:rPr>
        <w:t xml:space="preserve">које испуњава критеријуме из </w:t>
      </w:r>
      <w:r w:rsidR="008B601B" w:rsidRPr="00713429">
        <w:rPr>
          <w:rFonts w:ascii="Times New Roman" w:eastAsia="Times New Roman" w:hAnsi="Times New Roman"/>
          <w:sz w:val="24"/>
          <w:szCs w:val="24"/>
          <w:lang w:val="sr-Cyrl-CS"/>
        </w:rPr>
        <w:t xml:space="preserve">члана </w:t>
      </w:r>
      <w:r w:rsidR="00C04C8E" w:rsidRPr="00713429">
        <w:rPr>
          <w:rFonts w:ascii="Times New Roman" w:eastAsia="Times New Roman" w:hAnsi="Times New Roman"/>
          <w:sz w:val="24"/>
          <w:szCs w:val="24"/>
          <w:lang w:val="sr-Cyrl-CS"/>
        </w:rPr>
        <w:t>27</w:t>
      </w:r>
      <w:r w:rsidR="008B601B" w:rsidRPr="00713429">
        <w:rPr>
          <w:rFonts w:ascii="Times New Roman" w:eastAsia="Times New Roman" w:hAnsi="Times New Roman"/>
          <w:sz w:val="24"/>
          <w:szCs w:val="24"/>
          <w:lang w:val="sr-Cyrl-CS"/>
        </w:rPr>
        <w:t xml:space="preserve">.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lang w:val="sr-Cyrl-CS"/>
        </w:rPr>
        <w:t xml:space="preserve">, након поступка </w:t>
      </w:r>
      <w:r w:rsidR="00C911FF" w:rsidRPr="00713429">
        <w:rPr>
          <w:rFonts w:ascii="Times New Roman" w:eastAsia="Times New Roman" w:hAnsi="Times New Roman"/>
          <w:sz w:val="24"/>
          <w:szCs w:val="24"/>
          <w:lang w:val="sr-Cyrl-CS"/>
        </w:rPr>
        <w:t>дентификације</w:t>
      </w:r>
      <w:r w:rsidRPr="00713429">
        <w:rPr>
          <w:rFonts w:ascii="Times New Roman" w:eastAsia="Times New Roman" w:hAnsi="Times New Roman"/>
          <w:sz w:val="24"/>
          <w:szCs w:val="24"/>
          <w:lang w:val="sr-Cyrl-CS"/>
        </w:rPr>
        <w:t xml:space="preserve"> у сарадњ</w:t>
      </w:r>
      <w:r w:rsidRPr="00713429">
        <w:rPr>
          <w:rFonts w:ascii="Times New Roman" w:eastAsia="Times New Roman" w:hAnsi="Times New Roman"/>
          <w:sz w:val="24"/>
          <w:szCs w:val="24"/>
        </w:rPr>
        <w:t>и</w:t>
      </w:r>
      <w:r w:rsidRPr="00713429">
        <w:rPr>
          <w:rFonts w:ascii="Times New Roman" w:eastAsia="Times New Roman" w:hAnsi="Times New Roman"/>
          <w:sz w:val="24"/>
          <w:szCs w:val="24"/>
          <w:lang w:val="sr-Cyrl-CS"/>
        </w:rPr>
        <w:t xml:space="preserve"> са носиоцима и локалном заједницом, уписује се у регистар нематеријалног културног наслеђа.</w:t>
      </w:r>
      <w:r w:rsidR="00EE7807" w:rsidRPr="00713429">
        <w:rPr>
          <w:rFonts w:ascii="Times New Roman" w:eastAsia="Times New Roman" w:hAnsi="Times New Roman"/>
          <w:sz w:val="24"/>
          <w:szCs w:val="24"/>
          <w:lang w:val="sr-Cyrl-CS"/>
        </w:rPr>
        <w:t xml:space="preserve"> </w:t>
      </w:r>
    </w:p>
    <w:p w14:paraId="5D82D8B1" w14:textId="41AFC02F"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r w:rsidRPr="00713429">
        <w:rPr>
          <w:rFonts w:ascii="Times New Roman" w:eastAsia="Times New Roman" w:hAnsi="Times New Roman"/>
          <w:sz w:val="24"/>
          <w:szCs w:val="24"/>
          <w:lang w:val="sr-Cyrl-CS"/>
        </w:rPr>
        <w:t xml:space="preserve">Акт о упису </w:t>
      </w:r>
      <w:r w:rsidR="00EB36A2" w:rsidRPr="00713429">
        <w:rPr>
          <w:rFonts w:ascii="Times New Roman" w:eastAsia="Times New Roman" w:hAnsi="Times New Roman"/>
          <w:sz w:val="24"/>
          <w:szCs w:val="24"/>
          <w:lang w:val="sr-Cyrl-CS"/>
        </w:rPr>
        <w:t xml:space="preserve">елемената </w:t>
      </w:r>
      <w:r w:rsidRPr="00713429">
        <w:rPr>
          <w:rFonts w:ascii="Times New Roman" w:eastAsia="Times New Roman" w:hAnsi="Times New Roman"/>
          <w:sz w:val="24"/>
          <w:szCs w:val="24"/>
          <w:lang w:val="sr-Cyrl-CS"/>
        </w:rPr>
        <w:t>немат</w:t>
      </w:r>
      <w:r w:rsidR="00A112AD" w:rsidRPr="00713429">
        <w:rPr>
          <w:rFonts w:ascii="Times New Roman" w:eastAsia="Times New Roman" w:hAnsi="Times New Roman"/>
          <w:sz w:val="24"/>
          <w:szCs w:val="24"/>
          <w:lang w:val="sr-Cyrl-CS"/>
        </w:rPr>
        <w:t xml:space="preserve">еријалног културног наслеђа у Национални регистар нематеријалног културног наслеђа из члана </w:t>
      </w:r>
      <w:r w:rsidR="00E352F8" w:rsidRPr="00713429">
        <w:rPr>
          <w:rFonts w:ascii="Times New Roman" w:eastAsia="Times New Roman" w:hAnsi="Times New Roman"/>
          <w:sz w:val="24"/>
          <w:szCs w:val="24"/>
          <w:lang w:val="sr-Cyrl-CS"/>
        </w:rPr>
        <w:t>58</w:t>
      </w:r>
      <w:r w:rsidR="00C04C8E" w:rsidRPr="00713429">
        <w:rPr>
          <w:rFonts w:ascii="Times New Roman" w:eastAsia="Times New Roman" w:hAnsi="Times New Roman"/>
          <w:sz w:val="24"/>
          <w:szCs w:val="24"/>
          <w:lang w:val="sr-Cyrl-CS"/>
        </w:rPr>
        <w:t>.</w:t>
      </w:r>
      <w:r w:rsidR="00A112AD" w:rsidRPr="00713429">
        <w:rPr>
          <w:rFonts w:ascii="Times New Roman" w:eastAsia="Times New Roman" w:hAnsi="Times New Roman"/>
          <w:sz w:val="24"/>
          <w:szCs w:val="24"/>
          <w:lang w:val="sr-Cyrl-CS"/>
        </w:rPr>
        <w:t xml:space="preserve"> </w:t>
      </w:r>
      <w:r w:rsidR="00D9718E" w:rsidRPr="00713429">
        <w:rPr>
          <w:rFonts w:ascii="Times New Roman" w:eastAsia="Times New Roman" w:hAnsi="Times New Roman"/>
          <w:sz w:val="24"/>
          <w:szCs w:val="24"/>
          <w:lang w:val="sr-Cyrl-CS"/>
        </w:rPr>
        <w:t>овог закона</w:t>
      </w:r>
      <w:r w:rsidR="00A112AD" w:rsidRPr="00713429">
        <w:rPr>
          <w:rFonts w:ascii="Times New Roman" w:eastAsia="Times New Roman" w:hAnsi="Times New Roman"/>
          <w:sz w:val="24"/>
          <w:szCs w:val="24"/>
          <w:lang w:val="sr-Cyrl-CS"/>
        </w:rPr>
        <w:t>,</w:t>
      </w:r>
      <w:r w:rsidRPr="00713429">
        <w:rPr>
          <w:rFonts w:ascii="Times New Roman" w:eastAsia="Times New Roman" w:hAnsi="Times New Roman"/>
          <w:sz w:val="24"/>
          <w:szCs w:val="24"/>
          <w:lang w:val="sr-Cyrl-CS"/>
        </w:rPr>
        <w:t xml:space="preserve"> доноси Центар за нематеријално културно наслеђе при Етнографском музеју. </w:t>
      </w:r>
    </w:p>
    <w:p w14:paraId="7FBFE23C" w14:textId="77777777" w:rsidR="00385E8C" w:rsidRPr="00713429" w:rsidRDefault="00385E8C" w:rsidP="008F0181">
      <w:pPr>
        <w:spacing w:after="0" w:line="240" w:lineRule="auto"/>
        <w:jc w:val="both"/>
        <w:rPr>
          <w:rFonts w:ascii="Times New Roman" w:eastAsia="Times New Roman" w:hAnsi="Times New Roman"/>
          <w:sz w:val="24"/>
          <w:szCs w:val="24"/>
          <w:lang w:val="sr-Cyrl-CS"/>
        </w:rPr>
      </w:pPr>
    </w:p>
    <w:p w14:paraId="7F571C57" w14:textId="4D21B531" w:rsidR="00385E8C" w:rsidRPr="00713429" w:rsidRDefault="00385E8C"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52</w:t>
      </w:r>
      <w:r w:rsidR="005C1002" w:rsidRPr="00713429">
        <w:rPr>
          <w:rFonts w:ascii="Times New Roman" w:hAnsi="Times New Roman"/>
          <w:b/>
          <w:sz w:val="24"/>
          <w:szCs w:val="24"/>
          <w:lang w:val="sr-Cyrl-RS"/>
        </w:rPr>
        <w:t>.</w:t>
      </w:r>
    </w:p>
    <w:p w14:paraId="4BE7423F"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Документација о нематеријалном културном наслеђу настала с циљем идентификовања, бележења и регистровања елемента нематеријалног културног наслеђа ужива заштиту као и нематеријално културно наслеђе, у складу са законом. </w:t>
      </w:r>
    </w:p>
    <w:p w14:paraId="01E5427B"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Документација из става 1. овог члана обухвата документа, фотографије и аудио-визуелне записе настале као сведочанство о елементу у облику и на начин на који га практикују групе, заједнице или појединци који су његови носиоци.</w:t>
      </w:r>
      <w:r w:rsidR="00EE7807" w:rsidRPr="00713429">
        <w:rPr>
          <w:rFonts w:ascii="Times New Roman" w:hAnsi="Times New Roman"/>
          <w:sz w:val="24"/>
          <w:szCs w:val="24"/>
        </w:rPr>
        <w:t xml:space="preserve"> </w:t>
      </w:r>
    </w:p>
    <w:p w14:paraId="5334291F" w14:textId="77777777" w:rsidR="00385E8C" w:rsidRPr="00713429" w:rsidRDefault="00385E8C" w:rsidP="008F0181">
      <w:pPr>
        <w:pStyle w:val="ListParagraph"/>
        <w:spacing w:after="0" w:line="240" w:lineRule="auto"/>
        <w:ind w:left="0"/>
        <w:jc w:val="both"/>
        <w:rPr>
          <w:rFonts w:ascii="Times New Roman" w:hAnsi="Times New Roman"/>
          <w:sz w:val="24"/>
          <w:szCs w:val="24"/>
        </w:rPr>
      </w:pPr>
    </w:p>
    <w:p w14:paraId="131A6C33" w14:textId="76FBB5E2" w:rsidR="00385E8C" w:rsidRPr="00713429" w:rsidRDefault="00385E8C"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53</w:t>
      </w:r>
      <w:r w:rsidR="005C1002" w:rsidRPr="00713429">
        <w:rPr>
          <w:rFonts w:ascii="Times New Roman" w:hAnsi="Times New Roman"/>
          <w:b/>
          <w:sz w:val="24"/>
          <w:szCs w:val="24"/>
          <w:lang w:val="sr-Cyrl-RS"/>
        </w:rPr>
        <w:t>.</w:t>
      </w:r>
    </w:p>
    <w:p w14:paraId="77B59426" w14:textId="2A879C0E"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Носиоци нематеријалног културног наслеђа су лица која поседују знања или вештине неопходне за стварање, извођење, практиковање и преношење нематеријалног културног наслеђа.</w:t>
      </w:r>
    </w:p>
    <w:p w14:paraId="0C017BC8" w14:textId="77777777" w:rsidR="00385E8C" w:rsidRPr="00713429" w:rsidRDefault="00385E8C" w:rsidP="008F0181">
      <w:pPr>
        <w:spacing w:after="0" w:line="240" w:lineRule="auto"/>
        <w:jc w:val="both"/>
        <w:rPr>
          <w:rFonts w:ascii="Times New Roman" w:hAnsi="Times New Roman"/>
          <w:sz w:val="24"/>
          <w:szCs w:val="24"/>
        </w:rPr>
      </w:pPr>
    </w:p>
    <w:p w14:paraId="2FF65271" w14:textId="5140206D" w:rsidR="00385E8C" w:rsidRPr="00713429" w:rsidRDefault="00385E8C" w:rsidP="008F0181">
      <w:pPr>
        <w:spacing w:after="0" w:line="240" w:lineRule="auto"/>
        <w:jc w:val="center"/>
        <w:rPr>
          <w:rFonts w:ascii="Times New Roman" w:hAnsi="Times New Roman"/>
          <w:b/>
          <w:bCs/>
          <w:sz w:val="24"/>
          <w:szCs w:val="24"/>
          <w:lang w:val="sr-Cyrl-RS"/>
        </w:rPr>
      </w:pPr>
      <w:r w:rsidRPr="00713429">
        <w:rPr>
          <w:rFonts w:ascii="Times New Roman" w:hAnsi="Times New Roman"/>
          <w:b/>
          <w:bCs/>
          <w:sz w:val="24"/>
          <w:szCs w:val="24"/>
        </w:rPr>
        <w:t xml:space="preserve">Члан </w:t>
      </w:r>
      <w:r w:rsidR="00BB1754" w:rsidRPr="00713429">
        <w:rPr>
          <w:rFonts w:ascii="Times New Roman" w:hAnsi="Times New Roman"/>
          <w:b/>
          <w:bCs/>
          <w:sz w:val="24"/>
          <w:szCs w:val="24"/>
          <w:lang w:val="sr-Cyrl-RS"/>
        </w:rPr>
        <w:t>54</w:t>
      </w:r>
      <w:r w:rsidR="005C1002" w:rsidRPr="00713429">
        <w:rPr>
          <w:rFonts w:ascii="Times New Roman" w:hAnsi="Times New Roman"/>
          <w:b/>
          <w:bCs/>
          <w:sz w:val="24"/>
          <w:szCs w:val="24"/>
          <w:lang w:val="sr-Cyrl-RS"/>
        </w:rPr>
        <w:t>.</w:t>
      </w:r>
    </w:p>
    <w:p w14:paraId="17C58807" w14:textId="77777777" w:rsidR="00614423" w:rsidRPr="00713429" w:rsidRDefault="00614423" w:rsidP="008F0181">
      <w:pPr>
        <w:spacing w:after="0" w:line="240" w:lineRule="auto"/>
        <w:ind w:firstLine="720"/>
        <w:jc w:val="both"/>
        <w:rPr>
          <w:rFonts w:ascii="Times New Roman" w:hAnsi="Times New Roman"/>
          <w:sz w:val="24"/>
          <w:szCs w:val="24"/>
        </w:rPr>
      </w:pPr>
      <w:r w:rsidRPr="00713429">
        <w:rPr>
          <w:rFonts w:ascii="Times New Roman" w:hAnsi="Times New Roman"/>
          <w:bCs/>
          <w:sz w:val="24"/>
          <w:szCs w:val="24"/>
          <w:lang w:val="sr-Cyrl-RS"/>
        </w:rPr>
        <w:t>Носиоци нематеријалног културног наслеђа, у циљу очувања сопственог наслеђа, одржања и преношења знања или вештина које поседују, односно у циљу коришћења нематеријалног културног наслеђа и упознавања других са њим, уживају подршку у складу са законом.</w:t>
      </w:r>
    </w:p>
    <w:p w14:paraId="10003941" w14:textId="77777777" w:rsidR="004C0320" w:rsidRPr="00713429" w:rsidRDefault="004C0320" w:rsidP="008F0181">
      <w:pPr>
        <w:suppressAutoHyphens/>
        <w:spacing w:after="0" w:line="240" w:lineRule="auto"/>
        <w:jc w:val="center"/>
        <w:rPr>
          <w:rFonts w:ascii="Times New Roman" w:eastAsia="Times New Roman" w:hAnsi="Times New Roman"/>
          <w:b/>
          <w:bCs/>
          <w:noProof/>
          <w:sz w:val="24"/>
          <w:szCs w:val="24"/>
          <w:lang w:val="sr-Cyrl-CS"/>
        </w:rPr>
      </w:pPr>
    </w:p>
    <w:p w14:paraId="73A13BBE" w14:textId="77777777" w:rsidR="004C0320" w:rsidRPr="00713429" w:rsidRDefault="004C0320" w:rsidP="008F0181">
      <w:pPr>
        <w:suppressAutoHyphens/>
        <w:spacing w:after="0" w:line="240" w:lineRule="auto"/>
        <w:jc w:val="center"/>
        <w:rPr>
          <w:rFonts w:ascii="Times New Roman" w:eastAsia="Times New Roman" w:hAnsi="Times New Roman"/>
          <w:b/>
          <w:bCs/>
          <w:noProof/>
          <w:sz w:val="24"/>
          <w:szCs w:val="24"/>
          <w:lang w:val="sr-Cyrl-CS"/>
        </w:rPr>
      </w:pPr>
    </w:p>
    <w:p w14:paraId="0B7DCCA8" w14:textId="77777777" w:rsidR="004C0320" w:rsidRPr="00713429" w:rsidRDefault="008B601B" w:rsidP="008F0181">
      <w:pPr>
        <w:suppressAutoHyphens/>
        <w:spacing w:after="0" w:line="240" w:lineRule="auto"/>
        <w:jc w:val="center"/>
        <w:rPr>
          <w:rFonts w:ascii="Times New Roman" w:eastAsia="Times New Roman" w:hAnsi="Times New Roman"/>
          <w:b/>
          <w:bCs/>
          <w:noProof/>
          <w:sz w:val="24"/>
          <w:szCs w:val="24"/>
          <w:lang w:val="sr-Cyrl-CS"/>
        </w:rPr>
      </w:pPr>
      <w:r w:rsidRPr="00713429">
        <w:rPr>
          <w:rFonts w:ascii="Times New Roman" w:eastAsia="Times New Roman" w:hAnsi="Times New Roman"/>
          <w:b/>
          <w:bCs/>
          <w:noProof/>
          <w:sz w:val="24"/>
          <w:szCs w:val="24"/>
        </w:rPr>
        <w:t xml:space="preserve">V. </w:t>
      </w:r>
      <w:r w:rsidR="004C0320" w:rsidRPr="00713429">
        <w:rPr>
          <w:rFonts w:ascii="Times New Roman" w:eastAsia="Times New Roman" w:hAnsi="Times New Roman"/>
          <w:b/>
          <w:bCs/>
          <w:noProof/>
          <w:sz w:val="24"/>
          <w:szCs w:val="24"/>
          <w:lang w:val="sr-Cyrl-CS"/>
        </w:rPr>
        <w:t xml:space="preserve">УПИС У РЕГИСТАР И ВОЂЕЊЕ РЕГИСТРА КУЛТУРНИХ ДОБАРА, НЕМАТЕРИЈАЛНОГ КУЛТУРНОГ НАСЛЕЂА </w:t>
      </w:r>
    </w:p>
    <w:p w14:paraId="7420FA68" w14:textId="3AFF2A90" w:rsidR="004C0320" w:rsidRPr="00713429" w:rsidRDefault="004C0320" w:rsidP="008F0181">
      <w:pPr>
        <w:suppressAutoHyphens/>
        <w:spacing w:after="0" w:line="240" w:lineRule="auto"/>
        <w:jc w:val="center"/>
        <w:rPr>
          <w:rFonts w:ascii="Times New Roman" w:eastAsia="Times New Roman" w:hAnsi="Times New Roman"/>
          <w:b/>
          <w:bCs/>
          <w:noProof/>
          <w:sz w:val="24"/>
          <w:szCs w:val="24"/>
          <w:lang w:val="sr-Cyrl-CS"/>
        </w:rPr>
      </w:pPr>
      <w:r w:rsidRPr="00713429">
        <w:rPr>
          <w:rFonts w:ascii="Times New Roman" w:eastAsia="Times New Roman" w:hAnsi="Times New Roman"/>
          <w:b/>
          <w:bCs/>
          <w:noProof/>
          <w:sz w:val="24"/>
          <w:szCs w:val="24"/>
          <w:lang w:val="sr-Cyrl-CS"/>
        </w:rPr>
        <w:t xml:space="preserve">И ЕВИДЕНЦИЈА ДОБАРА </w:t>
      </w:r>
      <w:r w:rsidR="00912CCB">
        <w:rPr>
          <w:rFonts w:ascii="Times New Roman" w:eastAsia="Times New Roman" w:hAnsi="Times New Roman"/>
          <w:b/>
          <w:bCs/>
          <w:noProof/>
          <w:sz w:val="24"/>
          <w:szCs w:val="24"/>
          <w:lang w:val="sr-Cyrl-CS"/>
        </w:rPr>
        <w:t>ПОД</w:t>
      </w:r>
      <w:r w:rsidRPr="00713429">
        <w:rPr>
          <w:rFonts w:ascii="Times New Roman" w:eastAsia="Times New Roman" w:hAnsi="Times New Roman"/>
          <w:b/>
          <w:bCs/>
          <w:noProof/>
          <w:sz w:val="24"/>
          <w:szCs w:val="24"/>
          <w:lang w:val="sr-Cyrl-CS"/>
        </w:rPr>
        <w:t xml:space="preserve"> ПРЕТХОДН</w:t>
      </w:r>
      <w:r w:rsidR="00912CCB">
        <w:rPr>
          <w:rFonts w:ascii="Times New Roman" w:eastAsia="Times New Roman" w:hAnsi="Times New Roman"/>
          <w:b/>
          <w:bCs/>
          <w:noProof/>
          <w:sz w:val="24"/>
          <w:szCs w:val="24"/>
          <w:lang w:val="sr-Cyrl-CS"/>
        </w:rPr>
        <w:t>ОМ</w:t>
      </w:r>
      <w:r w:rsidRPr="00713429">
        <w:rPr>
          <w:rFonts w:ascii="Times New Roman" w:eastAsia="Times New Roman" w:hAnsi="Times New Roman"/>
          <w:b/>
          <w:bCs/>
          <w:noProof/>
          <w:sz w:val="24"/>
          <w:szCs w:val="24"/>
          <w:lang w:val="sr-Cyrl-CS"/>
        </w:rPr>
        <w:t xml:space="preserve"> ЗАШТИТ</w:t>
      </w:r>
      <w:r w:rsidR="00912CCB">
        <w:rPr>
          <w:rFonts w:ascii="Times New Roman" w:eastAsia="Times New Roman" w:hAnsi="Times New Roman"/>
          <w:b/>
          <w:bCs/>
          <w:noProof/>
          <w:sz w:val="24"/>
          <w:szCs w:val="24"/>
          <w:lang w:val="sr-Cyrl-CS"/>
        </w:rPr>
        <w:t>ОМ</w:t>
      </w:r>
    </w:p>
    <w:p w14:paraId="30335C85" w14:textId="77777777" w:rsidR="004C0320" w:rsidRPr="00713429" w:rsidRDefault="004C0320" w:rsidP="008F0181">
      <w:pPr>
        <w:suppressAutoHyphens/>
        <w:spacing w:after="0" w:line="240" w:lineRule="auto"/>
        <w:jc w:val="center"/>
        <w:rPr>
          <w:rFonts w:ascii="Times New Roman" w:eastAsia="Times New Roman" w:hAnsi="Times New Roman"/>
          <w:b/>
          <w:bCs/>
          <w:noProof/>
          <w:sz w:val="24"/>
          <w:szCs w:val="24"/>
          <w:lang w:val="sr-Cyrl-CS"/>
        </w:rPr>
      </w:pPr>
    </w:p>
    <w:p w14:paraId="3D713428" w14:textId="3DCE8200" w:rsidR="004C0320" w:rsidRPr="00713429" w:rsidRDefault="004C0320"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55</w:t>
      </w:r>
      <w:r w:rsidR="005C1002" w:rsidRPr="00713429">
        <w:rPr>
          <w:rFonts w:ascii="Times New Roman" w:hAnsi="Times New Roman"/>
          <w:b/>
          <w:sz w:val="24"/>
          <w:szCs w:val="24"/>
          <w:lang w:val="sr-Cyrl-RS"/>
        </w:rPr>
        <w:t>.</w:t>
      </w:r>
    </w:p>
    <w:p w14:paraId="3AEAB434" w14:textId="0F98BAD6" w:rsidR="004C0320" w:rsidRPr="00713429" w:rsidRDefault="004C0320" w:rsidP="008F0181">
      <w:pPr>
        <w:spacing w:after="0" w:line="240" w:lineRule="auto"/>
        <w:ind w:firstLine="720"/>
        <w:jc w:val="both"/>
        <w:rPr>
          <w:rFonts w:ascii="Times New Roman" w:hAnsi="Times New Roman"/>
          <w:sz w:val="24"/>
          <w:szCs w:val="24"/>
        </w:rPr>
      </w:pPr>
      <w:bookmarkStart w:id="10" w:name="_Hlk87900286"/>
      <w:r w:rsidRPr="00713429">
        <w:rPr>
          <w:rFonts w:ascii="Times New Roman" w:hAnsi="Times New Roman"/>
          <w:sz w:val="24"/>
          <w:szCs w:val="24"/>
        </w:rPr>
        <w:t xml:space="preserve">На основу акта из члана </w:t>
      </w:r>
      <w:r w:rsidR="00E352F8" w:rsidRPr="00713429">
        <w:rPr>
          <w:rFonts w:ascii="Times New Roman" w:hAnsi="Times New Roman"/>
          <w:sz w:val="24"/>
          <w:szCs w:val="24"/>
          <w:lang w:val="sr-Cyrl-RS"/>
        </w:rPr>
        <w:t>41</w:t>
      </w:r>
      <w:r w:rsidR="00C51DE7" w:rsidRPr="00713429">
        <w:rPr>
          <w:rFonts w:ascii="Times New Roman" w:hAnsi="Times New Roman"/>
          <w:sz w:val="24"/>
          <w:szCs w:val="24"/>
        </w:rPr>
        <w:t>.</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културна добра уписују се у регистар културних добара према врстама у складу са </w:t>
      </w:r>
      <w:r w:rsidR="00D9718E" w:rsidRPr="00713429">
        <w:rPr>
          <w:rFonts w:ascii="Times New Roman" w:hAnsi="Times New Roman"/>
          <w:sz w:val="24"/>
          <w:szCs w:val="24"/>
        </w:rPr>
        <w:t>овим законом</w:t>
      </w:r>
      <w:r w:rsidRPr="00713429">
        <w:rPr>
          <w:rFonts w:ascii="Times New Roman" w:hAnsi="Times New Roman"/>
          <w:sz w:val="24"/>
          <w:szCs w:val="24"/>
        </w:rPr>
        <w:t xml:space="preserve"> и посебним закон</w:t>
      </w:r>
      <w:r w:rsidR="00D53C4C" w:rsidRPr="00713429">
        <w:rPr>
          <w:rFonts w:ascii="Times New Roman" w:hAnsi="Times New Roman"/>
          <w:sz w:val="24"/>
          <w:szCs w:val="24"/>
        </w:rPr>
        <w:t>има</w:t>
      </w:r>
      <w:r w:rsidRPr="00713429">
        <w:rPr>
          <w:rFonts w:ascii="Times New Roman" w:hAnsi="Times New Roman"/>
          <w:sz w:val="24"/>
          <w:szCs w:val="24"/>
        </w:rPr>
        <w:t xml:space="preserve"> којима се уређују појединачне области заштите културних добара</w:t>
      </w:r>
      <w:bookmarkEnd w:id="10"/>
      <w:r w:rsidRPr="00713429">
        <w:rPr>
          <w:rFonts w:ascii="Times New Roman" w:hAnsi="Times New Roman"/>
          <w:sz w:val="24"/>
          <w:szCs w:val="24"/>
        </w:rPr>
        <w:t>.</w:t>
      </w:r>
    </w:p>
    <w:p w14:paraId="59100847"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rPr>
      </w:pPr>
      <w:r w:rsidRPr="00713429">
        <w:rPr>
          <w:rFonts w:ascii="Times New Roman" w:eastAsia="Times New Roman" w:hAnsi="Times New Roman"/>
          <w:noProof/>
          <w:sz w:val="24"/>
          <w:szCs w:val="24"/>
        </w:rPr>
        <w:t>Уз акт о утврђивању, на основу кога је извршен упис у регистар, чува се и досије о културном добру.</w:t>
      </w:r>
    </w:p>
    <w:p w14:paraId="6360BBDC" w14:textId="5EB948E6" w:rsidR="003F3FCB" w:rsidRPr="00713429" w:rsidRDefault="00CC2899" w:rsidP="005C0B51">
      <w:pPr>
        <w:spacing w:after="0" w:line="240" w:lineRule="auto"/>
        <w:ind w:firstLine="720"/>
        <w:jc w:val="both"/>
        <w:rPr>
          <w:rFonts w:ascii="Times New Roman" w:eastAsia="Times New Roman" w:hAnsi="Times New Roman"/>
          <w:sz w:val="24"/>
          <w:szCs w:val="24"/>
        </w:rPr>
      </w:pPr>
      <w:r w:rsidRPr="00713429">
        <w:rPr>
          <w:rFonts w:ascii="Times New Roman" w:hAnsi="Times New Roman"/>
          <w:sz w:val="24"/>
          <w:szCs w:val="24"/>
        </w:rPr>
        <w:t xml:space="preserve">Регистри културних добара воде се у </w:t>
      </w:r>
      <w:r w:rsidRPr="00713429">
        <w:rPr>
          <w:rFonts w:ascii="Times New Roman" w:hAnsi="Times New Roman"/>
          <w:sz w:val="24"/>
          <w:szCs w:val="24"/>
          <w:lang w:val="sr-Cyrl-RS"/>
        </w:rPr>
        <w:t xml:space="preserve">електронском </w:t>
      </w:r>
      <w:r w:rsidRPr="00713429">
        <w:rPr>
          <w:rFonts w:ascii="Times New Roman" w:hAnsi="Times New Roman"/>
          <w:sz w:val="24"/>
          <w:szCs w:val="24"/>
        </w:rPr>
        <w:t>облику</w:t>
      </w:r>
      <w:r w:rsidRPr="00713429">
        <w:rPr>
          <w:rFonts w:ascii="Times New Roman" w:hAnsi="Times New Roman"/>
          <w:sz w:val="24"/>
          <w:szCs w:val="24"/>
          <w:lang w:val="sr-Cyrl-RS"/>
        </w:rPr>
        <w:t>,</w:t>
      </w:r>
      <w:r w:rsidRPr="00713429">
        <w:rPr>
          <w:rFonts w:ascii="Times New Roman" w:hAnsi="Times New Roman"/>
          <w:sz w:val="24"/>
          <w:szCs w:val="24"/>
        </w:rPr>
        <w:t xml:space="preserve"> </w:t>
      </w:r>
      <w:r w:rsidR="003F3FCB" w:rsidRPr="00713429">
        <w:rPr>
          <w:rFonts w:ascii="Times New Roman" w:eastAsia="Times New Roman" w:hAnsi="Times New Roman"/>
          <w:sz w:val="24"/>
          <w:szCs w:val="24"/>
          <w:lang w:val="sr-Cyrl-RS"/>
        </w:rPr>
        <w:t>у складу са прописима којима се уређује електронска управа</w:t>
      </w:r>
      <w:r w:rsidR="003F3FCB" w:rsidRPr="00713429">
        <w:rPr>
          <w:rFonts w:ascii="Times New Roman" w:eastAsia="Times New Roman" w:hAnsi="Times New Roman"/>
          <w:sz w:val="24"/>
          <w:szCs w:val="24"/>
        </w:rPr>
        <w:t>,</w:t>
      </w:r>
      <w:r w:rsidR="003F3FCB" w:rsidRPr="00713429">
        <w:rPr>
          <w:rFonts w:ascii="Times New Roman" w:eastAsia="Times New Roman" w:hAnsi="Times New Roman"/>
          <w:sz w:val="24"/>
          <w:szCs w:val="24"/>
          <w:lang w:val="sr-Cyrl-RS"/>
        </w:rPr>
        <w:t xml:space="preserve"> </w:t>
      </w:r>
      <w:r w:rsidR="003F3FCB" w:rsidRPr="00713429">
        <w:rPr>
          <w:rFonts w:ascii="Times New Roman" w:hAnsi="Times New Roman"/>
          <w:sz w:val="24"/>
          <w:szCs w:val="24"/>
        </w:rPr>
        <w:t>и садрже податке и документацију о културним добрима према врстама, у складу са овим законом,</w:t>
      </w:r>
      <w:r w:rsidR="001F0BC9">
        <w:rPr>
          <w:rFonts w:ascii="Times New Roman" w:hAnsi="Times New Roman"/>
          <w:sz w:val="24"/>
          <w:szCs w:val="24"/>
        </w:rPr>
        <w:t xml:space="preserve"> </w:t>
      </w:r>
      <w:r w:rsidR="003F3FCB" w:rsidRPr="00713429">
        <w:rPr>
          <w:rFonts w:ascii="Times New Roman" w:hAnsi="Times New Roman"/>
          <w:sz w:val="24"/>
          <w:szCs w:val="24"/>
        </w:rPr>
        <w:t xml:space="preserve">посебним законима којима се уређују појединачне области заштите културних добара </w:t>
      </w:r>
      <w:r w:rsidR="00A150CF" w:rsidRPr="00713429">
        <w:rPr>
          <w:rFonts w:ascii="Times New Roman" w:eastAsia="Times New Roman" w:hAnsi="Times New Roman"/>
          <w:sz w:val="24"/>
          <w:szCs w:val="24"/>
        </w:rPr>
        <w:t>и повезан</w:t>
      </w:r>
      <w:r w:rsidR="00A150CF" w:rsidRPr="00713429">
        <w:rPr>
          <w:rFonts w:ascii="Times New Roman" w:eastAsia="Times New Roman" w:hAnsi="Times New Roman"/>
          <w:sz w:val="24"/>
          <w:szCs w:val="24"/>
          <w:lang w:val="sr-Cyrl-RS"/>
        </w:rPr>
        <w:t>и</w:t>
      </w:r>
      <w:r w:rsidR="00A150CF" w:rsidRPr="00713429">
        <w:rPr>
          <w:rFonts w:ascii="Times New Roman" w:eastAsia="Times New Roman" w:hAnsi="Times New Roman"/>
          <w:sz w:val="24"/>
          <w:szCs w:val="24"/>
        </w:rPr>
        <w:t xml:space="preserve"> </w:t>
      </w:r>
      <w:r w:rsidR="00A150CF" w:rsidRPr="00713429">
        <w:rPr>
          <w:rFonts w:ascii="Times New Roman" w:eastAsia="Times New Roman" w:hAnsi="Times New Roman"/>
          <w:sz w:val="24"/>
          <w:szCs w:val="24"/>
          <w:lang w:val="sr-Cyrl-RS"/>
        </w:rPr>
        <w:t xml:space="preserve">су </w:t>
      </w:r>
      <w:r w:rsidR="00A150CF" w:rsidRPr="00713429">
        <w:rPr>
          <w:rFonts w:ascii="Times New Roman" w:eastAsia="Times New Roman" w:hAnsi="Times New Roman"/>
          <w:sz w:val="24"/>
          <w:szCs w:val="24"/>
        </w:rPr>
        <w:t xml:space="preserve">са </w:t>
      </w:r>
      <w:r w:rsidR="00A43C6D" w:rsidRPr="00713429">
        <w:rPr>
          <w:rFonts w:ascii="Times New Roman" w:hAnsi="Times New Roman"/>
          <w:sz w:val="24"/>
          <w:szCs w:val="24"/>
          <w:lang w:val="sr-Cyrl-RS"/>
        </w:rPr>
        <w:t>ј</w:t>
      </w:r>
      <w:r w:rsidR="00A43C6D" w:rsidRPr="00713429">
        <w:rPr>
          <w:rFonts w:ascii="Times New Roman" w:hAnsi="Times New Roman"/>
          <w:sz w:val="24"/>
          <w:szCs w:val="24"/>
        </w:rPr>
        <w:t>единствени</w:t>
      </w:r>
      <w:r w:rsidR="00A43C6D" w:rsidRPr="00713429">
        <w:rPr>
          <w:rFonts w:ascii="Times New Roman" w:hAnsi="Times New Roman"/>
          <w:sz w:val="24"/>
          <w:szCs w:val="24"/>
          <w:lang w:val="sr-Cyrl-RS"/>
        </w:rPr>
        <w:t>м</w:t>
      </w:r>
      <w:r w:rsidR="00A43C6D" w:rsidRPr="00713429">
        <w:rPr>
          <w:rFonts w:ascii="Times New Roman" w:hAnsi="Times New Roman"/>
          <w:sz w:val="24"/>
          <w:szCs w:val="24"/>
        </w:rPr>
        <w:t xml:space="preserve"> информациони</w:t>
      </w:r>
      <w:r w:rsidR="00A43C6D" w:rsidRPr="00713429">
        <w:rPr>
          <w:rFonts w:ascii="Times New Roman" w:hAnsi="Times New Roman"/>
          <w:sz w:val="24"/>
          <w:szCs w:val="24"/>
          <w:lang w:val="sr-Cyrl-RS"/>
        </w:rPr>
        <w:t>м</w:t>
      </w:r>
      <w:r w:rsidR="00A43C6D" w:rsidRPr="00713429">
        <w:rPr>
          <w:rFonts w:ascii="Times New Roman" w:hAnsi="Times New Roman"/>
          <w:sz w:val="24"/>
          <w:szCs w:val="24"/>
        </w:rPr>
        <w:t xml:space="preserve"> систем</w:t>
      </w:r>
      <w:r w:rsidR="00A43C6D" w:rsidRPr="00713429">
        <w:rPr>
          <w:rFonts w:ascii="Times New Roman" w:hAnsi="Times New Roman"/>
          <w:sz w:val="24"/>
          <w:szCs w:val="24"/>
          <w:lang w:val="sr-Cyrl-RS"/>
        </w:rPr>
        <w:t>има</w:t>
      </w:r>
      <w:r w:rsidR="00A43C6D" w:rsidRPr="00713429">
        <w:rPr>
          <w:rFonts w:ascii="Times New Roman" w:hAnsi="Times New Roman"/>
          <w:sz w:val="24"/>
          <w:szCs w:val="24"/>
        </w:rPr>
        <w:t xml:space="preserve"> културног наслеђа</w:t>
      </w:r>
      <w:r w:rsidR="00A43C6D" w:rsidRPr="00713429">
        <w:rPr>
          <w:rFonts w:ascii="Times New Roman" w:hAnsi="Times New Roman"/>
          <w:sz w:val="24"/>
          <w:szCs w:val="24"/>
          <w:lang w:val="sr-Cyrl-RS"/>
        </w:rPr>
        <w:t xml:space="preserve"> и </w:t>
      </w:r>
      <w:r w:rsidR="00A150CF" w:rsidRPr="00713429">
        <w:rPr>
          <w:rFonts w:ascii="Times New Roman" w:eastAsia="Times New Roman" w:hAnsi="Times New Roman"/>
          <w:sz w:val="24"/>
          <w:szCs w:val="24"/>
        </w:rPr>
        <w:t xml:space="preserve">другим </w:t>
      </w:r>
      <w:r w:rsidR="00A43C6D" w:rsidRPr="00713429">
        <w:rPr>
          <w:rFonts w:ascii="Times New Roman" w:eastAsia="Times New Roman" w:hAnsi="Times New Roman"/>
          <w:sz w:val="24"/>
          <w:szCs w:val="24"/>
          <w:lang w:val="sr-Cyrl-RS"/>
        </w:rPr>
        <w:t>одговарајућим</w:t>
      </w:r>
      <w:r w:rsidR="00A150CF" w:rsidRPr="00713429">
        <w:rPr>
          <w:rFonts w:ascii="Times New Roman" w:eastAsia="Times New Roman" w:hAnsi="Times New Roman"/>
          <w:sz w:val="24"/>
          <w:szCs w:val="24"/>
        </w:rPr>
        <w:t xml:space="preserve"> регистрима.</w:t>
      </w:r>
    </w:p>
    <w:p w14:paraId="693AD5CB" w14:textId="4D454D24" w:rsidR="004011A3" w:rsidRPr="00713429" w:rsidRDefault="004011A3" w:rsidP="004011A3">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регистара </w:t>
      </w:r>
      <w:r w:rsidRPr="00713429">
        <w:t xml:space="preserve">из става 1. овог члана се прикупљају </w:t>
      </w:r>
      <w:r w:rsidR="005133DC" w:rsidRPr="00713429">
        <w:rPr>
          <w:lang w:val="sr-Cyrl-RS"/>
        </w:rPr>
        <w:t>и обрађују</w:t>
      </w:r>
      <w:r w:rsidR="005133DC" w:rsidRPr="00713429">
        <w:t xml:space="preserve"> </w:t>
      </w:r>
      <w:r w:rsidRPr="00713429">
        <w:t xml:space="preserve">у сврху </w:t>
      </w:r>
      <w:r w:rsidRPr="00713429">
        <w:rPr>
          <w:lang w:val="sr-Cyrl-RS"/>
        </w:rPr>
        <w:t>заштите културних добара</w:t>
      </w:r>
      <w:r w:rsidRPr="00713429">
        <w:rPr>
          <w:noProof/>
          <w:lang w:val="sr-Cyrl-RS"/>
        </w:rPr>
        <w:t xml:space="preserve"> као д</w:t>
      </w:r>
      <w:r w:rsidRPr="00713429">
        <w:t>об</w:t>
      </w:r>
      <w:r w:rsidRPr="00713429">
        <w:rPr>
          <w:lang w:val="sr-Cyrl-RS"/>
        </w:rPr>
        <w:t>а</w:t>
      </w:r>
      <w:r w:rsidRPr="00713429">
        <w:t xml:space="preserve">ра </w:t>
      </w:r>
      <w:r w:rsidRPr="00713429">
        <w:rPr>
          <w:lang w:val="sr-Cyrl-RS"/>
        </w:rPr>
        <w:t>која</w:t>
      </w:r>
      <w:r w:rsidRPr="00713429">
        <w:t xml:space="preserve"> представљају културно наслеђе</w:t>
      </w:r>
      <w:r w:rsidRPr="00713429">
        <w:rPr>
          <w:lang w:val="sr-Cyrl-RS"/>
        </w:rPr>
        <w:t xml:space="preserve"> од општег интереса</w:t>
      </w:r>
      <w:r w:rsidRPr="00713429">
        <w:t>.</w:t>
      </w:r>
    </w:p>
    <w:p w14:paraId="1128C2C3" w14:textId="120972A2" w:rsidR="004011A3" w:rsidRPr="00713429" w:rsidRDefault="004011A3" w:rsidP="004011A3">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Pr="00713429">
        <w:rPr>
          <w:rFonts w:ascii="Times New Roman" w:hAnsi="Times New Roman"/>
          <w:sz w:val="24"/>
          <w:szCs w:val="24"/>
          <w:shd w:val="clear" w:color="auto" w:fill="FFFFFF"/>
          <w:lang w:val="sr-Cyrl-RS"/>
        </w:rPr>
        <w:t>е</w:t>
      </w:r>
      <w:r w:rsidRPr="00713429">
        <w:rPr>
          <w:rFonts w:ascii="Times New Roman" w:hAnsi="Times New Roman"/>
          <w:sz w:val="24"/>
          <w:szCs w:val="24"/>
          <w:shd w:val="clear" w:color="auto" w:fill="FFFFFF"/>
        </w:rPr>
        <w:t xml:space="preserve"> </w:t>
      </w:r>
      <w:r w:rsidRPr="00713429">
        <w:rPr>
          <w:rFonts w:ascii="Times New Roman" w:hAnsi="Times New Roman"/>
          <w:sz w:val="24"/>
          <w:szCs w:val="24"/>
          <w:lang w:val="sr-Cyrl-RS"/>
        </w:rPr>
        <w:t>регистри</w:t>
      </w:r>
      <w:r w:rsidRPr="00713429">
        <w:rPr>
          <w:rFonts w:ascii="Times New Roman" w:hAnsi="Times New Roman"/>
          <w:sz w:val="24"/>
          <w:szCs w:val="24"/>
          <w:shd w:val="clear" w:color="auto" w:fill="FFFFFF"/>
        </w:rPr>
        <w:t xml:space="preserve"> из става 1. овог члана чувају </w:t>
      </w:r>
      <w:r w:rsidRPr="00713429">
        <w:rPr>
          <w:rFonts w:ascii="Times New Roman" w:hAnsi="Times New Roman"/>
          <w:sz w:val="24"/>
          <w:szCs w:val="24"/>
          <w:shd w:val="clear" w:color="auto" w:fill="FFFFFF"/>
          <w:lang w:val="sr-Cyrl-RS"/>
        </w:rPr>
        <w:t>се и обезбеђује</w:t>
      </w:r>
      <w:r w:rsidR="00AC5A1F">
        <w:rPr>
          <w:rFonts w:ascii="Times New Roman" w:hAnsi="Times New Roman"/>
          <w:sz w:val="24"/>
          <w:szCs w:val="24"/>
          <w:shd w:val="clear" w:color="auto" w:fill="FFFFFF"/>
          <w:lang w:val="sr-Cyrl-RS"/>
        </w:rPr>
        <w:t xml:space="preserve"> се</w:t>
      </w:r>
      <w:r w:rsidRPr="00713429">
        <w:rPr>
          <w:rFonts w:ascii="Times New Roman" w:hAnsi="Times New Roman"/>
          <w:sz w:val="24"/>
          <w:szCs w:val="24"/>
          <w:shd w:val="clear" w:color="auto" w:fill="FFFFFF"/>
          <w:lang w:val="sr-Cyrl-RS"/>
        </w:rPr>
        <w:t xml:space="preserve"> 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7CA69E08" w14:textId="77777777" w:rsidR="004C0320" w:rsidRPr="00713429" w:rsidRDefault="004C0320" w:rsidP="008F0181">
      <w:pPr>
        <w:spacing w:after="0" w:line="240" w:lineRule="auto"/>
        <w:ind w:firstLine="720"/>
        <w:rPr>
          <w:rFonts w:ascii="Times New Roman" w:hAnsi="Times New Roman"/>
          <w:sz w:val="24"/>
          <w:szCs w:val="24"/>
        </w:rPr>
      </w:pPr>
      <w:r w:rsidRPr="00713429">
        <w:rPr>
          <w:rFonts w:ascii="Times New Roman" w:hAnsi="Times New Roman"/>
          <w:sz w:val="24"/>
          <w:szCs w:val="24"/>
        </w:rPr>
        <w:t>Регистри културних добара су јавни.</w:t>
      </w:r>
    </w:p>
    <w:p w14:paraId="1F09A027" w14:textId="77777777" w:rsidR="006A5208" w:rsidRPr="00713429" w:rsidRDefault="006A5208"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 xml:space="preserve">У </w:t>
      </w:r>
      <w:r w:rsidRPr="00713429">
        <w:rPr>
          <w:rFonts w:ascii="Times New Roman" w:hAnsi="Times New Roman"/>
          <w:sz w:val="24"/>
          <w:szCs w:val="24"/>
          <w:shd w:val="clear" w:color="auto" w:fill="FFFFFF"/>
          <w:lang w:val="sr-Cyrl-RS"/>
        </w:rPr>
        <w:t>катастар</w:t>
      </w:r>
      <w:r w:rsidRPr="00713429">
        <w:rPr>
          <w:rFonts w:ascii="Times New Roman" w:hAnsi="Times New Roman"/>
          <w:sz w:val="24"/>
          <w:szCs w:val="24"/>
          <w:shd w:val="clear" w:color="auto" w:fill="FFFFFF"/>
        </w:rPr>
        <w:t xml:space="preserve"> непокретности извршиће се забележба уписа, односно брисање својства културног добра, на основу података из регистра културних добара које доставља установа заштите која је извршила упис у регистар културних добара и њихове заштићене околине.</w:t>
      </w:r>
    </w:p>
    <w:p w14:paraId="4F51CCC3" w14:textId="77777777" w:rsidR="004C0320" w:rsidRPr="00713429" w:rsidRDefault="004C0320" w:rsidP="008F0181">
      <w:pPr>
        <w:spacing w:after="0" w:line="240" w:lineRule="auto"/>
        <w:ind w:firstLine="720"/>
        <w:rPr>
          <w:rFonts w:ascii="Times New Roman" w:hAnsi="Times New Roman"/>
          <w:sz w:val="24"/>
          <w:szCs w:val="24"/>
        </w:rPr>
      </w:pPr>
    </w:p>
    <w:p w14:paraId="10293174" w14:textId="163513E7" w:rsidR="004C0320" w:rsidRPr="00713429" w:rsidRDefault="004C0320"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56</w:t>
      </w:r>
      <w:r w:rsidR="005C1002" w:rsidRPr="00713429">
        <w:rPr>
          <w:rFonts w:ascii="Times New Roman" w:hAnsi="Times New Roman"/>
          <w:b/>
          <w:sz w:val="24"/>
          <w:szCs w:val="24"/>
          <w:lang w:val="sr-Cyrl-RS"/>
        </w:rPr>
        <w:t>.</w:t>
      </w:r>
    </w:p>
    <w:p w14:paraId="175AF61A" w14:textId="77777777" w:rsidR="004C0320" w:rsidRPr="00713429" w:rsidRDefault="004C0320" w:rsidP="008F0181">
      <w:pPr>
        <w:spacing w:after="0" w:line="240" w:lineRule="auto"/>
        <w:ind w:firstLine="720"/>
        <w:jc w:val="both"/>
        <w:rPr>
          <w:rFonts w:ascii="Times New Roman" w:hAnsi="Times New Roman"/>
          <w:sz w:val="24"/>
          <w:szCs w:val="24"/>
        </w:rPr>
      </w:pPr>
      <w:bookmarkStart w:id="11" w:name="_Hlk87900204"/>
      <w:r w:rsidRPr="00713429">
        <w:rPr>
          <w:rFonts w:ascii="Times New Roman" w:hAnsi="Times New Roman"/>
          <w:sz w:val="24"/>
          <w:szCs w:val="24"/>
        </w:rPr>
        <w:t>Регистар културних добара</w:t>
      </w:r>
      <w:r w:rsidR="008F099E" w:rsidRPr="00713429">
        <w:rPr>
          <w:rFonts w:ascii="Times New Roman" w:hAnsi="Times New Roman"/>
          <w:sz w:val="24"/>
          <w:szCs w:val="24"/>
        </w:rPr>
        <w:t xml:space="preserve"> садржи</w:t>
      </w:r>
      <w:r w:rsidRPr="00713429">
        <w:rPr>
          <w:rFonts w:ascii="Times New Roman" w:hAnsi="Times New Roman"/>
          <w:sz w:val="24"/>
          <w:szCs w:val="24"/>
        </w:rPr>
        <w:t xml:space="preserve">, </w:t>
      </w:r>
      <w:r w:rsidR="008F099E" w:rsidRPr="00713429">
        <w:rPr>
          <w:rFonts w:ascii="Times New Roman" w:hAnsi="Times New Roman"/>
          <w:sz w:val="24"/>
          <w:szCs w:val="24"/>
          <w:lang w:val="sr-Cyrl-RS"/>
        </w:rPr>
        <w:t xml:space="preserve">у </w:t>
      </w:r>
      <w:r w:rsidRPr="00713429">
        <w:rPr>
          <w:rFonts w:ascii="Times New Roman" w:hAnsi="Times New Roman"/>
          <w:sz w:val="24"/>
          <w:szCs w:val="24"/>
        </w:rPr>
        <w:t>зависно</w:t>
      </w:r>
      <w:r w:rsidR="008F099E" w:rsidRPr="00713429">
        <w:rPr>
          <w:rFonts w:ascii="Times New Roman" w:hAnsi="Times New Roman"/>
          <w:sz w:val="24"/>
          <w:szCs w:val="24"/>
          <w:lang w:val="sr-Cyrl-RS"/>
        </w:rPr>
        <w:t xml:space="preserve">сти </w:t>
      </w:r>
      <w:r w:rsidR="008F099E" w:rsidRPr="00713429">
        <w:rPr>
          <w:rFonts w:ascii="Times New Roman" w:hAnsi="Times New Roman"/>
          <w:sz w:val="24"/>
          <w:szCs w:val="24"/>
        </w:rPr>
        <w:t>од врсте културног добра</w:t>
      </w:r>
      <w:r w:rsidR="008F099E" w:rsidRPr="00713429">
        <w:rPr>
          <w:rFonts w:ascii="Times New Roman" w:hAnsi="Times New Roman"/>
          <w:sz w:val="24"/>
          <w:szCs w:val="24"/>
          <w:lang w:val="sr-Cyrl-RS"/>
        </w:rPr>
        <w:t>,</w:t>
      </w:r>
      <w:r w:rsidR="008F099E" w:rsidRPr="00713429">
        <w:rPr>
          <w:rFonts w:ascii="Times New Roman" w:hAnsi="Times New Roman"/>
          <w:sz w:val="24"/>
          <w:szCs w:val="24"/>
        </w:rPr>
        <w:t xml:space="preserve"> следеће</w:t>
      </w:r>
      <w:bookmarkEnd w:id="11"/>
      <w:r w:rsidRPr="00713429">
        <w:rPr>
          <w:rFonts w:ascii="Times New Roman" w:hAnsi="Times New Roman"/>
          <w:sz w:val="24"/>
          <w:szCs w:val="24"/>
        </w:rPr>
        <w:t>:</w:t>
      </w:r>
    </w:p>
    <w:p w14:paraId="179FF773" w14:textId="77777777" w:rsidR="00990979" w:rsidRPr="00713429" w:rsidRDefault="00F04978" w:rsidP="00F04978">
      <w:pPr>
        <w:pStyle w:val="ListParagraph"/>
        <w:spacing w:after="0" w:line="240" w:lineRule="auto"/>
        <w:ind w:left="0" w:firstLine="720"/>
        <w:jc w:val="both"/>
        <w:rPr>
          <w:rFonts w:ascii="Times New Roman" w:hAnsi="Times New Roman"/>
          <w:sz w:val="24"/>
          <w:szCs w:val="24"/>
          <w:lang w:val="sr-Cyrl-CS"/>
        </w:rPr>
      </w:pPr>
      <w:r w:rsidRPr="00713429">
        <w:rPr>
          <w:rFonts w:ascii="Times New Roman" w:hAnsi="Times New Roman"/>
          <w:sz w:val="24"/>
          <w:szCs w:val="24"/>
          <w:lang w:val="sr-Cyrl-RS"/>
        </w:rPr>
        <w:t xml:space="preserve">1) </w:t>
      </w:r>
      <w:r w:rsidR="004C0320" w:rsidRPr="00713429">
        <w:rPr>
          <w:rFonts w:ascii="Times New Roman" w:hAnsi="Times New Roman"/>
          <w:sz w:val="24"/>
          <w:szCs w:val="24"/>
        </w:rPr>
        <w:t>основне податке о културном добру (назив, врста, место где се налази и идентификационе ознаке</w:t>
      </w:r>
      <w:r w:rsidR="002A3C1B" w:rsidRPr="00713429">
        <w:rPr>
          <w:rFonts w:ascii="Times New Roman" w:hAnsi="Times New Roman"/>
          <w:sz w:val="24"/>
          <w:szCs w:val="24"/>
          <w:lang w:val="sr-Cyrl-RS"/>
        </w:rPr>
        <w:t>,</w:t>
      </w:r>
      <w:r w:rsidR="002A3C1B" w:rsidRPr="00713429">
        <w:rPr>
          <w:rFonts w:ascii="Times New Roman" w:hAnsi="Times New Roman"/>
          <w:sz w:val="24"/>
          <w:szCs w:val="24"/>
          <w:lang w:val="sr-Cyrl-CS"/>
        </w:rPr>
        <w:t xml:space="preserve"> идентификациону фотографију</w:t>
      </w:r>
      <w:r w:rsidR="004C0320" w:rsidRPr="00713429">
        <w:rPr>
          <w:rFonts w:ascii="Times New Roman" w:hAnsi="Times New Roman"/>
          <w:sz w:val="24"/>
          <w:szCs w:val="24"/>
        </w:rPr>
        <w:t>)</w:t>
      </w:r>
      <w:r w:rsidRPr="00713429">
        <w:rPr>
          <w:rFonts w:ascii="Times New Roman" w:hAnsi="Times New Roman"/>
          <w:sz w:val="24"/>
          <w:szCs w:val="24"/>
          <w:lang w:val="sr-Cyrl-RS"/>
        </w:rPr>
        <w:t>;</w:t>
      </w:r>
    </w:p>
    <w:p w14:paraId="6EE4AC80" w14:textId="77777777" w:rsidR="004C0320" w:rsidRPr="00713429" w:rsidRDefault="00F04978" w:rsidP="00F04978">
      <w:pPr>
        <w:spacing w:after="0" w:line="240" w:lineRule="auto"/>
        <w:ind w:firstLine="709"/>
        <w:jc w:val="both"/>
        <w:rPr>
          <w:rFonts w:ascii="Times New Roman" w:hAnsi="Times New Roman"/>
          <w:sz w:val="24"/>
          <w:szCs w:val="24"/>
        </w:rPr>
      </w:pPr>
      <w:r w:rsidRPr="00713429">
        <w:rPr>
          <w:rFonts w:ascii="Times New Roman" w:hAnsi="Times New Roman"/>
          <w:sz w:val="24"/>
          <w:szCs w:val="24"/>
          <w:lang w:val="sr-Cyrl-CS"/>
        </w:rPr>
        <w:t xml:space="preserve">2) </w:t>
      </w:r>
      <w:r w:rsidR="00990979" w:rsidRPr="00713429">
        <w:rPr>
          <w:rFonts w:ascii="Times New Roman" w:hAnsi="Times New Roman"/>
          <w:sz w:val="24"/>
          <w:szCs w:val="24"/>
          <w:lang w:val="sr-Cyrl-CS"/>
        </w:rPr>
        <w:t xml:space="preserve">основ за упис у регистар - </w:t>
      </w:r>
      <w:r w:rsidR="002A3C1B" w:rsidRPr="00713429">
        <w:rPr>
          <w:rFonts w:ascii="Times New Roman" w:hAnsi="Times New Roman"/>
          <w:sz w:val="24"/>
          <w:szCs w:val="24"/>
          <w:lang w:val="sr-Cyrl-CS"/>
        </w:rPr>
        <w:t>број и датум акта о утврђивању</w:t>
      </w:r>
      <w:r w:rsidR="004C0320" w:rsidRPr="00713429">
        <w:rPr>
          <w:rFonts w:ascii="Times New Roman" w:hAnsi="Times New Roman"/>
          <w:sz w:val="24"/>
          <w:szCs w:val="24"/>
        </w:rPr>
        <w:t>;</w:t>
      </w:r>
    </w:p>
    <w:p w14:paraId="55BA8D68"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3</w:t>
      </w:r>
      <w:r w:rsidR="004C0320" w:rsidRPr="00713429">
        <w:rPr>
          <w:rFonts w:ascii="Times New Roman" w:hAnsi="Times New Roman"/>
          <w:sz w:val="24"/>
          <w:szCs w:val="24"/>
        </w:rPr>
        <w:t>) опис изгледа и стања културног добра и појединих његових делова;</w:t>
      </w:r>
    </w:p>
    <w:p w14:paraId="70CF9FA0"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4</w:t>
      </w:r>
      <w:r w:rsidR="004C0320" w:rsidRPr="00713429">
        <w:rPr>
          <w:rFonts w:ascii="Times New Roman" w:hAnsi="Times New Roman"/>
          <w:sz w:val="24"/>
          <w:szCs w:val="24"/>
        </w:rPr>
        <w:t xml:space="preserve">) </w:t>
      </w:r>
      <w:bookmarkStart w:id="12" w:name="_Hlk87900248"/>
      <w:r w:rsidR="004C0320" w:rsidRPr="00713429">
        <w:rPr>
          <w:rFonts w:ascii="Times New Roman" w:hAnsi="Times New Roman"/>
          <w:sz w:val="24"/>
          <w:szCs w:val="24"/>
        </w:rPr>
        <w:t>опис граница непокретног културног добра и граница његове заштићене околине и објеката који се у њој налазе</w:t>
      </w:r>
      <w:bookmarkEnd w:id="12"/>
      <w:r w:rsidR="004C0320" w:rsidRPr="00713429">
        <w:rPr>
          <w:rFonts w:ascii="Times New Roman" w:hAnsi="Times New Roman"/>
          <w:sz w:val="24"/>
          <w:szCs w:val="24"/>
        </w:rPr>
        <w:t>;</w:t>
      </w:r>
    </w:p>
    <w:p w14:paraId="682BBCF3"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5</w:t>
      </w:r>
      <w:r w:rsidR="004C0320" w:rsidRPr="00713429">
        <w:rPr>
          <w:rFonts w:ascii="Times New Roman" w:hAnsi="Times New Roman"/>
          <w:sz w:val="24"/>
          <w:szCs w:val="24"/>
        </w:rPr>
        <w:t>) податке о власнику и држаоцу културног добра и заштићене околине непокретног културног добра (име и презиме, пребивалиште и боравиште за физичко лице, односно назив и седиште за правно лице), односно констатација власништва више лица;</w:t>
      </w:r>
    </w:p>
    <w:p w14:paraId="70FCB1FB"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6</w:t>
      </w:r>
      <w:r w:rsidR="004C0320" w:rsidRPr="00713429">
        <w:rPr>
          <w:rFonts w:ascii="Times New Roman" w:hAnsi="Times New Roman"/>
          <w:sz w:val="24"/>
          <w:szCs w:val="24"/>
        </w:rPr>
        <w:t>) детаљан опис својстава и особености културног добра за које је утврђено да представљају културну вредност;</w:t>
      </w:r>
    </w:p>
    <w:p w14:paraId="2944E61E"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7</w:t>
      </w:r>
      <w:r w:rsidR="004C0320" w:rsidRPr="00713429">
        <w:rPr>
          <w:rFonts w:ascii="Times New Roman" w:hAnsi="Times New Roman"/>
          <w:sz w:val="24"/>
          <w:szCs w:val="24"/>
        </w:rPr>
        <w:t>) категорију културног добра;</w:t>
      </w:r>
    </w:p>
    <w:p w14:paraId="533CD128"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8</w:t>
      </w:r>
      <w:r w:rsidR="004C0320" w:rsidRPr="00713429">
        <w:rPr>
          <w:rFonts w:ascii="Times New Roman" w:hAnsi="Times New Roman"/>
          <w:sz w:val="24"/>
          <w:szCs w:val="24"/>
        </w:rPr>
        <w:t xml:space="preserve">) податке о објекту у којем се трајно чува или излаже покретно културно добро; </w:t>
      </w:r>
    </w:p>
    <w:p w14:paraId="5F30D794"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9</w:t>
      </w:r>
      <w:r w:rsidR="004C0320" w:rsidRPr="00713429">
        <w:rPr>
          <w:rFonts w:ascii="Times New Roman" w:hAnsi="Times New Roman"/>
          <w:sz w:val="24"/>
          <w:szCs w:val="24"/>
        </w:rPr>
        <w:t xml:space="preserve">) мере заштите, намену и начин чувања, одржавања и коришћења културног добра, а за непокретно културно добро и његове заштићене околине. </w:t>
      </w:r>
    </w:p>
    <w:p w14:paraId="6FCB1FC1" w14:textId="77777777" w:rsidR="004C0320" w:rsidRPr="00713429" w:rsidRDefault="004C0320" w:rsidP="008F0181">
      <w:pPr>
        <w:spacing w:after="0" w:line="240" w:lineRule="auto"/>
        <w:ind w:firstLine="720"/>
        <w:rPr>
          <w:rFonts w:ascii="Times New Roman" w:hAnsi="Times New Roman"/>
          <w:sz w:val="24"/>
          <w:szCs w:val="24"/>
        </w:rPr>
      </w:pPr>
    </w:p>
    <w:p w14:paraId="5E8E2AE5" w14:textId="2E1CFA51" w:rsidR="004C0320" w:rsidRPr="00713429" w:rsidRDefault="004C0320" w:rsidP="008F0181">
      <w:pPr>
        <w:spacing w:after="0" w:line="240" w:lineRule="auto"/>
        <w:jc w:val="center"/>
        <w:rPr>
          <w:rFonts w:ascii="Times New Roman" w:hAnsi="Times New Roman"/>
          <w:b/>
          <w:bCs/>
          <w:sz w:val="24"/>
          <w:szCs w:val="24"/>
          <w:lang w:val="sr-Cyrl-RS"/>
        </w:rPr>
      </w:pPr>
      <w:r w:rsidRPr="00713429">
        <w:rPr>
          <w:rFonts w:ascii="Times New Roman" w:hAnsi="Times New Roman"/>
          <w:b/>
          <w:bCs/>
          <w:sz w:val="24"/>
          <w:szCs w:val="24"/>
        </w:rPr>
        <w:t xml:space="preserve">Члан </w:t>
      </w:r>
      <w:r w:rsidR="00BB1754" w:rsidRPr="00713429">
        <w:rPr>
          <w:rFonts w:ascii="Times New Roman" w:hAnsi="Times New Roman"/>
          <w:b/>
          <w:bCs/>
          <w:sz w:val="24"/>
          <w:szCs w:val="24"/>
          <w:lang w:val="sr-Cyrl-RS"/>
        </w:rPr>
        <w:t>57</w:t>
      </w:r>
      <w:r w:rsidR="005C1002" w:rsidRPr="00713429">
        <w:rPr>
          <w:rFonts w:ascii="Times New Roman" w:hAnsi="Times New Roman"/>
          <w:b/>
          <w:bCs/>
          <w:sz w:val="24"/>
          <w:szCs w:val="24"/>
          <w:lang w:val="sr-Cyrl-RS"/>
        </w:rPr>
        <w:t>.</w:t>
      </w:r>
    </w:p>
    <w:p w14:paraId="0F106FBB" w14:textId="77777777" w:rsidR="00E27AE8" w:rsidRPr="00713429" w:rsidRDefault="00E27AE8" w:rsidP="008F0181">
      <w:pPr>
        <w:spacing w:after="0" w:line="240" w:lineRule="auto"/>
        <w:ind w:firstLine="720"/>
        <w:rPr>
          <w:rFonts w:ascii="Times New Roman" w:hAnsi="Times New Roman"/>
          <w:sz w:val="24"/>
          <w:szCs w:val="24"/>
          <w:shd w:val="clear" w:color="auto" w:fill="FFFFFF"/>
        </w:rPr>
      </w:pPr>
      <w:r w:rsidRPr="00713429">
        <w:rPr>
          <w:rFonts w:ascii="Times New Roman" w:hAnsi="Times New Roman"/>
          <w:sz w:val="24"/>
          <w:szCs w:val="24"/>
          <w:shd w:val="clear" w:color="auto" w:fill="FFFFFF"/>
          <w:lang w:val="sr-Latn-RS"/>
        </w:rPr>
        <w:t>Уз регистар и централни регистар образује се и чува досије културног добра који чини следећа документација</w:t>
      </w:r>
      <w:r w:rsidRPr="00713429">
        <w:rPr>
          <w:rFonts w:ascii="Times New Roman" w:hAnsi="Times New Roman"/>
          <w:sz w:val="24"/>
          <w:szCs w:val="24"/>
          <w:shd w:val="clear" w:color="auto" w:fill="FFFFFF"/>
          <w:lang w:val="sr-Cyrl-RS"/>
        </w:rPr>
        <w:t>, у зависности од врсте културног добра</w:t>
      </w:r>
      <w:r w:rsidRPr="00713429">
        <w:rPr>
          <w:rFonts w:ascii="Times New Roman" w:hAnsi="Times New Roman"/>
          <w:sz w:val="24"/>
          <w:szCs w:val="24"/>
          <w:shd w:val="clear" w:color="auto" w:fill="FFFFFF"/>
          <w:lang w:val="sr-Latn-RS"/>
        </w:rPr>
        <w:t>:</w:t>
      </w:r>
    </w:p>
    <w:p w14:paraId="049B18ED"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1) акт о утврђивању културног добра;</w:t>
      </w:r>
    </w:p>
    <w:p w14:paraId="4D17F438" w14:textId="6AF3E0AE"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 xml:space="preserve">2) елаборат о </w:t>
      </w:r>
      <w:r w:rsidR="00E53478" w:rsidRPr="00713429">
        <w:rPr>
          <w:rFonts w:ascii="Times New Roman" w:hAnsi="Times New Roman"/>
          <w:sz w:val="24"/>
          <w:szCs w:val="24"/>
          <w:lang w:val="sr-Cyrl-RS"/>
        </w:rPr>
        <w:t>вредновању</w:t>
      </w:r>
      <w:r w:rsidR="00E53478" w:rsidRPr="00713429">
        <w:rPr>
          <w:rFonts w:ascii="Times New Roman" w:hAnsi="Times New Roman"/>
          <w:sz w:val="24"/>
          <w:szCs w:val="24"/>
          <w:lang w:val="sr-Latn-RS"/>
        </w:rPr>
        <w:t xml:space="preserve"> </w:t>
      </w:r>
      <w:r w:rsidRPr="00713429">
        <w:rPr>
          <w:rFonts w:ascii="Times New Roman" w:hAnsi="Times New Roman"/>
          <w:sz w:val="24"/>
          <w:szCs w:val="24"/>
          <w:lang w:val="sr-Latn-RS"/>
        </w:rPr>
        <w:t>културн</w:t>
      </w:r>
      <w:r w:rsidRPr="00713429">
        <w:rPr>
          <w:rFonts w:ascii="Times New Roman" w:hAnsi="Times New Roman"/>
          <w:sz w:val="24"/>
          <w:szCs w:val="24"/>
          <w:lang w:val="sr-Cyrl-RS"/>
        </w:rPr>
        <w:t>их</w:t>
      </w:r>
      <w:r w:rsidRPr="00713429">
        <w:rPr>
          <w:rFonts w:ascii="Times New Roman" w:hAnsi="Times New Roman"/>
          <w:sz w:val="24"/>
          <w:szCs w:val="24"/>
          <w:lang w:val="sr-Latn-RS"/>
        </w:rPr>
        <w:t xml:space="preserve"> вредности;</w:t>
      </w:r>
    </w:p>
    <w:p w14:paraId="2B00E40F"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 xml:space="preserve">3) документација са историјским подацима и стилско-хронолошком анализом; </w:t>
      </w:r>
    </w:p>
    <w:p w14:paraId="5C39D383"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4) техничка и фото документација;</w:t>
      </w:r>
    </w:p>
    <w:p w14:paraId="31742E0B"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5) физичко-хемијска анализа састава материјала;</w:t>
      </w:r>
    </w:p>
    <w:p w14:paraId="51173396"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6) подаци о техници и технологији израде;</w:t>
      </w:r>
    </w:p>
    <w:p w14:paraId="0222E84C"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7) документација о спроведеним истраживањима, превентивним мерама и мерама заштите</w:t>
      </w:r>
      <w:r w:rsidRPr="00713429">
        <w:rPr>
          <w:rFonts w:ascii="Times New Roman" w:hAnsi="Times New Roman"/>
          <w:sz w:val="24"/>
          <w:szCs w:val="24"/>
          <w:lang w:val="sr-Cyrl-RS"/>
        </w:rPr>
        <w:t xml:space="preserve">, </w:t>
      </w:r>
      <w:r w:rsidRPr="00713429">
        <w:rPr>
          <w:rFonts w:ascii="Times New Roman" w:hAnsi="Times New Roman"/>
          <w:sz w:val="24"/>
          <w:szCs w:val="24"/>
          <w:lang w:val="sr-Cyrl-CS"/>
        </w:rPr>
        <w:t>конзервације и рестурације</w:t>
      </w:r>
      <w:r w:rsidRPr="00713429">
        <w:rPr>
          <w:rFonts w:ascii="Times New Roman" w:hAnsi="Times New Roman"/>
          <w:sz w:val="24"/>
          <w:szCs w:val="24"/>
          <w:lang w:val="sr-Latn-RS"/>
        </w:rPr>
        <w:t>;</w:t>
      </w:r>
    </w:p>
    <w:p w14:paraId="1036672E"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8) документација о коришћењу, промету и премештању културног добра;</w:t>
      </w:r>
    </w:p>
    <w:p w14:paraId="122112B4" w14:textId="0F3F57B4" w:rsidR="00E27AE8" w:rsidRPr="00713429" w:rsidRDefault="00E27AE8"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 xml:space="preserve">9) за непокретно културно добро, графички приказ </w:t>
      </w:r>
      <w:r w:rsidR="001955DF" w:rsidRPr="00713429">
        <w:rPr>
          <w:rFonts w:ascii="Times New Roman" w:hAnsi="Times New Roman"/>
          <w:sz w:val="24"/>
          <w:szCs w:val="24"/>
          <w:lang w:val="sr-Cyrl-RS"/>
        </w:rPr>
        <w:t xml:space="preserve">катастарског </w:t>
      </w:r>
      <w:r w:rsidRPr="00713429">
        <w:rPr>
          <w:rFonts w:ascii="Times New Roman" w:hAnsi="Times New Roman"/>
          <w:sz w:val="24"/>
          <w:szCs w:val="24"/>
          <w:lang w:val="sr-Cyrl-RS"/>
        </w:rPr>
        <w:t>плана</w:t>
      </w:r>
      <w:r w:rsidRPr="00713429">
        <w:rPr>
          <w:rFonts w:ascii="Times New Roman" w:hAnsi="Times New Roman"/>
          <w:sz w:val="24"/>
          <w:szCs w:val="24"/>
          <w:lang w:val="sr-Latn-RS"/>
        </w:rPr>
        <w:t>, као и граница његове заштићене околине и објеката који се у њој налазе, са катастарским и земљишно-књижним подацима и списак покретних предмета који са непокретним културним добром чине уметничку, историјску, визуелну или функционалну целину;</w:t>
      </w:r>
    </w:p>
    <w:p w14:paraId="19D73658" w14:textId="302439C9" w:rsidR="00E27AE8" w:rsidRPr="00713429" w:rsidRDefault="00E27AE8"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10) за покретно културно добро, које ј</w:t>
      </w:r>
      <w:r w:rsidR="00734D58">
        <w:rPr>
          <w:rFonts w:ascii="Times New Roman" w:hAnsi="Times New Roman"/>
          <w:sz w:val="24"/>
          <w:szCs w:val="24"/>
          <w:lang w:val="sr-Latn-RS"/>
        </w:rPr>
        <w:t>е збирка предмета или примерака</w:t>
      </w:r>
      <w:r w:rsidRPr="00713429">
        <w:rPr>
          <w:rFonts w:ascii="Times New Roman" w:hAnsi="Times New Roman"/>
          <w:sz w:val="24"/>
          <w:szCs w:val="24"/>
          <w:lang w:val="sr-Latn-RS"/>
        </w:rPr>
        <w:t xml:space="preserve"> списак предмета са идентификационим ознакама, фотографијама и описом сваког припадајућег предмета;</w:t>
      </w:r>
    </w:p>
    <w:p w14:paraId="26B29891" w14:textId="59772704" w:rsidR="005C0B51" w:rsidRPr="00713429" w:rsidRDefault="005C0B51" w:rsidP="005C0B5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 xml:space="preserve">Досије културног добра редовно се ажурира и трајно чува у </w:t>
      </w:r>
      <w:r w:rsidRPr="00713429">
        <w:rPr>
          <w:rFonts w:ascii="Times New Roman" w:hAnsi="Times New Roman"/>
          <w:sz w:val="24"/>
          <w:szCs w:val="24"/>
          <w:lang w:val="sr-Cyrl-RS"/>
        </w:rPr>
        <w:t xml:space="preserve">папирном </w:t>
      </w:r>
      <w:r w:rsidRPr="00713429">
        <w:rPr>
          <w:rFonts w:ascii="Times New Roman" w:hAnsi="Times New Roman"/>
          <w:sz w:val="24"/>
          <w:szCs w:val="24"/>
          <w:lang w:val="sr-Latn-RS"/>
        </w:rPr>
        <w:t>и електронском облику.</w:t>
      </w:r>
    </w:p>
    <w:p w14:paraId="4505A1F2" w14:textId="77777777" w:rsidR="00040D14" w:rsidRPr="00713429" w:rsidRDefault="00E27AE8"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 </w:t>
      </w:r>
      <w:r w:rsidR="00040D14" w:rsidRPr="00713429">
        <w:rPr>
          <w:rFonts w:ascii="Times New Roman" w:hAnsi="Times New Roman"/>
          <w:sz w:val="24"/>
          <w:szCs w:val="24"/>
        </w:rPr>
        <w:t>Досије</w:t>
      </w:r>
      <w:r w:rsidR="00494B6D" w:rsidRPr="00713429">
        <w:rPr>
          <w:rFonts w:ascii="Times New Roman" w:hAnsi="Times New Roman"/>
          <w:sz w:val="24"/>
          <w:szCs w:val="24"/>
          <w:lang w:val="sr-Cyrl-RS"/>
        </w:rPr>
        <w:t>, односно документација која се чува</w:t>
      </w:r>
      <w:r w:rsidR="00040D14" w:rsidRPr="00713429">
        <w:rPr>
          <w:rFonts w:ascii="Times New Roman" w:hAnsi="Times New Roman"/>
          <w:sz w:val="24"/>
          <w:szCs w:val="24"/>
        </w:rPr>
        <w:t xml:space="preserve"> </w:t>
      </w:r>
      <w:r w:rsidR="00040D14" w:rsidRPr="00713429">
        <w:rPr>
          <w:rFonts w:ascii="Times New Roman" w:hAnsi="Times New Roman"/>
          <w:sz w:val="24"/>
          <w:szCs w:val="24"/>
          <w:shd w:val="clear" w:color="auto" w:fill="FFFFFF"/>
        </w:rPr>
        <w:t xml:space="preserve">уз регистар </w:t>
      </w:r>
      <w:r w:rsidR="00040D14" w:rsidRPr="00713429">
        <w:rPr>
          <w:rFonts w:ascii="Times New Roman" w:hAnsi="Times New Roman"/>
          <w:sz w:val="24"/>
          <w:szCs w:val="24"/>
          <w:lang w:val="sr-Cyrl-RS"/>
        </w:rPr>
        <w:t xml:space="preserve">архивске грађе </w:t>
      </w:r>
      <w:r w:rsidR="00040D14" w:rsidRPr="00713429">
        <w:rPr>
          <w:rFonts w:ascii="Times New Roman" w:hAnsi="Times New Roman"/>
          <w:sz w:val="24"/>
          <w:szCs w:val="24"/>
          <w:shd w:val="clear" w:color="auto" w:fill="FFFFFF"/>
        </w:rPr>
        <w:t xml:space="preserve">уређује </w:t>
      </w:r>
      <w:r w:rsidR="00494B6D" w:rsidRPr="00713429">
        <w:rPr>
          <w:rFonts w:ascii="Times New Roman" w:hAnsi="Times New Roman"/>
          <w:sz w:val="24"/>
          <w:szCs w:val="24"/>
          <w:shd w:val="clear" w:color="auto" w:fill="FFFFFF"/>
          <w:lang w:val="sr-Cyrl-RS"/>
        </w:rPr>
        <w:t xml:space="preserve">се </w:t>
      </w:r>
      <w:r w:rsidR="00040D14" w:rsidRPr="00713429">
        <w:rPr>
          <w:rFonts w:ascii="Times New Roman" w:hAnsi="Times New Roman"/>
          <w:sz w:val="24"/>
          <w:szCs w:val="24"/>
          <w:shd w:val="clear" w:color="auto" w:fill="FFFFFF"/>
        </w:rPr>
        <w:t>законом</w:t>
      </w:r>
      <w:r w:rsidR="00494B6D" w:rsidRPr="00713429">
        <w:rPr>
          <w:rFonts w:ascii="Times New Roman" w:hAnsi="Times New Roman"/>
          <w:sz w:val="24"/>
          <w:szCs w:val="24"/>
          <w:shd w:val="clear" w:color="auto" w:fill="FFFFFF"/>
          <w:lang w:val="sr-Cyrl-RS"/>
        </w:rPr>
        <w:t xml:space="preserve"> којим се уређује архивска грађа и регистри архивске грађе.</w:t>
      </w:r>
    </w:p>
    <w:p w14:paraId="04228CAC"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noProof/>
          <w:sz w:val="24"/>
          <w:szCs w:val="24"/>
        </w:rPr>
      </w:pPr>
    </w:p>
    <w:p w14:paraId="3C7B4819" w14:textId="77777777" w:rsidR="004C594D" w:rsidRPr="00713429" w:rsidRDefault="004C594D" w:rsidP="008F0181">
      <w:pPr>
        <w:shd w:val="clear" w:color="auto" w:fill="FFFFFF"/>
        <w:spacing w:after="0" w:line="240" w:lineRule="auto"/>
        <w:ind w:firstLine="708"/>
        <w:jc w:val="center"/>
        <w:rPr>
          <w:rFonts w:ascii="Times New Roman" w:eastAsia="Times New Roman" w:hAnsi="Times New Roman"/>
          <w:b/>
          <w:bCs/>
          <w:sz w:val="24"/>
          <w:szCs w:val="24"/>
        </w:rPr>
      </w:pPr>
      <w:r w:rsidRPr="00713429">
        <w:rPr>
          <w:rFonts w:ascii="Times New Roman" w:eastAsia="Times New Roman" w:hAnsi="Times New Roman"/>
          <w:b/>
          <w:bCs/>
          <w:sz w:val="24"/>
          <w:szCs w:val="24"/>
        </w:rPr>
        <w:t>Национални регистар нематеријалног културног наслеђа</w:t>
      </w:r>
    </w:p>
    <w:p w14:paraId="6089C7F6" w14:textId="46624926"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00BB1754" w:rsidRPr="00713429">
        <w:rPr>
          <w:rFonts w:ascii="Times New Roman" w:eastAsia="Times New Roman" w:hAnsi="Times New Roman"/>
          <w:b/>
          <w:bCs/>
          <w:noProof/>
          <w:sz w:val="24"/>
          <w:szCs w:val="24"/>
          <w:lang w:val="sr-Cyrl-RS"/>
        </w:rPr>
        <w:t>58</w:t>
      </w:r>
      <w:r w:rsidR="005C1002" w:rsidRPr="00713429">
        <w:rPr>
          <w:rFonts w:ascii="Times New Roman" w:eastAsia="Times New Roman" w:hAnsi="Times New Roman"/>
          <w:b/>
          <w:bCs/>
          <w:noProof/>
          <w:sz w:val="24"/>
          <w:szCs w:val="24"/>
          <w:lang w:val="sr-Cyrl-RS"/>
        </w:rPr>
        <w:t>.</w:t>
      </w:r>
    </w:p>
    <w:p w14:paraId="20C92340" w14:textId="77777777" w:rsidR="004C594D" w:rsidRPr="00713429" w:rsidRDefault="004C594D" w:rsidP="008F0181">
      <w:pPr>
        <w:shd w:val="clear" w:color="auto" w:fill="FFFFFF"/>
        <w:spacing w:after="0" w:line="240" w:lineRule="auto"/>
        <w:ind w:firstLine="708"/>
        <w:jc w:val="both"/>
        <w:rPr>
          <w:rFonts w:ascii="Times New Roman" w:eastAsia="Times New Roman" w:hAnsi="Times New Roman"/>
          <w:sz w:val="24"/>
          <w:szCs w:val="24"/>
        </w:rPr>
      </w:pPr>
      <w:r w:rsidRPr="00713429">
        <w:rPr>
          <w:rFonts w:ascii="Times New Roman" w:eastAsia="Times New Roman" w:hAnsi="Times New Roman"/>
          <w:sz w:val="24"/>
          <w:szCs w:val="24"/>
        </w:rPr>
        <w:t>Национални регистар нематериј</w:t>
      </w:r>
      <w:r w:rsidR="00BA1AFD" w:rsidRPr="00713429">
        <w:rPr>
          <w:rFonts w:ascii="Times New Roman" w:eastAsia="Times New Roman" w:hAnsi="Times New Roman"/>
          <w:sz w:val="24"/>
          <w:szCs w:val="24"/>
        </w:rPr>
        <w:t>а</w:t>
      </w:r>
      <w:r w:rsidRPr="00713429">
        <w:rPr>
          <w:rFonts w:ascii="Times New Roman" w:eastAsia="Times New Roman" w:hAnsi="Times New Roman"/>
          <w:sz w:val="24"/>
          <w:szCs w:val="24"/>
        </w:rPr>
        <w:t>лног културног наслеђа садржи:</w:t>
      </w:r>
    </w:p>
    <w:p w14:paraId="5F5A23E4"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1)</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основне податке о регистрованом </w:t>
      </w:r>
      <w:r w:rsidR="00890DEC" w:rsidRPr="00713429">
        <w:rPr>
          <w:rFonts w:ascii="Times New Roman" w:eastAsia="Times New Roman" w:hAnsi="Times New Roman"/>
          <w:sz w:val="24"/>
          <w:szCs w:val="24"/>
          <w:lang w:val="sr-Cyrl-RS"/>
        </w:rPr>
        <w:t xml:space="preserve">елементу </w:t>
      </w:r>
      <w:r w:rsidRPr="00713429">
        <w:rPr>
          <w:rFonts w:ascii="Times New Roman" w:eastAsia="Times New Roman" w:hAnsi="Times New Roman"/>
          <w:sz w:val="24"/>
          <w:szCs w:val="24"/>
        </w:rPr>
        <w:t>нематеријално</w:t>
      </w:r>
      <w:r w:rsidR="00890DEC" w:rsidRPr="00713429">
        <w:rPr>
          <w:rFonts w:ascii="Times New Roman" w:eastAsia="Times New Roman" w:hAnsi="Times New Roman"/>
          <w:sz w:val="24"/>
          <w:szCs w:val="24"/>
          <w:lang w:val="sr-Cyrl-RS"/>
        </w:rPr>
        <w:t>г</w:t>
      </w:r>
      <w:r w:rsidRPr="00713429">
        <w:rPr>
          <w:rFonts w:ascii="Times New Roman" w:eastAsia="Times New Roman" w:hAnsi="Times New Roman"/>
          <w:sz w:val="24"/>
          <w:szCs w:val="24"/>
        </w:rPr>
        <w:t xml:space="preserve"> културно</w:t>
      </w:r>
      <w:r w:rsidR="00890DEC" w:rsidRPr="00713429">
        <w:rPr>
          <w:rFonts w:ascii="Times New Roman" w:eastAsia="Times New Roman" w:hAnsi="Times New Roman"/>
          <w:sz w:val="24"/>
          <w:szCs w:val="24"/>
          <w:lang w:val="sr-Cyrl-RS"/>
        </w:rPr>
        <w:t>г</w:t>
      </w:r>
      <w:r w:rsidRPr="00713429">
        <w:rPr>
          <w:rFonts w:ascii="Times New Roman" w:eastAsia="Times New Roman" w:hAnsi="Times New Roman"/>
          <w:sz w:val="24"/>
          <w:szCs w:val="24"/>
        </w:rPr>
        <w:t xml:space="preserve"> наслеђ</w:t>
      </w:r>
      <w:r w:rsidR="00890DEC" w:rsidRPr="00713429">
        <w:rPr>
          <w:rFonts w:ascii="Times New Roman" w:eastAsia="Times New Roman" w:hAnsi="Times New Roman"/>
          <w:sz w:val="24"/>
          <w:szCs w:val="24"/>
          <w:lang w:val="sr-Cyrl-RS"/>
        </w:rPr>
        <w:t>а</w:t>
      </w:r>
      <w:r w:rsidRPr="00713429">
        <w:rPr>
          <w:rFonts w:ascii="Times New Roman" w:eastAsia="Times New Roman" w:hAnsi="Times New Roman"/>
          <w:sz w:val="24"/>
          <w:szCs w:val="24"/>
        </w:rPr>
        <w:t xml:space="preserve"> (назив, локалитет и географску распрострањеност, идентификациону ознаку);</w:t>
      </w:r>
    </w:p>
    <w:p w14:paraId="201FD346"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2)</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опис и карактеристике;</w:t>
      </w:r>
    </w:p>
    <w:p w14:paraId="7FF8D80D"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3)</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податке о </w:t>
      </w:r>
      <w:r w:rsidR="00C911FF" w:rsidRPr="00713429">
        <w:rPr>
          <w:rFonts w:ascii="Times New Roman" w:eastAsia="Times New Roman" w:hAnsi="Times New Roman"/>
          <w:sz w:val="24"/>
          <w:szCs w:val="24"/>
        </w:rPr>
        <w:t>релевантним</w:t>
      </w:r>
      <w:r w:rsidRPr="00713429">
        <w:rPr>
          <w:rFonts w:ascii="Times New Roman" w:eastAsia="Times New Roman" w:hAnsi="Times New Roman"/>
          <w:sz w:val="24"/>
          <w:szCs w:val="24"/>
        </w:rPr>
        <w:t xml:space="preserve"> институцијама, носиоцима, групама и заједницама;</w:t>
      </w:r>
    </w:p>
    <w:p w14:paraId="088570B3"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4)</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документацију о регистрованом </w:t>
      </w:r>
      <w:r w:rsidR="00C911FF" w:rsidRPr="00713429">
        <w:rPr>
          <w:rFonts w:ascii="Times New Roman" w:eastAsia="Times New Roman" w:hAnsi="Times New Roman"/>
          <w:sz w:val="24"/>
          <w:szCs w:val="24"/>
        </w:rPr>
        <w:t>нематеријалном</w:t>
      </w:r>
      <w:r w:rsidRPr="00713429">
        <w:rPr>
          <w:rFonts w:ascii="Times New Roman" w:eastAsia="Times New Roman" w:hAnsi="Times New Roman"/>
          <w:sz w:val="24"/>
          <w:szCs w:val="24"/>
        </w:rPr>
        <w:t xml:space="preserve"> културном наслеђу;</w:t>
      </w:r>
    </w:p>
    <w:p w14:paraId="02412DD1"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5)</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мере очувања; </w:t>
      </w:r>
    </w:p>
    <w:p w14:paraId="1987538A"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6)</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промене и престанак постојања елемента;</w:t>
      </w:r>
    </w:p>
    <w:p w14:paraId="779C99D7" w14:textId="137CB930" w:rsidR="004C594D"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7)</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податке о уписима на </w:t>
      </w:r>
      <w:r w:rsidR="00C911FF" w:rsidRPr="00713429">
        <w:rPr>
          <w:rFonts w:ascii="Times New Roman" w:eastAsia="Times New Roman" w:hAnsi="Times New Roman"/>
          <w:sz w:val="24"/>
          <w:szCs w:val="24"/>
        </w:rPr>
        <w:t>релевантне</w:t>
      </w:r>
      <w:r w:rsidRPr="00713429">
        <w:rPr>
          <w:rFonts w:ascii="Times New Roman" w:eastAsia="Times New Roman" w:hAnsi="Times New Roman"/>
          <w:sz w:val="24"/>
          <w:szCs w:val="24"/>
        </w:rPr>
        <w:t xml:space="preserve"> листе нематеријалног </w:t>
      </w:r>
      <w:r w:rsidR="00C911FF" w:rsidRPr="00713429">
        <w:rPr>
          <w:rFonts w:ascii="Times New Roman" w:eastAsia="Times New Roman" w:hAnsi="Times New Roman"/>
          <w:sz w:val="24"/>
          <w:szCs w:val="24"/>
        </w:rPr>
        <w:t>културног</w:t>
      </w:r>
      <w:r w:rsidRPr="00713429">
        <w:rPr>
          <w:rFonts w:ascii="Times New Roman" w:eastAsia="Times New Roman" w:hAnsi="Times New Roman"/>
          <w:sz w:val="24"/>
          <w:szCs w:val="24"/>
        </w:rPr>
        <w:t xml:space="preserve"> наслеђа.</w:t>
      </w:r>
    </w:p>
    <w:p w14:paraId="4DC6D39A" w14:textId="4CF09CE0"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Национални регистар обухвата документацију о уписаном елементу која садржи:</w:t>
      </w:r>
    </w:p>
    <w:p w14:paraId="5FB09695"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1)</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образац за идентификовање </w:t>
      </w:r>
      <w:r w:rsidR="00890DEC" w:rsidRPr="00713429">
        <w:rPr>
          <w:rFonts w:ascii="Times New Roman" w:eastAsia="Times New Roman" w:hAnsi="Times New Roman"/>
          <w:sz w:val="24"/>
          <w:szCs w:val="24"/>
          <w:lang w:val="sr-Cyrl-RS"/>
        </w:rPr>
        <w:t xml:space="preserve">елемената </w:t>
      </w:r>
      <w:r w:rsidRPr="00713429">
        <w:rPr>
          <w:rFonts w:ascii="Times New Roman" w:eastAsia="Times New Roman" w:hAnsi="Times New Roman"/>
          <w:sz w:val="24"/>
          <w:szCs w:val="24"/>
        </w:rPr>
        <w:t>не</w:t>
      </w:r>
      <w:r w:rsidR="00F07B69" w:rsidRPr="00713429">
        <w:rPr>
          <w:rFonts w:ascii="Times New Roman" w:eastAsia="Times New Roman" w:hAnsi="Times New Roman"/>
          <w:sz w:val="24"/>
          <w:szCs w:val="24"/>
        </w:rPr>
        <w:t>материјалног културног наслеђа;</w:t>
      </w:r>
    </w:p>
    <w:p w14:paraId="148DB197"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2)</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сагласности носилаца за регистровање нематеријалног културног наслеђа;</w:t>
      </w:r>
    </w:p>
    <w:p w14:paraId="1AE2B112"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3)</w:t>
      </w:r>
      <w:r w:rsidR="00EE7807" w:rsidRPr="00713429">
        <w:rPr>
          <w:rFonts w:ascii="Times New Roman" w:eastAsia="Times New Roman" w:hAnsi="Times New Roman"/>
          <w:sz w:val="24"/>
          <w:szCs w:val="24"/>
        </w:rPr>
        <w:t xml:space="preserve"> </w:t>
      </w:r>
      <w:r w:rsidR="002D5AC2" w:rsidRPr="00713429">
        <w:rPr>
          <w:rFonts w:ascii="Times New Roman" w:hAnsi="Times New Roman"/>
          <w:bCs/>
          <w:sz w:val="24"/>
          <w:szCs w:val="24"/>
          <w:lang w:val="sr-Cyrl-RS"/>
        </w:rPr>
        <w:t>аудио-визуелну и фото документацију</w:t>
      </w:r>
      <w:r w:rsidR="002D5AC2"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о регистрованом нематеријалном културном наслеђу;</w:t>
      </w:r>
    </w:p>
    <w:p w14:paraId="05AFB065" w14:textId="320D7F4F"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4)</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документацију о коришћењу, променама и спроведеним мерама </w:t>
      </w:r>
      <w:r w:rsidR="0026375D" w:rsidRPr="00713429">
        <w:rPr>
          <w:rFonts w:ascii="Times New Roman" w:eastAsia="Times New Roman" w:hAnsi="Times New Roman"/>
          <w:sz w:val="24"/>
          <w:szCs w:val="24"/>
          <w:lang w:val="sr-Cyrl-RS"/>
        </w:rPr>
        <w:t>очувања</w:t>
      </w:r>
      <w:r w:rsidR="00E44358">
        <w:rPr>
          <w:rFonts w:ascii="Times New Roman" w:eastAsia="Times New Roman" w:hAnsi="Times New Roman"/>
          <w:sz w:val="24"/>
          <w:szCs w:val="24"/>
          <w:lang w:val="sr-Cyrl-RS"/>
        </w:rPr>
        <w:t>.</w:t>
      </w:r>
    </w:p>
    <w:p w14:paraId="688E0374" w14:textId="0C588B9C" w:rsidR="00144CA5" w:rsidRPr="00713429" w:rsidRDefault="00144CA5" w:rsidP="00144CA5">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Досије регистрованог </w:t>
      </w:r>
      <w:r w:rsidRPr="00713429">
        <w:rPr>
          <w:rFonts w:ascii="Times New Roman" w:eastAsia="Times New Roman" w:hAnsi="Times New Roman"/>
          <w:sz w:val="24"/>
          <w:szCs w:val="24"/>
          <w:lang w:val="sr-Cyrl-RS"/>
        </w:rPr>
        <w:t xml:space="preserve">елемента </w:t>
      </w:r>
      <w:r w:rsidRPr="00713429">
        <w:rPr>
          <w:rFonts w:ascii="Times New Roman" w:eastAsia="Times New Roman" w:hAnsi="Times New Roman"/>
          <w:sz w:val="24"/>
          <w:szCs w:val="24"/>
        </w:rPr>
        <w:t xml:space="preserve">нематеријалног културног наслеђа редовно се ажурира и трајно чува у </w:t>
      </w:r>
      <w:r w:rsidRPr="00713429">
        <w:rPr>
          <w:rFonts w:ascii="Times New Roman" w:eastAsia="Times New Roman" w:hAnsi="Times New Roman"/>
          <w:sz w:val="24"/>
          <w:szCs w:val="24"/>
          <w:lang w:val="sr-Cyrl-RS"/>
        </w:rPr>
        <w:t xml:space="preserve">папирном </w:t>
      </w:r>
      <w:r w:rsidRPr="00713429">
        <w:rPr>
          <w:rFonts w:ascii="Times New Roman" w:eastAsia="Times New Roman" w:hAnsi="Times New Roman"/>
          <w:sz w:val="24"/>
          <w:szCs w:val="24"/>
        </w:rPr>
        <w:t>и електронском облику.</w:t>
      </w:r>
    </w:p>
    <w:p w14:paraId="65B32E8E" w14:textId="7B5C2F0D" w:rsidR="00207DCE" w:rsidRPr="00713429" w:rsidRDefault="00144CA5" w:rsidP="00144CA5">
      <w:pPr>
        <w:shd w:val="clear" w:color="auto" w:fill="FFFFFF"/>
        <w:spacing w:after="0" w:line="240" w:lineRule="auto"/>
        <w:ind w:firstLine="720"/>
        <w:jc w:val="both"/>
        <w:rPr>
          <w:rFonts w:ascii="Times New Roman" w:eastAsia="Times New Roman" w:hAnsi="Times New Roman"/>
          <w:sz w:val="24"/>
          <w:szCs w:val="24"/>
          <w:lang w:val="sr-Cyrl-RS"/>
        </w:rPr>
      </w:pPr>
      <w:r w:rsidRPr="00713429">
        <w:rPr>
          <w:rFonts w:ascii="Times New Roman" w:eastAsia="Times New Roman" w:hAnsi="Times New Roman"/>
          <w:sz w:val="24"/>
          <w:szCs w:val="24"/>
        </w:rPr>
        <w:t xml:space="preserve">Национални регистар нематеријалног културног наслеђа води </w:t>
      </w:r>
      <w:r w:rsidR="00A43C6D" w:rsidRPr="00713429">
        <w:rPr>
          <w:rFonts w:ascii="Times New Roman" w:eastAsia="Times New Roman" w:hAnsi="Times New Roman"/>
          <w:sz w:val="24"/>
          <w:szCs w:val="24"/>
          <w:lang w:val="sr-Cyrl-RS"/>
        </w:rPr>
        <w:t xml:space="preserve">се </w:t>
      </w:r>
      <w:r w:rsidRPr="00713429">
        <w:rPr>
          <w:rFonts w:ascii="Times New Roman" w:eastAsia="Times New Roman" w:hAnsi="Times New Roman"/>
          <w:sz w:val="24"/>
          <w:szCs w:val="24"/>
        </w:rPr>
        <w:t xml:space="preserve">у електронском облику </w:t>
      </w:r>
      <w:r w:rsidRPr="00713429">
        <w:rPr>
          <w:rFonts w:ascii="Times New Roman" w:eastAsia="Times New Roman" w:hAnsi="Times New Roman"/>
          <w:sz w:val="24"/>
          <w:szCs w:val="24"/>
          <w:lang w:val="sr-Cyrl-RS"/>
        </w:rPr>
        <w:t>у складу са прописима којима се уређује електронска управа</w:t>
      </w:r>
      <w:r w:rsidR="00A43C6D" w:rsidRPr="00713429">
        <w:rPr>
          <w:rFonts w:ascii="Times New Roman" w:eastAsia="Times New Roman" w:hAnsi="Times New Roman"/>
          <w:sz w:val="24"/>
          <w:szCs w:val="24"/>
          <w:lang w:val="sr-Cyrl-RS"/>
        </w:rPr>
        <w:t>,</w:t>
      </w:r>
      <w:r w:rsidR="00A43C6D" w:rsidRPr="00713429">
        <w:rPr>
          <w:rFonts w:ascii="Times New Roman" w:eastAsia="Times New Roman" w:hAnsi="Times New Roman"/>
          <w:sz w:val="24"/>
          <w:szCs w:val="24"/>
        </w:rPr>
        <w:t xml:space="preserve"> и повезан </w:t>
      </w:r>
      <w:r w:rsidR="00A43C6D" w:rsidRPr="00713429">
        <w:rPr>
          <w:rFonts w:ascii="Times New Roman" w:eastAsia="Times New Roman" w:hAnsi="Times New Roman"/>
          <w:sz w:val="24"/>
          <w:szCs w:val="24"/>
          <w:lang w:val="sr-Cyrl-RS"/>
        </w:rPr>
        <w:t xml:space="preserve">је </w:t>
      </w:r>
      <w:r w:rsidR="00A43C6D" w:rsidRPr="00713429">
        <w:rPr>
          <w:rFonts w:ascii="Times New Roman" w:eastAsia="Times New Roman" w:hAnsi="Times New Roman"/>
          <w:sz w:val="24"/>
          <w:szCs w:val="24"/>
        </w:rPr>
        <w:t xml:space="preserve">са </w:t>
      </w:r>
      <w:r w:rsidR="00A43C6D" w:rsidRPr="00713429">
        <w:rPr>
          <w:rFonts w:ascii="Times New Roman" w:hAnsi="Times New Roman"/>
          <w:sz w:val="24"/>
          <w:szCs w:val="24"/>
          <w:lang w:val="sr-Cyrl-RS"/>
        </w:rPr>
        <w:t>ј</w:t>
      </w:r>
      <w:r w:rsidR="00A43C6D" w:rsidRPr="00713429">
        <w:rPr>
          <w:rFonts w:ascii="Times New Roman" w:hAnsi="Times New Roman"/>
          <w:sz w:val="24"/>
          <w:szCs w:val="24"/>
        </w:rPr>
        <w:t>единствени</w:t>
      </w:r>
      <w:r w:rsidR="00A43C6D" w:rsidRPr="00713429">
        <w:rPr>
          <w:rFonts w:ascii="Times New Roman" w:hAnsi="Times New Roman"/>
          <w:sz w:val="24"/>
          <w:szCs w:val="24"/>
          <w:lang w:val="sr-Cyrl-RS"/>
        </w:rPr>
        <w:t>м</w:t>
      </w:r>
      <w:r w:rsidR="00A43C6D" w:rsidRPr="00713429">
        <w:rPr>
          <w:rFonts w:ascii="Times New Roman" w:hAnsi="Times New Roman"/>
          <w:sz w:val="24"/>
          <w:szCs w:val="24"/>
        </w:rPr>
        <w:t xml:space="preserve"> информациони</w:t>
      </w:r>
      <w:r w:rsidR="00A43C6D" w:rsidRPr="00713429">
        <w:rPr>
          <w:rFonts w:ascii="Times New Roman" w:hAnsi="Times New Roman"/>
          <w:sz w:val="24"/>
          <w:szCs w:val="24"/>
          <w:lang w:val="sr-Cyrl-RS"/>
        </w:rPr>
        <w:t>м</w:t>
      </w:r>
      <w:r w:rsidR="00A43C6D" w:rsidRPr="00713429">
        <w:rPr>
          <w:rFonts w:ascii="Times New Roman" w:hAnsi="Times New Roman"/>
          <w:sz w:val="24"/>
          <w:szCs w:val="24"/>
        </w:rPr>
        <w:t xml:space="preserve"> систем</w:t>
      </w:r>
      <w:r w:rsidR="00A43C6D" w:rsidRPr="00713429">
        <w:rPr>
          <w:rFonts w:ascii="Times New Roman" w:hAnsi="Times New Roman"/>
          <w:sz w:val="24"/>
          <w:szCs w:val="24"/>
          <w:lang w:val="sr-Cyrl-RS"/>
        </w:rPr>
        <w:t xml:space="preserve">ом и </w:t>
      </w:r>
      <w:r w:rsidR="00A43C6D" w:rsidRPr="00713429">
        <w:rPr>
          <w:rFonts w:ascii="Times New Roman" w:eastAsia="Times New Roman" w:hAnsi="Times New Roman"/>
          <w:sz w:val="24"/>
          <w:szCs w:val="24"/>
        </w:rPr>
        <w:t xml:space="preserve">другим </w:t>
      </w:r>
      <w:r w:rsidR="00A43C6D" w:rsidRPr="00713429">
        <w:rPr>
          <w:rFonts w:ascii="Times New Roman" w:eastAsia="Times New Roman" w:hAnsi="Times New Roman"/>
          <w:sz w:val="24"/>
          <w:szCs w:val="24"/>
          <w:lang w:val="sr-Cyrl-RS"/>
        </w:rPr>
        <w:t>одговарајућим</w:t>
      </w:r>
      <w:r w:rsidR="00A43C6D" w:rsidRPr="00713429">
        <w:rPr>
          <w:rFonts w:ascii="Times New Roman" w:eastAsia="Times New Roman" w:hAnsi="Times New Roman"/>
          <w:sz w:val="24"/>
          <w:szCs w:val="24"/>
        </w:rPr>
        <w:t xml:space="preserve"> регистрима.</w:t>
      </w:r>
    </w:p>
    <w:p w14:paraId="4007D3BF" w14:textId="2470D174" w:rsidR="00650C04" w:rsidRPr="00713429" w:rsidRDefault="00650C04" w:rsidP="00650C04">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w:t>
      </w:r>
      <w:r w:rsidR="004470DD" w:rsidRPr="00713429">
        <w:rPr>
          <w:lang w:val="sr-Cyrl-RS"/>
        </w:rPr>
        <w:t>Националног</w:t>
      </w:r>
      <w:r w:rsidRPr="00713429">
        <w:rPr>
          <w:lang w:val="sr-Cyrl-RS"/>
        </w:rPr>
        <w:t xml:space="preserve"> регистр</w:t>
      </w:r>
      <w:r w:rsidR="004470DD" w:rsidRPr="00713429">
        <w:rPr>
          <w:lang w:val="sr-Cyrl-RS"/>
        </w:rPr>
        <w:t>а</w:t>
      </w:r>
      <w:r w:rsidRPr="00713429">
        <w:rPr>
          <w:lang w:val="sr-Cyrl-RS"/>
        </w:rPr>
        <w:t xml:space="preserve"> </w:t>
      </w:r>
      <w:r w:rsidRPr="00713429">
        <w:t xml:space="preserve">из става 1. овог члана се прикупљају </w:t>
      </w:r>
      <w:r w:rsidR="005133DC" w:rsidRPr="00713429">
        <w:rPr>
          <w:lang w:val="sr-Cyrl-RS"/>
        </w:rPr>
        <w:t>и обрађују</w:t>
      </w:r>
      <w:r w:rsidR="005133DC" w:rsidRPr="00713429">
        <w:t xml:space="preserve"> </w:t>
      </w:r>
      <w:r w:rsidRPr="00713429">
        <w:t xml:space="preserve">у сврху </w:t>
      </w:r>
      <w:r w:rsidR="004470DD" w:rsidRPr="00713429">
        <w:rPr>
          <w:lang w:val="sr-Cyrl-RS"/>
        </w:rPr>
        <w:t xml:space="preserve">заштите </w:t>
      </w:r>
      <w:r w:rsidRPr="00713429">
        <w:rPr>
          <w:lang w:val="sr-Cyrl-RS"/>
        </w:rPr>
        <w:t>нематеријалног културног наслеђа</w:t>
      </w:r>
      <w:r w:rsidR="004470DD" w:rsidRPr="00713429">
        <w:rPr>
          <w:lang w:val="sr-Cyrl-RS"/>
        </w:rPr>
        <w:t xml:space="preserve"> као дела</w:t>
      </w:r>
      <w:r w:rsidRPr="00713429">
        <w:t xml:space="preserve"> културно</w:t>
      </w:r>
      <w:r w:rsidR="004470DD" w:rsidRPr="00713429">
        <w:rPr>
          <w:lang w:val="sr-Cyrl-RS"/>
        </w:rPr>
        <w:t>г</w:t>
      </w:r>
      <w:r w:rsidRPr="00713429">
        <w:t xml:space="preserve"> наслеђ</w:t>
      </w:r>
      <w:r w:rsidR="004470DD" w:rsidRPr="00713429">
        <w:rPr>
          <w:lang w:val="sr-Cyrl-RS"/>
        </w:rPr>
        <w:t>а</w:t>
      </w:r>
      <w:r w:rsidRPr="00713429">
        <w:rPr>
          <w:lang w:val="sr-Cyrl-RS"/>
        </w:rPr>
        <w:t xml:space="preserve"> од општег интереса</w:t>
      </w:r>
      <w:r w:rsidRPr="00713429">
        <w:t>.</w:t>
      </w:r>
    </w:p>
    <w:p w14:paraId="07532374" w14:textId="61B41A19" w:rsidR="00650C04" w:rsidRPr="00713429" w:rsidRDefault="00650C04" w:rsidP="00650C04">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004470DD" w:rsidRPr="00713429">
        <w:rPr>
          <w:rFonts w:ascii="Times New Roman" w:hAnsi="Times New Roman"/>
          <w:sz w:val="24"/>
          <w:szCs w:val="24"/>
          <w:shd w:val="clear" w:color="auto" w:fill="FFFFFF"/>
          <w:lang w:val="sr-Cyrl-RS"/>
        </w:rPr>
        <w:t>и</w:t>
      </w:r>
      <w:r w:rsidRPr="00713429">
        <w:rPr>
          <w:rFonts w:ascii="Times New Roman" w:hAnsi="Times New Roman"/>
          <w:sz w:val="24"/>
          <w:szCs w:val="24"/>
          <w:shd w:val="clear" w:color="auto" w:fill="FFFFFF"/>
        </w:rPr>
        <w:t xml:space="preserve"> </w:t>
      </w:r>
      <w:r w:rsidR="004470DD" w:rsidRPr="00713429">
        <w:rPr>
          <w:rFonts w:ascii="Times New Roman" w:hAnsi="Times New Roman"/>
          <w:sz w:val="24"/>
          <w:szCs w:val="24"/>
          <w:lang w:val="sr-Cyrl-RS"/>
        </w:rPr>
        <w:t xml:space="preserve">Национални регистар </w:t>
      </w:r>
      <w:r w:rsidRPr="00713429">
        <w:rPr>
          <w:rFonts w:ascii="Times New Roman" w:hAnsi="Times New Roman"/>
          <w:sz w:val="24"/>
          <w:szCs w:val="24"/>
          <w:shd w:val="clear" w:color="auto" w:fill="FFFFFF"/>
        </w:rPr>
        <w:t xml:space="preserve">из става 1. овог члана чувају </w:t>
      </w:r>
      <w:r w:rsidRPr="00713429">
        <w:rPr>
          <w:rFonts w:ascii="Times New Roman" w:hAnsi="Times New Roman"/>
          <w:sz w:val="24"/>
          <w:szCs w:val="24"/>
          <w:shd w:val="clear" w:color="auto" w:fill="FFFFFF"/>
          <w:lang w:val="sr-Cyrl-RS"/>
        </w:rPr>
        <w:t xml:space="preserve">се и обезбеђује </w:t>
      </w:r>
      <w:r w:rsidR="00AC5A1F">
        <w:rPr>
          <w:rFonts w:ascii="Times New Roman" w:hAnsi="Times New Roman"/>
          <w:sz w:val="24"/>
          <w:szCs w:val="24"/>
          <w:shd w:val="clear" w:color="auto" w:fill="FFFFFF"/>
          <w:lang w:val="sr-Cyrl-RS"/>
        </w:rPr>
        <w:t xml:space="preserve">се </w:t>
      </w:r>
      <w:r w:rsidRPr="00713429">
        <w:rPr>
          <w:rFonts w:ascii="Times New Roman" w:hAnsi="Times New Roman"/>
          <w:sz w:val="24"/>
          <w:szCs w:val="24"/>
          <w:shd w:val="clear" w:color="auto" w:fill="FFFFFF"/>
          <w:lang w:val="sr-Cyrl-RS"/>
        </w:rPr>
        <w:t>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1EB49E48" w14:textId="77777777" w:rsidR="00650C04" w:rsidRPr="00713429" w:rsidRDefault="00650C04" w:rsidP="00207DCE">
      <w:pPr>
        <w:shd w:val="clear" w:color="auto" w:fill="FFFFFF"/>
        <w:spacing w:after="0" w:line="240" w:lineRule="auto"/>
        <w:ind w:firstLine="720"/>
        <w:jc w:val="both"/>
        <w:rPr>
          <w:rFonts w:ascii="Times New Roman" w:eastAsia="Times New Roman" w:hAnsi="Times New Roman"/>
          <w:sz w:val="24"/>
          <w:szCs w:val="24"/>
        </w:rPr>
      </w:pPr>
    </w:p>
    <w:p w14:paraId="504E9F0C" w14:textId="77777777" w:rsidR="004C594D"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noProof/>
          <w:sz w:val="24"/>
          <w:szCs w:val="24"/>
        </w:rPr>
      </w:pPr>
      <w:r w:rsidRPr="00713429">
        <w:rPr>
          <w:rFonts w:ascii="Times New Roman" w:eastAsia="Times New Roman" w:hAnsi="Times New Roman"/>
          <w:b/>
          <w:bCs/>
          <w:noProof/>
          <w:sz w:val="24"/>
          <w:szCs w:val="24"/>
        </w:rPr>
        <w:t>Вођење регистра</w:t>
      </w:r>
    </w:p>
    <w:p w14:paraId="733879FB" w14:textId="2814DEF9"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noProof/>
          <w:sz w:val="24"/>
          <w:szCs w:val="24"/>
          <w:lang w:val="sr-Cyrl-RS"/>
        </w:rPr>
      </w:pPr>
      <w:r w:rsidRPr="00713429">
        <w:rPr>
          <w:rFonts w:ascii="Times New Roman" w:eastAsia="Times New Roman" w:hAnsi="Times New Roman"/>
          <w:b/>
          <w:noProof/>
          <w:sz w:val="24"/>
          <w:szCs w:val="24"/>
        </w:rPr>
        <w:t xml:space="preserve">Члан </w:t>
      </w:r>
      <w:r w:rsidR="00BB1754" w:rsidRPr="00713429">
        <w:rPr>
          <w:rFonts w:ascii="Times New Roman" w:eastAsia="Times New Roman" w:hAnsi="Times New Roman"/>
          <w:b/>
          <w:noProof/>
          <w:sz w:val="24"/>
          <w:szCs w:val="24"/>
          <w:lang w:val="sr-Cyrl-RS"/>
        </w:rPr>
        <w:t>59</w:t>
      </w:r>
      <w:r w:rsidR="005C1002" w:rsidRPr="00713429">
        <w:rPr>
          <w:rFonts w:ascii="Times New Roman" w:eastAsia="Times New Roman" w:hAnsi="Times New Roman"/>
          <w:b/>
          <w:noProof/>
          <w:sz w:val="24"/>
          <w:szCs w:val="24"/>
          <w:lang w:val="sr-Cyrl-RS"/>
        </w:rPr>
        <w:t>.</w:t>
      </w:r>
    </w:p>
    <w:p w14:paraId="58AC7E3B"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rPr>
      </w:pPr>
      <w:r w:rsidRPr="00713429">
        <w:rPr>
          <w:rFonts w:ascii="Times New Roman" w:eastAsia="Times New Roman" w:hAnsi="Times New Roman"/>
          <w:noProof/>
          <w:sz w:val="24"/>
          <w:szCs w:val="24"/>
        </w:rPr>
        <w:t>Регистар културних добара воде установе заштите п</w:t>
      </w:r>
      <w:r w:rsidR="00CB6233" w:rsidRPr="00713429">
        <w:rPr>
          <w:rFonts w:ascii="Times New Roman" w:eastAsia="Times New Roman" w:hAnsi="Times New Roman"/>
          <w:noProof/>
          <w:sz w:val="24"/>
          <w:szCs w:val="24"/>
          <w:lang w:val="sr-Cyrl-RS"/>
        </w:rPr>
        <w:t>рема</w:t>
      </w:r>
      <w:r w:rsidRPr="00713429">
        <w:rPr>
          <w:rFonts w:ascii="Times New Roman" w:eastAsia="Times New Roman" w:hAnsi="Times New Roman"/>
          <w:noProof/>
          <w:sz w:val="24"/>
          <w:szCs w:val="24"/>
        </w:rPr>
        <w:t xml:space="preserve"> врстама културних добара, ако законом није другачије одређено.</w:t>
      </w:r>
    </w:p>
    <w:p w14:paraId="6C737493"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rPr>
      </w:pPr>
      <w:r w:rsidRPr="00713429">
        <w:rPr>
          <w:rFonts w:ascii="Times New Roman" w:eastAsia="Times New Roman" w:hAnsi="Times New Roman"/>
          <w:noProof/>
          <w:sz w:val="24"/>
          <w:szCs w:val="24"/>
        </w:rPr>
        <w:t>На културна добра уписана у регистар културних добара ставља се ознака да су под посебном заштитом.</w:t>
      </w:r>
    </w:p>
    <w:p w14:paraId="244C0EC2"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Министар прописује изглед, садржину и начин стављања ознака из става 2. овог члана.</w:t>
      </w:r>
    </w:p>
    <w:p w14:paraId="14DEFCEC"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both"/>
        <w:rPr>
          <w:rFonts w:ascii="Times New Roman" w:eastAsia="Times New Roman" w:hAnsi="Times New Roman"/>
          <w:noProof/>
          <w:sz w:val="24"/>
          <w:szCs w:val="24"/>
        </w:rPr>
      </w:pPr>
    </w:p>
    <w:p w14:paraId="4999B869" w14:textId="78627949"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noProof/>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60</w:t>
      </w:r>
      <w:r w:rsidR="005C1002" w:rsidRPr="00713429">
        <w:rPr>
          <w:rFonts w:ascii="Times New Roman" w:hAnsi="Times New Roman"/>
          <w:b/>
          <w:sz w:val="24"/>
          <w:szCs w:val="24"/>
          <w:lang w:val="sr-Cyrl-RS"/>
        </w:rPr>
        <w:t>.</w:t>
      </w:r>
    </w:p>
    <w:p w14:paraId="29446358" w14:textId="77777777" w:rsidR="004C0320" w:rsidRPr="00713429" w:rsidRDefault="004C0320" w:rsidP="008F0181">
      <w:pPr>
        <w:pStyle w:val="NormalWeb"/>
        <w:shd w:val="clear" w:color="auto" w:fill="FFFFFF"/>
        <w:spacing w:before="0" w:beforeAutospacing="0" w:after="0" w:afterAutospacing="0"/>
        <w:ind w:firstLine="720"/>
        <w:jc w:val="both"/>
      </w:pPr>
      <w:r w:rsidRPr="00713429">
        <w:t>За сваку врсту културних добара воде се централни регистри.</w:t>
      </w:r>
    </w:p>
    <w:p w14:paraId="3FA40095" w14:textId="77777777" w:rsidR="004C0320" w:rsidRPr="00713429" w:rsidRDefault="004C0320" w:rsidP="008F0181">
      <w:pPr>
        <w:pStyle w:val="NormalWeb"/>
        <w:shd w:val="clear" w:color="auto" w:fill="FFFFFF"/>
        <w:spacing w:before="0" w:beforeAutospacing="0" w:after="0" w:afterAutospacing="0"/>
        <w:ind w:firstLine="720"/>
        <w:jc w:val="both"/>
      </w:pPr>
      <w:r w:rsidRPr="00713429">
        <w:t xml:space="preserve">Централне </w:t>
      </w:r>
      <w:r w:rsidR="002417FA" w:rsidRPr="00713429">
        <w:t>регистре културних добара воде ц</w:t>
      </w:r>
      <w:r w:rsidRPr="00713429">
        <w:t>ентралне установе заштите.</w:t>
      </w:r>
    </w:p>
    <w:p w14:paraId="11B73743" w14:textId="4138964A" w:rsidR="004C0320" w:rsidRPr="00713429" w:rsidRDefault="004C0320" w:rsidP="008F0181">
      <w:pPr>
        <w:pStyle w:val="NormalWeb"/>
        <w:shd w:val="clear" w:color="auto" w:fill="FFFFFF"/>
        <w:spacing w:before="0" w:beforeAutospacing="0" w:after="0" w:afterAutospacing="0"/>
        <w:ind w:firstLine="720"/>
        <w:jc w:val="both"/>
      </w:pPr>
      <w:r w:rsidRPr="00713429">
        <w:t>Установе заштите дужне су да податке о културним добрима</w:t>
      </w:r>
      <w:r w:rsidR="004E4D18" w:rsidRPr="00713429">
        <w:rPr>
          <w:lang w:val="sr-Cyrl-RS"/>
        </w:rPr>
        <w:t xml:space="preserve"> и </w:t>
      </w:r>
      <w:r w:rsidR="004E4D18" w:rsidRPr="00713429">
        <w:rPr>
          <w:shd w:val="clear" w:color="auto" w:fill="FFFFFF"/>
        </w:rPr>
        <w:t>документациј</w:t>
      </w:r>
      <w:r w:rsidR="004E4D18" w:rsidRPr="00713429">
        <w:rPr>
          <w:shd w:val="clear" w:color="auto" w:fill="FFFFFF"/>
          <w:lang w:val="sr-Cyrl-RS"/>
        </w:rPr>
        <w:t xml:space="preserve">у из члана </w:t>
      </w:r>
      <w:r w:rsidR="00E352F8" w:rsidRPr="00713429">
        <w:rPr>
          <w:shd w:val="clear" w:color="auto" w:fill="FFFFFF"/>
          <w:lang w:val="sr-Cyrl-RS"/>
        </w:rPr>
        <w:t>57</w:t>
      </w:r>
      <w:r w:rsidR="004E4D18" w:rsidRPr="00713429">
        <w:rPr>
          <w:shd w:val="clear" w:color="auto" w:fill="FFFFFF"/>
          <w:lang w:val="sr-Cyrl-RS"/>
        </w:rPr>
        <w:t>. овог закона</w:t>
      </w:r>
      <w:r w:rsidR="00734D58">
        <w:t xml:space="preserve"> за које воде регистар достав</w:t>
      </w:r>
      <w:r w:rsidR="00734D58">
        <w:rPr>
          <w:lang w:val="sr-Cyrl-RS"/>
        </w:rPr>
        <w:t>е</w:t>
      </w:r>
      <w:r w:rsidRPr="00713429">
        <w:t xml:space="preserve"> установама заштите које воде централне регистре културних добара у року од 30 дана од дана уписа културног добра у регистар.</w:t>
      </w:r>
    </w:p>
    <w:p w14:paraId="3CCFC4BB" w14:textId="441DFA9F" w:rsidR="004C0320" w:rsidRPr="00713429" w:rsidRDefault="004C032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Централни регистар садржи податке који су утврђен</w:t>
      </w:r>
      <w:r w:rsidR="00A54207" w:rsidRPr="00713429">
        <w:rPr>
          <w:rFonts w:ascii="Times New Roman" w:hAnsi="Times New Roman"/>
          <w:sz w:val="24"/>
          <w:szCs w:val="24"/>
        </w:rPr>
        <w:t>и</w:t>
      </w:r>
      <w:r w:rsidRPr="00713429">
        <w:rPr>
          <w:rFonts w:ascii="Times New Roman" w:hAnsi="Times New Roman"/>
          <w:sz w:val="24"/>
          <w:szCs w:val="24"/>
        </w:rPr>
        <w:t xml:space="preserve"> </w:t>
      </w:r>
      <w:r w:rsidR="00CB6233" w:rsidRPr="00713429">
        <w:rPr>
          <w:rFonts w:ascii="Times New Roman" w:hAnsi="Times New Roman"/>
          <w:sz w:val="24"/>
          <w:szCs w:val="24"/>
          <w:lang w:val="sr-Cyrl-RS"/>
        </w:rPr>
        <w:t xml:space="preserve">и </w:t>
      </w:r>
      <w:r w:rsidRPr="00713429">
        <w:rPr>
          <w:rFonts w:ascii="Times New Roman" w:hAnsi="Times New Roman"/>
          <w:sz w:val="24"/>
          <w:szCs w:val="24"/>
        </w:rPr>
        <w:t>за регистар културних добара, зависно од врсте културног добра, из члан</w:t>
      </w:r>
      <w:r w:rsidR="007C003B" w:rsidRPr="00713429">
        <w:rPr>
          <w:rFonts w:ascii="Times New Roman" w:hAnsi="Times New Roman"/>
          <w:sz w:val="24"/>
          <w:szCs w:val="24"/>
        </w:rPr>
        <w:t xml:space="preserve">а </w:t>
      </w:r>
      <w:r w:rsidR="00E352F8" w:rsidRPr="00713429">
        <w:rPr>
          <w:rFonts w:ascii="Times New Roman" w:hAnsi="Times New Roman"/>
          <w:sz w:val="24"/>
          <w:szCs w:val="24"/>
          <w:lang w:val="sr-Cyrl-RS"/>
        </w:rPr>
        <w:t>56</w:t>
      </w:r>
      <w:r w:rsidR="00F64D6E" w:rsidRPr="00713429">
        <w:rPr>
          <w:rFonts w:ascii="Times New Roman" w:hAnsi="Times New Roman"/>
          <w:sz w:val="24"/>
          <w:szCs w:val="24"/>
        </w:rPr>
        <w:t>.</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bookmarkStart w:id="13" w:name="c0062"/>
      <w:bookmarkEnd w:id="13"/>
    </w:p>
    <w:p w14:paraId="4AE6B491" w14:textId="00ED34E4" w:rsidR="00D40EBE" w:rsidRPr="00713429" w:rsidRDefault="00D40EBE" w:rsidP="00D40EBE">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w:t>
      </w:r>
      <w:r w:rsidR="0099431E" w:rsidRPr="00713429">
        <w:rPr>
          <w:lang w:val="sr-Cyrl-RS"/>
        </w:rPr>
        <w:t>централних р</w:t>
      </w:r>
      <w:r w:rsidRPr="00713429">
        <w:rPr>
          <w:lang w:val="sr-Cyrl-RS"/>
        </w:rPr>
        <w:t>егист</w:t>
      </w:r>
      <w:r w:rsidR="0099431E" w:rsidRPr="00713429">
        <w:rPr>
          <w:lang w:val="sr-Cyrl-RS"/>
        </w:rPr>
        <w:t>а</w:t>
      </w:r>
      <w:r w:rsidRPr="00713429">
        <w:rPr>
          <w:lang w:val="sr-Cyrl-RS"/>
        </w:rPr>
        <w:t xml:space="preserve">ра </w:t>
      </w:r>
      <w:r w:rsidRPr="00713429">
        <w:t xml:space="preserve">из става 1. овог члана се прикупљају </w:t>
      </w:r>
      <w:r w:rsidR="005133DC" w:rsidRPr="00713429">
        <w:rPr>
          <w:lang w:val="sr-Cyrl-RS"/>
        </w:rPr>
        <w:t>и обрађују</w:t>
      </w:r>
      <w:r w:rsidR="005133DC" w:rsidRPr="00713429">
        <w:t xml:space="preserve"> </w:t>
      </w:r>
      <w:r w:rsidRPr="00713429">
        <w:t xml:space="preserve">у сврху </w:t>
      </w:r>
      <w:r w:rsidR="002F4C10" w:rsidRPr="00713429">
        <w:rPr>
          <w:lang w:val="sr-Cyrl-RS"/>
        </w:rPr>
        <w:t>заштите културних добара</w:t>
      </w:r>
      <w:r w:rsidRPr="00713429">
        <w:rPr>
          <w:noProof/>
          <w:lang w:val="sr-Cyrl-RS"/>
        </w:rPr>
        <w:t xml:space="preserve"> као д</w:t>
      </w:r>
      <w:r w:rsidRPr="00713429">
        <w:t>об</w:t>
      </w:r>
      <w:r w:rsidRPr="00713429">
        <w:rPr>
          <w:lang w:val="sr-Cyrl-RS"/>
        </w:rPr>
        <w:t>а</w:t>
      </w:r>
      <w:r w:rsidRPr="00713429">
        <w:t xml:space="preserve">ра </w:t>
      </w:r>
      <w:r w:rsidRPr="00713429">
        <w:rPr>
          <w:lang w:val="sr-Cyrl-RS"/>
        </w:rPr>
        <w:t>која</w:t>
      </w:r>
      <w:r w:rsidRPr="00713429">
        <w:t xml:space="preserve"> представљају културно наслеђе</w:t>
      </w:r>
      <w:r w:rsidRPr="00713429">
        <w:rPr>
          <w:lang w:val="sr-Cyrl-RS"/>
        </w:rPr>
        <w:t xml:space="preserve"> од општег интереса</w:t>
      </w:r>
      <w:r w:rsidRPr="00713429">
        <w:t>.</w:t>
      </w:r>
    </w:p>
    <w:p w14:paraId="4D24703D" w14:textId="59113CE2" w:rsidR="00D40EBE" w:rsidRPr="00713429" w:rsidRDefault="00D40EBE" w:rsidP="00D40EBE">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0099431E" w:rsidRPr="00713429">
        <w:rPr>
          <w:rFonts w:ascii="Times New Roman" w:hAnsi="Times New Roman"/>
          <w:sz w:val="24"/>
          <w:szCs w:val="24"/>
          <w:shd w:val="clear" w:color="auto" w:fill="FFFFFF"/>
          <w:lang w:val="sr-Cyrl-RS"/>
        </w:rPr>
        <w:t>е</w:t>
      </w:r>
      <w:r w:rsidRPr="00713429">
        <w:rPr>
          <w:rFonts w:ascii="Times New Roman" w:hAnsi="Times New Roman"/>
          <w:sz w:val="24"/>
          <w:szCs w:val="24"/>
          <w:shd w:val="clear" w:color="auto" w:fill="FFFFFF"/>
        </w:rPr>
        <w:t xml:space="preserve"> </w:t>
      </w:r>
      <w:r w:rsidR="0099431E" w:rsidRPr="00713429">
        <w:rPr>
          <w:rFonts w:ascii="Times New Roman" w:hAnsi="Times New Roman"/>
          <w:sz w:val="24"/>
          <w:szCs w:val="24"/>
          <w:lang w:val="sr-Cyrl-RS"/>
        </w:rPr>
        <w:t>централни регистри</w:t>
      </w:r>
      <w:r w:rsidRPr="00713429">
        <w:rPr>
          <w:rFonts w:ascii="Times New Roman" w:hAnsi="Times New Roman"/>
          <w:sz w:val="24"/>
          <w:szCs w:val="24"/>
          <w:shd w:val="clear" w:color="auto" w:fill="FFFFFF"/>
        </w:rPr>
        <w:t xml:space="preserve"> из става 1. овог члана чувају </w:t>
      </w:r>
      <w:r w:rsidRPr="00713429">
        <w:rPr>
          <w:rFonts w:ascii="Times New Roman" w:hAnsi="Times New Roman"/>
          <w:sz w:val="24"/>
          <w:szCs w:val="24"/>
          <w:shd w:val="clear" w:color="auto" w:fill="FFFFFF"/>
          <w:lang w:val="sr-Cyrl-RS"/>
        </w:rPr>
        <w:t>се и обезбеђује</w:t>
      </w:r>
      <w:r w:rsidR="00734D58">
        <w:rPr>
          <w:rFonts w:ascii="Times New Roman" w:hAnsi="Times New Roman"/>
          <w:sz w:val="24"/>
          <w:szCs w:val="24"/>
          <w:shd w:val="clear" w:color="auto" w:fill="FFFFFF"/>
          <w:lang w:val="sr-Cyrl-RS"/>
        </w:rPr>
        <w:t xml:space="preserve"> се</w:t>
      </w:r>
      <w:r w:rsidRPr="00713429">
        <w:rPr>
          <w:rFonts w:ascii="Times New Roman" w:hAnsi="Times New Roman"/>
          <w:sz w:val="24"/>
          <w:szCs w:val="24"/>
          <w:shd w:val="clear" w:color="auto" w:fill="FFFFFF"/>
          <w:lang w:val="sr-Cyrl-RS"/>
        </w:rPr>
        <w:t xml:space="preserve"> 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09BB070A" w14:textId="77777777" w:rsidR="00886F9B" w:rsidRPr="00713429" w:rsidRDefault="00886F9B" w:rsidP="008F0181">
      <w:pPr>
        <w:spacing w:after="0" w:line="240" w:lineRule="auto"/>
        <w:ind w:firstLine="720"/>
        <w:jc w:val="both"/>
        <w:rPr>
          <w:rFonts w:ascii="Times New Roman" w:hAnsi="Times New Roman"/>
          <w:sz w:val="24"/>
          <w:szCs w:val="24"/>
        </w:rPr>
      </w:pPr>
    </w:p>
    <w:p w14:paraId="6709BA96" w14:textId="461993E7" w:rsidR="00886F9B" w:rsidRPr="00713429" w:rsidRDefault="00886F9B"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noProof/>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61</w:t>
      </w:r>
      <w:r w:rsidRPr="00713429">
        <w:rPr>
          <w:rFonts w:ascii="Times New Roman" w:hAnsi="Times New Roman"/>
          <w:b/>
          <w:sz w:val="24"/>
          <w:szCs w:val="24"/>
          <w:lang w:val="sr-Cyrl-RS"/>
        </w:rPr>
        <w:t>.</w:t>
      </w:r>
    </w:p>
    <w:p w14:paraId="7B47EFEB" w14:textId="6BD2368B" w:rsidR="00886F9B" w:rsidRPr="00713429" w:rsidRDefault="00886F9B" w:rsidP="008F0181">
      <w:pPr>
        <w:spacing w:after="0" w:line="240" w:lineRule="auto"/>
        <w:ind w:firstLine="720"/>
        <w:jc w:val="both"/>
        <w:rPr>
          <w:rFonts w:ascii="Times New Roman" w:eastAsia="Times New Roman" w:hAnsi="Times New Roman"/>
          <w:sz w:val="24"/>
          <w:szCs w:val="24"/>
          <w:lang w:val="sr-Cyrl-RS"/>
        </w:rPr>
      </w:pPr>
      <w:r w:rsidRPr="00713429">
        <w:rPr>
          <w:rFonts w:ascii="Times New Roman" w:eastAsia="Times New Roman" w:hAnsi="Times New Roman"/>
          <w:sz w:val="24"/>
          <w:szCs w:val="24"/>
        </w:rPr>
        <w:t xml:space="preserve">Културно добро које је уништено или нестало, односно које је изгубило својства </w:t>
      </w:r>
      <w:r w:rsidR="00B6449D" w:rsidRPr="00713429">
        <w:rPr>
          <w:rFonts w:ascii="Times New Roman" w:eastAsia="Times New Roman" w:hAnsi="Times New Roman"/>
          <w:sz w:val="24"/>
          <w:szCs w:val="24"/>
          <w:lang w:val="sr-Cyrl-RS"/>
        </w:rPr>
        <w:t xml:space="preserve">из члана </w:t>
      </w:r>
      <w:r w:rsidR="00E352F8" w:rsidRPr="00713429">
        <w:rPr>
          <w:rFonts w:ascii="Times New Roman" w:eastAsia="Times New Roman" w:hAnsi="Times New Roman"/>
          <w:sz w:val="24"/>
          <w:szCs w:val="24"/>
          <w:lang w:val="sr-Cyrl-RS"/>
        </w:rPr>
        <w:t>26</w:t>
      </w:r>
      <w:r w:rsidR="00B6449D" w:rsidRPr="00713429">
        <w:rPr>
          <w:rFonts w:ascii="Times New Roman" w:eastAsia="Times New Roman" w:hAnsi="Times New Roman"/>
          <w:sz w:val="24"/>
          <w:szCs w:val="24"/>
          <w:lang w:val="sr-Cyrl-RS"/>
        </w:rPr>
        <w:t>. овог закона</w:t>
      </w:r>
      <w:r w:rsidRPr="00713429">
        <w:rPr>
          <w:rFonts w:ascii="Times New Roman" w:eastAsia="Times New Roman" w:hAnsi="Times New Roman"/>
          <w:sz w:val="24"/>
          <w:szCs w:val="24"/>
        </w:rPr>
        <w:t xml:space="preserve">, или је трајно изнето или извезено </w:t>
      </w:r>
      <w:r w:rsidRPr="00713429">
        <w:rPr>
          <w:rFonts w:ascii="Times New Roman" w:eastAsia="Times New Roman" w:hAnsi="Times New Roman"/>
          <w:sz w:val="24"/>
          <w:szCs w:val="24"/>
          <w:lang w:val="sr-Cyrl-RS"/>
        </w:rPr>
        <w:t xml:space="preserve">у складу са чланом </w:t>
      </w:r>
      <w:r w:rsidR="00E352F8" w:rsidRPr="00713429">
        <w:rPr>
          <w:rFonts w:ascii="Times New Roman" w:eastAsia="Times New Roman" w:hAnsi="Times New Roman"/>
          <w:sz w:val="24"/>
          <w:szCs w:val="24"/>
          <w:lang w:val="sr-Cyrl-RS"/>
        </w:rPr>
        <w:t>108</w:t>
      </w:r>
      <w:r w:rsidRPr="00713429">
        <w:rPr>
          <w:rFonts w:ascii="Times New Roman" w:eastAsia="Times New Roman" w:hAnsi="Times New Roman"/>
          <w:sz w:val="24"/>
          <w:szCs w:val="24"/>
          <w:lang w:val="sr-Cyrl-RS"/>
        </w:rPr>
        <w:t>. овог закона</w:t>
      </w:r>
      <w:r w:rsidRPr="00713429">
        <w:rPr>
          <w:rFonts w:ascii="Times New Roman" w:eastAsia="Times New Roman" w:hAnsi="Times New Roman"/>
          <w:sz w:val="24"/>
          <w:szCs w:val="24"/>
        </w:rPr>
        <w:t xml:space="preserve">, брише се из регистра културних добара, </w:t>
      </w:r>
      <w:r w:rsidRPr="00713429">
        <w:rPr>
          <w:rFonts w:ascii="Times New Roman" w:eastAsia="Times New Roman" w:hAnsi="Times New Roman"/>
          <w:sz w:val="24"/>
          <w:szCs w:val="24"/>
          <w:lang w:val="sr-Cyrl-RS"/>
        </w:rPr>
        <w:t xml:space="preserve">на основу акта о престанку својства културног добра </w:t>
      </w:r>
      <w:r w:rsidR="007957E9" w:rsidRPr="00713429">
        <w:rPr>
          <w:rFonts w:ascii="Times New Roman" w:eastAsia="Times New Roman" w:hAnsi="Times New Roman"/>
          <w:sz w:val="24"/>
          <w:szCs w:val="24"/>
          <w:lang w:val="sr-Cyrl-RS"/>
        </w:rPr>
        <w:t>и</w:t>
      </w:r>
      <w:r w:rsidRPr="00713429">
        <w:rPr>
          <w:rFonts w:ascii="Times New Roman" w:eastAsia="Times New Roman" w:hAnsi="Times New Roman"/>
          <w:sz w:val="24"/>
          <w:szCs w:val="24"/>
          <w:lang w:val="sr-Cyrl-RS"/>
        </w:rPr>
        <w:t xml:space="preserve"> </w:t>
      </w:r>
      <w:r w:rsidR="00B6449D" w:rsidRPr="00713429">
        <w:rPr>
          <w:rFonts w:ascii="Times New Roman" w:eastAsia="Times New Roman" w:hAnsi="Times New Roman"/>
          <w:sz w:val="24"/>
          <w:szCs w:val="24"/>
          <w:lang w:val="sr-Cyrl-RS"/>
        </w:rPr>
        <w:t xml:space="preserve">његовог брисања из </w:t>
      </w:r>
      <w:r w:rsidRPr="00713429">
        <w:rPr>
          <w:rFonts w:ascii="Times New Roman" w:eastAsia="Times New Roman" w:hAnsi="Times New Roman"/>
          <w:sz w:val="24"/>
          <w:szCs w:val="24"/>
          <w:lang w:val="sr-Cyrl-RS"/>
        </w:rPr>
        <w:t>регистра.</w:t>
      </w:r>
    </w:p>
    <w:p w14:paraId="11CC0C00" w14:textId="77777777" w:rsidR="00886F9B" w:rsidRPr="00713429" w:rsidRDefault="00886F9B" w:rsidP="008F0181">
      <w:pPr>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Акт </w:t>
      </w:r>
      <w:r w:rsidRPr="00713429">
        <w:rPr>
          <w:rFonts w:ascii="Times New Roman" w:eastAsia="Times New Roman" w:hAnsi="Times New Roman"/>
          <w:sz w:val="24"/>
          <w:szCs w:val="24"/>
          <w:lang w:val="sr-Cyrl-RS"/>
        </w:rPr>
        <w:t>из става 1. овог члана</w:t>
      </w:r>
      <w:r w:rsidRPr="00713429">
        <w:rPr>
          <w:rFonts w:ascii="Times New Roman" w:eastAsia="Times New Roman" w:hAnsi="Times New Roman"/>
          <w:sz w:val="24"/>
          <w:szCs w:val="24"/>
        </w:rPr>
        <w:t xml:space="preserve"> доноси се на начин и у поступку, као и акт о утврђивању културног добра.</w:t>
      </w:r>
    </w:p>
    <w:p w14:paraId="5BF518C4"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b/>
          <w:sz w:val="24"/>
          <w:szCs w:val="24"/>
        </w:rPr>
      </w:pPr>
    </w:p>
    <w:p w14:paraId="64C3FCF4" w14:textId="632C5A1C"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noProof/>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62</w:t>
      </w:r>
      <w:r w:rsidR="005C1002" w:rsidRPr="00713429">
        <w:rPr>
          <w:rFonts w:ascii="Times New Roman" w:hAnsi="Times New Roman"/>
          <w:b/>
          <w:sz w:val="24"/>
          <w:szCs w:val="24"/>
          <w:lang w:val="sr-Cyrl-RS"/>
        </w:rPr>
        <w:t>.</w:t>
      </w:r>
    </w:p>
    <w:p w14:paraId="4DCC101B" w14:textId="13FC3EF6" w:rsidR="004C0320" w:rsidRPr="00713429" w:rsidRDefault="004C0320" w:rsidP="008F0181">
      <w:pPr>
        <w:pStyle w:val="NoSpacing"/>
        <w:ind w:firstLine="708"/>
        <w:rPr>
          <w:noProof/>
          <w:sz w:val="24"/>
          <w:szCs w:val="24"/>
        </w:rPr>
      </w:pPr>
      <w:r w:rsidRPr="00713429">
        <w:rPr>
          <w:noProof/>
          <w:sz w:val="24"/>
          <w:szCs w:val="24"/>
        </w:rPr>
        <w:t xml:space="preserve">Евиденција добара </w:t>
      </w:r>
      <w:r w:rsidR="000A5F7D" w:rsidRPr="00713429">
        <w:rPr>
          <w:noProof/>
          <w:sz w:val="24"/>
          <w:szCs w:val="24"/>
          <w:lang w:val="sr-Cyrl-RS"/>
        </w:rPr>
        <w:t>под претходном заштитом</w:t>
      </w:r>
      <w:r w:rsidRPr="00713429">
        <w:rPr>
          <w:noProof/>
          <w:sz w:val="24"/>
          <w:szCs w:val="24"/>
        </w:rPr>
        <w:t>, у зависности од врсте добара, садржи:</w:t>
      </w:r>
    </w:p>
    <w:p w14:paraId="2892B221" w14:textId="77777777" w:rsidR="004C0320" w:rsidRPr="00713429" w:rsidRDefault="004C0320" w:rsidP="008F0181">
      <w:pPr>
        <w:pStyle w:val="NoSpacing"/>
        <w:ind w:firstLine="708"/>
        <w:rPr>
          <w:noProof/>
          <w:sz w:val="24"/>
          <w:szCs w:val="24"/>
        </w:rPr>
      </w:pPr>
      <w:r w:rsidRPr="00713429">
        <w:rPr>
          <w:noProof/>
          <w:sz w:val="24"/>
          <w:szCs w:val="24"/>
        </w:rPr>
        <w:t>1) назив добра и његов опис, а за непокретно добро и катастарске ознаке, опис његових граница и граница његове непосредне околине;</w:t>
      </w:r>
    </w:p>
    <w:p w14:paraId="1EC8590F" w14:textId="77777777" w:rsidR="004C0320" w:rsidRPr="00713429" w:rsidRDefault="004C0320" w:rsidP="008F0181">
      <w:pPr>
        <w:pStyle w:val="NoSpacing"/>
        <w:ind w:firstLine="708"/>
        <w:rPr>
          <w:noProof/>
          <w:sz w:val="24"/>
          <w:szCs w:val="24"/>
        </w:rPr>
      </w:pPr>
      <w:r w:rsidRPr="00713429">
        <w:rPr>
          <w:noProof/>
          <w:sz w:val="24"/>
          <w:szCs w:val="24"/>
        </w:rPr>
        <w:t>2) основне податке о власнику и држаоцу добра;</w:t>
      </w:r>
    </w:p>
    <w:p w14:paraId="070D495A" w14:textId="77777777" w:rsidR="004C0320" w:rsidRPr="00713429" w:rsidRDefault="004C0320" w:rsidP="008F0181">
      <w:pPr>
        <w:pStyle w:val="NoSpacing"/>
        <w:ind w:firstLine="708"/>
        <w:rPr>
          <w:noProof/>
          <w:sz w:val="24"/>
          <w:szCs w:val="24"/>
        </w:rPr>
      </w:pPr>
      <w:r w:rsidRPr="00713429">
        <w:rPr>
          <w:noProof/>
          <w:sz w:val="24"/>
          <w:szCs w:val="24"/>
        </w:rPr>
        <w:t>3) опис својстава и особености добра за која се основано верује да представља културну вредност;</w:t>
      </w:r>
    </w:p>
    <w:p w14:paraId="23C3BE50" w14:textId="77777777" w:rsidR="004C0320" w:rsidRPr="00713429" w:rsidRDefault="004C0320" w:rsidP="008F0181">
      <w:pPr>
        <w:pStyle w:val="NoSpacing"/>
        <w:ind w:firstLine="708"/>
        <w:rPr>
          <w:noProof/>
          <w:sz w:val="24"/>
          <w:szCs w:val="24"/>
        </w:rPr>
      </w:pPr>
      <w:r w:rsidRPr="00713429">
        <w:rPr>
          <w:noProof/>
          <w:sz w:val="24"/>
          <w:szCs w:val="24"/>
        </w:rPr>
        <w:t>4) време трајања претходне заштите;</w:t>
      </w:r>
    </w:p>
    <w:p w14:paraId="2768DAE1" w14:textId="77777777" w:rsidR="004C0320" w:rsidRPr="00713429" w:rsidRDefault="004C0320" w:rsidP="008F0181">
      <w:pPr>
        <w:pStyle w:val="NoSpacing"/>
        <w:ind w:firstLine="708"/>
        <w:rPr>
          <w:noProof/>
          <w:sz w:val="24"/>
          <w:szCs w:val="24"/>
        </w:rPr>
      </w:pPr>
      <w:r w:rsidRPr="00713429">
        <w:rPr>
          <w:noProof/>
          <w:sz w:val="24"/>
          <w:szCs w:val="24"/>
        </w:rPr>
        <w:t>5) радње и активности које ће се спровести у току трајања претходне заштите, ради утврђивања културне вредности добра;</w:t>
      </w:r>
    </w:p>
    <w:p w14:paraId="7CA1BF14" w14:textId="77777777" w:rsidR="004C0320" w:rsidRPr="00713429" w:rsidRDefault="004C0320" w:rsidP="008F0181">
      <w:pPr>
        <w:pStyle w:val="NoSpacing"/>
        <w:ind w:firstLine="708"/>
        <w:rPr>
          <w:noProof/>
          <w:sz w:val="24"/>
          <w:szCs w:val="24"/>
        </w:rPr>
      </w:pPr>
      <w:r w:rsidRPr="00713429">
        <w:rPr>
          <w:noProof/>
          <w:sz w:val="24"/>
          <w:szCs w:val="24"/>
        </w:rPr>
        <w:t xml:space="preserve">6) </w:t>
      </w:r>
      <w:r w:rsidR="00302C11" w:rsidRPr="00713429">
        <w:rPr>
          <w:sz w:val="24"/>
          <w:szCs w:val="24"/>
          <w:lang w:val="sr-Cyrl-CS"/>
        </w:rPr>
        <w:t xml:space="preserve">стање, </w:t>
      </w:r>
      <w:r w:rsidRPr="00713429">
        <w:rPr>
          <w:noProof/>
          <w:sz w:val="24"/>
          <w:szCs w:val="24"/>
        </w:rPr>
        <w:t>начин чувања, одржавања и коришћења добра за време трајања претходне заштите.</w:t>
      </w:r>
    </w:p>
    <w:p w14:paraId="642C5E32" w14:textId="77777777" w:rsidR="004C0320" w:rsidRPr="00713429" w:rsidRDefault="004C0320" w:rsidP="008F0181">
      <w:pPr>
        <w:pStyle w:val="NoSpacing"/>
        <w:ind w:firstLine="708"/>
        <w:rPr>
          <w:noProof/>
          <w:sz w:val="24"/>
          <w:szCs w:val="24"/>
        </w:rPr>
      </w:pPr>
      <w:r w:rsidRPr="00713429">
        <w:rPr>
          <w:noProof/>
          <w:sz w:val="24"/>
          <w:szCs w:val="24"/>
        </w:rPr>
        <w:t>Ако се претходна заштита успоставља на непокретном добру, које се састоји од више делова на којима више лица има право својине, у евиденцију се уместо података о власнику и држаоцу добра констатује власништво више лица.</w:t>
      </w:r>
    </w:p>
    <w:p w14:paraId="15268ECA" w14:textId="77777777" w:rsidR="004C0320" w:rsidRPr="00713429" w:rsidRDefault="004C0320" w:rsidP="008F0181">
      <w:pPr>
        <w:pStyle w:val="NoSpacing"/>
        <w:ind w:firstLine="708"/>
        <w:rPr>
          <w:noProof/>
          <w:sz w:val="24"/>
          <w:szCs w:val="24"/>
        </w:rPr>
      </w:pPr>
      <w:r w:rsidRPr="00713429">
        <w:rPr>
          <w:noProof/>
          <w:sz w:val="24"/>
          <w:szCs w:val="24"/>
        </w:rPr>
        <w:t>Евиденција из става 1. овог члана води на прописаном обрасцу.</w:t>
      </w:r>
    </w:p>
    <w:p w14:paraId="2BDEF605" w14:textId="4ED07B96" w:rsidR="000461DF" w:rsidRPr="00713429" w:rsidRDefault="000461DF" w:rsidP="000461DF">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Pr="00713429">
        <w:rPr>
          <w:rFonts w:ascii="Times New Roman" w:hAnsi="Times New Roman"/>
          <w:sz w:val="24"/>
          <w:szCs w:val="24"/>
          <w:shd w:val="clear" w:color="auto" w:fill="FFFFFF"/>
          <w:lang w:val="sr-Cyrl-RS"/>
        </w:rPr>
        <w:t>и</w:t>
      </w:r>
      <w:r w:rsidRPr="00713429">
        <w:rPr>
          <w:rFonts w:ascii="Times New Roman" w:hAnsi="Times New Roman"/>
          <w:sz w:val="24"/>
          <w:szCs w:val="24"/>
          <w:shd w:val="clear" w:color="auto" w:fill="FFFFFF"/>
        </w:rPr>
        <w:t xml:space="preserve"> Евиденциј</w:t>
      </w:r>
      <w:r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 xml:space="preserve"> из става 1. овог члана чувају </w:t>
      </w:r>
      <w:r w:rsidRPr="00713429">
        <w:rPr>
          <w:rFonts w:ascii="Times New Roman" w:hAnsi="Times New Roman"/>
          <w:sz w:val="24"/>
          <w:szCs w:val="24"/>
          <w:shd w:val="clear" w:color="auto" w:fill="FFFFFF"/>
          <w:lang w:val="sr-Cyrl-RS"/>
        </w:rPr>
        <w:t>се и обезбеђује</w:t>
      </w:r>
      <w:r w:rsidR="00734D58">
        <w:rPr>
          <w:rFonts w:ascii="Times New Roman" w:hAnsi="Times New Roman"/>
          <w:sz w:val="24"/>
          <w:szCs w:val="24"/>
          <w:shd w:val="clear" w:color="auto" w:fill="FFFFFF"/>
          <w:lang w:val="sr-Cyrl-RS"/>
        </w:rPr>
        <w:t xml:space="preserve"> се</w:t>
      </w:r>
      <w:r w:rsidRPr="00713429">
        <w:rPr>
          <w:rFonts w:ascii="Times New Roman" w:hAnsi="Times New Roman"/>
          <w:sz w:val="24"/>
          <w:szCs w:val="24"/>
          <w:shd w:val="clear" w:color="auto" w:fill="FFFFFF"/>
          <w:lang w:val="sr-Cyrl-RS"/>
        </w:rPr>
        <w:t xml:space="preserve"> 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616FE02A" w14:textId="10BEB459" w:rsidR="00A47348" w:rsidRPr="00713429" w:rsidRDefault="00A47348" w:rsidP="008F0181">
      <w:pPr>
        <w:spacing w:after="0" w:line="240" w:lineRule="auto"/>
        <w:ind w:firstLine="720"/>
        <w:rPr>
          <w:rFonts w:ascii="Times New Roman" w:hAnsi="Times New Roman"/>
          <w:sz w:val="24"/>
          <w:szCs w:val="24"/>
        </w:rPr>
      </w:pPr>
      <w:r w:rsidRPr="00713429">
        <w:rPr>
          <w:rFonts w:ascii="Times New Roman" w:hAnsi="Times New Roman"/>
          <w:noProof/>
          <w:sz w:val="24"/>
          <w:szCs w:val="24"/>
        </w:rPr>
        <w:t xml:space="preserve">Евиденција </w:t>
      </w:r>
      <w:r w:rsidRPr="00713429">
        <w:rPr>
          <w:rFonts w:ascii="Times New Roman" w:hAnsi="Times New Roman"/>
          <w:sz w:val="24"/>
          <w:szCs w:val="24"/>
          <w:shd w:val="clear" w:color="auto" w:fill="FFFFFF"/>
        </w:rPr>
        <w:t xml:space="preserve">из става 1. овог члана </w:t>
      </w:r>
      <w:r w:rsidRPr="00713429">
        <w:rPr>
          <w:rFonts w:ascii="Times New Roman" w:hAnsi="Times New Roman"/>
          <w:sz w:val="24"/>
          <w:szCs w:val="24"/>
          <w:shd w:val="clear" w:color="auto" w:fill="FFFFFF"/>
          <w:lang w:val="sr-Cyrl-RS"/>
        </w:rPr>
        <w:t>је</w:t>
      </w:r>
      <w:r w:rsidRPr="00713429">
        <w:rPr>
          <w:rFonts w:ascii="Times New Roman" w:hAnsi="Times New Roman"/>
          <w:sz w:val="24"/>
          <w:szCs w:val="24"/>
        </w:rPr>
        <w:t xml:space="preserve"> јавн</w:t>
      </w:r>
      <w:r w:rsidRPr="00713429">
        <w:rPr>
          <w:rFonts w:ascii="Times New Roman" w:hAnsi="Times New Roman"/>
          <w:sz w:val="24"/>
          <w:szCs w:val="24"/>
          <w:lang w:val="sr-Cyrl-RS"/>
        </w:rPr>
        <w:t>а</w:t>
      </w:r>
      <w:r w:rsidRPr="00713429">
        <w:rPr>
          <w:rFonts w:ascii="Times New Roman" w:hAnsi="Times New Roman"/>
          <w:sz w:val="24"/>
          <w:szCs w:val="24"/>
        </w:rPr>
        <w:t>.</w:t>
      </w:r>
    </w:p>
    <w:p w14:paraId="1BF7A70B" w14:textId="77777777" w:rsidR="00A47348" w:rsidRPr="00713429" w:rsidRDefault="00A47348" w:rsidP="008F0181">
      <w:pPr>
        <w:pStyle w:val="NoSpacing"/>
        <w:ind w:firstLine="708"/>
        <w:rPr>
          <w:noProof/>
          <w:sz w:val="24"/>
          <w:szCs w:val="24"/>
        </w:rPr>
      </w:pPr>
    </w:p>
    <w:p w14:paraId="06D01E2D" w14:textId="0C01ABB6" w:rsidR="004C0320" w:rsidRPr="00713429" w:rsidRDefault="004C0320"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63</w:t>
      </w:r>
      <w:r w:rsidR="005C1002" w:rsidRPr="00713429">
        <w:rPr>
          <w:rFonts w:ascii="Times New Roman" w:hAnsi="Times New Roman"/>
          <w:b/>
          <w:sz w:val="24"/>
          <w:szCs w:val="24"/>
          <w:lang w:val="sr-Cyrl-RS"/>
        </w:rPr>
        <w:t>.</w:t>
      </w:r>
    </w:p>
    <w:p w14:paraId="79225B44" w14:textId="420E4553" w:rsidR="004C0320" w:rsidRPr="00713429" w:rsidRDefault="004C032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Ближу садржину и начин вођења регистара </w:t>
      </w:r>
      <w:r w:rsidR="00EA4B09" w:rsidRPr="00713429">
        <w:rPr>
          <w:rFonts w:ascii="Times New Roman" w:hAnsi="Times New Roman"/>
          <w:sz w:val="24"/>
          <w:szCs w:val="24"/>
          <w:lang w:val="sr-Cyrl-RS"/>
        </w:rPr>
        <w:t xml:space="preserve">и </w:t>
      </w:r>
      <w:r w:rsidRPr="00713429">
        <w:rPr>
          <w:rFonts w:ascii="Times New Roman" w:hAnsi="Times New Roman"/>
          <w:sz w:val="24"/>
          <w:szCs w:val="24"/>
        </w:rPr>
        <w:t>централних регистара културних добара по врстама културног добра</w:t>
      </w:r>
      <w:r w:rsidR="00A970B7" w:rsidRPr="00713429">
        <w:rPr>
          <w:rFonts w:ascii="Times New Roman" w:hAnsi="Times New Roman"/>
          <w:sz w:val="24"/>
          <w:szCs w:val="24"/>
          <w:lang w:val="sr-Cyrl-RS"/>
        </w:rPr>
        <w:t xml:space="preserve">, осим за архивску грађу </w:t>
      </w:r>
      <w:r w:rsidR="00A970B7" w:rsidRPr="00713429">
        <w:rPr>
          <w:rFonts w:ascii="Times New Roman" w:hAnsi="Times New Roman"/>
          <w:sz w:val="24"/>
          <w:szCs w:val="24"/>
          <w:shd w:val="clear" w:color="auto" w:fill="FFFFFF"/>
          <w:lang w:val="sr-Cyrl-RS"/>
        </w:rPr>
        <w:t>који се</w:t>
      </w:r>
      <w:r w:rsidR="00A970B7" w:rsidRPr="00713429">
        <w:rPr>
          <w:rFonts w:ascii="Times New Roman" w:hAnsi="Times New Roman"/>
          <w:sz w:val="24"/>
          <w:szCs w:val="24"/>
          <w:shd w:val="clear" w:color="auto" w:fill="FFFFFF"/>
        </w:rPr>
        <w:t xml:space="preserve"> уређуја се посебним законом</w:t>
      </w:r>
      <w:r w:rsidRPr="00713429">
        <w:rPr>
          <w:rFonts w:ascii="Times New Roman" w:hAnsi="Times New Roman"/>
          <w:sz w:val="24"/>
          <w:szCs w:val="24"/>
        </w:rPr>
        <w:t>,</w:t>
      </w:r>
      <w:r w:rsidR="00A970B7" w:rsidRPr="00713429">
        <w:rPr>
          <w:rFonts w:ascii="Times New Roman" w:hAnsi="Times New Roman"/>
          <w:sz w:val="24"/>
          <w:szCs w:val="24"/>
          <w:lang w:val="sr-Cyrl-RS"/>
        </w:rPr>
        <w:t xml:space="preserve"> </w:t>
      </w:r>
      <w:r w:rsidRPr="00713429">
        <w:rPr>
          <w:rFonts w:ascii="Times New Roman" w:hAnsi="Times New Roman"/>
          <w:sz w:val="24"/>
          <w:szCs w:val="24"/>
        </w:rPr>
        <w:t xml:space="preserve">евиденције добара под претходном заштитом и документацију о културним добрима која се образује и чува уз регистре прописује </w:t>
      </w:r>
      <w:r w:rsidR="00734D58">
        <w:rPr>
          <w:rFonts w:ascii="Times New Roman" w:hAnsi="Times New Roman"/>
          <w:sz w:val="24"/>
          <w:szCs w:val="24"/>
          <w:lang w:val="sr-Cyrl-RS"/>
        </w:rPr>
        <w:t>м</w:t>
      </w:r>
      <w:r w:rsidRPr="00713429">
        <w:rPr>
          <w:rFonts w:ascii="Times New Roman" w:hAnsi="Times New Roman"/>
          <w:sz w:val="24"/>
          <w:szCs w:val="24"/>
        </w:rPr>
        <w:t>инистар.</w:t>
      </w:r>
    </w:p>
    <w:p w14:paraId="36144560" w14:textId="77777777" w:rsidR="00A970B7" w:rsidRPr="00713429" w:rsidRDefault="00A970B7"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 </w:t>
      </w:r>
    </w:p>
    <w:p w14:paraId="42B64F83" w14:textId="1AD7F291" w:rsidR="004C0320" w:rsidRPr="00713429" w:rsidRDefault="004C0320" w:rsidP="008F0181">
      <w:pPr>
        <w:spacing w:after="0" w:line="240" w:lineRule="auto"/>
        <w:jc w:val="center"/>
        <w:rPr>
          <w:rFonts w:ascii="Times New Roman" w:hAnsi="Times New Roman"/>
          <w:sz w:val="24"/>
          <w:szCs w:val="24"/>
          <w:lang w:val="sr-Cyrl-RS"/>
        </w:rPr>
      </w:pPr>
      <w:bookmarkStart w:id="14" w:name="_Hlk87891132"/>
      <w:r w:rsidRPr="00713429">
        <w:rPr>
          <w:rFonts w:ascii="Times New Roman" w:hAnsi="Times New Roman"/>
          <w:b/>
          <w:sz w:val="24"/>
          <w:szCs w:val="24"/>
        </w:rPr>
        <w:t>Члан</w:t>
      </w:r>
      <w:r w:rsidR="00F07B69" w:rsidRPr="00713429">
        <w:rPr>
          <w:rFonts w:ascii="Times New Roman" w:hAnsi="Times New Roman"/>
          <w:b/>
          <w:sz w:val="24"/>
          <w:szCs w:val="24"/>
        </w:rPr>
        <w:t xml:space="preserve"> </w:t>
      </w:r>
      <w:r w:rsidR="008F3667" w:rsidRPr="00713429">
        <w:rPr>
          <w:rFonts w:ascii="Times New Roman" w:hAnsi="Times New Roman"/>
          <w:b/>
          <w:sz w:val="24"/>
          <w:szCs w:val="24"/>
          <w:lang w:val="sr-Cyrl-RS"/>
        </w:rPr>
        <w:t>64</w:t>
      </w:r>
      <w:r w:rsidR="005C1002" w:rsidRPr="00713429">
        <w:rPr>
          <w:rFonts w:ascii="Times New Roman" w:hAnsi="Times New Roman"/>
          <w:b/>
          <w:sz w:val="24"/>
          <w:szCs w:val="24"/>
          <w:lang w:val="sr-Cyrl-RS"/>
        </w:rPr>
        <w:t>.</w:t>
      </w:r>
    </w:p>
    <w:p w14:paraId="6715340C" w14:textId="17101836" w:rsidR="004C0320" w:rsidRPr="00713429" w:rsidRDefault="004C032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На поднеске, решења, жалбе, као и друга акта који се односе на заштиту културног добра не плаћају се судске таксе установљене републичким прописима.</w:t>
      </w:r>
    </w:p>
    <w:bookmarkEnd w:id="14"/>
    <w:p w14:paraId="337A99EF" w14:textId="77777777" w:rsidR="004C0320" w:rsidRPr="00713429" w:rsidRDefault="004C0320" w:rsidP="008F0181">
      <w:pPr>
        <w:spacing w:after="0" w:line="240" w:lineRule="auto"/>
        <w:ind w:firstLine="720"/>
        <w:jc w:val="both"/>
        <w:rPr>
          <w:rFonts w:ascii="Times New Roman" w:hAnsi="Times New Roman"/>
          <w:sz w:val="24"/>
          <w:szCs w:val="24"/>
        </w:rPr>
      </w:pPr>
    </w:p>
    <w:p w14:paraId="5DF355AA" w14:textId="77777777" w:rsidR="00572A90" w:rsidRPr="00713429" w:rsidRDefault="00572A90" w:rsidP="00572A9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Pr="00713429">
        <w:rPr>
          <w:rFonts w:ascii="Times New Roman" w:eastAsia="Times New Roman" w:hAnsi="Times New Roman"/>
          <w:b/>
          <w:bCs/>
          <w:noProof/>
          <w:sz w:val="24"/>
          <w:szCs w:val="24"/>
          <w:lang w:val="sr-Cyrl-RS"/>
        </w:rPr>
        <w:t>65.</w:t>
      </w:r>
    </w:p>
    <w:p w14:paraId="5B2A3F63" w14:textId="105B087B" w:rsidR="00572A90" w:rsidRPr="00713429" w:rsidRDefault="00572A90" w:rsidP="00572A90">
      <w:pPr>
        <w:pStyle w:val="NoSpacing"/>
        <w:ind w:firstLine="709"/>
        <w:rPr>
          <w:sz w:val="24"/>
          <w:szCs w:val="24"/>
        </w:rPr>
      </w:pPr>
      <w:r w:rsidRPr="00713429">
        <w:rPr>
          <w:sz w:val="24"/>
          <w:szCs w:val="24"/>
        </w:rPr>
        <w:t>Документација о културном наслеђу води се у електронском облику у јединствен</w:t>
      </w:r>
      <w:r w:rsidRPr="00713429">
        <w:rPr>
          <w:sz w:val="24"/>
          <w:szCs w:val="24"/>
          <w:lang w:val="sr-Cyrl-RS"/>
        </w:rPr>
        <w:t>ом</w:t>
      </w:r>
      <w:r w:rsidRPr="00713429">
        <w:rPr>
          <w:sz w:val="24"/>
          <w:szCs w:val="24"/>
        </w:rPr>
        <w:t xml:space="preserve"> </w:t>
      </w:r>
      <w:r w:rsidRPr="00713429">
        <w:rPr>
          <w:sz w:val="24"/>
          <w:szCs w:val="24"/>
          <w:lang w:val="sr-Cyrl-RS"/>
        </w:rPr>
        <w:t xml:space="preserve">софтверском решењу, односно </w:t>
      </w:r>
      <w:r w:rsidRPr="00713429">
        <w:rPr>
          <w:sz w:val="24"/>
          <w:szCs w:val="24"/>
        </w:rPr>
        <w:t>информацион</w:t>
      </w:r>
      <w:r w:rsidRPr="00713429">
        <w:rPr>
          <w:sz w:val="24"/>
          <w:szCs w:val="24"/>
          <w:lang w:val="sr-Cyrl-RS"/>
        </w:rPr>
        <w:t>о</w:t>
      </w:r>
      <w:r w:rsidRPr="00713429">
        <w:rPr>
          <w:sz w:val="24"/>
          <w:szCs w:val="24"/>
        </w:rPr>
        <w:t>м систем</w:t>
      </w:r>
      <w:r w:rsidRPr="00713429">
        <w:rPr>
          <w:sz w:val="24"/>
          <w:szCs w:val="24"/>
          <w:lang w:val="sr-Cyrl-RS"/>
        </w:rPr>
        <w:t>у</w:t>
      </w:r>
      <w:r w:rsidRPr="00713429">
        <w:rPr>
          <w:i/>
          <w:sz w:val="24"/>
          <w:szCs w:val="24"/>
        </w:rPr>
        <w:t xml:space="preserve"> </w:t>
      </w:r>
      <w:r w:rsidRPr="00713429">
        <w:rPr>
          <w:sz w:val="24"/>
          <w:szCs w:val="24"/>
        </w:rPr>
        <w:t xml:space="preserve">за </w:t>
      </w:r>
      <w:r w:rsidRPr="00713429">
        <w:rPr>
          <w:sz w:val="24"/>
          <w:szCs w:val="24"/>
          <w:lang w:val="sr-Cyrl-RS"/>
        </w:rPr>
        <w:t xml:space="preserve">појединачну област заштите и очувања културног наслеђа </w:t>
      </w:r>
      <w:r w:rsidRPr="00713429">
        <w:rPr>
          <w:sz w:val="24"/>
          <w:szCs w:val="24"/>
        </w:rPr>
        <w:t>којим управља Министарство или установа заштите.</w:t>
      </w:r>
    </w:p>
    <w:p w14:paraId="7ECE90A1" w14:textId="27B20153" w:rsidR="00572A90" w:rsidRPr="00713429" w:rsidRDefault="00572A90" w:rsidP="00572A90">
      <w:pPr>
        <w:pStyle w:val="NoSpacing"/>
        <w:ind w:firstLine="709"/>
        <w:rPr>
          <w:sz w:val="24"/>
          <w:szCs w:val="24"/>
        </w:rPr>
      </w:pPr>
      <w:r w:rsidRPr="00713429">
        <w:rPr>
          <w:sz w:val="24"/>
          <w:szCs w:val="24"/>
        </w:rPr>
        <w:t xml:space="preserve">Ближе услове, процедуре, управљање и начин рада у јединственим информационим системима, као и обавезе установа заштите и запослених </w:t>
      </w:r>
      <w:r w:rsidRPr="00713429">
        <w:rPr>
          <w:sz w:val="24"/>
          <w:szCs w:val="24"/>
          <w:lang w:val="sr-Cyrl-RS"/>
        </w:rPr>
        <w:t>прописује</w:t>
      </w:r>
      <w:r w:rsidR="00734D58">
        <w:rPr>
          <w:sz w:val="24"/>
          <w:szCs w:val="24"/>
        </w:rPr>
        <w:t xml:space="preserve"> м</w:t>
      </w:r>
      <w:r w:rsidRPr="00713429">
        <w:rPr>
          <w:sz w:val="24"/>
          <w:szCs w:val="24"/>
        </w:rPr>
        <w:t>инистар.</w:t>
      </w:r>
    </w:p>
    <w:p w14:paraId="558F5E42" w14:textId="77777777" w:rsidR="00572A90" w:rsidRPr="00713429" w:rsidRDefault="00572A90" w:rsidP="00572A90">
      <w:pPr>
        <w:pStyle w:val="NoSpacing"/>
        <w:ind w:firstLine="709"/>
        <w:rPr>
          <w:sz w:val="24"/>
          <w:szCs w:val="24"/>
        </w:rPr>
      </w:pPr>
    </w:p>
    <w:p w14:paraId="781FE7DC" w14:textId="77777777" w:rsidR="00572A90" w:rsidRPr="00713429" w:rsidRDefault="00572A90" w:rsidP="00572A90">
      <w:pPr>
        <w:spacing w:after="0" w:line="240" w:lineRule="auto"/>
        <w:jc w:val="center"/>
        <w:rPr>
          <w:rFonts w:ascii="Times New Roman" w:hAnsi="Times New Roman"/>
          <w:b/>
          <w:sz w:val="24"/>
          <w:szCs w:val="24"/>
        </w:rPr>
      </w:pPr>
      <w:r w:rsidRPr="00713429">
        <w:rPr>
          <w:rFonts w:ascii="Times New Roman" w:hAnsi="Times New Roman"/>
          <w:b/>
          <w:sz w:val="24"/>
          <w:szCs w:val="24"/>
        </w:rPr>
        <w:t>Документовање културних добара</w:t>
      </w:r>
    </w:p>
    <w:p w14:paraId="7B0ED39C" w14:textId="77777777" w:rsidR="00572A90" w:rsidRPr="00713429" w:rsidRDefault="00572A90" w:rsidP="00572A90">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Pr="00713429">
        <w:rPr>
          <w:rFonts w:ascii="Times New Roman" w:hAnsi="Times New Roman"/>
          <w:b/>
          <w:sz w:val="24"/>
          <w:szCs w:val="24"/>
          <w:lang w:val="sr-Cyrl-RS"/>
        </w:rPr>
        <w:t>66.</w:t>
      </w:r>
    </w:p>
    <w:p w14:paraId="6C4384A3" w14:textId="3370AAC9" w:rsidR="00144CA5" w:rsidRPr="00713429" w:rsidRDefault="00144CA5" w:rsidP="00144CA5">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Документовање културних добара врши се израдом докумената у </w:t>
      </w:r>
      <w:r w:rsidRPr="00713429">
        <w:rPr>
          <w:rFonts w:ascii="Times New Roman" w:hAnsi="Times New Roman"/>
          <w:sz w:val="24"/>
          <w:szCs w:val="24"/>
          <w:lang w:val="sr-Cyrl-RS"/>
        </w:rPr>
        <w:t xml:space="preserve">папирном и електронском облику </w:t>
      </w:r>
      <w:r w:rsidRPr="00713429">
        <w:rPr>
          <w:rFonts w:ascii="Times New Roman" w:hAnsi="Times New Roman"/>
          <w:sz w:val="24"/>
          <w:szCs w:val="24"/>
        </w:rPr>
        <w:t xml:space="preserve">и успостављањем и вођењем </w:t>
      </w:r>
      <w:r w:rsidRPr="00713429">
        <w:rPr>
          <w:rFonts w:ascii="Times New Roman" w:hAnsi="Times New Roman"/>
          <w:sz w:val="24"/>
          <w:szCs w:val="24"/>
          <w:lang w:val="sr-Cyrl-RS"/>
        </w:rPr>
        <w:t>софтверског решења.</w:t>
      </w:r>
    </w:p>
    <w:p w14:paraId="754456B3" w14:textId="5DCF1662" w:rsidR="00144CA5" w:rsidRPr="00713429" w:rsidRDefault="00144CA5" w:rsidP="00144CA5">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Документација о културном добру у </w:t>
      </w:r>
      <w:r w:rsidRPr="00713429">
        <w:rPr>
          <w:rFonts w:ascii="Times New Roman" w:hAnsi="Times New Roman"/>
          <w:sz w:val="24"/>
          <w:szCs w:val="24"/>
          <w:lang w:val="sr-Cyrl-RS"/>
        </w:rPr>
        <w:t xml:space="preserve">папирном облику </w:t>
      </w:r>
      <w:r w:rsidRPr="00713429">
        <w:rPr>
          <w:rFonts w:ascii="Times New Roman" w:hAnsi="Times New Roman"/>
          <w:sz w:val="24"/>
          <w:szCs w:val="24"/>
        </w:rPr>
        <w:t>даје се на коришћење израдом копије о трошку заинтересованог лица у складу са законом.</w:t>
      </w:r>
    </w:p>
    <w:p w14:paraId="59BF0A09" w14:textId="2777487B" w:rsidR="00144CA5" w:rsidRPr="00713429" w:rsidRDefault="00144CA5" w:rsidP="00144CA5">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Изузетно од става 2. овог члана, документација о културном добру у изворној аналогној форми може се дати на привремено коришћење државном органу и научној институцији, под условом обавезног враћања у одређеном року, о чему се води посебна евиденција</w:t>
      </w:r>
      <w:r w:rsidR="0091646C" w:rsidRPr="00713429">
        <w:rPr>
          <w:rFonts w:ascii="Times New Roman" w:hAnsi="Times New Roman"/>
          <w:sz w:val="24"/>
          <w:szCs w:val="24"/>
          <w:lang w:val="sr-Cyrl-RS"/>
        </w:rPr>
        <w:t>.</w:t>
      </w:r>
    </w:p>
    <w:p w14:paraId="1B15F756" w14:textId="10F0E299" w:rsidR="00572A90" w:rsidRPr="00713429" w:rsidRDefault="00144CA5" w:rsidP="00144CA5">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Коришћење документације из става 1. овог члана уређује се посебним законима којима се уређују појединачне области културног наслеђа.</w:t>
      </w:r>
    </w:p>
    <w:p w14:paraId="5364F395" w14:textId="382045C8" w:rsidR="00F07B69" w:rsidRDefault="00F07B69" w:rsidP="008F0181">
      <w:pPr>
        <w:spacing w:after="0" w:line="240" w:lineRule="auto"/>
        <w:jc w:val="center"/>
        <w:rPr>
          <w:rFonts w:ascii="Times New Roman" w:hAnsi="Times New Roman"/>
          <w:b/>
          <w:sz w:val="24"/>
          <w:szCs w:val="24"/>
        </w:rPr>
      </w:pPr>
    </w:p>
    <w:p w14:paraId="4921EBBD" w14:textId="7CB15E92" w:rsidR="00700FAE" w:rsidRDefault="00700FAE" w:rsidP="008F0181">
      <w:pPr>
        <w:spacing w:after="0" w:line="240" w:lineRule="auto"/>
        <w:jc w:val="center"/>
        <w:rPr>
          <w:rFonts w:ascii="Times New Roman" w:hAnsi="Times New Roman"/>
          <w:b/>
          <w:sz w:val="24"/>
          <w:szCs w:val="24"/>
        </w:rPr>
      </w:pPr>
    </w:p>
    <w:p w14:paraId="3B860239" w14:textId="5AC46607" w:rsidR="00700FAE" w:rsidRDefault="00700FAE" w:rsidP="008F0181">
      <w:pPr>
        <w:spacing w:after="0" w:line="240" w:lineRule="auto"/>
        <w:jc w:val="center"/>
        <w:rPr>
          <w:rFonts w:ascii="Times New Roman" w:hAnsi="Times New Roman"/>
          <w:b/>
          <w:sz w:val="24"/>
          <w:szCs w:val="24"/>
        </w:rPr>
      </w:pPr>
    </w:p>
    <w:p w14:paraId="3B8B08EA" w14:textId="54B8596A" w:rsidR="00700FAE" w:rsidRDefault="00700FAE" w:rsidP="008F0181">
      <w:pPr>
        <w:spacing w:after="0" w:line="240" w:lineRule="auto"/>
        <w:jc w:val="center"/>
        <w:rPr>
          <w:rFonts w:ascii="Times New Roman" w:hAnsi="Times New Roman"/>
          <w:b/>
          <w:sz w:val="24"/>
          <w:szCs w:val="24"/>
        </w:rPr>
      </w:pPr>
    </w:p>
    <w:p w14:paraId="3F4B2547" w14:textId="77777777" w:rsidR="00700FAE" w:rsidRPr="00713429" w:rsidRDefault="00700FAE" w:rsidP="008F0181">
      <w:pPr>
        <w:spacing w:after="0" w:line="240" w:lineRule="auto"/>
        <w:jc w:val="center"/>
        <w:rPr>
          <w:rFonts w:ascii="Times New Roman" w:hAnsi="Times New Roman"/>
          <w:b/>
          <w:sz w:val="24"/>
          <w:szCs w:val="24"/>
        </w:rPr>
      </w:pPr>
    </w:p>
    <w:p w14:paraId="62E17DE2" w14:textId="77777777" w:rsidR="00F80063" w:rsidRPr="00713429" w:rsidRDefault="00F80063"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Јединствени информациони систем културног наслеђа</w:t>
      </w:r>
    </w:p>
    <w:p w14:paraId="7FA7305F" w14:textId="3C0FD1B0" w:rsidR="00F80063" w:rsidRPr="00713429" w:rsidRDefault="00F80063"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67</w:t>
      </w:r>
      <w:r w:rsidR="005C1002" w:rsidRPr="00713429">
        <w:rPr>
          <w:rFonts w:ascii="Times New Roman" w:hAnsi="Times New Roman"/>
          <w:b/>
          <w:sz w:val="24"/>
          <w:szCs w:val="24"/>
          <w:lang w:val="sr-Cyrl-RS"/>
        </w:rPr>
        <w:t>.</w:t>
      </w:r>
    </w:p>
    <w:p w14:paraId="4BF7B495" w14:textId="205E2F01" w:rsidR="00F80063" w:rsidRPr="00713429" w:rsidRDefault="00F80063" w:rsidP="008F0181">
      <w:pPr>
        <w:pStyle w:val="NoSpacing"/>
        <w:ind w:firstLine="709"/>
        <w:rPr>
          <w:sz w:val="24"/>
          <w:szCs w:val="24"/>
        </w:rPr>
      </w:pPr>
      <w:r w:rsidRPr="00713429">
        <w:rPr>
          <w:sz w:val="24"/>
          <w:szCs w:val="24"/>
        </w:rPr>
        <w:t xml:space="preserve">За праћење стања културног наслеђа и активности на његовој заштити </w:t>
      </w:r>
      <w:r w:rsidR="00102BA4" w:rsidRPr="00713429">
        <w:rPr>
          <w:sz w:val="24"/>
          <w:szCs w:val="24"/>
        </w:rPr>
        <w:t xml:space="preserve">и очувању </w:t>
      </w:r>
      <w:r w:rsidRPr="00713429">
        <w:rPr>
          <w:sz w:val="24"/>
          <w:szCs w:val="24"/>
        </w:rPr>
        <w:t>успоставља</w:t>
      </w:r>
      <w:r w:rsidR="00890DCC" w:rsidRPr="00713429">
        <w:rPr>
          <w:sz w:val="24"/>
          <w:szCs w:val="24"/>
        </w:rPr>
        <w:t>ју</w:t>
      </w:r>
      <w:r w:rsidRPr="00713429">
        <w:rPr>
          <w:sz w:val="24"/>
          <w:szCs w:val="24"/>
        </w:rPr>
        <w:t xml:space="preserve"> се </w:t>
      </w:r>
      <w:r w:rsidR="00C911FF" w:rsidRPr="00713429">
        <w:rPr>
          <w:sz w:val="24"/>
          <w:szCs w:val="24"/>
        </w:rPr>
        <w:t>јединствени</w:t>
      </w:r>
      <w:r w:rsidRPr="00713429">
        <w:rPr>
          <w:sz w:val="24"/>
          <w:szCs w:val="24"/>
        </w:rPr>
        <w:t xml:space="preserve"> информациони системи</w:t>
      </w:r>
      <w:r w:rsidRPr="00713429">
        <w:rPr>
          <w:i/>
          <w:sz w:val="24"/>
          <w:szCs w:val="24"/>
        </w:rPr>
        <w:t xml:space="preserve"> </w:t>
      </w:r>
      <w:r w:rsidR="008026C6" w:rsidRPr="00713429">
        <w:rPr>
          <w:sz w:val="24"/>
          <w:szCs w:val="24"/>
        </w:rPr>
        <w:t xml:space="preserve">за архиве, заводе, </w:t>
      </w:r>
      <w:r w:rsidR="00673E38" w:rsidRPr="00713429">
        <w:rPr>
          <w:sz w:val="24"/>
          <w:szCs w:val="24"/>
          <w:lang w:val="sr-Cyrl-RS"/>
        </w:rPr>
        <w:t>аудиовизуелне архиве</w:t>
      </w:r>
      <w:r w:rsidRPr="00713429">
        <w:rPr>
          <w:sz w:val="24"/>
          <w:szCs w:val="24"/>
        </w:rPr>
        <w:t xml:space="preserve">, библиотеке, музеје и галерије, </w:t>
      </w:r>
      <w:r w:rsidR="002E26B1" w:rsidRPr="00713429">
        <w:rPr>
          <w:sz w:val="24"/>
          <w:szCs w:val="24"/>
        </w:rPr>
        <w:t xml:space="preserve">у </w:t>
      </w:r>
      <w:r w:rsidRPr="00713429">
        <w:rPr>
          <w:sz w:val="24"/>
          <w:szCs w:val="24"/>
        </w:rPr>
        <w:t>којима се воде документација о културном наслеђу у електро</w:t>
      </w:r>
      <w:r w:rsidR="002B46D4" w:rsidRPr="00713429">
        <w:rPr>
          <w:sz w:val="24"/>
          <w:szCs w:val="24"/>
        </w:rPr>
        <w:t>нском облику</w:t>
      </w:r>
      <w:r w:rsidR="002E26B1" w:rsidRPr="00713429">
        <w:rPr>
          <w:sz w:val="24"/>
          <w:szCs w:val="24"/>
        </w:rPr>
        <w:t>, а</w:t>
      </w:r>
      <w:r w:rsidR="002B46D4" w:rsidRPr="00713429">
        <w:rPr>
          <w:sz w:val="24"/>
          <w:szCs w:val="24"/>
        </w:rPr>
        <w:t xml:space="preserve"> којим</w:t>
      </w:r>
      <w:r w:rsidR="002E26B1" w:rsidRPr="00713429">
        <w:rPr>
          <w:sz w:val="24"/>
          <w:szCs w:val="24"/>
        </w:rPr>
        <w:t>а</w:t>
      </w:r>
      <w:r w:rsidR="002B46D4" w:rsidRPr="00713429">
        <w:rPr>
          <w:sz w:val="24"/>
          <w:szCs w:val="24"/>
        </w:rPr>
        <w:t xml:space="preserve"> управљају М</w:t>
      </w:r>
      <w:r w:rsidRPr="00713429">
        <w:rPr>
          <w:sz w:val="24"/>
          <w:szCs w:val="24"/>
        </w:rPr>
        <w:t>инистарство и установе заштите, и</w:t>
      </w:r>
      <w:r w:rsidR="00EE7807" w:rsidRPr="00713429">
        <w:rPr>
          <w:sz w:val="24"/>
          <w:szCs w:val="24"/>
        </w:rPr>
        <w:t xml:space="preserve"> </w:t>
      </w:r>
      <w:r w:rsidRPr="00713429">
        <w:rPr>
          <w:sz w:val="24"/>
          <w:szCs w:val="24"/>
        </w:rPr>
        <w:t>којима се обезбеђује:</w:t>
      </w:r>
    </w:p>
    <w:p w14:paraId="78D78C92" w14:textId="77777777" w:rsidR="00F80063" w:rsidRPr="00713429" w:rsidRDefault="00F80063"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1) база релевантних података о културним добрима;</w:t>
      </w:r>
    </w:p>
    <w:p w14:paraId="0038B215" w14:textId="77777777" w:rsidR="00F80063" w:rsidRPr="00713429" w:rsidRDefault="00F80063"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2) централно информационо повезивање јавних установа за заштиту културних добара и других правних и физичких лица овлашћених за вршење послова заштите на одређеним врстама културних добара;</w:t>
      </w:r>
    </w:p>
    <w:p w14:paraId="1A14789E" w14:textId="77777777" w:rsidR="00F80063" w:rsidRPr="00713429" w:rsidRDefault="00F80063"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3) информационо повезивање са надлежним органима државне управе и локалне самоуправе и одговарајућим органима других држава и међународних организација;</w:t>
      </w:r>
    </w:p>
    <w:p w14:paraId="1E640697" w14:textId="77777777" w:rsidR="00F80063" w:rsidRPr="00713429" w:rsidRDefault="00F80063"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4) јавна доступност свеобухватним и тачним информацијама о културним добрима и њиховој заштити</w:t>
      </w:r>
      <w:r w:rsidR="0091063A" w:rsidRPr="00713429">
        <w:rPr>
          <w:rFonts w:ascii="Times New Roman" w:hAnsi="Times New Roman"/>
          <w:sz w:val="24"/>
          <w:szCs w:val="24"/>
          <w:lang w:val="sr-Cyrl-RS"/>
        </w:rPr>
        <w:t>, у складу са законом</w:t>
      </w:r>
      <w:r w:rsidR="00102BA4" w:rsidRPr="00713429">
        <w:rPr>
          <w:rFonts w:ascii="Times New Roman" w:hAnsi="Times New Roman"/>
          <w:sz w:val="24"/>
          <w:szCs w:val="24"/>
        </w:rPr>
        <w:t>;</w:t>
      </w:r>
    </w:p>
    <w:p w14:paraId="7E5D91BF" w14:textId="2CF1F996" w:rsidR="00102BA4" w:rsidRPr="0061501D" w:rsidRDefault="00102BA4" w:rsidP="008F0181">
      <w:pPr>
        <w:pStyle w:val="NoSpacing"/>
        <w:ind w:firstLine="709"/>
        <w:rPr>
          <w:sz w:val="24"/>
          <w:szCs w:val="24"/>
          <w:lang w:val="sr-Cyrl-RS"/>
        </w:rPr>
      </w:pPr>
      <w:r w:rsidRPr="00713429">
        <w:rPr>
          <w:sz w:val="24"/>
          <w:szCs w:val="24"/>
        </w:rPr>
        <w:t xml:space="preserve">5) </w:t>
      </w:r>
      <w:r w:rsidR="0061501D">
        <w:rPr>
          <w:sz w:val="24"/>
          <w:szCs w:val="24"/>
          <w:lang w:val="sr-Cyrl-RS"/>
        </w:rPr>
        <w:t xml:space="preserve">доступност јавности </w:t>
      </w:r>
      <w:r w:rsidRPr="00713429">
        <w:rPr>
          <w:sz w:val="24"/>
          <w:szCs w:val="24"/>
        </w:rPr>
        <w:t>д</w:t>
      </w:r>
      <w:r w:rsidR="00F80063" w:rsidRPr="00713429">
        <w:rPr>
          <w:sz w:val="24"/>
          <w:szCs w:val="24"/>
        </w:rPr>
        <w:t>игитализовано</w:t>
      </w:r>
      <w:r w:rsidR="0061501D">
        <w:rPr>
          <w:sz w:val="24"/>
          <w:szCs w:val="24"/>
          <w:lang w:val="sr-Cyrl-RS"/>
        </w:rPr>
        <w:t>г</w:t>
      </w:r>
      <w:r w:rsidR="00F80063" w:rsidRPr="00713429">
        <w:rPr>
          <w:sz w:val="24"/>
          <w:szCs w:val="24"/>
        </w:rPr>
        <w:t xml:space="preserve"> културно</w:t>
      </w:r>
      <w:r w:rsidR="0061501D">
        <w:rPr>
          <w:sz w:val="24"/>
          <w:szCs w:val="24"/>
          <w:lang w:val="sr-Cyrl-RS"/>
        </w:rPr>
        <w:t>г</w:t>
      </w:r>
      <w:r w:rsidR="0061501D">
        <w:rPr>
          <w:sz w:val="24"/>
          <w:szCs w:val="24"/>
        </w:rPr>
        <w:t xml:space="preserve"> наслеђа</w:t>
      </w:r>
      <w:r w:rsidR="00F80063" w:rsidRPr="00713429">
        <w:rPr>
          <w:sz w:val="24"/>
          <w:szCs w:val="24"/>
        </w:rPr>
        <w:t xml:space="preserve"> у складу са законом</w:t>
      </w:r>
      <w:r w:rsidR="0061501D">
        <w:rPr>
          <w:sz w:val="24"/>
          <w:szCs w:val="24"/>
          <w:lang w:val="sr-Cyrl-RS"/>
        </w:rPr>
        <w:t>.</w:t>
      </w:r>
    </w:p>
    <w:p w14:paraId="66AD35F5" w14:textId="77777777" w:rsidR="008077C7" w:rsidRPr="00713429" w:rsidRDefault="008077C7" w:rsidP="008F0181">
      <w:pPr>
        <w:pStyle w:val="NoSpacing"/>
        <w:ind w:firstLine="720"/>
        <w:rPr>
          <w:sz w:val="24"/>
          <w:szCs w:val="24"/>
          <w:lang w:val="sr-Cyrl-RS"/>
        </w:rPr>
      </w:pPr>
      <w:r w:rsidRPr="00713429">
        <w:rPr>
          <w:sz w:val="24"/>
          <w:szCs w:val="24"/>
          <w:lang w:val="sr-Cyrl-RS"/>
        </w:rPr>
        <w:t xml:space="preserve">Сви јединствени информациони системи омогућавају размену података и видљивост података на </w:t>
      </w:r>
      <w:r w:rsidR="008F099E" w:rsidRPr="00713429">
        <w:rPr>
          <w:sz w:val="24"/>
          <w:szCs w:val="24"/>
          <w:lang w:val="sr-Cyrl-RS"/>
        </w:rPr>
        <w:t>а</w:t>
      </w:r>
      <w:r w:rsidRPr="00713429">
        <w:rPr>
          <w:sz w:val="24"/>
          <w:szCs w:val="24"/>
          <w:lang w:val="sr-Cyrl-RS"/>
        </w:rPr>
        <w:t>грегатору метаподатака и дигиталних објеката из једин</w:t>
      </w:r>
      <w:r w:rsidR="00890DEC" w:rsidRPr="00713429">
        <w:rPr>
          <w:sz w:val="24"/>
          <w:szCs w:val="24"/>
          <w:lang w:val="sr-Cyrl-RS"/>
        </w:rPr>
        <w:t xml:space="preserve">ствених информационих система </w:t>
      </w:r>
      <w:r w:rsidR="00C911FF" w:rsidRPr="00713429">
        <w:rPr>
          <w:sz w:val="24"/>
          <w:szCs w:val="24"/>
          <w:lang w:val="sr-Cyrl-RS"/>
        </w:rPr>
        <w:t>установа</w:t>
      </w:r>
      <w:r w:rsidRPr="00713429">
        <w:rPr>
          <w:sz w:val="24"/>
          <w:szCs w:val="24"/>
          <w:lang w:val="sr-Cyrl-RS"/>
        </w:rPr>
        <w:t xml:space="preserve"> заштите. </w:t>
      </w:r>
    </w:p>
    <w:p w14:paraId="1DFBF5A9" w14:textId="77777777" w:rsidR="008077C7" w:rsidRPr="00713429" w:rsidRDefault="008077C7" w:rsidP="008F0181">
      <w:pPr>
        <w:pStyle w:val="NoSpacing"/>
        <w:ind w:firstLine="720"/>
        <w:rPr>
          <w:sz w:val="24"/>
          <w:szCs w:val="24"/>
          <w:lang w:val="sr-Cyrl-RS"/>
        </w:rPr>
      </w:pPr>
      <w:r w:rsidRPr="00713429">
        <w:rPr>
          <w:sz w:val="24"/>
          <w:szCs w:val="24"/>
          <w:lang w:val="sr-Cyrl-RS"/>
        </w:rPr>
        <w:t xml:space="preserve">Министарство надлежно за послове културе надлежно је за рад </w:t>
      </w:r>
      <w:r w:rsidR="008F099E" w:rsidRPr="00713429">
        <w:rPr>
          <w:sz w:val="24"/>
          <w:szCs w:val="24"/>
          <w:lang w:val="sr-Cyrl-RS"/>
        </w:rPr>
        <w:t>а</w:t>
      </w:r>
      <w:r w:rsidRPr="00713429">
        <w:rPr>
          <w:sz w:val="24"/>
          <w:szCs w:val="24"/>
          <w:lang w:val="sr-Cyrl-RS"/>
        </w:rPr>
        <w:t>грегатора из става 2. овог члана.</w:t>
      </w:r>
    </w:p>
    <w:p w14:paraId="660C1F52" w14:textId="6B33ADF5" w:rsidR="004118C2" w:rsidRPr="00713429" w:rsidRDefault="004118C2"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Б</w:t>
      </w:r>
      <w:r w:rsidR="00F80063" w:rsidRPr="00713429">
        <w:rPr>
          <w:rFonts w:ascii="Times New Roman" w:hAnsi="Times New Roman"/>
          <w:sz w:val="24"/>
          <w:szCs w:val="24"/>
        </w:rPr>
        <w:t xml:space="preserve">лиже услове, процедуре, управљање и начин рада у јединственим информационим системима </w:t>
      </w:r>
      <w:r w:rsidR="008077C7" w:rsidRPr="00713429">
        <w:rPr>
          <w:rFonts w:ascii="Times New Roman" w:hAnsi="Times New Roman"/>
          <w:sz w:val="24"/>
          <w:szCs w:val="24"/>
          <w:lang w:val="sr-Cyrl-RS"/>
        </w:rPr>
        <w:t xml:space="preserve">и </w:t>
      </w:r>
      <w:r w:rsidR="008F099E" w:rsidRPr="00713429">
        <w:rPr>
          <w:rFonts w:ascii="Times New Roman" w:hAnsi="Times New Roman"/>
          <w:sz w:val="24"/>
          <w:szCs w:val="24"/>
          <w:lang w:val="sr-Cyrl-RS"/>
        </w:rPr>
        <w:t>а</w:t>
      </w:r>
      <w:r w:rsidR="008077C7" w:rsidRPr="00713429">
        <w:rPr>
          <w:rFonts w:ascii="Times New Roman" w:hAnsi="Times New Roman"/>
          <w:sz w:val="24"/>
          <w:szCs w:val="24"/>
          <w:lang w:val="sr-Cyrl-RS"/>
        </w:rPr>
        <w:t xml:space="preserve">грегатора из става 2. овог члана </w:t>
      </w:r>
      <w:r w:rsidRPr="00713429">
        <w:rPr>
          <w:rFonts w:ascii="Times New Roman" w:hAnsi="Times New Roman"/>
          <w:sz w:val="24"/>
          <w:szCs w:val="24"/>
          <w:lang w:val="sr-Cyrl-RS"/>
        </w:rPr>
        <w:t>ур</w:t>
      </w:r>
      <w:r w:rsidR="008077C7" w:rsidRPr="00713429">
        <w:rPr>
          <w:rFonts w:ascii="Times New Roman" w:hAnsi="Times New Roman"/>
          <w:sz w:val="24"/>
          <w:szCs w:val="24"/>
          <w:lang w:val="sr-Cyrl-RS"/>
        </w:rPr>
        <w:t>е</w:t>
      </w:r>
      <w:r w:rsidRPr="00713429">
        <w:rPr>
          <w:rFonts w:ascii="Times New Roman" w:hAnsi="Times New Roman"/>
          <w:sz w:val="24"/>
          <w:szCs w:val="24"/>
          <w:lang w:val="sr-Cyrl-RS"/>
        </w:rPr>
        <w:t>ђују се посебним законима којима се уређују појединачне области културног наслеђа.</w:t>
      </w:r>
    </w:p>
    <w:p w14:paraId="1CC868A6" w14:textId="1A151044" w:rsidR="004F259F" w:rsidRPr="00713429" w:rsidRDefault="004F259F" w:rsidP="004F259F">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w:t>
      </w:r>
      <w:r w:rsidRPr="00713429">
        <w:t>јединствен</w:t>
      </w:r>
      <w:r w:rsidRPr="00713429">
        <w:rPr>
          <w:lang w:val="sr-Cyrl-RS"/>
        </w:rPr>
        <w:t>ог</w:t>
      </w:r>
      <w:r w:rsidRPr="00713429">
        <w:t xml:space="preserve"> информацион</w:t>
      </w:r>
      <w:r w:rsidRPr="00713429">
        <w:rPr>
          <w:lang w:val="sr-Cyrl-RS"/>
        </w:rPr>
        <w:t>ог</w:t>
      </w:r>
      <w:r w:rsidRPr="00713429">
        <w:t xml:space="preserve"> систем</w:t>
      </w:r>
      <w:r w:rsidRPr="00713429">
        <w:rPr>
          <w:lang w:val="sr-Cyrl-RS"/>
        </w:rPr>
        <w:t>а</w:t>
      </w:r>
      <w:r w:rsidRPr="00713429">
        <w:rPr>
          <w:i/>
        </w:rPr>
        <w:t xml:space="preserve"> </w:t>
      </w:r>
      <w:r w:rsidRPr="00713429">
        <w:t xml:space="preserve">из става 1. овог члана се прикупљају </w:t>
      </w:r>
      <w:r w:rsidR="005133DC" w:rsidRPr="00713429">
        <w:rPr>
          <w:lang w:val="sr-Cyrl-RS"/>
        </w:rPr>
        <w:t>и обрађују</w:t>
      </w:r>
      <w:r w:rsidR="005133DC" w:rsidRPr="00713429">
        <w:t xml:space="preserve"> </w:t>
      </w:r>
      <w:r w:rsidRPr="00713429">
        <w:t xml:space="preserve">у сврху праћење стања културног наслеђа </w:t>
      </w:r>
      <w:r w:rsidRPr="00713429">
        <w:rPr>
          <w:lang w:val="sr-Cyrl-RS"/>
        </w:rPr>
        <w:t>које је од општег интереса,</w:t>
      </w:r>
      <w:r w:rsidRPr="00713429">
        <w:t xml:space="preserve"> и активности на његовој заштити и очувању.</w:t>
      </w:r>
    </w:p>
    <w:p w14:paraId="4F636CF0" w14:textId="651419BA" w:rsidR="004F259F" w:rsidRPr="00713429" w:rsidRDefault="004F259F" w:rsidP="004F259F">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Pr="00713429">
        <w:rPr>
          <w:rFonts w:ascii="Times New Roman" w:hAnsi="Times New Roman"/>
          <w:sz w:val="24"/>
          <w:szCs w:val="24"/>
          <w:shd w:val="clear" w:color="auto" w:fill="FFFFFF"/>
          <w:lang w:val="sr-Cyrl-RS"/>
        </w:rPr>
        <w:t>е</w:t>
      </w:r>
      <w:r w:rsidRPr="00713429">
        <w:rPr>
          <w:rFonts w:ascii="Times New Roman" w:hAnsi="Times New Roman"/>
          <w:sz w:val="24"/>
          <w:szCs w:val="24"/>
          <w:shd w:val="clear" w:color="auto" w:fill="FFFFFF"/>
        </w:rPr>
        <w:t xml:space="preserve"> </w:t>
      </w:r>
      <w:r w:rsidRPr="00713429">
        <w:rPr>
          <w:rFonts w:ascii="Times New Roman" w:hAnsi="Times New Roman"/>
          <w:sz w:val="24"/>
          <w:szCs w:val="24"/>
        </w:rPr>
        <w:t>јединствен</w:t>
      </w:r>
      <w:r w:rsidRPr="00713429">
        <w:rPr>
          <w:rFonts w:ascii="Times New Roman" w:hAnsi="Times New Roman"/>
          <w:sz w:val="24"/>
          <w:szCs w:val="24"/>
          <w:lang w:val="sr-Cyrl-RS"/>
        </w:rPr>
        <w:t>и</w:t>
      </w:r>
      <w:r w:rsidRPr="00713429">
        <w:rPr>
          <w:rFonts w:ascii="Times New Roman" w:hAnsi="Times New Roman"/>
          <w:sz w:val="24"/>
          <w:szCs w:val="24"/>
        </w:rPr>
        <w:t xml:space="preserve"> информацион</w:t>
      </w:r>
      <w:r w:rsidR="008A02D5" w:rsidRPr="00713429">
        <w:rPr>
          <w:rFonts w:ascii="Times New Roman" w:hAnsi="Times New Roman"/>
          <w:sz w:val="24"/>
          <w:szCs w:val="24"/>
          <w:lang w:val="sr-Cyrl-RS"/>
        </w:rPr>
        <w:t>и</w:t>
      </w:r>
      <w:r w:rsidRPr="00713429">
        <w:rPr>
          <w:rFonts w:ascii="Times New Roman" w:hAnsi="Times New Roman"/>
          <w:sz w:val="24"/>
          <w:szCs w:val="24"/>
        </w:rPr>
        <w:t xml:space="preserve"> систем</w:t>
      </w:r>
      <w:r w:rsidR="008A02D5" w:rsidRPr="00713429">
        <w:rPr>
          <w:rFonts w:ascii="Times New Roman" w:hAnsi="Times New Roman"/>
          <w:sz w:val="24"/>
          <w:szCs w:val="24"/>
          <w:lang w:val="sr-Cyrl-RS"/>
        </w:rPr>
        <w:t>и</w:t>
      </w:r>
      <w:r w:rsidRPr="00713429">
        <w:rPr>
          <w:i/>
          <w:sz w:val="24"/>
          <w:szCs w:val="24"/>
        </w:rPr>
        <w:t xml:space="preserve"> </w:t>
      </w:r>
      <w:r w:rsidRPr="00713429">
        <w:rPr>
          <w:rFonts w:ascii="Times New Roman" w:hAnsi="Times New Roman"/>
          <w:sz w:val="24"/>
          <w:szCs w:val="24"/>
          <w:shd w:val="clear" w:color="auto" w:fill="FFFFFF"/>
        </w:rPr>
        <w:t xml:space="preserve">из става 1. овог члана чувају </w:t>
      </w:r>
      <w:r w:rsidRPr="00713429">
        <w:rPr>
          <w:rFonts w:ascii="Times New Roman" w:hAnsi="Times New Roman"/>
          <w:sz w:val="24"/>
          <w:szCs w:val="24"/>
          <w:shd w:val="clear" w:color="auto" w:fill="FFFFFF"/>
          <w:lang w:val="sr-Cyrl-RS"/>
        </w:rPr>
        <w:t>се и обезбеђује</w:t>
      </w:r>
      <w:r w:rsidR="0061501D">
        <w:rPr>
          <w:rFonts w:ascii="Times New Roman" w:hAnsi="Times New Roman"/>
          <w:sz w:val="24"/>
          <w:szCs w:val="24"/>
          <w:shd w:val="clear" w:color="auto" w:fill="FFFFFF"/>
          <w:lang w:val="sr-Cyrl-RS"/>
        </w:rPr>
        <w:t xml:space="preserve"> се</w:t>
      </w:r>
      <w:r w:rsidRPr="00713429">
        <w:rPr>
          <w:rFonts w:ascii="Times New Roman" w:hAnsi="Times New Roman"/>
          <w:sz w:val="24"/>
          <w:szCs w:val="24"/>
          <w:shd w:val="clear" w:color="auto" w:fill="FFFFFF"/>
          <w:lang w:val="sr-Cyrl-RS"/>
        </w:rPr>
        <w:t xml:space="preserve"> 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38A589EA" w14:textId="77777777" w:rsidR="004F259F" w:rsidRPr="00713429" w:rsidRDefault="004F259F" w:rsidP="008F0181">
      <w:pPr>
        <w:spacing w:after="0" w:line="240" w:lineRule="auto"/>
        <w:ind w:firstLine="720"/>
        <w:jc w:val="both"/>
        <w:rPr>
          <w:rFonts w:ascii="Times New Roman" w:hAnsi="Times New Roman"/>
          <w:sz w:val="24"/>
          <w:szCs w:val="24"/>
          <w:lang w:val="sr-Cyrl-RS"/>
        </w:rPr>
      </w:pPr>
    </w:p>
    <w:p w14:paraId="7A1A7F34" w14:textId="77777777" w:rsidR="005501E7" w:rsidRPr="00713429" w:rsidRDefault="005501E7" w:rsidP="008F0181">
      <w:pPr>
        <w:spacing w:after="0" w:line="240" w:lineRule="auto"/>
        <w:jc w:val="center"/>
        <w:rPr>
          <w:rFonts w:ascii="Times New Roman" w:hAnsi="Times New Roman"/>
          <w:b/>
          <w:sz w:val="24"/>
          <w:szCs w:val="24"/>
        </w:rPr>
      </w:pPr>
    </w:p>
    <w:p w14:paraId="658ED5BD" w14:textId="0FCC3164" w:rsidR="00102BA4" w:rsidRPr="00713429" w:rsidRDefault="00102BA4"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68</w:t>
      </w:r>
      <w:r w:rsidR="005C1002" w:rsidRPr="00713429">
        <w:rPr>
          <w:rFonts w:ascii="Times New Roman" w:hAnsi="Times New Roman"/>
          <w:b/>
          <w:sz w:val="24"/>
          <w:szCs w:val="24"/>
          <w:lang w:val="sr-Cyrl-RS"/>
        </w:rPr>
        <w:t>.</w:t>
      </w:r>
    </w:p>
    <w:p w14:paraId="33AAAA93" w14:textId="77777777" w:rsidR="00102BA4" w:rsidRPr="00713429" w:rsidRDefault="00102BA4" w:rsidP="008F0181">
      <w:pPr>
        <w:pStyle w:val="NormalWeb"/>
        <w:spacing w:before="0" w:beforeAutospacing="0" w:after="0" w:afterAutospacing="0"/>
        <w:ind w:firstLine="720"/>
        <w:jc w:val="both"/>
      </w:pPr>
      <w:r w:rsidRPr="00713429">
        <w:t>Установе заштите дужне су да коришћењем јединствених информационих система размењују податке, умрежавају се и раде на промоцији културног наслеђа у дигиталној форми.</w:t>
      </w:r>
    </w:p>
    <w:p w14:paraId="355E86FF" w14:textId="77777777" w:rsidR="00102BA4" w:rsidRPr="00713429" w:rsidRDefault="00102BA4" w:rsidP="008F0181">
      <w:pPr>
        <w:spacing w:after="0" w:line="240" w:lineRule="auto"/>
        <w:jc w:val="both"/>
        <w:rPr>
          <w:rFonts w:ascii="Times New Roman" w:hAnsi="Times New Roman"/>
          <w:sz w:val="24"/>
          <w:szCs w:val="24"/>
        </w:rPr>
      </w:pPr>
    </w:p>
    <w:p w14:paraId="066DA3F4" w14:textId="77777777" w:rsidR="008618CA" w:rsidRPr="00713429" w:rsidRDefault="00F07B69" w:rsidP="008F0181">
      <w:pPr>
        <w:suppressAutoHyphens/>
        <w:autoSpaceDE w:val="0"/>
        <w:spacing w:after="0" w:line="240" w:lineRule="auto"/>
        <w:jc w:val="center"/>
        <w:rPr>
          <w:rFonts w:ascii="Times New Roman" w:eastAsia="Times New Roman" w:hAnsi="Times New Roman"/>
          <w:b/>
          <w:noProof/>
          <w:sz w:val="24"/>
          <w:szCs w:val="24"/>
        </w:rPr>
      </w:pPr>
      <w:r w:rsidRPr="00713429">
        <w:rPr>
          <w:rFonts w:ascii="Times New Roman" w:eastAsia="Times New Roman" w:hAnsi="Times New Roman"/>
          <w:b/>
          <w:noProof/>
          <w:sz w:val="24"/>
          <w:szCs w:val="24"/>
        </w:rPr>
        <w:t xml:space="preserve">VI. </w:t>
      </w:r>
      <w:r w:rsidR="008618CA" w:rsidRPr="00713429">
        <w:rPr>
          <w:rFonts w:ascii="Times New Roman" w:eastAsia="Times New Roman" w:hAnsi="Times New Roman"/>
          <w:b/>
          <w:noProof/>
          <w:sz w:val="24"/>
          <w:szCs w:val="24"/>
        </w:rPr>
        <w:t>ОПШТЕ МЕРЕ ЗАШТИТЕ</w:t>
      </w:r>
    </w:p>
    <w:p w14:paraId="37378DC6" w14:textId="77777777" w:rsidR="008618CA" w:rsidRPr="00713429" w:rsidRDefault="008618CA" w:rsidP="008F0181">
      <w:pPr>
        <w:suppressAutoHyphens/>
        <w:autoSpaceDE w:val="0"/>
        <w:spacing w:after="0" w:line="240" w:lineRule="auto"/>
        <w:jc w:val="center"/>
        <w:rPr>
          <w:rFonts w:ascii="Times New Roman" w:eastAsia="Times New Roman" w:hAnsi="Times New Roman"/>
          <w:b/>
          <w:noProof/>
          <w:sz w:val="24"/>
          <w:szCs w:val="24"/>
          <w:highlight w:val="cyan"/>
        </w:rPr>
      </w:pPr>
    </w:p>
    <w:p w14:paraId="6946BF5E" w14:textId="15BC2191" w:rsidR="008618CA" w:rsidRPr="00713429" w:rsidRDefault="008618CA" w:rsidP="008F0181">
      <w:pPr>
        <w:autoSpaceDE w:val="0"/>
        <w:autoSpaceDN w:val="0"/>
        <w:adjustRightInd w:val="0"/>
        <w:spacing w:after="0" w:line="240" w:lineRule="auto"/>
        <w:jc w:val="center"/>
        <w:rPr>
          <w:rFonts w:ascii="Times New Roman" w:hAnsi="Times New Roman"/>
          <w:b/>
          <w:bCs/>
          <w:noProof/>
          <w:sz w:val="24"/>
          <w:szCs w:val="24"/>
          <w:lang w:val="sr-Cyrl-RS"/>
        </w:rPr>
      </w:pPr>
      <w:bookmarkStart w:id="15" w:name="_Hlk4582009"/>
      <w:r w:rsidRPr="00713429">
        <w:rPr>
          <w:rFonts w:ascii="Times New Roman" w:hAnsi="Times New Roman"/>
          <w:b/>
          <w:bCs/>
          <w:noProof/>
          <w:sz w:val="24"/>
          <w:szCs w:val="24"/>
        </w:rPr>
        <w:t>Члан</w:t>
      </w:r>
      <w:r w:rsidR="00F07B69" w:rsidRPr="00713429">
        <w:rPr>
          <w:rFonts w:ascii="Times New Roman" w:hAnsi="Times New Roman"/>
          <w:b/>
          <w:bCs/>
          <w:noProof/>
          <w:sz w:val="24"/>
          <w:szCs w:val="24"/>
        </w:rPr>
        <w:t xml:space="preserve"> </w:t>
      </w:r>
      <w:r w:rsidR="008F3667" w:rsidRPr="00713429">
        <w:rPr>
          <w:rFonts w:ascii="Times New Roman" w:hAnsi="Times New Roman"/>
          <w:b/>
          <w:bCs/>
          <w:noProof/>
          <w:sz w:val="24"/>
          <w:szCs w:val="24"/>
          <w:lang w:val="sr-Cyrl-RS"/>
        </w:rPr>
        <w:t>69</w:t>
      </w:r>
      <w:r w:rsidR="005C1002" w:rsidRPr="00713429">
        <w:rPr>
          <w:rFonts w:ascii="Times New Roman" w:hAnsi="Times New Roman"/>
          <w:b/>
          <w:bCs/>
          <w:noProof/>
          <w:sz w:val="24"/>
          <w:szCs w:val="24"/>
        </w:rPr>
        <w:t>.</w:t>
      </w:r>
    </w:p>
    <w:p w14:paraId="5A285C34" w14:textId="77777777" w:rsidR="008618CA" w:rsidRPr="00713429" w:rsidRDefault="008618CA" w:rsidP="008F0181">
      <w:pPr>
        <w:pStyle w:val="box459694"/>
        <w:shd w:val="clear" w:color="auto" w:fill="FFFFFF"/>
        <w:spacing w:before="0" w:beforeAutospacing="0" w:after="0" w:afterAutospacing="0"/>
        <w:ind w:firstLine="708"/>
        <w:jc w:val="both"/>
        <w:textAlignment w:val="baseline"/>
      </w:pPr>
      <w:r w:rsidRPr="00713429">
        <w:rPr>
          <w:noProof/>
        </w:rPr>
        <w:t>Утврђивање и спровођење мера заштите</w:t>
      </w:r>
      <w:r w:rsidR="00F80063" w:rsidRPr="00713429">
        <w:rPr>
          <w:noProof/>
        </w:rPr>
        <w:t xml:space="preserve"> и</w:t>
      </w:r>
      <w:r w:rsidRPr="00713429">
        <w:rPr>
          <w:noProof/>
        </w:rPr>
        <w:t xml:space="preserve"> очувања, спречавања оштећења и уништења културног наслеђа прописују се посебним законима којима се уређују пој</w:t>
      </w:r>
      <w:r w:rsidR="00890DEC" w:rsidRPr="00713429">
        <w:rPr>
          <w:noProof/>
          <w:lang w:val="sr-Cyrl-RS"/>
        </w:rPr>
        <w:t>е</w:t>
      </w:r>
      <w:r w:rsidRPr="00713429">
        <w:rPr>
          <w:noProof/>
        </w:rPr>
        <w:t>д</w:t>
      </w:r>
      <w:r w:rsidR="00890DEC" w:rsidRPr="00713429">
        <w:rPr>
          <w:noProof/>
          <w:lang w:val="sr-Cyrl-RS"/>
        </w:rPr>
        <w:t>и</w:t>
      </w:r>
      <w:r w:rsidRPr="00713429">
        <w:rPr>
          <w:noProof/>
        </w:rPr>
        <w:t>начне делатности заштите културног наслеђа.</w:t>
      </w:r>
      <w:r w:rsidRPr="00713429">
        <w:t xml:space="preserve"> </w:t>
      </w:r>
    </w:p>
    <w:p w14:paraId="596615AC" w14:textId="046E5F1A" w:rsidR="008618CA" w:rsidRDefault="008618CA" w:rsidP="008F0181">
      <w:pPr>
        <w:autoSpaceDE w:val="0"/>
        <w:autoSpaceDN w:val="0"/>
        <w:adjustRightInd w:val="0"/>
        <w:spacing w:after="0" w:line="240" w:lineRule="auto"/>
        <w:ind w:firstLine="720"/>
        <w:rPr>
          <w:rFonts w:ascii="Times New Roman" w:hAnsi="Times New Roman"/>
          <w:noProof/>
          <w:sz w:val="24"/>
          <w:szCs w:val="24"/>
        </w:rPr>
      </w:pPr>
    </w:p>
    <w:p w14:paraId="194313E8" w14:textId="77777777" w:rsidR="00700FAE" w:rsidRPr="00713429" w:rsidRDefault="00700FAE" w:rsidP="008F0181">
      <w:pPr>
        <w:autoSpaceDE w:val="0"/>
        <w:autoSpaceDN w:val="0"/>
        <w:adjustRightInd w:val="0"/>
        <w:spacing w:after="0" w:line="240" w:lineRule="auto"/>
        <w:ind w:firstLine="720"/>
        <w:rPr>
          <w:rFonts w:ascii="Times New Roman" w:hAnsi="Times New Roman"/>
          <w:noProof/>
          <w:sz w:val="24"/>
          <w:szCs w:val="24"/>
        </w:rPr>
      </w:pPr>
    </w:p>
    <w:bookmarkEnd w:id="15"/>
    <w:p w14:paraId="3C5A5F12" w14:textId="6E2C5A12" w:rsidR="00F80063" w:rsidRPr="00713429" w:rsidRDefault="008618CA" w:rsidP="008F0181">
      <w:pPr>
        <w:widowControl w:val="0"/>
        <w:autoSpaceDE w:val="0"/>
        <w:autoSpaceDN w:val="0"/>
        <w:adjustRightInd w:val="0"/>
        <w:spacing w:after="0" w:line="240" w:lineRule="auto"/>
        <w:jc w:val="center"/>
        <w:rPr>
          <w:rFonts w:ascii="Times New Roman" w:hAnsi="Times New Roman"/>
          <w:b/>
          <w:bCs/>
          <w:noProof/>
          <w:sz w:val="24"/>
          <w:szCs w:val="24"/>
          <w:lang w:val="sr-Cyrl-RS"/>
        </w:rPr>
      </w:pPr>
      <w:r w:rsidRPr="00713429">
        <w:rPr>
          <w:rFonts w:ascii="Times New Roman" w:hAnsi="Times New Roman"/>
          <w:b/>
          <w:bCs/>
          <w:noProof/>
          <w:sz w:val="24"/>
          <w:szCs w:val="24"/>
        </w:rPr>
        <w:t>Члан</w:t>
      </w:r>
      <w:r w:rsidR="00F80063" w:rsidRPr="00713429">
        <w:rPr>
          <w:rFonts w:ascii="Times New Roman" w:hAnsi="Times New Roman"/>
          <w:b/>
          <w:bCs/>
          <w:noProof/>
          <w:sz w:val="24"/>
          <w:szCs w:val="24"/>
        </w:rPr>
        <w:t xml:space="preserve"> </w:t>
      </w:r>
      <w:r w:rsidR="008F3667" w:rsidRPr="00713429">
        <w:rPr>
          <w:rFonts w:ascii="Times New Roman" w:hAnsi="Times New Roman"/>
          <w:b/>
          <w:sz w:val="24"/>
          <w:szCs w:val="24"/>
          <w:lang w:val="sr-Cyrl-RS"/>
        </w:rPr>
        <w:t>70</w:t>
      </w:r>
      <w:r w:rsidR="005C1002" w:rsidRPr="00713429">
        <w:rPr>
          <w:rFonts w:ascii="Times New Roman" w:hAnsi="Times New Roman"/>
          <w:b/>
          <w:sz w:val="24"/>
          <w:szCs w:val="24"/>
        </w:rPr>
        <w:t>.</w:t>
      </w:r>
    </w:p>
    <w:p w14:paraId="71FE0B7B" w14:textId="34E81088" w:rsidR="008618CA" w:rsidRPr="00713429" w:rsidRDefault="008618CA" w:rsidP="008F0181">
      <w:pPr>
        <w:widowControl w:val="0"/>
        <w:autoSpaceDE w:val="0"/>
        <w:autoSpaceDN w:val="0"/>
        <w:adjustRightInd w:val="0"/>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Утврђивање мера заштите</w:t>
      </w:r>
      <w:r w:rsidR="009D1F56" w:rsidRPr="00713429">
        <w:rPr>
          <w:rFonts w:ascii="Times New Roman" w:hAnsi="Times New Roman"/>
          <w:sz w:val="24"/>
          <w:szCs w:val="24"/>
          <w:lang w:val="sr-Cyrl-RS"/>
        </w:rPr>
        <w:t xml:space="preserve"> </w:t>
      </w:r>
      <w:r w:rsidRPr="00713429">
        <w:rPr>
          <w:rFonts w:ascii="Times New Roman" w:hAnsi="Times New Roman"/>
          <w:noProof/>
          <w:sz w:val="24"/>
          <w:szCs w:val="24"/>
        </w:rPr>
        <w:t xml:space="preserve">из члана </w:t>
      </w:r>
      <w:r w:rsidR="00E352F8" w:rsidRPr="00713429">
        <w:rPr>
          <w:rFonts w:ascii="Times New Roman" w:hAnsi="Times New Roman"/>
          <w:noProof/>
          <w:sz w:val="24"/>
          <w:szCs w:val="24"/>
          <w:lang w:val="sr-Cyrl-RS"/>
        </w:rPr>
        <w:t>69</w:t>
      </w:r>
      <w:r w:rsidR="00FB795E" w:rsidRPr="00713429">
        <w:rPr>
          <w:rFonts w:ascii="Times New Roman" w:hAnsi="Times New Roman"/>
          <w:noProof/>
          <w:sz w:val="24"/>
          <w:szCs w:val="24"/>
        </w:rPr>
        <w:t xml:space="preserve">. </w:t>
      </w:r>
      <w:r w:rsidR="00D9718E" w:rsidRPr="00713429">
        <w:rPr>
          <w:rFonts w:ascii="Times New Roman" w:hAnsi="Times New Roman"/>
          <w:noProof/>
          <w:sz w:val="24"/>
          <w:szCs w:val="24"/>
        </w:rPr>
        <w:t>овог закона</w:t>
      </w:r>
      <w:r w:rsidR="00102BA4" w:rsidRPr="00713429">
        <w:rPr>
          <w:rFonts w:ascii="Times New Roman" w:hAnsi="Times New Roman"/>
          <w:noProof/>
          <w:sz w:val="24"/>
          <w:szCs w:val="24"/>
        </w:rPr>
        <w:t>,</w:t>
      </w:r>
      <w:r w:rsidR="00F80063" w:rsidRPr="00713429">
        <w:rPr>
          <w:rFonts w:ascii="Times New Roman" w:hAnsi="Times New Roman"/>
          <w:noProof/>
          <w:sz w:val="24"/>
          <w:szCs w:val="24"/>
        </w:rPr>
        <w:t xml:space="preserve"> </w:t>
      </w:r>
      <w:r w:rsidRPr="00713429">
        <w:rPr>
          <w:rFonts w:ascii="Times New Roman" w:hAnsi="Times New Roman"/>
          <w:noProof/>
          <w:sz w:val="24"/>
          <w:szCs w:val="24"/>
        </w:rPr>
        <w:t>јавн</w:t>
      </w:r>
      <w:r w:rsidR="00941CBD" w:rsidRPr="00713429">
        <w:rPr>
          <w:rFonts w:ascii="Times New Roman" w:hAnsi="Times New Roman"/>
          <w:noProof/>
          <w:sz w:val="24"/>
          <w:szCs w:val="24"/>
          <w:lang w:val="sr-Cyrl-RS"/>
        </w:rPr>
        <w:t>е</w:t>
      </w:r>
      <w:r w:rsidRPr="00713429">
        <w:rPr>
          <w:rFonts w:ascii="Times New Roman" w:hAnsi="Times New Roman"/>
          <w:noProof/>
          <w:sz w:val="24"/>
          <w:szCs w:val="24"/>
        </w:rPr>
        <w:t xml:space="preserve"> установ</w:t>
      </w:r>
      <w:r w:rsidR="00941CBD" w:rsidRPr="00713429">
        <w:rPr>
          <w:rFonts w:ascii="Times New Roman" w:hAnsi="Times New Roman"/>
          <w:noProof/>
          <w:sz w:val="24"/>
          <w:szCs w:val="24"/>
          <w:lang w:val="sr-Cyrl-RS"/>
        </w:rPr>
        <w:t>е</w:t>
      </w:r>
      <w:r w:rsidRPr="00713429">
        <w:rPr>
          <w:rFonts w:ascii="Times New Roman" w:hAnsi="Times New Roman"/>
          <w:noProof/>
          <w:sz w:val="24"/>
          <w:szCs w:val="24"/>
        </w:rPr>
        <w:t xml:space="preserve"> заштите које су основане на начин утврђен законом</w:t>
      </w:r>
      <w:r w:rsidR="00941CBD" w:rsidRPr="00713429">
        <w:rPr>
          <w:rFonts w:ascii="Times New Roman" w:hAnsi="Times New Roman"/>
          <w:noProof/>
          <w:sz w:val="24"/>
          <w:szCs w:val="24"/>
          <w:lang w:val="sr-Cyrl-RS"/>
        </w:rPr>
        <w:t xml:space="preserve"> обављају као поверени посао</w:t>
      </w:r>
      <w:r w:rsidRPr="00713429">
        <w:rPr>
          <w:rFonts w:ascii="Times New Roman" w:hAnsi="Times New Roman"/>
          <w:noProof/>
          <w:sz w:val="24"/>
          <w:szCs w:val="24"/>
        </w:rPr>
        <w:t xml:space="preserve">. </w:t>
      </w:r>
    </w:p>
    <w:p w14:paraId="3A0B54A3" w14:textId="77777777" w:rsidR="00FD0CFB" w:rsidRPr="00713429" w:rsidRDefault="00FD0CFB" w:rsidP="008F0181">
      <w:pPr>
        <w:widowControl w:val="0"/>
        <w:suppressAutoHyphens/>
        <w:spacing w:after="0" w:line="240" w:lineRule="auto"/>
        <w:jc w:val="center"/>
        <w:rPr>
          <w:rFonts w:ascii="Times New Roman" w:eastAsia="Times New Roman" w:hAnsi="Times New Roman"/>
          <w:b/>
          <w:sz w:val="24"/>
          <w:szCs w:val="24"/>
        </w:rPr>
      </w:pPr>
    </w:p>
    <w:p w14:paraId="5FBABADE" w14:textId="77777777" w:rsidR="00FD0CFB" w:rsidRPr="00713429" w:rsidRDefault="00FD0CFB" w:rsidP="008F0181">
      <w:pPr>
        <w:widowControl w:val="0"/>
        <w:suppressAutoHyphens/>
        <w:spacing w:after="0" w:line="240" w:lineRule="auto"/>
        <w:jc w:val="center"/>
        <w:rPr>
          <w:rFonts w:ascii="Times New Roman" w:eastAsia="Times New Roman" w:hAnsi="Times New Roman"/>
          <w:b/>
          <w:sz w:val="24"/>
          <w:szCs w:val="24"/>
        </w:rPr>
      </w:pPr>
      <w:r w:rsidRPr="00713429">
        <w:rPr>
          <w:rFonts w:ascii="Times New Roman" w:eastAsia="Times New Roman" w:hAnsi="Times New Roman"/>
          <w:b/>
          <w:sz w:val="24"/>
          <w:szCs w:val="24"/>
        </w:rPr>
        <w:t xml:space="preserve">Културно </w:t>
      </w:r>
      <w:r w:rsidRPr="00713429">
        <w:rPr>
          <w:rFonts w:ascii="Times New Roman" w:eastAsia="Times New Roman" w:hAnsi="Times New Roman"/>
          <w:b/>
          <w:sz w:val="24"/>
          <w:szCs w:val="24"/>
          <w:lang w:val="sr-Cyrl-CS"/>
        </w:rPr>
        <w:t>наслеђе</w:t>
      </w:r>
      <w:r w:rsidRPr="00713429">
        <w:rPr>
          <w:rFonts w:ascii="Times New Roman" w:eastAsia="Times New Roman" w:hAnsi="Times New Roman"/>
          <w:b/>
          <w:sz w:val="24"/>
          <w:szCs w:val="24"/>
        </w:rPr>
        <w:t xml:space="preserve"> у опасности</w:t>
      </w:r>
    </w:p>
    <w:p w14:paraId="199FC5B2" w14:textId="10ABE268" w:rsidR="00FD0CFB" w:rsidRPr="00713429" w:rsidRDefault="00FD0CFB" w:rsidP="008F0181">
      <w:pPr>
        <w:suppressAutoHyphens/>
        <w:autoSpaceDE w:val="0"/>
        <w:spacing w:after="0" w:line="240" w:lineRule="auto"/>
        <w:jc w:val="center"/>
        <w:rPr>
          <w:rFonts w:ascii="Times New Roman" w:hAnsi="Times New Roman"/>
          <w:b/>
          <w:sz w:val="24"/>
          <w:szCs w:val="24"/>
        </w:rPr>
      </w:pPr>
      <w:r w:rsidRPr="00713429">
        <w:rPr>
          <w:rFonts w:ascii="Times New Roman" w:eastAsia="Times New Roman" w:hAnsi="Times New Roman"/>
          <w:b/>
          <w:sz w:val="24"/>
          <w:szCs w:val="24"/>
        </w:rPr>
        <w:t xml:space="preserve">Члан </w:t>
      </w:r>
      <w:r w:rsidR="008F3667" w:rsidRPr="00713429">
        <w:rPr>
          <w:rFonts w:ascii="Times New Roman" w:eastAsia="Times New Roman" w:hAnsi="Times New Roman"/>
          <w:b/>
          <w:sz w:val="24"/>
          <w:szCs w:val="24"/>
          <w:lang w:val="sr-Cyrl-RS"/>
        </w:rPr>
        <w:t>71</w:t>
      </w:r>
      <w:r w:rsidRPr="00713429">
        <w:rPr>
          <w:rFonts w:ascii="Times New Roman" w:eastAsia="Times New Roman" w:hAnsi="Times New Roman"/>
          <w:b/>
          <w:sz w:val="24"/>
          <w:szCs w:val="24"/>
        </w:rPr>
        <w:t>.</w:t>
      </w:r>
    </w:p>
    <w:p w14:paraId="216FF87C" w14:textId="14F5E1A6" w:rsidR="00FD0CFB" w:rsidRPr="0061501D" w:rsidRDefault="00B26126" w:rsidP="008F0181">
      <w:pPr>
        <w:widowControl w:val="0"/>
        <w:suppressAutoHyphens/>
        <w:spacing w:after="0" w:line="240" w:lineRule="auto"/>
        <w:ind w:firstLine="720"/>
        <w:jc w:val="both"/>
        <w:rPr>
          <w:rFonts w:ascii="Times New Roman" w:eastAsia="Times New Roman" w:hAnsi="Times New Roman"/>
          <w:sz w:val="24"/>
          <w:szCs w:val="24"/>
          <w:lang w:val="sr-Cyrl-RS" w:eastAsia="sr-Cyrl-CS"/>
        </w:rPr>
      </w:pPr>
      <w:r w:rsidRPr="00713429">
        <w:rPr>
          <w:rFonts w:ascii="Times New Roman" w:eastAsia="Times New Roman" w:hAnsi="Times New Roman"/>
          <w:sz w:val="24"/>
          <w:szCs w:val="24"/>
          <w:highlight w:val="white"/>
          <w:lang w:val="sr-Cyrl-RS" w:eastAsia="sr-Cyrl-CS"/>
        </w:rPr>
        <w:t>К</w:t>
      </w:r>
      <w:r w:rsidR="00FD0CFB" w:rsidRPr="00713429">
        <w:rPr>
          <w:rFonts w:ascii="Times New Roman" w:eastAsia="Times New Roman" w:hAnsi="Times New Roman"/>
          <w:sz w:val="24"/>
          <w:szCs w:val="24"/>
          <w:highlight w:val="white"/>
          <w:lang w:eastAsia="sr-Cyrl-CS"/>
        </w:rPr>
        <w:t xml:space="preserve">ултурно </w:t>
      </w:r>
      <w:r w:rsidR="00FD0CFB" w:rsidRPr="00713429">
        <w:rPr>
          <w:rFonts w:ascii="Times New Roman" w:eastAsia="Times New Roman" w:hAnsi="Times New Roman"/>
          <w:sz w:val="24"/>
          <w:szCs w:val="24"/>
          <w:highlight w:val="white"/>
          <w:lang w:val="sr-Cyrl-CS" w:eastAsia="sr-Cyrl-CS"/>
        </w:rPr>
        <w:t>наслеђе</w:t>
      </w:r>
      <w:r w:rsidR="00FD0CFB" w:rsidRPr="00713429">
        <w:rPr>
          <w:rFonts w:ascii="Times New Roman" w:eastAsia="Times New Roman" w:hAnsi="Times New Roman"/>
          <w:sz w:val="24"/>
          <w:szCs w:val="24"/>
          <w:highlight w:val="white"/>
          <w:lang w:eastAsia="sr-Cyrl-CS"/>
        </w:rPr>
        <w:t xml:space="preserve">, без обзира на врсту </w:t>
      </w:r>
      <w:r w:rsidR="00FD0CFB" w:rsidRPr="00713429">
        <w:rPr>
          <w:rFonts w:ascii="Times New Roman" w:eastAsia="Times New Roman" w:hAnsi="Times New Roman"/>
          <w:sz w:val="24"/>
          <w:szCs w:val="24"/>
          <w:highlight w:val="white"/>
          <w:lang w:val="sr-Cyrl-CS" w:eastAsia="sr-Cyrl-CS"/>
        </w:rPr>
        <w:t xml:space="preserve">као </w:t>
      </w:r>
      <w:r w:rsidR="00FD0CFB" w:rsidRPr="00713429">
        <w:rPr>
          <w:rFonts w:ascii="Times New Roman" w:eastAsia="Times New Roman" w:hAnsi="Times New Roman"/>
          <w:sz w:val="24"/>
          <w:szCs w:val="24"/>
          <w:highlight w:val="white"/>
          <w:lang w:eastAsia="sr-Cyrl-CS"/>
        </w:rPr>
        <w:t xml:space="preserve">и </w:t>
      </w:r>
      <w:r w:rsidR="00FD0CFB" w:rsidRPr="00713429">
        <w:rPr>
          <w:rFonts w:ascii="Times New Roman" w:eastAsia="Times New Roman" w:hAnsi="Times New Roman"/>
          <w:sz w:val="24"/>
          <w:szCs w:val="24"/>
          <w:highlight w:val="white"/>
          <w:lang w:val="sr-Cyrl-CS" w:eastAsia="sr-Cyrl-CS"/>
        </w:rPr>
        <w:t>да ли је утврђено за културно добро</w:t>
      </w:r>
      <w:r w:rsidR="00FD0CFB" w:rsidRPr="00713429">
        <w:rPr>
          <w:rFonts w:ascii="Times New Roman" w:eastAsia="Times New Roman" w:hAnsi="Times New Roman"/>
          <w:sz w:val="24"/>
          <w:szCs w:val="24"/>
          <w:highlight w:val="white"/>
          <w:lang w:eastAsia="sr-Cyrl-CS"/>
        </w:rPr>
        <w:t xml:space="preserve">, </w:t>
      </w:r>
      <w:r w:rsidR="00FD0CFB" w:rsidRPr="00713429">
        <w:rPr>
          <w:rFonts w:ascii="Times New Roman" w:eastAsia="Times New Roman" w:hAnsi="Times New Roman"/>
          <w:sz w:val="24"/>
          <w:szCs w:val="24"/>
          <w:highlight w:val="white"/>
          <w:lang w:val="sr-Cyrl-CS" w:eastAsia="sr-Cyrl-CS"/>
        </w:rPr>
        <w:t>уколико је</w:t>
      </w:r>
      <w:r w:rsidR="00FD0CFB" w:rsidRPr="00713429">
        <w:rPr>
          <w:rFonts w:ascii="Times New Roman" w:eastAsia="Times New Roman" w:hAnsi="Times New Roman"/>
          <w:sz w:val="24"/>
          <w:szCs w:val="24"/>
          <w:highlight w:val="white"/>
          <w:lang w:eastAsia="sr-Cyrl-CS"/>
        </w:rPr>
        <w:t xml:space="preserve"> изложено ризику уништења, нестајања, озбиљном нарушавању интегритета или оштећења има приоритет у спровођењу мера заштите (у даљем тексту: </w:t>
      </w:r>
      <w:r w:rsidR="00FD0CFB" w:rsidRPr="00713429">
        <w:rPr>
          <w:rFonts w:ascii="Times New Roman" w:eastAsia="Times New Roman" w:hAnsi="Times New Roman"/>
          <w:sz w:val="24"/>
          <w:szCs w:val="24"/>
          <w:lang w:val="sr-Cyrl-RS" w:eastAsia="sr-Cyrl-CS"/>
        </w:rPr>
        <w:t xml:space="preserve">наслеђе </w:t>
      </w:r>
      <w:r w:rsidR="00FD0CFB" w:rsidRPr="00713429">
        <w:rPr>
          <w:rFonts w:ascii="Times New Roman" w:eastAsia="Times New Roman" w:hAnsi="Times New Roman"/>
          <w:bCs/>
          <w:iCs/>
          <w:sz w:val="24"/>
          <w:szCs w:val="24"/>
        </w:rPr>
        <w:t>у опасности</w:t>
      </w:r>
      <w:r w:rsidR="00FD0CFB" w:rsidRPr="00713429">
        <w:rPr>
          <w:rFonts w:ascii="Times New Roman" w:eastAsia="Times New Roman" w:hAnsi="Times New Roman"/>
          <w:sz w:val="24"/>
          <w:szCs w:val="24"/>
          <w:highlight w:val="white"/>
          <w:lang w:eastAsia="sr-Cyrl-CS"/>
        </w:rPr>
        <w:t>)</w:t>
      </w:r>
      <w:r w:rsidR="0061501D">
        <w:rPr>
          <w:rFonts w:ascii="Times New Roman" w:eastAsia="Times New Roman" w:hAnsi="Times New Roman"/>
          <w:sz w:val="24"/>
          <w:szCs w:val="24"/>
          <w:lang w:val="sr-Cyrl-RS" w:eastAsia="sr-Cyrl-CS"/>
        </w:rPr>
        <w:t>.</w:t>
      </w:r>
    </w:p>
    <w:p w14:paraId="5F9C7713" w14:textId="77777777" w:rsidR="00FD0CFB" w:rsidRPr="00713429" w:rsidRDefault="00FD0CFB" w:rsidP="008F0181">
      <w:pPr>
        <w:widowControl w:val="0"/>
        <w:suppressAutoHyphens/>
        <w:spacing w:after="0" w:line="240" w:lineRule="auto"/>
        <w:ind w:firstLine="720"/>
        <w:jc w:val="both"/>
        <w:rPr>
          <w:rFonts w:ascii="Times New Roman" w:eastAsia="Times New Roman" w:hAnsi="Times New Roman"/>
          <w:sz w:val="24"/>
          <w:szCs w:val="24"/>
          <w:lang w:val="sr-Cyrl-CS" w:eastAsia="sr-Cyrl-CS"/>
        </w:rPr>
      </w:pPr>
      <w:r w:rsidRPr="00713429">
        <w:rPr>
          <w:rFonts w:ascii="Times New Roman" w:eastAsia="Times New Roman" w:hAnsi="Times New Roman"/>
          <w:sz w:val="24"/>
          <w:szCs w:val="24"/>
          <w:highlight w:val="white"/>
          <w:lang w:eastAsia="sr-Cyrl-CS"/>
        </w:rPr>
        <w:t>Под</w:t>
      </w:r>
      <w:r w:rsidR="00B14348" w:rsidRPr="00713429">
        <w:rPr>
          <w:rFonts w:ascii="Times New Roman" w:eastAsia="Times New Roman" w:hAnsi="Times New Roman"/>
          <w:sz w:val="24"/>
          <w:szCs w:val="24"/>
          <w:lang w:val="sr-Cyrl-RS" w:eastAsia="sr-Cyrl-CS"/>
        </w:rPr>
        <w:t xml:space="preserve"> </w:t>
      </w:r>
      <w:r w:rsidRPr="00713429">
        <w:rPr>
          <w:rFonts w:ascii="Times New Roman" w:eastAsia="Times New Roman" w:hAnsi="Times New Roman"/>
          <w:bCs/>
          <w:iCs/>
          <w:sz w:val="24"/>
          <w:szCs w:val="24"/>
        </w:rPr>
        <w:t>културн</w:t>
      </w:r>
      <w:r w:rsidRPr="00713429">
        <w:rPr>
          <w:rFonts w:ascii="Times New Roman" w:eastAsia="Times New Roman" w:hAnsi="Times New Roman"/>
          <w:bCs/>
          <w:iCs/>
          <w:sz w:val="24"/>
          <w:szCs w:val="24"/>
          <w:lang w:val="sr-Cyrl-RS"/>
        </w:rPr>
        <w:t>им</w:t>
      </w:r>
      <w:r w:rsidRPr="00713429">
        <w:rPr>
          <w:rFonts w:ascii="Times New Roman" w:eastAsia="Times New Roman" w:hAnsi="Times New Roman"/>
          <w:bCs/>
          <w:iCs/>
          <w:sz w:val="24"/>
          <w:szCs w:val="24"/>
        </w:rPr>
        <w:t xml:space="preserve"> наслеђе</w:t>
      </w:r>
      <w:r w:rsidRPr="00713429">
        <w:rPr>
          <w:rFonts w:ascii="Times New Roman" w:eastAsia="Times New Roman" w:hAnsi="Times New Roman"/>
          <w:bCs/>
          <w:iCs/>
          <w:sz w:val="24"/>
          <w:szCs w:val="24"/>
          <w:lang w:val="sr-Cyrl-RS"/>
        </w:rPr>
        <w:t>м</w:t>
      </w:r>
      <w:r w:rsidRPr="00713429">
        <w:rPr>
          <w:rFonts w:ascii="Times New Roman" w:eastAsia="Times New Roman" w:hAnsi="Times New Roman"/>
          <w:bCs/>
          <w:iCs/>
          <w:sz w:val="24"/>
          <w:szCs w:val="24"/>
        </w:rPr>
        <w:t xml:space="preserve"> у опасности</w:t>
      </w:r>
      <w:r w:rsidRPr="00713429">
        <w:rPr>
          <w:rFonts w:ascii="Times New Roman" w:eastAsia="Times New Roman" w:hAnsi="Times New Roman"/>
          <w:sz w:val="24"/>
          <w:szCs w:val="24"/>
          <w:highlight w:val="white"/>
          <w:lang w:eastAsia="sr-Cyrl-CS"/>
        </w:rPr>
        <w:t>, сматра се:</w:t>
      </w:r>
    </w:p>
    <w:p w14:paraId="1090FF6D" w14:textId="0556923C" w:rsidR="00FD0CFB" w:rsidRPr="00713429" w:rsidRDefault="00B26126" w:rsidP="008F0181">
      <w:pPr>
        <w:widowControl w:val="0"/>
        <w:suppressAutoHyphens/>
        <w:spacing w:after="0" w:line="240" w:lineRule="auto"/>
        <w:ind w:firstLine="720"/>
        <w:jc w:val="both"/>
        <w:rPr>
          <w:rFonts w:ascii="Times New Roman" w:eastAsia="Times New Roman" w:hAnsi="Times New Roman"/>
          <w:sz w:val="24"/>
          <w:szCs w:val="24"/>
          <w:lang w:val="sr-Cyrl-CS" w:eastAsia="sr-Cyrl-CS"/>
        </w:rPr>
      </w:pPr>
      <w:r w:rsidRPr="00713429">
        <w:rPr>
          <w:rFonts w:ascii="Times New Roman" w:eastAsia="Times New Roman" w:hAnsi="Times New Roman"/>
          <w:sz w:val="24"/>
          <w:szCs w:val="24"/>
          <w:lang w:val="sr-Cyrl-RS"/>
        </w:rPr>
        <w:t>1</w:t>
      </w:r>
      <w:r w:rsidR="00FD0CFB" w:rsidRPr="00713429">
        <w:rPr>
          <w:rFonts w:ascii="Times New Roman" w:eastAsia="Times New Roman" w:hAnsi="Times New Roman"/>
          <w:sz w:val="24"/>
          <w:szCs w:val="24"/>
        </w:rPr>
        <w:t xml:space="preserve">) </w:t>
      </w:r>
      <w:r w:rsidR="00FD0CFB" w:rsidRPr="00713429">
        <w:rPr>
          <w:rFonts w:ascii="Times New Roman" w:eastAsia="Times New Roman" w:hAnsi="Times New Roman"/>
          <w:sz w:val="24"/>
          <w:szCs w:val="24"/>
          <w:lang w:val="sr-Cyrl-RS"/>
        </w:rPr>
        <w:t xml:space="preserve">наслеђе </w:t>
      </w:r>
      <w:r w:rsidR="00FD0CFB" w:rsidRPr="00713429">
        <w:rPr>
          <w:rFonts w:ascii="Times New Roman" w:eastAsia="Times New Roman" w:hAnsi="Times New Roman"/>
          <w:sz w:val="24"/>
          <w:szCs w:val="24"/>
          <w:highlight w:val="white"/>
          <w:lang w:eastAsia="sr-Cyrl-CS"/>
        </w:rPr>
        <w:t>коме прети непосредн</w:t>
      </w:r>
      <w:r w:rsidR="00FD0CFB" w:rsidRPr="00713429">
        <w:rPr>
          <w:rFonts w:ascii="Times New Roman" w:eastAsia="Times New Roman" w:hAnsi="Times New Roman"/>
          <w:sz w:val="24"/>
          <w:szCs w:val="24"/>
          <w:highlight w:val="white"/>
          <w:lang w:val="sr-Cyrl-CS" w:eastAsia="sr-Cyrl-CS"/>
        </w:rPr>
        <w:t>а</w:t>
      </w:r>
      <w:r w:rsidR="00FD0CFB" w:rsidRPr="00713429">
        <w:rPr>
          <w:rFonts w:ascii="Times New Roman" w:eastAsia="Times New Roman" w:hAnsi="Times New Roman"/>
          <w:sz w:val="24"/>
          <w:szCs w:val="24"/>
          <w:highlight w:val="white"/>
          <w:lang w:eastAsia="sr-Cyrl-CS"/>
        </w:rPr>
        <w:t xml:space="preserve"> и конкретно утврђена опасност због убрзаног пропадања материјала од кога је направљено, озбиљних промена у урбаном и руралном животу, простору или природној околини са којима представља јединствену целину, губљења аутентичности, односно</w:t>
      </w:r>
      <w:r w:rsidR="001F0BC9">
        <w:rPr>
          <w:rFonts w:ascii="Times New Roman" w:eastAsia="Times New Roman" w:hAnsi="Times New Roman"/>
          <w:sz w:val="24"/>
          <w:szCs w:val="24"/>
          <w:highlight w:val="white"/>
          <w:lang w:eastAsia="sr-Cyrl-CS"/>
        </w:rPr>
        <w:t xml:space="preserve"> </w:t>
      </w:r>
      <w:r w:rsidR="00FD0CFB" w:rsidRPr="00713429">
        <w:rPr>
          <w:rFonts w:ascii="Times New Roman" w:eastAsia="Times New Roman" w:hAnsi="Times New Roman"/>
          <w:sz w:val="24"/>
          <w:szCs w:val="24"/>
          <w:highlight w:val="white"/>
          <w:lang w:eastAsia="sr-Cyrl-CS"/>
        </w:rPr>
        <w:t>губитка вредности културног добра</w:t>
      </w:r>
      <w:r w:rsidR="00FD0CFB" w:rsidRPr="00713429">
        <w:rPr>
          <w:rFonts w:ascii="Times New Roman" w:eastAsia="Times New Roman" w:hAnsi="Times New Roman"/>
          <w:sz w:val="24"/>
          <w:szCs w:val="24"/>
          <w:lang w:val="sr-Cyrl-CS" w:eastAsia="sr-Cyrl-CS"/>
        </w:rPr>
        <w:t>;</w:t>
      </w:r>
    </w:p>
    <w:p w14:paraId="25A3C52D" w14:textId="00248533" w:rsidR="00FD0CFB" w:rsidRPr="00713429" w:rsidRDefault="00B26126" w:rsidP="008F0181">
      <w:pPr>
        <w:widowControl w:val="0"/>
        <w:suppressAutoHyphens/>
        <w:spacing w:after="0" w:line="240" w:lineRule="auto"/>
        <w:ind w:firstLine="720"/>
        <w:jc w:val="both"/>
        <w:rPr>
          <w:rFonts w:ascii="Times New Roman" w:eastAsia="Times New Roman" w:hAnsi="Times New Roman"/>
          <w:sz w:val="24"/>
          <w:szCs w:val="24"/>
          <w:lang w:eastAsia="sr-Cyrl-CS"/>
        </w:rPr>
      </w:pPr>
      <w:r w:rsidRPr="00713429">
        <w:rPr>
          <w:rFonts w:ascii="Times New Roman" w:eastAsia="Times New Roman" w:hAnsi="Times New Roman"/>
          <w:sz w:val="24"/>
          <w:szCs w:val="24"/>
          <w:lang w:val="sr-Cyrl-RS"/>
        </w:rPr>
        <w:t>2</w:t>
      </w:r>
      <w:r w:rsidR="00FD0CFB" w:rsidRPr="00713429">
        <w:rPr>
          <w:rFonts w:ascii="Times New Roman" w:eastAsia="Times New Roman" w:hAnsi="Times New Roman"/>
          <w:sz w:val="24"/>
          <w:szCs w:val="24"/>
        </w:rPr>
        <w:t xml:space="preserve">) </w:t>
      </w:r>
      <w:r w:rsidR="0065718A" w:rsidRPr="00713429">
        <w:rPr>
          <w:rFonts w:ascii="Times New Roman" w:eastAsia="Times New Roman" w:hAnsi="Times New Roman"/>
          <w:sz w:val="24"/>
          <w:szCs w:val="24"/>
          <w:lang w:val="sr-Cyrl-RS"/>
        </w:rPr>
        <w:t xml:space="preserve">наслеђе </w:t>
      </w:r>
      <w:r w:rsidR="0065718A" w:rsidRPr="00713429">
        <w:rPr>
          <w:rFonts w:ascii="Times New Roman" w:eastAsia="Times New Roman" w:hAnsi="Times New Roman"/>
          <w:sz w:val="24"/>
          <w:szCs w:val="24"/>
          <w:highlight w:val="white"/>
          <w:lang w:val="ru-RU" w:eastAsia="sr-Cyrl-CS"/>
        </w:rPr>
        <w:t>које је изложено великој опасности</w:t>
      </w:r>
      <w:r w:rsidR="0065718A" w:rsidRPr="00713429">
        <w:rPr>
          <w:rFonts w:ascii="Times New Roman" w:eastAsia="Times New Roman" w:hAnsi="Times New Roman"/>
          <w:sz w:val="24"/>
          <w:szCs w:val="24"/>
          <w:highlight w:val="white"/>
          <w:lang w:val="sr-Cyrl-CS" w:eastAsia="sr-Cyrl-CS"/>
        </w:rPr>
        <w:t xml:space="preserve"> </w:t>
      </w:r>
      <w:r w:rsidR="0065718A" w:rsidRPr="00713429">
        <w:rPr>
          <w:rFonts w:ascii="Times New Roman" w:eastAsia="Times New Roman" w:hAnsi="Times New Roman"/>
          <w:sz w:val="24"/>
          <w:szCs w:val="24"/>
          <w:highlight w:val="white"/>
          <w:lang w:val="ru-RU" w:eastAsia="sr-Cyrl-CS"/>
        </w:rPr>
        <w:t>која би могла да има штетне последице по његове суштинске карактеристике</w:t>
      </w:r>
      <w:r w:rsidR="0065718A" w:rsidRPr="00713429">
        <w:rPr>
          <w:rFonts w:ascii="Times New Roman" w:eastAsia="Times New Roman" w:hAnsi="Times New Roman"/>
          <w:sz w:val="24"/>
          <w:szCs w:val="24"/>
          <w:highlight w:val="white"/>
          <w:lang w:val="sr-Cyrl-CS" w:eastAsia="sr-Cyrl-CS"/>
        </w:rPr>
        <w:t xml:space="preserve"> а као што су:</w:t>
      </w:r>
      <w:r w:rsidR="0065718A" w:rsidRPr="00713429">
        <w:rPr>
          <w:rFonts w:ascii="Times New Roman" w:eastAsia="Times New Roman" w:hAnsi="Times New Roman"/>
          <w:sz w:val="24"/>
          <w:szCs w:val="24"/>
          <w:highlight w:val="white"/>
          <w:lang w:val="ru-RU" w:eastAsia="sr-Cyrl-CS"/>
        </w:rPr>
        <w:t xml:space="preserve"> </w:t>
      </w:r>
      <w:r w:rsidR="0065718A" w:rsidRPr="00713429">
        <w:rPr>
          <w:rFonts w:ascii="Times New Roman" w:eastAsia="Times New Roman" w:hAnsi="Times New Roman"/>
          <w:sz w:val="24"/>
          <w:szCs w:val="24"/>
          <w:highlight w:val="white"/>
          <w:lang w:val="sr-Cyrl-CS" w:eastAsia="sr-Cyrl-CS"/>
        </w:rPr>
        <w:t>природне катастрофе</w:t>
      </w:r>
      <w:r w:rsidR="0065718A" w:rsidRPr="00713429">
        <w:rPr>
          <w:rFonts w:ascii="Times New Roman" w:eastAsia="Times New Roman" w:hAnsi="Times New Roman"/>
          <w:sz w:val="24"/>
          <w:szCs w:val="24"/>
          <w:highlight w:val="white"/>
          <w:lang w:val="ru-RU" w:eastAsia="sr-Cyrl-CS"/>
        </w:rPr>
        <w:t xml:space="preserve"> (земљотреси, поплаве, клизање земљишта, пожари и сл.), побуне</w:t>
      </w:r>
      <w:r w:rsidR="0065718A" w:rsidRPr="00713429">
        <w:rPr>
          <w:rFonts w:ascii="Times New Roman" w:eastAsia="Times New Roman" w:hAnsi="Times New Roman"/>
          <w:sz w:val="24"/>
          <w:szCs w:val="24"/>
          <w:highlight w:val="white"/>
          <w:lang w:val="sr-Cyrl-CS" w:eastAsia="sr-Cyrl-CS"/>
        </w:rPr>
        <w:t>,</w:t>
      </w:r>
      <w:r w:rsidR="0065718A" w:rsidRPr="00713429">
        <w:rPr>
          <w:rFonts w:ascii="Times New Roman" w:eastAsia="Times New Roman" w:hAnsi="Times New Roman"/>
          <w:sz w:val="24"/>
          <w:szCs w:val="24"/>
          <w:highlight w:val="white"/>
          <w:lang w:val="ru-RU" w:eastAsia="sr-Cyrl-CS"/>
        </w:rPr>
        <w:t xml:space="preserve"> оружани сукоб</w:t>
      </w:r>
      <w:r w:rsidR="0065718A" w:rsidRPr="00713429">
        <w:rPr>
          <w:rFonts w:ascii="Times New Roman" w:eastAsia="Times New Roman" w:hAnsi="Times New Roman"/>
          <w:sz w:val="24"/>
          <w:szCs w:val="24"/>
          <w:highlight w:val="white"/>
          <w:lang w:val="sr-Cyrl-CS" w:eastAsia="sr-Cyrl-CS"/>
        </w:rPr>
        <w:t>и,</w:t>
      </w:r>
      <w:r w:rsidR="0065718A" w:rsidRPr="00713429">
        <w:rPr>
          <w:rFonts w:ascii="Times New Roman" w:eastAsia="Times New Roman" w:hAnsi="Times New Roman"/>
          <w:sz w:val="24"/>
          <w:szCs w:val="24"/>
          <w:highlight w:val="white"/>
          <w:lang w:val="ru-RU" w:eastAsia="sr-Cyrl-CS"/>
        </w:rPr>
        <w:t xml:space="preserve"> или опасности њиховог наступања; извршене окупације, у целини или делимично, утицај на територије на којој се добро налази; промени режима </w:t>
      </w:r>
      <w:r w:rsidR="0065718A" w:rsidRPr="00713429">
        <w:rPr>
          <w:rFonts w:ascii="Times New Roman" w:eastAsia="Times New Roman" w:hAnsi="Times New Roman"/>
          <w:sz w:val="24"/>
          <w:szCs w:val="24"/>
          <w:lang w:val="ru-RU" w:eastAsia="sr-Cyrl-CS"/>
        </w:rPr>
        <w:t>заштите у планскихм докуменататима који у супротности са његовим вредностима и значају за културу и историју.</w:t>
      </w:r>
      <w:r w:rsidR="00FD0CFB" w:rsidRPr="00713429">
        <w:rPr>
          <w:rFonts w:ascii="Times New Roman" w:eastAsia="Times New Roman" w:hAnsi="Times New Roman"/>
          <w:sz w:val="24"/>
          <w:szCs w:val="24"/>
          <w:lang w:eastAsia="sr-Cyrl-CS"/>
        </w:rPr>
        <w:t xml:space="preserve"> </w:t>
      </w:r>
    </w:p>
    <w:p w14:paraId="16D01B41" w14:textId="0F94936D" w:rsidR="00FD0CFB" w:rsidRPr="00713429" w:rsidRDefault="00B26126" w:rsidP="008F0181">
      <w:pPr>
        <w:widowControl w:val="0"/>
        <w:suppressAutoHyphens/>
        <w:spacing w:after="0" w:line="240" w:lineRule="auto"/>
        <w:ind w:firstLine="720"/>
        <w:jc w:val="both"/>
        <w:rPr>
          <w:rFonts w:ascii="Times New Roman" w:eastAsia="Times New Roman" w:hAnsi="Times New Roman"/>
          <w:sz w:val="24"/>
          <w:szCs w:val="24"/>
          <w:lang w:val="sr-Cyrl-RS" w:eastAsia="sr-Cyrl-CS"/>
        </w:rPr>
      </w:pPr>
      <w:r w:rsidRPr="00713429">
        <w:rPr>
          <w:rFonts w:ascii="Times New Roman" w:eastAsia="Times New Roman" w:hAnsi="Times New Roman"/>
          <w:sz w:val="24"/>
          <w:szCs w:val="24"/>
          <w:lang w:val="sr-Cyrl-RS" w:eastAsia="sr-Cyrl-CS"/>
        </w:rPr>
        <w:t>3</w:t>
      </w:r>
      <w:r w:rsidR="00FD0CFB" w:rsidRPr="00713429">
        <w:rPr>
          <w:rFonts w:ascii="Times New Roman" w:eastAsia="Times New Roman" w:hAnsi="Times New Roman"/>
          <w:sz w:val="24"/>
          <w:szCs w:val="24"/>
          <w:lang w:val="sr-Cyrl-RS" w:eastAsia="sr-Cyrl-CS"/>
        </w:rPr>
        <w:t xml:space="preserve">) ако је његов опстанак угрожен упркос напорима заједнице, групе или, у релевантним случајевима, појединаца да наставе са практиковањем и његовим преношењем.  </w:t>
      </w:r>
    </w:p>
    <w:p w14:paraId="48B2402A" w14:textId="77777777" w:rsidR="00FD0CFB" w:rsidRPr="00713429" w:rsidRDefault="00FD0CFB"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highlight w:val="white"/>
          <w:lang w:eastAsia="sr-Cyrl-CS"/>
        </w:rPr>
        <w:t xml:space="preserve">Министар, на предлог надлежне установе заштите доноси решење о </w:t>
      </w:r>
      <w:r w:rsidR="00B26126" w:rsidRPr="00713429">
        <w:rPr>
          <w:rFonts w:ascii="Times New Roman" w:eastAsia="Times New Roman" w:hAnsi="Times New Roman"/>
          <w:sz w:val="24"/>
          <w:szCs w:val="24"/>
          <w:highlight w:val="white"/>
          <w:lang w:val="sr-Cyrl-RS" w:eastAsia="sr-Cyrl-CS"/>
        </w:rPr>
        <w:t>утврђивању</w:t>
      </w:r>
      <w:r w:rsidRPr="00713429">
        <w:rPr>
          <w:rFonts w:ascii="Times New Roman" w:eastAsia="Times New Roman" w:hAnsi="Times New Roman"/>
          <w:sz w:val="24"/>
          <w:szCs w:val="24"/>
          <w:highlight w:val="white"/>
          <w:lang w:eastAsia="sr-Cyrl-CS"/>
        </w:rPr>
        <w:t xml:space="preserve"> културног </w:t>
      </w:r>
      <w:r w:rsidRPr="00713429">
        <w:rPr>
          <w:rFonts w:ascii="Times New Roman" w:eastAsia="Times New Roman" w:hAnsi="Times New Roman"/>
          <w:sz w:val="24"/>
          <w:szCs w:val="24"/>
          <w:highlight w:val="white"/>
          <w:lang w:val="sr-Cyrl-RS" w:eastAsia="sr-Cyrl-CS"/>
        </w:rPr>
        <w:t xml:space="preserve">наслеђа </w:t>
      </w:r>
      <w:r w:rsidRPr="00713429">
        <w:rPr>
          <w:rFonts w:ascii="Times New Roman" w:eastAsia="Times New Roman" w:hAnsi="Times New Roman"/>
          <w:sz w:val="24"/>
          <w:szCs w:val="24"/>
          <w:highlight w:val="white"/>
          <w:lang w:eastAsia="sr-Cyrl-CS"/>
        </w:rPr>
        <w:t>у опасности, ако је испуњен најмање један од критеријума из става 2. овог члана.</w:t>
      </w:r>
    </w:p>
    <w:p w14:paraId="795463E5" w14:textId="313202B9" w:rsidR="00FD0CFB" w:rsidRPr="00713429" w:rsidRDefault="0061501D" w:rsidP="008F0181">
      <w:pPr>
        <w:widowControl w:val="0"/>
        <w:suppressAutoHyphens/>
        <w:spacing w:after="0" w:line="240" w:lineRule="auto"/>
        <w:ind w:firstLine="720"/>
        <w:jc w:val="both"/>
        <w:rPr>
          <w:rFonts w:ascii="Times New Roman" w:hAnsi="Times New Roman"/>
          <w:sz w:val="24"/>
          <w:szCs w:val="24"/>
        </w:rPr>
      </w:pPr>
      <w:r>
        <w:rPr>
          <w:rFonts w:ascii="Times New Roman" w:eastAsia="Times New Roman" w:hAnsi="Times New Roman"/>
          <w:sz w:val="24"/>
          <w:szCs w:val="24"/>
          <w:highlight w:val="white"/>
          <w:lang w:eastAsia="sr-Cyrl-CS"/>
        </w:rPr>
        <w:t>Решењем из става 3. овог члана м</w:t>
      </w:r>
      <w:r w:rsidR="00FD0CFB" w:rsidRPr="00713429">
        <w:rPr>
          <w:rFonts w:ascii="Times New Roman" w:eastAsia="Times New Roman" w:hAnsi="Times New Roman"/>
          <w:sz w:val="24"/>
          <w:szCs w:val="24"/>
          <w:highlight w:val="white"/>
          <w:lang w:eastAsia="sr-Cyrl-CS"/>
        </w:rPr>
        <w:t>инистар утврђује хитне мере заштите, посебна ограничења, рокове и</w:t>
      </w:r>
      <w:r w:rsidR="00B26126" w:rsidRPr="00713429">
        <w:rPr>
          <w:rFonts w:ascii="Times New Roman" w:eastAsia="Times New Roman" w:hAnsi="Times New Roman"/>
          <w:sz w:val="24"/>
          <w:szCs w:val="24"/>
          <w:highlight w:val="white"/>
          <w:lang w:val="sr-Cyrl-RS" w:eastAsia="sr-Cyrl-CS"/>
        </w:rPr>
        <w:t xml:space="preserve"> потребна</w:t>
      </w:r>
      <w:r w:rsidR="00FD0CFB" w:rsidRPr="00713429">
        <w:rPr>
          <w:rFonts w:ascii="Times New Roman" w:eastAsia="Times New Roman" w:hAnsi="Times New Roman"/>
          <w:sz w:val="24"/>
          <w:szCs w:val="24"/>
          <w:highlight w:val="white"/>
          <w:lang w:eastAsia="sr-Cyrl-CS"/>
        </w:rPr>
        <w:t xml:space="preserve"> финансијска средства. </w:t>
      </w:r>
    </w:p>
    <w:p w14:paraId="358943D3" w14:textId="77777777" w:rsidR="008618CA" w:rsidRPr="00713429" w:rsidRDefault="008618CA" w:rsidP="008F0181">
      <w:pPr>
        <w:suppressAutoHyphens/>
        <w:spacing w:after="0" w:line="240" w:lineRule="auto"/>
        <w:jc w:val="center"/>
        <w:rPr>
          <w:rFonts w:ascii="Times New Roman" w:eastAsia="Times New Roman" w:hAnsi="Times New Roman"/>
          <w:b/>
          <w:bCs/>
          <w:noProof/>
          <w:sz w:val="24"/>
          <w:szCs w:val="24"/>
        </w:rPr>
      </w:pPr>
    </w:p>
    <w:p w14:paraId="6DFBC466" w14:textId="77777777" w:rsidR="008618CA" w:rsidRPr="00713429" w:rsidRDefault="008618CA"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6EAA7995" w14:textId="77777777" w:rsidR="008618CA" w:rsidRPr="00713429" w:rsidRDefault="00FB795E" w:rsidP="008F0181">
      <w:pPr>
        <w:suppressAutoHyphens/>
        <w:spacing w:after="0" w:line="240" w:lineRule="auto"/>
        <w:jc w:val="center"/>
        <w:rPr>
          <w:rFonts w:ascii="Times New Roman" w:eastAsia="Times New Roman" w:hAnsi="Times New Roman"/>
          <w:b/>
          <w:bCs/>
          <w:noProof/>
          <w:sz w:val="24"/>
          <w:szCs w:val="24"/>
          <w:lang w:val="sr-Cyrl-CS"/>
        </w:rPr>
      </w:pPr>
      <w:r w:rsidRPr="00713429">
        <w:rPr>
          <w:rFonts w:ascii="Times New Roman" w:eastAsia="Times New Roman" w:hAnsi="Times New Roman"/>
          <w:b/>
          <w:bCs/>
          <w:noProof/>
          <w:sz w:val="24"/>
          <w:szCs w:val="24"/>
        </w:rPr>
        <w:t xml:space="preserve">VII. </w:t>
      </w:r>
      <w:r w:rsidR="008618CA" w:rsidRPr="00713429">
        <w:rPr>
          <w:rFonts w:ascii="Times New Roman" w:eastAsia="Times New Roman" w:hAnsi="Times New Roman"/>
          <w:b/>
          <w:bCs/>
          <w:noProof/>
          <w:sz w:val="24"/>
          <w:szCs w:val="24"/>
          <w:lang w:val="sr-Cyrl-CS"/>
        </w:rPr>
        <w:t>ДЕЛАТНОСТ ЗАШТИТЕ</w:t>
      </w:r>
      <w:r w:rsidR="00F80063" w:rsidRPr="00713429">
        <w:rPr>
          <w:rFonts w:ascii="Times New Roman" w:eastAsia="Times New Roman" w:hAnsi="Times New Roman"/>
          <w:b/>
          <w:bCs/>
          <w:noProof/>
          <w:sz w:val="24"/>
          <w:szCs w:val="24"/>
          <w:lang w:val="sr-Cyrl-CS"/>
        </w:rPr>
        <w:t xml:space="preserve"> И ОЧУВАЊА</w:t>
      </w:r>
      <w:r w:rsidR="008618CA" w:rsidRPr="00713429">
        <w:rPr>
          <w:rFonts w:ascii="Times New Roman" w:eastAsia="Times New Roman" w:hAnsi="Times New Roman"/>
          <w:b/>
          <w:bCs/>
          <w:noProof/>
          <w:sz w:val="24"/>
          <w:szCs w:val="24"/>
          <w:lang w:val="sr-Cyrl-CS"/>
        </w:rPr>
        <w:t xml:space="preserve"> КУЛТУРНОГ НАСЛЕЂА</w:t>
      </w:r>
    </w:p>
    <w:p w14:paraId="1D074523" w14:textId="77777777" w:rsidR="008618CA" w:rsidRPr="00713429" w:rsidRDefault="008618CA"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3AF41ADE" w14:textId="7386B21E" w:rsidR="005C1002" w:rsidRPr="00713429" w:rsidRDefault="008618CA" w:rsidP="008F0181">
      <w:pPr>
        <w:spacing w:after="0" w:line="240" w:lineRule="auto"/>
        <w:jc w:val="center"/>
        <w:rPr>
          <w:rFonts w:ascii="Times New Roman" w:hAnsi="Times New Roman"/>
          <w:sz w:val="24"/>
          <w:szCs w:val="24"/>
        </w:rPr>
      </w:pPr>
      <w:r w:rsidRPr="00713429">
        <w:rPr>
          <w:rFonts w:ascii="Times New Roman" w:hAnsi="Times New Roman"/>
          <w:b/>
          <w:sz w:val="24"/>
          <w:szCs w:val="24"/>
        </w:rPr>
        <w:t>Члан</w:t>
      </w:r>
      <w:r w:rsidR="00F80063" w:rsidRPr="00713429">
        <w:rPr>
          <w:rFonts w:ascii="Times New Roman" w:hAnsi="Times New Roman"/>
          <w:b/>
          <w:sz w:val="24"/>
          <w:szCs w:val="24"/>
        </w:rPr>
        <w:t xml:space="preserve"> </w:t>
      </w:r>
      <w:r w:rsidR="008F3667" w:rsidRPr="00713429">
        <w:rPr>
          <w:rFonts w:ascii="Times New Roman" w:hAnsi="Times New Roman"/>
          <w:b/>
          <w:sz w:val="24"/>
          <w:szCs w:val="24"/>
          <w:lang w:val="sr-Cyrl-RS"/>
        </w:rPr>
        <w:t>72</w:t>
      </w:r>
      <w:r w:rsidR="005C1002" w:rsidRPr="00713429">
        <w:rPr>
          <w:rFonts w:ascii="Times New Roman" w:hAnsi="Times New Roman"/>
          <w:b/>
          <w:sz w:val="24"/>
          <w:szCs w:val="24"/>
        </w:rPr>
        <w:t>.</w:t>
      </w:r>
    </w:p>
    <w:p w14:paraId="41B7979B"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eastAsia="Times New Roman" w:hAnsi="Times New Roman"/>
          <w:noProof/>
          <w:sz w:val="24"/>
          <w:szCs w:val="24"/>
          <w:lang w:eastAsia="ar-SA"/>
        </w:rPr>
        <w:t xml:space="preserve">Делатност заштите </w:t>
      </w:r>
      <w:r w:rsidR="005511BF" w:rsidRPr="00713429">
        <w:rPr>
          <w:rFonts w:ascii="Times New Roman" w:hAnsi="Times New Roman"/>
          <w:bCs/>
          <w:sz w:val="24"/>
          <w:szCs w:val="24"/>
          <w:lang w:val="sr-Cyrl-RS"/>
        </w:rPr>
        <w:t>културног наслеђа</w:t>
      </w:r>
      <w:r w:rsidR="005511BF" w:rsidRPr="00713429">
        <w:rPr>
          <w:rFonts w:ascii="Times New Roman" w:eastAsia="Times New Roman" w:hAnsi="Times New Roman"/>
          <w:noProof/>
          <w:sz w:val="24"/>
          <w:szCs w:val="24"/>
          <w:lang w:eastAsia="ar-SA"/>
        </w:rPr>
        <w:t xml:space="preserve"> </w:t>
      </w:r>
      <w:r w:rsidRPr="00713429">
        <w:rPr>
          <w:rFonts w:ascii="Times New Roman" w:eastAsia="Times New Roman" w:hAnsi="Times New Roman"/>
          <w:noProof/>
          <w:sz w:val="24"/>
          <w:szCs w:val="24"/>
          <w:lang w:eastAsia="ar-SA"/>
        </w:rPr>
        <w:t>од општег је интереса за Републику Србију.</w:t>
      </w:r>
    </w:p>
    <w:p w14:paraId="3B3FF0CC" w14:textId="77777777" w:rsidR="008618CA" w:rsidRPr="00713429" w:rsidRDefault="008618CA" w:rsidP="008F0181">
      <w:pPr>
        <w:suppressAutoHyphens/>
        <w:spacing w:after="0" w:line="240" w:lineRule="auto"/>
        <w:jc w:val="center"/>
        <w:rPr>
          <w:rFonts w:ascii="Times New Roman" w:eastAsia="Times New Roman" w:hAnsi="Times New Roman"/>
          <w:b/>
          <w:bCs/>
          <w:noProof/>
          <w:sz w:val="24"/>
          <w:szCs w:val="24"/>
          <w:lang w:val="sr-Cyrl-CS"/>
        </w:rPr>
      </w:pPr>
    </w:p>
    <w:p w14:paraId="1F0593A2" w14:textId="0DCDBF91" w:rsidR="008618CA" w:rsidRPr="00713429" w:rsidRDefault="008618CA"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Члан</w:t>
      </w:r>
      <w:r w:rsidR="00F80063" w:rsidRPr="00713429">
        <w:rPr>
          <w:rFonts w:ascii="Times New Roman" w:hAnsi="Times New Roman"/>
          <w:b/>
          <w:sz w:val="24"/>
          <w:szCs w:val="24"/>
        </w:rPr>
        <w:t xml:space="preserve"> </w:t>
      </w:r>
      <w:r w:rsidR="008F3667" w:rsidRPr="00713429">
        <w:rPr>
          <w:rFonts w:ascii="Times New Roman" w:eastAsia="Times New Roman" w:hAnsi="Times New Roman"/>
          <w:b/>
          <w:noProof/>
          <w:kern w:val="1"/>
          <w:sz w:val="24"/>
          <w:szCs w:val="24"/>
          <w:lang w:val="sr-Cyrl-RS"/>
        </w:rPr>
        <w:t>73</w:t>
      </w:r>
      <w:r w:rsidR="005C1002" w:rsidRPr="00713429">
        <w:rPr>
          <w:rFonts w:ascii="Times New Roman" w:eastAsia="Times New Roman" w:hAnsi="Times New Roman"/>
          <w:b/>
          <w:noProof/>
          <w:kern w:val="1"/>
          <w:sz w:val="24"/>
          <w:szCs w:val="24"/>
        </w:rPr>
        <w:t>.</w:t>
      </w:r>
    </w:p>
    <w:p w14:paraId="33FD794E" w14:textId="6B30F2A8" w:rsidR="008618CA" w:rsidRPr="00713429" w:rsidRDefault="008618C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Делатност заштите и </w:t>
      </w:r>
      <w:r w:rsidR="00F80063" w:rsidRPr="00713429">
        <w:rPr>
          <w:rFonts w:ascii="Times New Roman" w:hAnsi="Times New Roman"/>
          <w:sz w:val="24"/>
          <w:szCs w:val="24"/>
        </w:rPr>
        <w:t>очувања</w:t>
      </w:r>
      <w:r w:rsidRPr="00713429">
        <w:rPr>
          <w:rFonts w:ascii="Times New Roman" w:hAnsi="Times New Roman"/>
          <w:sz w:val="24"/>
          <w:szCs w:val="24"/>
        </w:rPr>
        <w:t xml:space="preserve"> културног наслеђа обављају за то основане установе заштите, у складу с одредбама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и одредбама </w:t>
      </w:r>
      <w:r w:rsidR="00513218" w:rsidRPr="00713429">
        <w:rPr>
          <w:rFonts w:ascii="Times New Roman" w:hAnsi="Times New Roman"/>
          <w:sz w:val="24"/>
          <w:szCs w:val="24"/>
          <w:lang w:val="sr-Cyrl-RS"/>
        </w:rPr>
        <w:t xml:space="preserve">посебних </w:t>
      </w:r>
      <w:r w:rsidRPr="00713429">
        <w:rPr>
          <w:rFonts w:ascii="Times New Roman" w:hAnsi="Times New Roman"/>
          <w:sz w:val="24"/>
          <w:szCs w:val="24"/>
        </w:rPr>
        <w:t xml:space="preserve">закона којима се уређују појединачне области заштите </w:t>
      </w:r>
      <w:r w:rsidR="007C601B" w:rsidRPr="00713429">
        <w:rPr>
          <w:rFonts w:ascii="Times New Roman" w:hAnsi="Times New Roman"/>
          <w:bCs/>
          <w:sz w:val="24"/>
          <w:szCs w:val="24"/>
          <w:lang w:val="sr-Cyrl-RS"/>
        </w:rPr>
        <w:t>културног наслеђа</w:t>
      </w:r>
      <w:r w:rsidRPr="00713429">
        <w:rPr>
          <w:rFonts w:ascii="Times New Roman" w:hAnsi="Times New Roman"/>
          <w:sz w:val="24"/>
          <w:szCs w:val="24"/>
        </w:rPr>
        <w:t>.</w:t>
      </w:r>
    </w:p>
    <w:p w14:paraId="1E237BCE" w14:textId="77777777" w:rsidR="008618CA" w:rsidRPr="00713429" w:rsidRDefault="008618CA" w:rsidP="008F0181">
      <w:pPr>
        <w:pStyle w:val="NormalWeb"/>
        <w:spacing w:before="0" w:beforeAutospacing="0" w:after="0" w:afterAutospacing="0"/>
        <w:jc w:val="both"/>
      </w:pPr>
    </w:p>
    <w:p w14:paraId="525158D7" w14:textId="0D48A47A" w:rsidR="008618CA" w:rsidRPr="00713429" w:rsidRDefault="00C81160"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noProof/>
          <w:sz w:val="24"/>
          <w:szCs w:val="24"/>
          <w:lang w:val="sr-Cyrl-RS"/>
        </w:rPr>
      </w:pPr>
      <w:r w:rsidRPr="00713429">
        <w:rPr>
          <w:rFonts w:ascii="Times New Roman" w:eastAsia="Times New Roman" w:hAnsi="Times New Roman"/>
          <w:b/>
          <w:noProof/>
          <w:kern w:val="1"/>
          <w:sz w:val="24"/>
          <w:szCs w:val="24"/>
        </w:rPr>
        <w:t>Члан</w:t>
      </w:r>
      <w:r w:rsidR="00C64F4E" w:rsidRPr="00713429">
        <w:rPr>
          <w:rFonts w:ascii="Times New Roman" w:hAnsi="Times New Roman"/>
          <w:b/>
          <w:noProof/>
          <w:sz w:val="24"/>
          <w:szCs w:val="24"/>
        </w:rPr>
        <w:t xml:space="preserve"> </w:t>
      </w:r>
      <w:r w:rsidR="008F3667" w:rsidRPr="00713429">
        <w:rPr>
          <w:rFonts w:ascii="Times New Roman" w:hAnsi="Times New Roman"/>
          <w:b/>
          <w:noProof/>
          <w:sz w:val="24"/>
          <w:szCs w:val="24"/>
          <w:lang w:val="sr-Cyrl-RS"/>
        </w:rPr>
        <w:t>74</w:t>
      </w:r>
      <w:r w:rsidR="005C1002" w:rsidRPr="00713429">
        <w:rPr>
          <w:rFonts w:ascii="Times New Roman" w:hAnsi="Times New Roman"/>
          <w:b/>
          <w:noProof/>
          <w:sz w:val="24"/>
          <w:szCs w:val="24"/>
        </w:rPr>
        <w:t>.</w:t>
      </w:r>
    </w:p>
    <w:p w14:paraId="15CA0321"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rPr>
          <w:rFonts w:ascii="Times New Roman" w:hAnsi="Times New Roman"/>
          <w:noProof/>
          <w:sz w:val="24"/>
          <w:szCs w:val="24"/>
        </w:rPr>
      </w:pPr>
      <w:r w:rsidRPr="00713429">
        <w:rPr>
          <w:rFonts w:ascii="Times New Roman" w:eastAsia="Times New Roman" w:hAnsi="Times New Roman"/>
          <w:noProof/>
          <w:sz w:val="24"/>
          <w:szCs w:val="24"/>
        </w:rPr>
        <w:t>Делатност јавних установа заштите је:</w:t>
      </w:r>
    </w:p>
    <w:p w14:paraId="01E6C65C" w14:textId="4E693CA8"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1) откривање, прикупљање, документовање и обрада</w:t>
      </w:r>
      <w:r w:rsidR="001F0BC9">
        <w:rPr>
          <w:rFonts w:ascii="Times New Roman" w:eastAsia="Times New Roman" w:hAnsi="Times New Roman"/>
          <w:noProof/>
          <w:sz w:val="24"/>
          <w:szCs w:val="24"/>
        </w:rPr>
        <w:t xml:space="preserve"> </w:t>
      </w:r>
      <w:r w:rsidR="001165E3" w:rsidRPr="00713429">
        <w:rPr>
          <w:rFonts w:ascii="Times New Roman" w:eastAsia="Times New Roman" w:hAnsi="Times New Roman"/>
          <w:noProof/>
          <w:sz w:val="24"/>
          <w:szCs w:val="24"/>
          <w:lang w:val="sr-Cyrl-RS"/>
        </w:rPr>
        <w:t>културног наслеђа</w:t>
      </w:r>
      <w:r w:rsidRPr="00713429">
        <w:rPr>
          <w:rFonts w:ascii="Times New Roman" w:eastAsia="Times New Roman" w:hAnsi="Times New Roman"/>
          <w:noProof/>
          <w:sz w:val="24"/>
          <w:szCs w:val="24"/>
        </w:rPr>
        <w:t>;</w:t>
      </w:r>
    </w:p>
    <w:p w14:paraId="0D5461D6" w14:textId="6ED4F138"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2) истраживање и</w:t>
      </w:r>
      <w:r w:rsidR="008618CA" w:rsidRPr="00713429">
        <w:rPr>
          <w:rFonts w:ascii="Times New Roman" w:eastAsia="Times New Roman" w:hAnsi="Times New Roman"/>
          <w:noProof/>
          <w:sz w:val="24"/>
          <w:szCs w:val="24"/>
        </w:rPr>
        <w:t xml:space="preserve"> проучавање</w:t>
      </w:r>
      <w:r w:rsidR="001F0BC9">
        <w:rPr>
          <w:rFonts w:ascii="Times New Roman" w:eastAsia="Times New Roman" w:hAnsi="Times New Roman"/>
          <w:noProof/>
          <w:sz w:val="24"/>
          <w:szCs w:val="24"/>
        </w:rPr>
        <w:t xml:space="preserve"> </w:t>
      </w:r>
      <w:r w:rsidR="001165E3" w:rsidRPr="00713429">
        <w:rPr>
          <w:rFonts w:ascii="Times New Roman" w:eastAsia="Times New Roman" w:hAnsi="Times New Roman"/>
          <w:noProof/>
          <w:sz w:val="24"/>
          <w:szCs w:val="24"/>
          <w:lang w:val="sr-Cyrl-RS"/>
        </w:rPr>
        <w:t>културног наслеђа</w:t>
      </w:r>
      <w:r w:rsidR="008618CA" w:rsidRPr="00713429">
        <w:rPr>
          <w:rFonts w:ascii="Times New Roman" w:eastAsia="Times New Roman" w:hAnsi="Times New Roman"/>
          <w:noProof/>
          <w:sz w:val="24"/>
          <w:szCs w:val="24"/>
        </w:rPr>
        <w:t>;</w:t>
      </w:r>
    </w:p>
    <w:p w14:paraId="7939FAE0" w14:textId="0C21191B" w:rsidR="00441B4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3) вредновање</w:t>
      </w:r>
      <w:r w:rsidR="001F0BC9">
        <w:rPr>
          <w:rFonts w:ascii="Times New Roman" w:eastAsia="Times New Roman" w:hAnsi="Times New Roman"/>
          <w:noProof/>
          <w:sz w:val="24"/>
          <w:szCs w:val="24"/>
        </w:rPr>
        <w:t xml:space="preserve"> </w:t>
      </w:r>
      <w:r w:rsidR="001165E3" w:rsidRPr="00713429">
        <w:rPr>
          <w:rFonts w:ascii="Times New Roman" w:eastAsia="Times New Roman" w:hAnsi="Times New Roman"/>
          <w:noProof/>
          <w:sz w:val="24"/>
          <w:szCs w:val="24"/>
          <w:lang w:val="sr-Cyrl-RS"/>
        </w:rPr>
        <w:t>културног наслеђа</w:t>
      </w:r>
      <w:r w:rsidRPr="00713429">
        <w:rPr>
          <w:rFonts w:ascii="Times New Roman" w:eastAsia="Times New Roman" w:hAnsi="Times New Roman"/>
          <w:noProof/>
          <w:sz w:val="24"/>
          <w:szCs w:val="24"/>
        </w:rPr>
        <w:t>;</w:t>
      </w:r>
    </w:p>
    <w:p w14:paraId="405A53AF"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4</w:t>
      </w:r>
      <w:r w:rsidR="008618CA" w:rsidRPr="00713429">
        <w:rPr>
          <w:rFonts w:ascii="Times New Roman" w:eastAsia="Times New Roman" w:hAnsi="Times New Roman"/>
          <w:noProof/>
          <w:sz w:val="24"/>
          <w:szCs w:val="24"/>
        </w:rPr>
        <w:t>) евидентирање добра под претходном заштитом и утврђивање културног добра;</w:t>
      </w:r>
    </w:p>
    <w:p w14:paraId="644935EA" w14:textId="2221D5EA"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5</w:t>
      </w:r>
      <w:r w:rsidR="008618CA" w:rsidRPr="00713429">
        <w:rPr>
          <w:rFonts w:ascii="Times New Roman" w:eastAsia="Times New Roman" w:hAnsi="Times New Roman"/>
          <w:noProof/>
          <w:sz w:val="24"/>
          <w:szCs w:val="24"/>
        </w:rPr>
        <w:t xml:space="preserve">) вођење евиденције </w:t>
      </w:r>
      <w:r w:rsidR="008618CA" w:rsidRPr="00713429">
        <w:rPr>
          <w:rFonts w:ascii="Times New Roman" w:hAnsi="Times New Roman"/>
          <w:noProof/>
          <w:sz w:val="24"/>
          <w:szCs w:val="24"/>
        </w:rPr>
        <w:t xml:space="preserve">добара </w:t>
      </w:r>
      <w:r w:rsidR="009C67CC" w:rsidRPr="00713429">
        <w:rPr>
          <w:rFonts w:ascii="Times New Roman" w:hAnsi="Times New Roman"/>
          <w:noProof/>
          <w:sz w:val="24"/>
          <w:szCs w:val="24"/>
          <w:lang w:val="sr-Cyrl-RS"/>
        </w:rPr>
        <w:t>под претходном заштитом</w:t>
      </w:r>
      <w:r w:rsidR="00102BA4" w:rsidRPr="00713429">
        <w:rPr>
          <w:rFonts w:ascii="Times New Roman" w:hAnsi="Times New Roman"/>
          <w:noProof/>
          <w:sz w:val="24"/>
          <w:szCs w:val="24"/>
        </w:rPr>
        <w:t>;</w:t>
      </w:r>
    </w:p>
    <w:p w14:paraId="67A64DF0"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6</w:t>
      </w:r>
      <w:r w:rsidR="008618CA" w:rsidRPr="00713429">
        <w:rPr>
          <w:rFonts w:ascii="Times New Roman" w:eastAsia="Times New Roman" w:hAnsi="Times New Roman"/>
          <w:noProof/>
          <w:sz w:val="24"/>
          <w:szCs w:val="24"/>
        </w:rPr>
        <w:t>) вођење регистра културних добара;</w:t>
      </w:r>
    </w:p>
    <w:p w14:paraId="7208DAA8"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7</w:t>
      </w:r>
      <w:r w:rsidR="008618CA" w:rsidRPr="00713429">
        <w:rPr>
          <w:rFonts w:ascii="Times New Roman" w:eastAsia="Times New Roman" w:hAnsi="Times New Roman"/>
          <w:noProof/>
          <w:sz w:val="24"/>
          <w:szCs w:val="24"/>
        </w:rPr>
        <w:t xml:space="preserve">) чување, одржавање и коришћење </w:t>
      </w:r>
      <w:r w:rsidR="007C601B" w:rsidRPr="00713429">
        <w:rPr>
          <w:rFonts w:ascii="Times New Roman" w:hAnsi="Times New Roman"/>
          <w:bCs/>
          <w:sz w:val="24"/>
          <w:szCs w:val="24"/>
          <w:lang w:val="sr-Cyrl-RS"/>
        </w:rPr>
        <w:t>културног наслеђа</w:t>
      </w:r>
      <w:r w:rsidR="008618CA" w:rsidRPr="00713429">
        <w:rPr>
          <w:rFonts w:ascii="Times New Roman" w:eastAsia="Times New Roman" w:hAnsi="Times New Roman"/>
          <w:noProof/>
          <w:sz w:val="24"/>
          <w:szCs w:val="24"/>
        </w:rPr>
        <w:t>;</w:t>
      </w:r>
    </w:p>
    <w:p w14:paraId="58B96381"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8</w:t>
      </w:r>
      <w:r w:rsidR="008618CA" w:rsidRPr="00713429">
        <w:rPr>
          <w:rFonts w:ascii="Times New Roman" w:eastAsia="Times New Roman" w:hAnsi="Times New Roman"/>
          <w:noProof/>
          <w:sz w:val="24"/>
          <w:szCs w:val="24"/>
        </w:rPr>
        <w:t>)</w:t>
      </w:r>
      <w:r w:rsidR="004B6D7E" w:rsidRPr="00713429">
        <w:rPr>
          <w:rFonts w:ascii="Times New Roman" w:eastAsia="Times New Roman" w:hAnsi="Times New Roman"/>
          <w:noProof/>
          <w:sz w:val="24"/>
          <w:szCs w:val="24"/>
        </w:rPr>
        <w:t xml:space="preserve"> </w:t>
      </w:r>
      <w:r w:rsidR="008618CA" w:rsidRPr="00713429">
        <w:rPr>
          <w:rFonts w:ascii="Times New Roman" w:eastAsia="Times New Roman" w:hAnsi="Times New Roman"/>
          <w:noProof/>
          <w:sz w:val="24"/>
          <w:szCs w:val="24"/>
        </w:rPr>
        <w:t>предлагање, утврђивање, спровођење и праћење спровођења мера заштите културних добара и добара која уживају претходну заштиту;</w:t>
      </w:r>
    </w:p>
    <w:p w14:paraId="5B2B2B19"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9</w:t>
      </w:r>
      <w:r w:rsidR="008618CA" w:rsidRPr="00713429">
        <w:rPr>
          <w:rFonts w:ascii="Times New Roman" w:eastAsia="Times New Roman" w:hAnsi="Times New Roman"/>
          <w:noProof/>
          <w:sz w:val="24"/>
          <w:szCs w:val="24"/>
        </w:rPr>
        <w:t xml:space="preserve">) промовисање </w:t>
      </w:r>
      <w:r w:rsidR="00102BA4" w:rsidRPr="00713429">
        <w:rPr>
          <w:rFonts w:ascii="Times New Roman" w:eastAsia="Times New Roman" w:hAnsi="Times New Roman"/>
          <w:noProof/>
          <w:sz w:val="24"/>
          <w:szCs w:val="24"/>
        </w:rPr>
        <w:t xml:space="preserve">културног наслеђа </w:t>
      </w:r>
      <w:r w:rsidR="008618CA" w:rsidRPr="00713429">
        <w:rPr>
          <w:rFonts w:ascii="Times New Roman" w:eastAsia="Times New Roman" w:hAnsi="Times New Roman"/>
          <w:noProof/>
          <w:sz w:val="24"/>
          <w:szCs w:val="24"/>
        </w:rPr>
        <w:t xml:space="preserve">кроз излагања, публикације, предавања, едукативно-просветни рад и на друге начине; </w:t>
      </w:r>
    </w:p>
    <w:p w14:paraId="222132C1"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10</w:t>
      </w:r>
      <w:r w:rsidR="008618CA" w:rsidRPr="00713429">
        <w:rPr>
          <w:rFonts w:ascii="Times New Roman" w:eastAsia="Times New Roman" w:hAnsi="Times New Roman"/>
          <w:noProof/>
          <w:sz w:val="24"/>
          <w:szCs w:val="24"/>
        </w:rPr>
        <w:t>) истраживање,</w:t>
      </w:r>
      <w:r w:rsidR="00102BA4" w:rsidRPr="00713429">
        <w:rPr>
          <w:rFonts w:ascii="Times New Roman" w:eastAsia="Times New Roman" w:hAnsi="Times New Roman"/>
          <w:noProof/>
          <w:sz w:val="24"/>
          <w:szCs w:val="24"/>
        </w:rPr>
        <w:t xml:space="preserve"> </w:t>
      </w:r>
      <w:r w:rsidR="008618CA" w:rsidRPr="00713429">
        <w:rPr>
          <w:rFonts w:ascii="Times New Roman" w:eastAsia="Times New Roman" w:hAnsi="Times New Roman"/>
          <w:noProof/>
          <w:sz w:val="24"/>
          <w:szCs w:val="24"/>
        </w:rPr>
        <w:t xml:space="preserve">очување и коришћење </w:t>
      </w:r>
      <w:r w:rsidR="00102BA4" w:rsidRPr="00713429">
        <w:rPr>
          <w:rFonts w:ascii="Times New Roman" w:eastAsia="Times New Roman" w:hAnsi="Times New Roman"/>
          <w:noProof/>
          <w:sz w:val="24"/>
          <w:szCs w:val="24"/>
        </w:rPr>
        <w:t>културног наслеђа</w:t>
      </w:r>
      <w:r w:rsidR="008618CA" w:rsidRPr="00713429">
        <w:rPr>
          <w:rFonts w:ascii="Times New Roman" w:eastAsia="Times New Roman" w:hAnsi="Times New Roman"/>
          <w:noProof/>
          <w:sz w:val="24"/>
          <w:szCs w:val="24"/>
        </w:rPr>
        <w:t xml:space="preserve"> од посебног значаја за културу и историју српског народа која се налазе ван територије Републике Србије; </w:t>
      </w:r>
    </w:p>
    <w:p w14:paraId="6EA4D354"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1</w:t>
      </w:r>
      <w:r w:rsidR="00441B4A" w:rsidRPr="00713429">
        <w:rPr>
          <w:rFonts w:ascii="Times New Roman" w:eastAsia="Times New Roman" w:hAnsi="Times New Roman"/>
          <w:noProof/>
          <w:sz w:val="24"/>
          <w:szCs w:val="24"/>
        </w:rPr>
        <w:t>1</w:t>
      </w:r>
      <w:r w:rsidRPr="00713429">
        <w:rPr>
          <w:rFonts w:ascii="Times New Roman" w:eastAsia="Times New Roman" w:hAnsi="Times New Roman"/>
          <w:noProof/>
          <w:sz w:val="24"/>
          <w:szCs w:val="24"/>
        </w:rPr>
        <w:t xml:space="preserve">) изградња и развој јединственог информационог система у области заштите културног наслеђа; </w:t>
      </w:r>
    </w:p>
    <w:p w14:paraId="444C26B7"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hAnsi="Times New Roman"/>
          <w:noProof/>
          <w:sz w:val="24"/>
          <w:szCs w:val="24"/>
        </w:rPr>
        <w:t>1</w:t>
      </w:r>
      <w:r w:rsidR="00441B4A" w:rsidRPr="00713429">
        <w:rPr>
          <w:rFonts w:ascii="Times New Roman" w:hAnsi="Times New Roman"/>
          <w:noProof/>
          <w:sz w:val="24"/>
          <w:szCs w:val="24"/>
        </w:rPr>
        <w:t>2</w:t>
      </w:r>
      <w:r w:rsidRPr="00713429">
        <w:rPr>
          <w:rFonts w:ascii="Times New Roman" w:hAnsi="Times New Roman"/>
          <w:noProof/>
          <w:sz w:val="24"/>
          <w:szCs w:val="24"/>
        </w:rPr>
        <w:t xml:space="preserve">) омогућавање доступности </w:t>
      </w:r>
      <w:r w:rsidR="007C601B" w:rsidRPr="00713429">
        <w:rPr>
          <w:rFonts w:ascii="Times New Roman" w:hAnsi="Times New Roman"/>
          <w:bCs/>
          <w:sz w:val="24"/>
          <w:szCs w:val="24"/>
          <w:lang w:val="sr-Cyrl-RS"/>
        </w:rPr>
        <w:t>културног наслеђа</w:t>
      </w:r>
      <w:r w:rsidRPr="00713429">
        <w:rPr>
          <w:rFonts w:ascii="Times New Roman" w:hAnsi="Times New Roman"/>
          <w:noProof/>
          <w:sz w:val="24"/>
          <w:szCs w:val="24"/>
        </w:rPr>
        <w:t xml:space="preserve"> јавности;</w:t>
      </w:r>
    </w:p>
    <w:p w14:paraId="38761538"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1</w:t>
      </w:r>
      <w:r w:rsidR="00441B4A" w:rsidRPr="00713429">
        <w:rPr>
          <w:rFonts w:ascii="Times New Roman" w:eastAsia="Times New Roman" w:hAnsi="Times New Roman"/>
          <w:noProof/>
          <w:sz w:val="24"/>
          <w:szCs w:val="24"/>
        </w:rPr>
        <w:t>3</w:t>
      </w:r>
      <w:r w:rsidRPr="00713429">
        <w:rPr>
          <w:rFonts w:ascii="Times New Roman" w:eastAsia="Times New Roman" w:hAnsi="Times New Roman"/>
          <w:noProof/>
          <w:sz w:val="24"/>
          <w:szCs w:val="24"/>
        </w:rPr>
        <w:t>) пружање стручне помоћи власницима и корисницима културних добара;</w:t>
      </w:r>
    </w:p>
    <w:p w14:paraId="2518DDE9"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1</w:t>
      </w:r>
      <w:r w:rsidR="00441B4A" w:rsidRPr="00713429">
        <w:rPr>
          <w:rFonts w:ascii="Times New Roman" w:eastAsia="Times New Roman" w:hAnsi="Times New Roman"/>
          <w:noProof/>
          <w:sz w:val="24"/>
          <w:szCs w:val="24"/>
        </w:rPr>
        <w:t>4</w:t>
      </w:r>
      <w:r w:rsidRPr="00713429">
        <w:rPr>
          <w:rFonts w:ascii="Times New Roman" w:eastAsia="Times New Roman" w:hAnsi="Times New Roman"/>
          <w:noProof/>
          <w:sz w:val="24"/>
          <w:szCs w:val="24"/>
        </w:rPr>
        <w:t xml:space="preserve">) предузимање мера које обезбеђују </w:t>
      </w:r>
      <w:r w:rsidR="000A5417" w:rsidRPr="00713429">
        <w:rPr>
          <w:rFonts w:ascii="Times New Roman" w:eastAsia="Times New Roman" w:hAnsi="Times New Roman"/>
          <w:noProof/>
          <w:sz w:val="24"/>
          <w:szCs w:val="24"/>
          <w:lang w:val="sr-Cyrl-RS"/>
        </w:rPr>
        <w:t xml:space="preserve">очување </w:t>
      </w:r>
      <w:r w:rsidRPr="00713429">
        <w:rPr>
          <w:rFonts w:ascii="Times New Roman" w:eastAsia="Times New Roman" w:hAnsi="Times New Roman"/>
          <w:noProof/>
          <w:sz w:val="24"/>
          <w:szCs w:val="24"/>
        </w:rPr>
        <w:t>нематеријалног културног наслеђа</w:t>
      </w:r>
      <w:r w:rsidR="00441B4A" w:rsidRPr="00713429">
        <w:rPr>
          <w:rFonts w:ascii="Times New Roman" w:eastAsia="Times New Roman" w:hAnsi="Times New Roman"/>
          <w:noProof/>
          <w:sz w:val="24"/>
          <w:szCs w:val="24"/>
        </w:rPr>
        <w:t xml:space="preserve"> </w:t>
      </w:r>
      <w:r w:rsidR="00C911FF" w:rsidRPr="00713429">
        <w:rPr>
          <w:rFonts w:ascii="Times New Roman" w:eastAsia="Times New Roman" w:hAnsi="Times New Roman"/>
          <w:noProof/>
          <w:sz w:val="24"/>
          <w:szCs w:val="24"/>
        </w:rPr>
        <w:t>у сарадњи</w:t>
      </w:r>
      <w:r w:rsidR="00441B4A" w:rsidRPr="00713429">
        <w:rPr>
          <w:rFonts w:ascii="Times New Roman" w:eastAsia="Times New Roman" w:hAnsi="Times New Roman"/>
          <w:noProof/>
          <w:sz w:val="24"/>
          <w:szCs w:val="24"/>
        </w:rPr>
        <w:t xml:space="preserve"> са заједницама;</w:t>
      </w:r>
    </w:p>
    <w:p w14:paraId="460601F2"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hAnsi="Times New Roman"/>
          <w:noProof/>
          <w:sz w:val="24"/>
          <w:szCs w:val="24"/>
        </w:rPr>
        <w:t>1</w:t>
      </w:r>
      <w:r w:rsidR="00441B4A" w:rsidRPr="00713429">
        <w:rPr>
          <w:rFonts w:ascii="Times New Roman" w:hAnsi="Times New Roman"/>
          <w:noProof/>
          <w:sz w:val="24"/>
          <w:szCs w:val="24"/>
        </w:rPr>
        <w:t>5</w:t>
      </w:r>
      <w:r w:rsidRPr="00713429">
        <w:rPr>
          <w:rFonts w:ascii="Times New Roman" w:hAnsi="Times New Roman"/>
          <w:noProof/>
          <w:sz w:val="24"/>
          <w:szCs w:val="24"/>
        </w:rPr>
        <w:t>) дигитализација културног наслеђа;</w:t>
      </w:r>
    </w:p>
    <w:p w14:paraId="6F8573A2"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hAnsi="Times New Roman"/>
          <w:noProof/>
          <w:sz w:val="24"/>
          <w:szCs w:val="24"/>
        </w:rPr>
        <w:t>1</w:t>
      </w:r>
      <w:r w:rsidR="00441B4A" w:rsidRPr="00713429">
        <w:rPr>
          <w:rFonts w:ascii="Times New Roman" w:hAnsi="Times New Roman"/>
          <w:noProof/>
          <w:sz w:val="24"/>
          <w:szCs w:val="24"/>
        </w:rPr>
        <w:t>6</w:t>
      </w:r>
      <w:r w:rsidRPr="00713429">
        <w:rPr>
          <w:rFonts w:ascii="Times New Roman" w:hAnsi="Times New Roman"/>
          <w:noProof/>
          <w:sz w:val="24"/>
          <w:szCs w:val="24"/>
        </w:rPr>
        <w:t>) к</w:t>
      </w:r>
      <w:r w:rsidRPr="00713429">
        <w:rPr>
          <w:rFonts w:ascii="Times New Roman" w:eastAsia="Times New Roman" w:hAnsi="Times New Roman"/>
          <w:noProof/>
          <w:sz w:val="24"/>
          <w:szCs w:val="24"/>
        </w:rPr>
        <w:t>реирање дигиталне документације и дигита</w:t>
      </w:r>
      <w:r w:rsidR="007D1112" w:rsidRPr="00713429">
        <w:rPr>
          <w:rFonts w:ascii="Times New Roman" w:eastAsia="Times New Roman" w:hAnsi="Times New Roman"/>
          <w:noProof/>
          <w:sz w:val="24"/>
          <w:szCs w:val="24"/>
        </w:rPr>
        <w:t>л</w:t>
      </w:r>
      <w:r w:rsidRPr="00713429">
        <w:rPr>
          <w:rFonts w:ascii="Times New Roman" w:eastAsia="Times New Roman" w:hAnsi="Times New Roman"/>
          <w:noProof/>
          <w:sz w:val="24"/>
          <w:szCs w:val="24"/>
        </w:rPr>
        <w:t>них објеката, уношење података и рад у јединственим информационим системима, повезивање јединствених информационих система;</w:t>
      </w:r>
    </w:p>
    <w:p w14:paraId="6DB1FC12"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1</w:t>
      </w:r>
      <w:r w:rsidR="00441B4A" w:rsidRPr="00713429">
        <w:rPr>
          <w:rFonts w:ascii="Times New Roman" w:eastAsia="Times New Roman" w:hAnsi="Times New Roman"/>
          <w:noProof/>
          <w:sz w:val="24"/>
          <w:szCs w:val="24"/>
        </w:rPr>
        <w:t>7</w:t>
      </w:r>
      <w:r w:rsidRPr="00713429">
        <w:rPr>
          <w:rFonts w:ascii="Times New Roman" w:eastAsia="Times New Roman" w:hAnsi="Times New Roman"/>
          <w:noProof/>
          <w:sz w:val="24"/>
          <w:szCs w:val="24"/>
        </w:rPr>
        <w:t>) остале делатности утврђене законом.</w:t>
      </w:r>
    </w:p>
    <w:p w14:paraId="2E9F6D28" w14:textId="6C91D562" w:rsidR="003F3F70" w:rsidRPr="00713429" w:rsidRDefault="009004A0" w:rsidP="00B44CD2">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noProof/>
          <w:sz w:val="24"/>
          <w:szCs w:val="24"/>
          <w:lang w:val="sr-Cyrl-RS"/>
        </w:rPr>
      </w:pPr>
      <w:r w:rsidRPr="00713429">
        <w:rPr>
          <w:rFonts w:ascii="Times New Roman" w:eastAsia="Times New Roman" w:hAnsi="Times New Roman"/>
          <w:noProof/>
          <w:sz w:val="24"/>
          <w:szCs w:val="24"/>
          <w:lang w:val="sr-Cyrl-RS"/>
        </w:rPr>
        <w:t>По</w:t>
      </w:r>
      <w:r w:rsidR="00B44CD2" w:rsidRPr="00713429">
        <w:rPr>
          <w:rFonts w:ascii="Times New Roman" w:eastAsia="Times New Roman" w:hAnsi="Times New Roman"/>
          <w:noProof/>
          <w:sz w:val="24"/>
          <w:szCs w:val="24"/>
          <w:lang w:val="sr-Cyrl-RS"/>
        </w:rPr>
        <w:t xml:space="preserve">слови из тач. </w:t>
      </w:r>
      <w:r w:rsidR="00CF6809">
        <w:rPr>
          <w:rFonts w:ascii="Times New Roman" w:eastAsia="Times New Roman" w:hAnsi="Times New Roman"/>
          <w:noProof/>
          <w:sz w:val="24"/>
          <w:szCs w:val="24"/>
          <w:lang w:val="sr-Cyrl-RS"/>
        </w:rPr>
        <w:t>3)</w:t>
      </w:r>
      <w:r w:rsidR="00B44CD2" w:rsidRPr="00713429">
        <w:rPr>
          <w:rFonts w:ascii="Times New Roman" w:eastAsia="Times New Roman" w:hAnsi="Times New Roman"/>
          <w:noProof/>
          <w:sz w:val="24"/>
          <w:szCs w:val="24"/>
          <w:lang w:val="sr-Cyrl-RS"/>
        </w:rPr>
        <w:t>–</w:t>
      </w:r>
      <w:r w:rsidR="003F3F70" w:rsidRPr="00713429">
        <w:rPr>
          <w:rFonts w:ascii="Times New Roman" w:eastAsia="Times New Roman" w:hAnsi="Times New Roman"/>
          <w:noProof/>
          <w:sz w:val="24"/>
          <w:szCs w:val="24"/>
          <w:lang w:val="sr-Cyrl-RS"/>
        </w:rPr>
        <w:t>6)</w:t>
      </w:r>
      <w:r w:rsidR="00B44CD2" w:rsidRPr="00713429">
        <w:rPr>
          <w:rFonts w:ascii="Times New Roman" w:eastAsia="Times New Roman" w:hAnsi="Times New Roman"/>
          <w:noProof/>
          <w:sz w:val="24"/>
          <w:szCs w:val="24"/>
          <w:lang w:val="sr-Cyrl-RS"/>
        </w:rPr>
        <w:t>,</w:t>
      </w:r>
      <w:r w:rsidR="003F3F70" w:rsidRPr="00713429">
        <w:rPr>
          <w:rFonts w:ascii="Times New Roman" w:eastAsia="Times New Roman" w:hAnsi="Times New Roman"/>
          <w:noProof/>
          <w:sz w:val="24"/>
          <w:szCs w:val="24"/>
          <w:lang w:val="sr-Cyrl-RS"/>
        </w:rPr>
        <w:t xml:space="preserve"> 8)</w:t>
      </w:r>
      <w:r w:rsidR="00B44CD2" w:rsidRPr="00713429">
        <w:rPr>
          <w:rFonts w:ascii="Times New Roman" w:eastAsia="Times New Roman" w:hAnsi="Times New Roman"/>
          <w:noProof/>
          <w:sz w:val="24"/>
          <w:szCs w:val="24"/>
          <w:lang w:val="sr-Cyrl-RS"/>
        </w:rPr>
        <w:t>,</w:t>
      </w:r>
      <w:r w:rsidR="003F3F70" w:rsidRPr="00713429">
        <w:rPr>
          <w:rFonts w:ascii="Times New Roman" w:eastAsia="Times New Roman" w:hAnsi="Times New Roman"/>
          <w:noProof/>
          <w:sz w:val="24"/>
          <w:szCs w:val="24"/>
          <w:lang w:val="sr-Cyrl-RS"/>
        </w:rPr>
        <w:t xml:space="preserve"> 11) и 16</w:t>
      </w:r>
      <w:r w:rsidR="00B44CD2" w:rsidRPr="00713429">
        <w:rPr>
          <w:rFonts w:ascii="Times New Roman" w:eastAsia="Times New Roman" w:hAnsi="Times New Roman"/>
          <w:noProof/>
          <w:sz w:val="24"/>
          <w:szCs w:val="24"/>
          <w:lang w:val="sr-Cyrl-RS"/>
        </w:rPr>
        <w:t>)</w:t>
      </w:r>
      <w:r w:rsidR="003F3F70" w:rsidRPr="00713429">
        <w:rPr>
          <w:rFonts w:ascii="Times New Roman" w:eastAsia="Times New Roman" w:hAnsi="Times New Roman"/>
          <w:noProof/>
          <w:sz w:val="24"/>
          <w:szCs w:val="24"/>
          <w:lang w:val="sr-Cyrl-RS"/>
        </w:rPr>
        <w:t xml:space="preserve"> се врше као поверени</w:t>
      </w:r>
      <w:r w:rsidR="00B44CD2" w:rsidRPr="00713429">
        <w:rPr>
          <w:rFonts w:ascii="Times New Roman" w:eastAsia="Times New Roman" w:hAnsi="Times New Roman"/>
          <w:noProof/>
          <w:sz w:val="24"/>
          <w:szCs w:val="24"/>
          <w:lang w:val="sr-Cyrl-RS"/>
        </w:rPr>
        <w:t>.</w:t>
      </w:r>
    </w:p>
    <w:p w14:paraId="60201FDF" w14:textId="6603856F" w:rsidR="0091063A" w:rsidRPr="00713429" w:rsidRDefault="00B44CD2"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noProof/>
          <w:sz w:val="24"/>
          <w:szCs w:val="24"/>
          <w:lang w:val="sr-Cyrl-RS"/>
        </w:rPr>
      </w:pPr>
      <w:r w:rsidRPr="00713429">
        <w:rPr>
          <w:rFonts w:ascii="Times New Roman" w:eastAsia="Times New Roman" w:hAnsi="Times New Roman"/>
          <w:noProof/>
          <w:sz w:val="24"/>
          <w:szCs w:val="24"/>
          <w:lang w:val="sr-Cyrl-RS"/>
        </w:rPr>
        <w:t>Послове</w:t>
      </w:r>
      <w:r w:rsidRPr="00713429">
        <w:rPr>
          <w:rFonts w:ascii="Times New Roman" w:eastAsia="Times New Roman" w:hAnsi="Times New Roman"/>
          <w:noProof/>
          <w:sz w:val="24"/>
          <w:szCs w:val="24"/>
        </w:rPr>
        <w:t xml:space="preserve"> </w:t>
      </w:r>
      <w:r w:rsidR="00CF6809">
        <w:rPr>
          <w:rFonts w:ascii="Times New Roman" w:eastAsia="Times New Roman" w:hAnsi="Times New Roman"/>
          <w:noProof/>
          <w:sz w:val="24"/>
          <w:szCs w:val="24"/>
        </w:rPr>
        <w:t>из става 1. тач.</w:t>
      </w:r>
      <w:r w:rsidR="0061501D">
        <w:rPr>
          <w:rFonts w:ascii="Times New Roman" w:eastAsia="Times New Roman" w:hAnsi="Times New Roman"/>
          <w:noProof/>
          <w:sz w:val="24"/>
          <w:szCs w:val="24"/>
        </w:rPr>
        <w:t xml:space="preserve"> 1), 2), 7), 9), 12), 14) и</w:t>
      </w:r>
      <w:r w:rsidR="0091063A" w:rsidRPr="00713429">
        <w:rPr>
          <w:rFonts w:ascii="Times New Roman" w:eastAsia="Times New Roman" w:hAnsi="Times New Roman"/>
          <w:noProof/>
          <w:sz w:val="24"/>
          <w:szCs w:val="24"/>
        </w:rPr>
        <w:t xml:space="preserve"> 15) овог члана могу да обављају и специјалне и приватне установе заштите</w:t>
      </w:r>
      <w:r w:rsidR="0047472B" w:rsidRPr="00713429">
        <w:rPr>
          <w:rFonts w:ascii="Times New Roman" w:eastAsia="Times New Roman" w:hAnsi="Times New Roman"/>
          <w:noProof/>
          <w:sz w:val="24"/>
          <w:szCs w:val="24"/>
        </w:rPr>
        <w:t xml:space="preserve">, </w:t>
      </w:r>
      <w:r w:rsidR="00CF6809">
        <w:rPr>
          <w:rFonts w:ascii="Times New Roman" w:hAnsi="Times New Roman"/>
          <w:sz w:val="24"/>
          <w:szCs w:val="24"/>
          <w:lang w:val="sr-Cyrl-RS"/>
        </w:rPr>
        <w:t>изузев послова из тач.</w:t>
      </w:r>
      <w:r w:rsidR="0047472B" w:rsidRPr="00713429">
        <w:rPr>
          <w:rFonts w:ascii="Times New Roman" w:hAnsi="Times New Roman"/>
          <w:sz w:val="24"/>
          <w:szCs w:val="24"/>
          <w:lang w:val="sr-Cyrl-RS"/>
        </w:rPr>
        <w:t xml:space="preserve"> 1</w:t>
      </w:r>
      <w:r w:rsidR="0047472B" w:rsidRPr="00713429">
        <w:rPr>
          <w:rFonts w:ascii="Times New Roman" w:hAnsi="Times New Roman"/>
          <w:sz w:val="24"/>
          <w:szCs w:val="24"/>
        </w:rPr>
        <w:t>)</w:t>
      </w:r>
      <w:r w:rsidR="0047472B" w:rsidRPr="00713429">
        <w:rPr>
          <w:rFonts w:ascii="Times New Roman" w:hAnsi="Times New Roman"/>
          <w:sz w:val="24"/>
          <w:szCs w:val="24"/>
          <w:lang w:val="sr-Cyrl-RS"/>
        </w:rPr>
        <w:t xml:space="preserve"> и 2) за област археолошких истраживања, откривања и прикупљања археолошког наслеђа</w:t>
      </w:r>
      <w:r w:rsidR="0091063A" w:rsidRPr="00713429">
        <w:rPr>
          <w:rFonts w:ascii="Times New Roman" w:eastAsia="Times New Roman" w:hAnsi="Times New Roman"/>
          <w:noProof/>
          <w:sz w:val="24"/>
          <w:szCs w:val="24"/>
        </w:rPr>
        <w:t>.</w:t>
      </w:r>
      <w:r w:rsidR="00217C89" w:rsidRPr="00713429">
        <w:rPr>
          <w:rFonts w:ascii="Times New Roman" w:eastAsia="Times New Roman" w:hAnsi="Times New Roman"/>
          <w:noProof/>
          <w:sz w:val="24"/>
          <w:szCs w:val="24"/>
          <w:lang w:val="sr-Cyrl-RS"/>
        </w:rPr>
        <w:t xml:space="preserve"> </w:t>
      </w:r>
    </w:p>
    <w:p w14:paraId="4B73860D"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hAnsi="Times New Roman"/>
          <w:noProof/>
          <w:sz w:val="24"/>
          <w:szCs w:val="24"/>
        </w:rPr>
      </w:pPr>
    </w:p>
    <w:p w14:paraId="29EA8AF9" w14:textId="482E7595"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noProof/>
          <w:sz w:val="24"/>
          <w:szCs w:val="24"/>
          <w:lang w:val="sr-Cyrl-RS"/>
        </w:rPr>
      </w:pPr>
      <w:r w:rsidRPr="00713429">
        <w:rPr>
          <w:rFonts w:ascii="Times New Roman" w:hAnsi="Times New Roman"/>
          <w:b/>
          <w:noProof/>
          <w:sz w:val="24"/>
          <w:szCs w:val="24"/>
        </w:rPr>
        <w:t>Члан</w:t>
      </w:r>
      <w:r w:rsidR="002A3C46" w:rsidRPr="00713429">
        <w:rPr>
          <w:rFonts w:ascii="Times New Roman" w:hAnsi="Times New Roman"/>
          <w:b/>
          <w:noProof/>
          <w:sz w:val="24"/>
          <w:szCs w:val="24"/>
        </w:rPr>
        <w:t xml:space="preserve"> </w:t>
      </w:r>
      <w:r w:rsidR="008F3667" w:rsidRPr="00713429">
        <w:rPr>
          <w:rFonts w:ascii="Times New Roman" w:hAnsi="Times New Roman"/>
          <w:b/>
          <w:sz w:val="24"/>
          <w:szCs w:val="24"/>
          <w:lang w:val="sr-Cyrl-RS"/>
        </w:rPr>
        <w:t>75</w:t>
      </w:r>
      <w:r w:rsidR="005C1002" w:rsidRPr="00713429">
        <w:rPr>
          <w:rFonts w:ascii="Times New Roman" w:hAnsi="Times New Roman"/>
          <w:b/>
          <w:sz w:val="24"/>
          <w:szCs w:val="24"/>
        </w:rPr>
        <w:t>.</w:t>
      </w:r>
    </w:p>
    <w:p w14:paraId="25E23BAA" w14:textId="652F7232" w:rsidR="002D1EA0" w:rsidRPr="00713429" w:rsidRDefault="0091063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lang w:val="sr-Cyrl-RS"/>
        </w:rPr>
      </w:pPr>
      <w:r w:rsidRPr="00713429">
        <w:rPr>
          <w:rFonts w:ascii="Times New Roman" w:hAnsi="Times New Roman"/>
          <w:noProof/>
          <w:sz w:val="24"/>
          <w:szCs w:val="24"/>
        </w:rPr>
        <w:t>Установе заштите</w:t>
      </w:r>
      <w:r w:rsidR="009D1F56" w:rsidRPr="00713429">
        <w:rPr>
          <w:rFonts w:ascii="Times New Roman" w:hAnsi="Times New Roman"/>
          <w:sz w:val="24"/>
          <w:szCs w:val="24"/>
        </w:rPr>
        <w:t xml:space="preserve"> </w:t>
      </w:r>
      <w:r w:rsidRPr="00713429">
        <w:rPr>
          <w:rFonts w:ascii="Times New Roman" w:hAnsi="Times New Roman"/>
          <w:noProof/>
          <w:sz w:val="24"/>
          <w:szCs w:val="24"/>
        </w:rPr>
        <w:t>у вршењу своје делатности дужне су да сарађују са в</w:t>
      </w:r>
      <w:r w:rsidRPr="00713429">
        <w:rPr>
          <w:rFonts w:ascii="Times New Roman" w:eastAsia="Times New Roman" w:hAnsi="Times New Roman"/>
          <w:noProof/>
          <w:sz w:val="24"/>
          <w:szCs w:val="24"/>
        </w:rPr>
        <w:t xml:space="preserve">ласником односно држаоцем културног добра, </w:t>
      </w:r>
      <w:r w:rsidRPr="00713429">
        <w:rPr>
          <w:rFonts w:ascii="Times New Roman" w:hAnsi="Times New Roman"/>
          <w:noProof/>
          <w:sz w:val="24"/>
          <w:szCs w:val="24"/>
        </w:rPr>
        <w:t>са заинтересованим организацијама и заједницама, са удружењима и појединцима и подстичу их на учешће у пословима заштите и коришћења културних добара.</w:t>
      </w:r>
      <w:r w:rsidRPr="00713429">
        <w:rPr>
          <w:rFonts w:ascii="Times New Roman" w:hAnsi="Times New Roman"/>
          <w:noProof/>
          <w:sz w:val="24"/>
          <w:szCs w:val="24"/>
          <w:lang w:val="sr-Cyrl-RS"/>
        </w:rPr>
        <w:t xml:space="preserve"> </w:t>
      </w:r>
    </w:p>
    <w:p w14:paraId="7317ADFD" w14:textId="77777777" w:rsidR="008618CA" w:rsidRPr="00713429" w:rsidRDefault="0091063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У вршењу делатности заштите</w:t>
      </w:r>
      <w:r w:rsidR="009D1F56" w:rsidRPr="00713429">
        <w:rPr>
          <w:rFonts w:ascii="Times New Roman" w:hAnsi="Times New Roman"/>
          <w:sz w:val="24"/>
          <w:szCs w:val="24"/>
          <w:lang w:val="sr-Cyrl-RS"/>
        </w:rPr>
        <w:t xml:space="preserve"> и очувања </w:t>
      </w:r>
      <w:r w:rsidRPr="00713429">
        <w:rPr>
          <w:rFonts w:ascii="Times New Roman" w:hAnsi="Times New Roman"/>
          <w:noProof/>
          <w:sz w:val="24"/>
          <w:szCs w:val="24"/>
        </w:rPr>
        <w:t>културних добара установе заштите</w:t>
      </w:r>
      <w:r w:rsidR="009D1F56" w:rsidRPr="00713429">
        <w:rPr>
          <w:rFonts w:ascii="Times New Roman" w:hAnsi="Times New Roman"/>
          <w:sz w:val="24"/>
          <w:szCs w:val="24"/>
        </w:rPr>
        <w:t xml:space="preserve"> </w:t>
      </w:r>
      <w:r w:rsidRPr="00713429">
        <w:rPr>
          <w:rFonts w:ascii="Times New Roman" w:hAnsi="Times New Roman"/>
          <w:noProof/>
          <w:sz w:val="24"/>
          <w:szCs w:val="24"/>
        </w:rPr>
        <w:t>међусобно сарађују на усклађивању планова рада, коришћења техничке опреме, стручних кадрова и информација.</w:t>
      </w:r>
      <w:r w:rsidRPr="00713429">
        <w:rPr>
          <w:rFonts w:ascii="Times New Roman" w:hAnsi="Times New Roman"/>
          <w:noProof/>
          <w:sz w:val="24"/>
          <w:szCs w:val="24"/>
          <w:lang w:val="sr-Cyrl-RS"/>
        </w:rPr>
        <w:t xml:space="preserve"> </w:t>
      </w:r>
    </w:p>
    <w:p w14:paraId="6E7ABCD1" w14:textId="77777777" w:rsidR="008618CA" w:rsidRPr="00713429" w:rsidRDefault="008618CA" w:rsidP="008F0181">
      <w:pPr>
        <w:pStyle w:val="NormalWeb"/>
        <w:spacing w:before="0" w:beforeAutospacing="0" w:after="0" w:afterAutospacing="0"/>
        <w:ind w:firstLine="720"/>
        <w:jc w:val="both"/>
      </w:pPr>
    </w:p>
    <w:p w14:paraId="75AA8C24" w14:textId="3A5878A6" w:rsidR="008618CA" w:rsidRPr="00713429" w:rsidRDefault="008618CA" w:rsidP="008F0181">
      <w:pPr>
        <w:spacing w:after="0" w:line="240" w:lineRule="auto"/>
        <w:jc w:val="center"/>
        <w:rPr>
          <w:rFonts w:ascii="Times New Roman" w:hAnsi="Times New Roman"/>
          <w:sz w:val="24"/>
          <w:szCs w:val="24"/>
        </w:rPr>
      </w:pPr>
      <w:r w:rsidRPr="00713429">
        <w:rPr>
          <w:rFonts w:ascii="Times New Roman" w:hAnsi="Times New Roman"/>
          <w:b/>
          <w:sz w:val="24"/>
          <w:szCs w:val="24"/>
        </w:rPr>
        <w:t>Члан</w:t>
      </w:r>
      <w:r w:rsidR="004C594D" w:rsidRPr="00713429">
        <w:rPr>
          <w:rFonts w:ascii="Times New Roman" w:hAnsi="Times New Roman"/>
          <w:b/>
          <w:sz w:val="24"/>
          <w:szCs w:val="24"/>
        </w:rPr>
        <w:t xml:space="preserve"> </w:t>
      </w:r>
      <w:r w:rsidR="008F3667" w:rsidRPr="00713429">
        <w:rPr>
          <w:rFonts w:ascii="Times New Roman" w:hAnsi="Times New Roman"/>
          <w:b/>
          <w:sz w:val="24"/>
          <w:szCs w:val="24"/>
          <w:lang w:val="sr-Cyrl-RS"/>
        </w:rPr>
        <w:t>76</w:t>
      </w:r>
      <w:r w:rsidR="005C1002" w:rsidRPr="00713429">
        <w:rPr>
          <w:rFonts w:ascii="Times New Roman" w:hAnsi="Times New Roman"/>
          <w:b/>
          <w:sz w:val="24"/>
          <w:szCs w:val="24"/>
        </w:rPr>
        <w:t>.</w:t>
      </w:r>
    </w:p>
    <w:p w14:paraId="2ACF48C6" w14:textId="70B88D6F" w:rsidR="008618CA" w:rsidRPr="00713429" w:rsidRDefault="008618C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Земљиште, зграде, културна</w:t>
      </w:r>
      <w:r w:rsidR="00CA14DE" w:rsidRPr="00713429">
        <w:rPr>
          <w:rFonts w:ascii="Times New Roman" w:hAnsi="Times New Roman"/>
          <w:sz w:val="24"/>
          <w:szCs w:val="24"/>
        </w:rPr>
        <w:t xml:space="preserve"> добра и друга средства </w:t>
      </w:r>
      <w:r w:rsidR="00146751">
        <w:rPr>
          <w:rFonts w:ascii="Times New Roman" w:hAnsi="Times New Roman"/>
          <w:sz w:val="24"/>
          <w:szCs w:val="24"/>
          <w:lang w:val="sr-Cyrl-RS"/>
        </w:rPr>
        <w:t xml:space="preserve">које користе </w:t>
      </w:r>
      <w:r w:rsidR="00CA14DE" w:rsidRPr="00713429">
        <w:rPr>
          <w:rFonts w:ascii="Times New Roman" w:hAnsi="Times New Roman"/>
          <w:sz w:val="24"/>
          <w:szCs w:val="24"/>
        </w:rPr>
        <w:t>установ</w:t>
      </w:r>
      <w:r w:rsidR="00146751">
        <w:rPr>
          <w:rFonts w:ascii="Times New Roman" w:hAnsi="Times New Roman"/>
          <w:sz w:val="24"/>
          <w:szCs w:val="24"/>
          <w:lang w:val="sr-Cyrl-RS"/>
        </w:rPr>
        <w:t>е</w:t>
      </w:r>
      <w:r w:rsidRPr="00713429">
        <w:rPr>
          <w:rFonts w:ascii="Times New Roman" w:hAnsi="Times New Roman"/>
          <w:sz w:val="24"/>
          <w:szCs w:val="24"/>
        </w:rPr>
        <w:t xml:space="preserve"> заштите чији је оснивач Република, аутономна покрајина</w:t>
      </w:r>
      <w:r w:rsidR="00146751">
        <w:rPr>
          <w:rFonts w:ascii="Times New Roman" w:hAnsi="Times New Roman"/>
          <w:sz w:val="24"/>
          <w:szCs w:val="24"/>
          <w:lang w:val="sr-Cyrl-RS"/>
        </w:rPr>
        <w:t xml:space="preserve"> или</w:t>
      </w:r>
      <w:r w:rsidRPr="00713429">
        <w:rPr>
          <w:rFonts w:ascii="Times New Roman" w:hAnsi="Times New Roman"/>
          <w:sz w:val="24"/>
          <w:szCs w:val="24"/>
        </w:rPr>
        <w:t xml:space="preserve"> једи</w:t>
      </w:r>
      <w:r w:rsidR="00CA14DE" w:rsidRPr="00713429">
        <w:rPr>
          <w:rFonts w:ascii="Times New Roman" w:hAnsi="Times New Roman"/>
          <w:sz w:val="24"/>
          <w:szCs w:val="24"/>
        </w:rPr>
        <w:t xml:space="preserve">ница локалне самоуправе, </w:t>
      </w:r>
      <w:r w:rsidRPr="00713429">
        <w:rPr>
          <w:rFonts w:ascii="Times New Roman" w:hAnsi="Times New Roman"/>
          <w:sz w:val="24"/>
          <w:szCs w:val="24"/>
        </w:rPr>
        <w:t>установе заштите</w:t>
      </w:r>
      <w:r w:rsidR="00146751">
        <w:rPr>
          <w:rFonts w:ascii="Times New Roman" w:hAnsi="Times New Roman"/>
          <w:sz w:val="24"/>
          <w:szCs w:val="24"/>
          <w:lang w:val="sr-Cyrl-RS"/>
        </w:rPr>
        <w:t xml:space="preserve"> користе и њима располажу</w:t>
      </w:r>
      <w:r w:rsidRPr="00713429">
        <w:rPr>
          <w:rFonts w:ascii="Times New Roman" w:hAnsi="Times New Roman"/>
          <w:sz w:val="24"/>
          <w:szCs w:val="24"/>
        </w:rPr>
        <w:t xml:space="preserve"> у складу са законом.</w:t>
      </w:r>
    </w:p>
    <w:p w14:paraId="6D27ABF8" w14:textId="77777777" w:rsidR="00F64D6E" w:rsidRPr="00713429" w:rsidRDefault="00F64D6E" w:rsidP="008F0181">
      <w:pPr>
        <w:spacing w:after="0" w:line="240" w:lineRule="auto"/>
        <w:jc w:val="center"/>
        <w:rPr>
          <w:rFonts w:ascii="Times New Roman" w:hAnsi="Times New Roman"/>
          <w:sz w:val="24"/>
          <w:szCs w:val="24"/>
        </w:rPr>
      </w:pPr>
    </w:p>
    <w:p w14:paraId="25FD3358" w14:textId="53244E20"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Врсте установа заштите </w:t>
      </w:r>
    </w:p>
    <w:p w14:paraId="7DA78052" w14:textId="62E10B47"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77</w:t>
      </w:r>
      <w:r w:rsidR="005C1002" w:rsidRPr="00713429">
        <w:rPr>
          <w:rFonts w:ascii="Times New Roman" w:hAnsi="Times New Roman"/>
          <w:b/>
          <w:sz w:val="24"/>
          <w:szCs w:val="24"/>
        </w:rPr>
        <w:t>.</w:t>
      </w:r>
    </w:p>
    <w:p w14:paraId="1DF2C353" w14:textId="7CFB20DD"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Установу заштите може основати Република Србија, аутономна покрајина, јединица локалне самоуправе</w:t>
      </w:r>
      <w:r w:rsidR="00357D9E">
        <w:rPr>
          <w:rFonts w:ascii="Times New Roman" w:hAnsi="Times New Roman"/>
          <w:sz w:val="24"/>
          <w:szCs w:val="24"/>
          <w:lang w:val="sr-Cyrl-RS"/>
        </w:rPr>
        <w:t xml:space="preserve"> и</w:t>
      </w:r>
      <w:r w:rsidRPr="00713429">
        <w:rPr>
          <w:rFonts w:ascii="Times New Roman" w:hAnsi="Times New Roman"/>
          <w:sz w:val="24"/>
          <w:szCs w:val="24"/>
        </w:rPr>
        <w:t xml:space="preserve"> друго правно или физичко лице, под условима прописаним законом.</w:t>
      </w:r>
    </w:p>
    <w:p w14:paraId="053C129C" w14:textId="77777777" w:rsidR="002A3C46" w:rsidRPr="00713429" w:rsidRDefault="002A3C46" w:rsidP="008F0181">
      <w:pPr>
        <w:spacing w:after="0" w:line="240" w:lineRule="auto"/>
        <w:jc w:val="center"/>
        <w:rPr>
          <w:rFonts w:ascii="Times New Roman" w:hAnsi="Times New Roman"/>
          <w:b/>
          <w:sz w:val="24"/>
          <w:szCs w:val="24"/>
        </w:rPr>
      </w:pPr>
    </w:p>
    <w:p w14:paraId="6CA29AC6" w14:textId="565D3027"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4C594D" w:rsidRPr="00713429">
        <w:rPr>
          <w:rFonts w:ascii="Times New Roman" w:hAnsi="Times New Roman"/>
          <w:b/>
          <w:sz w:val="24"/>
          <w:szCs w:val="24"/>
        </w:rPr>
        <w:t xml:space="preserve"> </w:t>
      </w:r>
      <w:r w:rsidR="008F3667" w:rsidRPr="00713429">
        <w:rPr>
          <w:rFonts w:ascii="Times New Roman" w:hAnsi="Times New Roman"/>
          <w:b/>
          <w:sz w:val="24"/>
          <w:szCs w:val="24"/>
          <w:lang w:val="sr-Cyrl-RS"/>
        </w:rPr>
        <w:t>78</w:t>
      </w:r>
      <w:r w:rsidR="005C1002" w:rsidRPr="00713429">
        <w:rPr>
          <w:rFonts w:ascii="Times New Roman" w:hAnsi="Times New Roman"/>
          <w:b/>
          <w:sz w:val="24"/>
          <w:szCs w:val="24"/>
        </w:rPr>
        <w:t>.</w:t>
      </w:r>
    </w:p>
    <w:p w14:paraId="35188F4C"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Установе заштите се могу основати као</w:t>
      </w:r>
      <w:r w:rsidR="004C594D" w:rsidRPr="00713429">
        <w:rPr>
          <w:rFonts w:ascii="Times New Roman" w:hAnsi="Times New Roman"/>
          <w:sz w:val="24"/>
          <w:szCs w:val="24"/>
        </w:rPr>
        <w:t xml:space="preserve"> </w:t>
      </w:r>
      <w:r w:rsidRPr="00713429">
        <w:rPr>
          <w:rFonts w:ascii="Times New Roman" w:hAnsi="Times New Roman"/>
          <w:sz w:val="24"/>
          <w:szCs w:val="24"/>
        </w:rPr>
        <w:t>јавн</w:t>
      </w:r>
      <w:r w:rsidR="004C594D" w:rsidRPr="00713429">
        <w:rPr>
          <w:rFonts w:ascii="Times New Roman" w:hAnsi="Times New Roman"/>
          <w:sz w:val="24"/>
          <w:szCs w:val="24"/>
        </w:rPr>
        <w:t xml:space="preserve">е, </w:t>
      </w:r>
      <w:r w:rsidRPr="00713429">
        <w:rPr>
          <w:rFonts w:ascii="Times New Roman" w:hAnsi="Times New Roman"/>
          <w:sz w:val="24"/>
          <w:szCs w:val="24"/>
        </w:rPr>
        <w:t>специјалн</w:t>
      </w:r>
      <w:r w:rsidR="00A54207" w:rsidRPr="00713429">
        <w:rPr>
          <w:rFonts w:ascii="Times New Roman" w:hAnsi="Times New Roman"/>
          <w:sz w:val="24"/>
          <w:szCs w:val="24"/>
        </w:rPr>
        <w:t>е и</w:t>
      </w:r>
      <w:r w:rsidR="004C594D" w:rsidRPr="00713429">
        <w:rPr>
          <w:rFonts w:ascii="Times New Roman" w:hAnsi="Times New Roman"/>
          <w:sz w:val="24"/>
          <w:szCs w:val="24"/>
        </w:rPr>
        <w:t xml:space="preserve"> </w:t>
      </w:r>
      <w:r w:rsidRPr="00713429">
        <w:rPr>
          <w:rFonts w:ascii="Times New Roman" w:hAnsi="Times New Roman"/>
          <w:sz w:val="24"/>
          <w:szCs w:val="24"/>
        </w:rPr>
        <w:t>приватн</w:t>
      </w:r>
      <w:r w:rsidR="004C594D" w:rsidRPr="00713429">
        <w:rPr>
          <w:rFonts w:ascii="Times New Roman" w:hAnsi="Times New Roman"/>
          <w:sz w:val="24"/>
          <w:szCs w:val="24"/>
        </w:rPr>
        <w:t>е установе</w:t>
      </w:r>
      <w:r w:rsidR="00506DDB" w:rsidRPr="00713429">
        <w:rPr>
          <w:rFonts w:ascii="Times New Roman" w:hAnsi="Times New Roman"/>
          <w:sz w:val="24"/>
          <w:szCs w:val="24"/>
          <w:lang w:val="sr-Cyrl-RS"/>
        </w:rPr>
        <w:t xml:space="preserve"> </w:t>
      </w:r>
      <w:r w:rsidR="00506DDB" w:rsidRPr="00713429">
        <w:rPr>
          <w:rFonts w:ascii="Times New Roman" w:hAnsi="Times New Roman"/>
          <w:sz w:val="24"/>
          <w:szCs w:val="24"/>
        </w:rPr>
        <w:t>заштите</w:t>
      </w:r>
      <w:r w:rsidR="004C594D" w:rsidRPr="00713429">
        <w:rPr>
          <w:rFonts w:ascii="Times New Roman" w:hAnsi="Times New Roman"/>
          <w:sz w:val="24"/>
          <w:szCs w:val="24"/>
        </w:rPr>
        <w:t>.</w:t>
      </w:r>
    </w:p>
    <w:p w14:paraId="0A3E29B5" w14:textId="77777777" w:rsidR="002A3C46" w:rsidRPr="00713429" w:rsidRDefault="002A3C46" w:rsidP="008F0181">
      <w:pPr>
        <w:spacing w:after="0" w:line="240" w:lineRule="auto"/>
        <w:ind w:firstLine="720"/>
        <w:jc w:val="both"/>
        <w:rPr>
          <w:rFonts w:ascii="Times New Roman" w:hAnsi="Times New Roman"/>
          <w:sz w:val="24"/>
          <w:szCs w:val="24"/>
        </w:rPr>
      </w:pPr>
    </w:p>
    <w:p w14:paraId="0DD2C918" w14:textId="70E27C56"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Оснивачи установа заштите</w:t>
      </w:r>
      <w:r w:rsidR="001F1BCA" w:rsidRPr="00713429">
        <w:rPr>
          <w:rFonts w:ascii="Times New Roman" w:hAnsi="Times New Roman"/>
          <w:sz w:val="24"/>
          <w:szCs w:val="24"/>
          <w:lang w:val="sr-Cyrl-RS"/>
        </w:rPr>
        <w:t xml:space="preserve"> </w:t>
      </w:r>
    </w:p>
    <w:p w14:paraId="6A794401" w14:textId="200CD4B8"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4C594D" w:rsidRPr="00713429">
        <w:rPr>
          <w:rFonts w:ascii="Times New Roman" w:hAnsi="Times New Roman"/>
          <w:b/>
          <w:sz w:val="24"/>
          <w:szCs w:val="24"/>
        </w:rPr>
        <w:t xml:space="preserve"> </w:t>
      </w:r>
      <w:r w:rsidR="008F3667" w:rsidRPr="00713429">
        <w:rPr>
          <w:rFonts w:ascii="Times New Roman" w:hAnsi="Times New Roman"/>
          <w:b/>
          <w:sz w:val="24"/>
          <w:szCs w:val="24"/>
          <w:lang w:val="sr-Cyrl-RS"/>
        </w:rPr>
        <w:t>79</w:t>
      </w:r>
      <w:r w:rsidR="005C1002" w:rsidRPr="00713429">
        <w:rPr>
          <w:rFonts w:ascii="Times New Roman" w:hAnsi="Times New Roman"/>
          <w:b/>
          <w:sz w:val="24"/>
          <w:szCs w:val="24"/>
        </w:rPr>
        <w:t>.</w:t>
      </w:r>
    </w:p>
    <w:p w14:paraId="4932D399"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Јавне установ</w:t>
      </w:r>
      <w:r w:rsidR="004C594D" w:rsidRPr="00713429">
        <w:rPr>
          <w:rFonts w:ascii="Times New Roman" w:hAnsi="Times New Roman"/>
          <w:sz w:val="24"/>
          <w:szCs w:val="24"/>
        </w:rPr>
        <w:t>е</w:t>
      </w:r>
      <w:r w:rsidRPr="00713429">
        <w:rPr>
          <w:rFonts w:ascii="Times New Roman" w:hAnsi="Times New Roman"/>
          <w:sz w:val="24"/>
          <w:szCs w:val="24"/>
        </w:rPr>
        <w:t xml:space="preserve"> заштите оснива</w:t>
      </w:r>
      <w:r w:rsidR="000A3D09" w:rsidRPr="00713429">
        <w:rPr>
          <w:rFonts w:ascii="Times New Roman" w:hAnsi="Times New Roman"/>
          <w:sz w:val="24"/>
          <w:szCs w:val="24"/>
        </w:rPr>
        <w:t xml:space="preserve"> </w:t>
      </w:r>
      <w:r w:rsidRPr="00713429">
        <w:rPr>
          <w:rFonts w:ascii="Times New Roman" w:hAnsi="Times New Roman"/>
          <w:sz w:val="24"/>
          <w:szCs w:val="24"/>
        </w:rPr>
        <w:t xml:space="preserve">Република Србија, аутономна покрајина и јединица локалне </w:t>
      </w:r>
      <w:r w:rsidR="00C911FF" w:rsidRPr="00713429">
        <w:rPr>
          <w:rFonts w:ascii="Times New Roman" w:hAnsi="Times New Roman"/>
          <w:sz w:val="24"/>
          <w:szCs w:val="24"/>
        </w:rPr>
        <w:t>самоуправе</w:t>
      </w:r>
      <w:r w:rsidRPr="00713429">
        <w:rPr>
          <w:rFonts w:ascii="Times New Roman" w:hAnsi="Times New Roman"/>
          <w:sz w:val="24"/>
          <w:szCs w:val="24"/>
        </w:rPr>
        <w:t xml:space="preserve">, у складу са законом. </w:t>
      </w:r>
    </w:p>
    <w:p w14:paraId="3DEC6A60"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Установу заштите</w:t>
      </w:r>
      <w:r w:rsidR="009D1F56" w:rsidRPr="00713429">
        <w:rPr>
          <w:rFonts w:ascii="Times New Roman" w:hAnsi="Times New Roman"/>
          <w:sz w:val="24"/>
          <w:szCs w:val="24"/>
          <w:lang w:val="sr-Cyrl-RS"/>
        </w:rPr>
        <w:t xml:space="preserve"> </w:t>
      </w:r>
      <w:r w:rsidRPr="00713429">
        <w:rPr>
          <w:rFonts w:ascii="Times New Roman" w:hAnsi="Times New Roman"/>
          <w:sz w:val="24"/>
          <w:szCs w:val="24"/>
        </w:rPr>
        <w:t>може</w:t>
      </w:r>
      <w:r w:rsidR="000A3D09" w:rsidRPr="00713429">
        <w:rPr>
          <w:rFonts w:ascii="Times New Roman" w:hAnsi="Times New Roman"/>
          <w:sz w:val="24"/>
          <w:szCs w:val="24"/>
        </w:rPr>
        <w:t xml:space="preserve"> </w:t>
      </w:r>
      <w:r w:rsidRPr="00713429">
        <w:rPr>
          <w:rFonts w:ascii="Times New Roman" w:hAnsi="Times New Roman"/>
          <w:sz w:val="24"/>
          <w:szCs w:val="24"/>
        </w:rPr>
        <w:t>основати национални савет националне мањине</w:t>
      </w:r>
      <w:r w:rsidR="000A3D09" w:rsidRPr="00713429">
        <w:rPr>
          <w:rFonts w:ascii="Times New Roman" w:hAnsi="Times New Roman"/>
          <w:sz w:val="24"/>
          <w:szCs w:val="24"/>
        </w:rPr>
        <w:t>, у складу са законом.</w:t>
      </w:r>
    </w:p>
    <w:p w14:paraId="31B9BDE4"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Оснива</w:t>
      </w:r>
      <w:r w:rsidR="000A3D09" w:rsidRPr="00713429">
        <w:rPr>
          <w:rFonts w:ascii="Times New Roman" w:hAnsi="Times New Roman"/>
          <w:sz w:val="24"/>
          <w:szCs w:val="24"/>
        </w:rPr>
        <w:t>ње</w:t>
      </w:r>
      <w:r w:rsidRPr="00713429">
        <w:rPr>
          <w:rFonts w:ascii="Times New Roman" w:hAnsi="Times New Roman"/>
          <w:sz w:val="24"/>
          <w:szCs w:val="24"/>
        </w:rPr>
        <w:t xml:space="preserve"> специјалн</w:t>
      </w:r>
      <w:r w:rsidR="000A3D09" w:rsidRPr="00713429">
        <w:rPr>
          <w:rFonts w:ascii="Times New Roman" w:hAnsi="Times New Roman"/>
          <w:sz w:val="24"/>
          <w:szCs w:val="24"/>
        </w:rPr>
        <w:t xml:space="preserve">их </w:t>
      </w:r>
      <w:r w:rsidRPr="00713429">
        <w:rPr>
          <w:rFonts w:ascii="Times New Roman" w:hAnsi="Times New Roman"/>
          <w:sz w:val="24"/>
          <w:szCs w:val="24"/>
        </w:rPr>
        <w:t>установа заштите</w:t>
      </w:r>
      <w:r w:rsidR="009D1F56" w:rsidRPr="00713429">
        <w:rPr>
          <w:rFonts w:ascii="Times New Roman" w:hAnsi="Times New Roman"/>
          <w:sz w:val="24"/>
          <w:szCs w:val="24"/>
          <w:lang w:val="sr-Cyrl-RS"/>
        </w:rPr>
        <w:t xml:space="preserve"> </w:t>
      </w:r>
      <w:r w:rsidRPr="00713429">
        <w:rPr>
          <w:rFonts w:ascii="Times New Roman" w:hAnsi="Times New Roman"/>
          <w:sz w:val="24"/>
          <w:szCs w:val="24"/>
        </w:rPr>
        <w:t>утврђује се посебним законом.</w:t>
      </w:r>
    </w:p>
    <w:p w14:paraId="3DB6A593"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Приватну установу заштите</w:t>
      </w:r>
      <w:r w:rsidR="009D1F56" w:rsidRPr="00713429">
        <w:rPr>
          <w:rFonts w:ascii="Times New Roman" w:hAnsi="Times New Roman"/>
          <w:sz w:val="24"/>
          <w:szCs w:val="24"/>
          <w:lang w:val="sr-Cyrl-RS"/>
        </w:rPr>
        <w:t xml:space="preserve"> </w:t>
      </w:r>
      <w:r w:rsidRPr="00713429">
        <w:rPr>
          <w:rFonts w:ascii="Times New Roman" w:hAnsi="Times New Roman"/>
          <w:sz w:val="24"/>
          <w:szCs w:val="24"/>
        </w:rPr>
        <w:t xml:space="preserve">може основати правно и физичко лице, у складу са законом. </w:t>
      </w:r>
    </w:p>
    <w:p w14:paraId="22FAD8C3" w14:textId="77777777" w:rsidR="002A3C46" w:rsidRPr="00713429" w:rsidRDefault="002A3C46" w:rsidP="008F0181">
      <w:pPr>
        <w:spacing w:after="0" w:line="240" w:lineRule="auto"/>
        <w:jc w:val="both"/>
        <w:rPr>
          <w:rFonts w:ascii="Times New Roman" w:hAnsi="Times New Roman"/>
          <w:sz w:val="24"/>
          <w:szCs w:val="24"/>
        </w:rPr>
      </w:pPr>
    </w:p>
    <w:p w14:paraId="0C5A7AF3" w14:textId="77777777"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Услови за основање</w:t>
      </w:r>
      <w:r w:rsidR="000A3D09" w:rsidRPr="00713429">
        <w:rPr>
          <w:rFonts w:ascii="Times New Roman" w:hAnsi="Times New Roman"/>
          <w:b/>
          <w:sz w:val="24"/>
          <w:szCs w:val="24"/>
        </w:rPr>
        <w:t>,</w:t>
      </w:r>
      <w:r w:rsidRPr="00713429">
        <w:rPr>
          <w:rFonts w:ascii="Times New Roman" w:hAnsi="Times New Roman"/>
          <w:b/>
          <w:sz w:val="24"/>
          <w:szCs w:val="24"/>
        </w:rPr>
        <w:t xml:space="preserve"> почетак рада и обављање делатност</w:t>
      </w:r>
    </w:p>
    <w:p w14:paraId="062B620C" w14:textId="586B53BF"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0A3D09" w:rsidRPr="00713429">
        <w:rPr>
          <w:rFonts w:ascii="Times New Roman" w:hAnsi="Times New Roman"/>
          <w:b/>
          <w:sz w:val="24"/>
          <w:szCs w:val="24"/>
        </w:rPr>
        <w:t xml:space="preserve"> </w:t>
      </w:r>
      <w:r w:rsidR="008F3667" w:rsidRPr="00713429">
        <w:rPr>
          <w:rFonts w:ascii="Times New Roman" w:hAnsi="Times New Roman"/>
          <w:b/>
          <w:sz w:val="24"/>
          <w:szCs w:val="24"/>
          <w:lang w:val="sr-Cyrl-RS"/>
        </w:rPr>
        <w:t>80</w:t>
      </w:r>
      <w:r w:rsidR="005C1002" w:rsidRPr="00713429">
        <w:rPr>
          <w:rFonts w:ascii="Times New Roman" w:hAnsi="Times New Roman"/>
          <w:b/>
          <w:sz w:val="24"/>
          <w:szCs w:val="24"/>
        </w:rPr>
        <w:t>.</w:t>
      </w:r>
    </w:p>
    <w:p w14:paraId="495D0874" w14:textId="590A69B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Установа заштите се може основати</w:t>
      </w:r>
      <w:r w:rsidR="000A3D09" w:rsidRPr="00713429">
        <w:rPr>
          <w:rFonts w:ascii="Times New Roman" w:hAnsi="Times New Roman"/>
          <w:sz w:val="24"/>
          <w:szCs w:val="24"/>
        </w:rPr>
        <w:t xml:space="preserve">, </w:t>
      </w:r>
      <w:r w:rsidRPr="00713429">
        <w:rPr>
          <w:rFonts w:ascii="Times New Roman" w:hAnsi="Times New Roman"/>
          <w:sz w:val="24"/>
          <w:szCs w:val="24"/>
        </w:rPr>
        <w:t>почети са радом и обављати делатност</w:t>
      </w:r>
      <w:r w:rsidR="000A3D09" w:rsidRPr="00713429">
        <w:rPr>
          <w:rFonts w:ascii="Times New Roman" w:hAnsi="Times New Roman"/>
          <w:sz w:val="24"/>
          <w:szCs w:val="24"/>
        </w:rPr>
        <w:t>,</w:t>
      </w:r>
      <w:r w:rsidRPr="00713429">
        <w:rPr>
          <w:rFonts w:ascii="Times New Roman" w:hAnsi="Times New Roman"/>
          <w:sz w:val="24"/>
          <w:szCs w:val="24"/>
        </w:rPr>
        <w:t xml:space="preserve"> ако су испуњени и посебни услови прописани </w:t>
      </w:r>
      <w:r w:rsidR="00357D9E">
        <w:rPr>
          <w:rFonts w:ascii="Times New Roman" w:hAnsi="Times New Roman"/>
          <w:sz w:val="24"/>
          <w:szCs w:val="24"/>
          <w:lang w:val="sr-Cyrl-RS"/>
        </w:rPr>
        <w:t xml:space="preserve">посебним </w:t>
      </w:r>
      <w:r w:rsidRPr="00713429">
        <w:rPr>
          <w:rFonts w:ascii="Times New Roman" w:hAnsi="Times New Roman"/>
          <w:sz w:val="24"/>
          <w:szCs w:val="24"/>
        </w:rPr>
        <w:t>закон</w:t>
      </w:r>
      <w:r w:rsidR="0005795A">
        <w:rPr>
          <w:rFonts w:ascii="Times New Roman" w:hAnsi="Times New Roman"/>
          <w:sz w:val="24"/>
          <w:szCs w:val="24"/>
        </w:rPr>
        <w:t>и</w:t>
      </w:r>
      <w:r w:rsidR="000A3D09" w:rsidRPr="00713429">
        <w:rPr>
          <w:rFonts w:ascii="Times New Roman" w:hAnsi="Times New Roman"/>
          <w:sz w:val="24"/>
          <w:szCs w:val="24"/>
        </w:rPr>
        <w:t>м</w:t>
      </w:r>
      <w:r w:rsidR="0005795A">
        <w:rPr>
          <w:rFonts w:ascii="Times New Roman" w:hAnsi="Times New Roman"/>
          <w:sz w:val="24"/>
          <w:szCs w:val="24"/>
          <w:lang w:val="sr-Cyrl-RS"/>
        </w:rPr>
        <w:t>а</w:t>
      </w:r>
      <w:r w:rsidRPr="00713429">
        <w:rPr>
          <w:rFonts w:ascii="Times New Roman" w:hAnsi="Times New Roman"/>
          <w:sz w:val="24"/>
          <w:szCs w:val="24"/>
        </w:rPr>
        <w:t xml:space="preserve"> којима се уређују појединачне области заштите културн</w:t>
      </w:r>
      <w:r w:rsidR="002E26B1" w:rsidRPr="00713429">
        <w:rPr>
          <w:rFonts w:ascii="Times New Roman" w:hAnsi="Times New Roman"/>
          <w:sz w:val="24"/>
          <w:szCs w:val="24"/>
        </w:rPr>
        <w:t>ог</w:t>
      </w:r>
      <w:r w:rsidRPr="00713429">
        <w:rPr>
          <w:rFonts w:ascii="Times New Roman" w:hAnsi="Times New Roman"/>
          <w:sz w:val="24"/>
          <w:szCs w:val="24"/>
        </w:rPr>
        <w:t xml:space="preserve"> </w:t>
      </w:r>
      <w:r w:rsidR="002E26B1" w:rsidRPr="00713429">
        <w:rPr>
          <w:rFonts w:ascii="Times New Roman" w:hAnsi="Times New Roman"/>
          <w:sz w:val="24"/>
          <w:szCs w:val="24"/>
        </w:rPr>
        <w:t>наслеђа.</w:t>
      </w:r>
    </w:p>
    <w:p w14:paraId="111A166C" w14:textId="77777777" w:rsidR="002A3C46" w:rsidRPr="00713429" w:rsidRDefault="002A3C46" w:rsidP="008F0181">
      <w:pPr>
        <w:spacing w:after="0" w:line="240" w:lineRule="auto"/>
        <w:ind w:firstLine="720"/>
        <w:jc w:val="both"/>
        <w:rPr>
          <w:rFonts w:ascii="Times New Roman" w:hAnsi="Times New Roman"/>
          <w:sz w:val="24"/>
          <w:szCs w:val="24"/>
        </w:rPr>
      </w:pPr>
    </w:p>
    <w:p w14:paraId="30DADD44" w14:textId="77777777"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Органи установе заштите </w:t>
      </w:r>
      <w:r w:rsidR="001F1BCA" w:rsidRPr="00713429">
        <w:rPr>
          <w:rFonts w:ascii="Times New Roman" w:hAnsi="Times New Roman"/>
          <w:b/>
          <w:bCs/>
          <w:sz w:val="24"/>
          <w:szCs w:val="24"/>
          <w:lang w:val="sr-Cyrl-RS"/>
        </w:rPr>
        <w:t>и очувања</w:t>
      </w:r>
      <w:r w:rsidR="001F1BCA" w:rsidRPr="00713429">
        <w:rPr>
          <w:rFonts w:ascii="Times New Roman" w:hAnsi="Times New Roman"/>
          <w:b/>
          <w:sz w:val="24"/>
          <w:szCs w:val="24"/>
        </w:rPr>
        <w:t xml:space="preserve"> </w:t>
      </w:r>
      <w:r w:rsidRPr="00713429">
        <w:rPr>
          <w:rFonts w:ascii="Times New Roman" w:hAnsi="Times New Roman"/>
          <w:b/>
          <w:sz w:val="24"/>
          <w:szCs w:val="24"/>
        </w:rPr>
        <w:t>културног наслеђа</w:t>
      </w:r>
    </w:p>
    <w:p w14:paraId="57673DBD" w14:textId="70E5C199"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0A3D09" w:rsidRPr="00713429">
        <w:rPr>
          <w:rFonts w:ascii="Times New Roman" w:hAnsi="Times New Roman"/>
          <w:b/>
          <w:sz w:val="24"/>
          <w:szCs w:val="24"/>
        </w:rPr>
        <w:t xml:space="preserve"> </w:t>
      </w:r>
      <w:r w:rsidR="008F3667" w:rsidRPr="00713429">
        <w:rPr>
          <w:rFonts w:ascii="Times New Roman" w:hAnsi="Times New Roman"/>
          <w:b/>
          <w:sz w:val="24"/>
          <w:szCs w:val="24"/>
          <w:lang w:val="sr-Cyrl-RS"/>
        </w:rPr>
        <w:t>81</w:t>
      </w:r>
      <w:r w:rsidR="005C1002" w:rsidRPr="00713429">
        <w:rPr>
          <w:rFonts w:ascii="Times New Roman" w:hAnsi="Times New Roman"/>
          <w:b/>
          <w:sz w:val="24"/>
          <w:szCs w:val="24"/>
        </w:rPr>
        <w:t>.</w:t>
      </w:r>
    </w:p>
    <w:p w14:paraId="2EB852CE" w14:textId="6C87F5DE"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Органи установе заштите су директор, управни одбор и надзорни одбор.</w:t>
      </w:r>
    </w:p>
    <w:p w14:paraId="704D65D3" w14:textId="5614BBF3"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Именовање директора установе заштите, именовање вршиоца дужности директора установе заштите, надлежности, престанак дужности и друго, утврђује се на начин и по поступку прописаним одредбама закона којим се уређује област културе и </w:t>
      </w:r>
      <w:r w:rsidR="00513218" w:rsidRPr="00713429">
        <w:rPr>
          <w:rFonts w:ascii="Times New Roman" w:hAnsi="Times New Roman"/>
          <w:sz w:val="24"/>
          <w:szCs w:val="24"/>
          <w:lang w:val="sr-Cyrl-RS"/>
        </w:rPr>
        <w:t xml:space="preserve">посебним </w:t>
      </w:r>
      <w:r w:rsidRPr="00713429">
        <w:rPr>
          <w:rFonts w:ascii="Times New Roman" w:hAnsi="Times New Roman"/>
          <w:sz w:val="24"/>
          <w:szCs w:val="24"/>
        </w:rPr>
        <w:t>законима којима се уређују појединачне области заштите културн</w:t>
      </w:r>
      <w:r w:rsidR="002E26B1" w:rsidRPr="00713429">
        <w:rPr>
          <w:rFonts w:ascii="Times New Roman" w:hAnsi="Times New Roman"/>
          <w:sz w:val="24"/>
          <w:szCs w:val="24"/>
        </w:rPr>
        <w:t>ог</w:t>
      </w:r>
      <w:r w:rsidRPr="00713429">
        <w:rPr>
          <w:rFonts w:ascii="Times New Roman" w:hAnsi="Times New Roman"/>
          <w:sz w:val="24"/>
          <w:szCs w:val="24"/>
        </w:rPr>
        <w:t xml:space="preserve"> </w:t>
      </w:r>
      <w:r w:rsidR="002E26B1" w:rsidRPr="00713429">
        <w:rPr>
          <w:rFonts w:ascii="Times New Roman" w:hAnsi="Times New Roman"/>
          <w:sz w:val="24"/>
          <w:szCs w:val="24"/>
        </w:rPr>
        <w:t>наслеђа</w:t>
      </w:r>
      <w:r w:rsidRPr="00713429">
        <w:rPr>
          <w:rFonts w:ascii="Times New Roman" w:hAnsi="Times New Roman"/>
          <w:sz w:val="24"/>
          <w:szCs w:val="24"/>
        </w:rPr>
        <w:t xml:space="preserve">. </w:t>
      </w:r>
    </w:p>
    <w:p w14:paraId="64484A4F"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Надлежност, избор чланова и рад управног и надзорног одбора установе заштите, као и престанак дужности чланова управног и надзорног одбора, утврђује се на начин и по поступку прописаним одредбама закона којим се уређује област културе, а за установе заштите чија оснивачка права врши аутономна покрајина и у складу са одредбама закона којим се уређује надлежност Аутономне покрајине Војводине.</w:t>
      </w:r>
    </w:p>
    <w:p w14:paraId="709D32C8" w14:textId="77777777" w:rsidR="002E26B1" w:rsidRPr="00713429" w:rsidRDefault="002E26B1" w:rsidP="008F0181">
      <w:pPr>
        <w:spacing w:after="0" w:line="240" w:lineRule="auto"/>
        <w:jc w:val="center"/>
        <w:rPr>
          <w:rFonts w:ascii="Times New Roman" w:hAnsi="Times New Roman"/>
          <w:b/>
          <w:sz w:val="24"/>
          <w:szCs w:val="24"/>
        </w:rPr>
      </w:pPr>
    </w:p>
    <w:p w14:paraId="59B21DC3" w14:textId="3905BAF6"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Установе заштите по врстама културног наслеђа</w:t>
      </w:r>
    </w:p>
    <w:p w14:paraId="212CAC77" w14:textId="3ADAB715"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0A3D09" w:rsidRPr="00713429">
        <w:rPr>
          <w:rFonts w:ascii="Times New Roman" w:hAnsi="Times New Roman"/>
          <w:b/>
          <w:sz w:val="24"/>
          <w:szCs w:val="24"/>
        </w:rPr>
        <w:t xml:space="preserve"> </w:t>
      </w:r>
      <w:r w:rsidR="008F3667" w:rsidRPr="00713429">
        <w:rPr>
          <w:rFonts w:ascii="Times New Roman" w:hAnsi="Times New Roman"/>
          <w:b/>
          <w:sz w:val="24"/>
          <w:szCs w:val="24"/>
          <w:lang w:val="sr-Cyrl-RS"/>
        </w:rPr>
        <w:t>82</w:t>
      </w:r>
      <w:r w:rsidR="005C1002" w:rsidRPr="00713429">
        <w:rPr>
          <w:rFonts w:ascii="Times New Roman" w:hAnsi="Times New Roman"/>
          <w:b/>
          <w:sz w:val="24"/>
          <w:szCs w:val="24"/>
        </w:rPr>
        <w:t>.</w:t>
      </w:r>
    </w:p>
    <w:p w14:paraId="49E116EA" w14:textId="1F540E67" w:rsidR="002A3C46" w:rsidRPr="00713429" w:rsidRDefault="00357D9E" w:rsidP="008F0181">
      <w:pPr>
        <w:spacing w:after="0" w:line="240" w:lineRule="auto"/>
        <w:ind w:firstLine="720"/>
        <w:jc w:val="both"/>
        <w:rPr>
          <w:rFonts w:ascii="Times New Roman" w:hAnsi="Times New Roman"/>
          <w:sz w:val="24"/>
          <w:szCs w:val="24"/>
        </w:rPr>
      </w:pPr>
      <w:r>
        <w:rPr>
          <w:rFonts w:ascii="Times New Roman" w:hAnsi="Times New Roman"/>
          <w:sz w:val="24"/>
          <w:szCs w:val="24"/>
        </w:rPr>
        <w:t>Установе заштите су</w:t>
      </w:r>
      <w:r w:rsidR="002A3C46" w:rsidRPr="00713429">
        <w:rPr>
          <w:rFonts w:ascii="Times New Roman" w:hAnsi="Times New Roman"/>
          <w:sz w:val="24"/>
          <w:szCs w:val="24"/>
        </w:rPr>
        <w:t xml:space="preserve"> завод за заштиту споменика културе, музеј, </w:t>
      </w:r>
      <w:r w:rsidR="00E06D4C" w:rsidRPr="00713429">
        <w:rPr>
          <w:rFonts w:ascii="Times New Roman" w:hAnsi="Times New Roman"/>
          <w:sz w:val="24"/>
          <w:szCs w:val="24"/>
          <w:lang w:val="sr-Cyrl-RS"/>
        </w:rPr>
        <w:t xml:space="preserve">галерија, </w:t>
      </w:r>
      <w:r w:rsidR="002A3C46" w:rsidRPr="00713429">
        <w:rPr>
          <w:rFonts w:ascii="Times New Roman" w:hAnsi="Times New Roman"/>
          <w:sz w:val="24"/>
          <w:szCs w:val="24"/>
        </w:rPr>
        <w:t xml:space="preserve">архив, </w:t>
      </w:r>
      <w:r w:rsidR="00673E38" w:rsidRPr="00713429">
        <w:rPr>
          <w:rFonts w:ascii="Times New Roman" w:hAnsi="Times New Roman"/>
          <w:sz w:val="24"/>
          <w:szCs w:val="24"/>
          <w:lang w:val="sr-Cyrl-RS"/>
        </w:rPr>
        <w:t>аудиовизуелни архив</w:t>
      </w:r>
      <w:r w:rsidR="00673E38" w:rsidRPr="00713429">
        <w:rPr>
          <w:rFonts w:ascii="Times New Roman" w:hAnsi="Times New Roman"/>
          <w:sz w:val="24"/>
          <w:szCs w:val="24"/>
        </w:rPr>
        <w:t xml:space="preserve"> </w:t>
      </w:r>
      <w:r w:rsidR="002A3C46" w:rsidRPr="00713429">
        <w:rPr>
          <w:rFonts w:ascii="Times New Roman" w:hAnsi="Times New Roman"/>
          <w:sz w:val="24"/>
          <w:szCs w:val="24"/>
        </w:rPr>
        <w:t>и библиотека која обавља заштиту старе и ретке библиотечке грађе.</w:t>
      </w:r>
    </w:p>
    <w:p w14:paraId="5B38E600" w14:textId="77777777" w:rsidR="002A3C46" w:rsidRPr="00713429" w:rsidRDefault="002A3C46" w:rsidP="008F0181">
      <w:pPr>
        <w:spacing w:after="0" w:line="240" w:lineRule="auto"/>
        <w:ind w:firstLine="720"/>
        <w:jc w:val="both"/>
        <w:rPr>
          <w:rFonts w:ascii="Times New Roman" w:hAnsi="Times New Roman"/>
          <w:sz w:val="24"/>
          <w:szCs w:val="24"/>
        </w:rPr>
      </w:pPr>
    </w:p>
    <w:p w14:paraId="30DC636B" w14:textId="17DF6F62" w:rsidR="000A3D09"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0A3D09" w:rsidRPr="00713429">
        <w:rPr>
          <w:rFonts w:ascii="Times New Roman" w:hAnsi="Times New Roman"/>
          <w:b/>
          <w:sz w:val="24"/>
          <w:szCs w:val="24"/>
        </w:rPr>
        <w:t xml:space="preserve"> </w:t>
      </w:r>
      <w:r w:rsidR="008F3667" w:rsidRPr="00713429">
        <w:rPr>
          <w:rFonts w:ascii="Times New Roman" w:hAnsi="Times New Roman"/>
          <w:b/>
          <w:sz w:val="24"/>
          <w:szCs w:val="24"/>
          <w:lang w:val="sr-Cyrl-RS"/>
        </w:rPr>
        <w:t>83</w:t>
      </w:r>
      <w:r w:rsidR="005C1002" w:rsidRPr="00713429">
        <w:rPr>
          <w:rFonts w:ascii="Times New Roman" w:hAnsi="Times New Roman"/>
          <w:b/>
          <w:sz w:val="24"/>
          <w:szCs w:val="24"/>
        </w:rPr>
        <w:t>.</w:t>
      </w:r>
    </w:p>
    <w:p w14:paraId="11DEDC69" w14:textId="77777777" w:rsidR="0091063A" w:rsidRPr="00713429" w:rsidRDefault="0091063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Завод за заштиту споменика културе врши делатност заштите</w:t>
      </w:r>
      <w:r w:rsidR="001F1BCA" w:rsidRPr="00713429">
        <w:rPr>
          <w:rFonts w:ascii="Times New Roman" w:hAnsi="Times New Roman"/>
          <w:sz w:val="24"/>
          <w:szCs w:val="24"/>
          <w:lang w:val="sr-Cyrl-RS"/>
        </w:rPr>
        <w:t xml:space="preserve"> и очувања </w:t>
      </w:r>
      <w:r w:rsidRPr="00713429">
        <w:rPr>
          <w:rFonts w:ascii="Times New Roman" w:hAnsi="Times New Roman"/>
          <w:sz w:val="24"/>
          <w:szCs w:val="24"/>
        </w:rPr>
        <w:t xml:space="preserve"> непокретних културних добара. </w:t>
      </w:r>
    </w:p>
    <w:p w14:paraId="2DBA6822" w14:textId="3E7DA6BE" w:rsidR="0091063A" w:rsidRPr="00713429" w:rsidRDefault="0091063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Музеј </w:t>
      </w:r>
      <w:r w:rsidR="00E06D4C" w:rsidRPr="00713429">
        <w:rPr>
          <w:rFonts w:ascii="Times New Roman" w:hAnsi="Times New Roman"/>
          <w:sz w:val="24"/>
          <w:szCs w:val="24"/>
          <w:lang w:val="sr-Cyrl-RS"/>
        </w:rPr>
        <w:t xml:space="preserve">и галерија </w:t>
      </w:r>
      <w:r w:rsidRPr="00713429">
        <w:rPr>
          <w:rFonts w:ascii="Times New Roman" w:hAnsi="Times New Roman"/>
          <w:sz w:val="24"/>
          <w:szCs w:val="24"/>
        </w:rPr>
        <w:t>врши делатност заштите</w:t>
      </w:r>
      <w:r w:rsidR="001F1BCA" w:rsidRPr="00713429">
        <w:rPr>
          <w:rFonts w:ascii="Times New Roman" w:hAnsi="Times New Roman"/>
          <w:sz w:val="24"/>
          <w:szCs w:val="24"/>
          <w:lang w:val="sr-Cyrl-RS"/>
        </w:rPr>
        <w:t xml:space="preserve"> и очувања </w:t>
      </w:r>
      <w:r w:rsidRPr="00713429">
        <w:rPr>
          <w:rFonts w:ascii="Times New Roman" w:hAnsi="Times New Roman"/>
          <w:sz w:val="24"/>
          <w:szCs w:val="24"/>
        </w:rPr>
        <w:t>музејске грађе</w:t>
      </w:r>
      <w:r w:rsidR="001C1968" w:rsidRPr="00713429">
        <w:rPr>
          <w:rFonts w:ascii="Times New Roman" w:hAnsi="Times New Roman"/>
          <w:sz w:val="24"/>
          <w:szCs w:val="24"/>
          <w:lang w:val="sr-Cyrl-RS"/>
        </w:rPr>
        <w:t xml:space="preserve"> и нематеријалног културног наслеђа у складу са законом.</w:t>
      </w:r>
    </w:p>
    <w:p w14:paraId="6339BED6" w14:textId="77777777" w:rsidR="0091063A" w:rsidRPr="00713429" w:rsidRDefault="0091063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Архив врши делатност заштите</w:t>
      </w:r>
      <w:r w:rsidR="001F1BCA" w:rsidRPr="00713429">
        <w:rPr>
          <w:rFonts w:ascii="Times New Roman" w:hAnsi="Times New Roman"/>
          <w:sz w:val="24"/>
          <w:szCs w:val="24"/>
          <w:lang w:val="sr-Cyrl-RS"/>
        </w:rPr>
        <w:t xml:space="preserve"> и очувања</w:t>
      </w:r>
      <w:r w:rsidRPr="00713429">
        <w:rPr>
          <w:rFonts w:ascii="Times New Roman" w:hAnsi="Times New Roman"/>
          <w:sz w:val="24"/>
          <w:szCs w:val="24"/>
        </w:rPr>
        <w:t xml:space="preserve"> архивске грађе.</w:t>
      </w:r>
    </w:p>
    <w:p w14:paraId="395AF375" w14:textId="55D150C2" w:rsidR="0091063A" w:rsidRPr="00713429" w:rsidRDefault="00673E3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Аудиовизуелни архив</w:t>
      </w:r>
      <w:r w:rsidR="0091063A" w:rsidRPr="00713429">
        <w:rPr>
          <w:rFonts w:ascii="Times New Roman" w:hAnsi="Times New Roman"/>
          <w:sz w:val="24"/>
          <w:szCs w:val="24"/>
        </w:rPr>
        <w:t xml:space="preserve"> врши делатност заштите</w:t>
      </w:r>
      <w:r w:rsidR="001F1BCA" w:rsidRPr="00713429">
        <w:rPr>
          <w:rFonts w:ascii="Times New Roman" w:hAnsi="Times New Roman"/>
          <w:sz w:val="24"/>
          <w:szCs w:val="24"/>
          <w:lang w:val="sr-Cyrl-RS"/>
        </w:rPr>
        <w:t xml:space="preserve"> и очувања</w:t>
      </w:r>
      <w:r w:rsidR="0091063A" w:rsidRPr="00713429">
        <w:rPr>
          <w:rFonts w:ascii="Times New Roman" w:hAnsi="Times New Roman"/>
          <w:sz w:val="24"/>
          <w:szCs w:val="24"/>
        </w:rPr>
        <w:t xml:space="preserve">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е</w:t>
      </w:r>
      <w:r w:rsidR="001F0BC9">
        <w:rPr>
          <w:rFonts w:ascii="Times New Roman" w:hAnsi="Times New Roman"/>
          <w:sz w:val="24"/>
          <w:szCs w:val="24"/>
        </w:rPr>
        <w:t xml:space="preserve"> </w:t>
      </w:r>
      <w:r w:rsidR="0091063A" w:rsidRPr="00713429">
        <w:rPr>
          <w:rFonts w:ascii="Times New Roman" w:hAnsi="Times New Roman"/>
          <w:sz w:val="24"/>
          <w:szCs w:val="24"/>
        </w:rPr>
        <w:t>грађе.</w:t>
      </w:r>
    </w:p>
    <w:p w14:paraId="713A8F91" w14:textId="77777777" w:rsidR="0091063A" w:rsidRPr="00713429" w:rsidRDefault="0091063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Делатност заштите</w:t>
      </w:r>
      <w:r w:rsidR="001F1BCA" w:rsidRPr="00713429">
        <w:rPr>
          <w:rFonts w:ascii="Times New Roman" w:hAnsi="Times New Roman"/>
          <w:sz w:val="24"/>
          <w:szCs w:val="24"/>
          <w:lang w:val="sr-Cyrl-RS"/>
        </w:rPr>
        <w:t xml:space="preserve"> и очувања</w:t>
      </w:r>
      <w:r w:rsidRPr="00713429">
        <w:rPr>
          <w:rFonts w:ascii="Times New Roman" w:hAnsi="Times New Roman"/>
          <w:sz w:val="24"/>
          <w:szCs w:val="24"/>
        </w:rPr>
        <w:t xml:space="preserve"> старе и ретке библиотечке грађе обављају библиотеке које у својим фондовима имају стару и ретку библиотечку грађу и испуњавају друге услове за обављање делатности заштите</w:t>
      </w:r>
      <w:r w:rsidR="001F1BCA" w:rsidRPr="00713429">
        <w:rPr>
          <w:rFonts w:ascii="Times New Roman" w:hAnsi="Times New Roman"/>
          <w:sz w:val="24"/>
          <w:szCs w:val="24"/>
          <w:lang w:val="sr-Cyrl-RS"/>
        </w:rPr>
        <w:t xml:space="preserve"> и очувања културног наслеђа</w:t>
      </w:r>
      <w:r w:rsidRPr="00713429">
        <w:rPr>
          <w:rFonts w:ascii="Times New Roman" w:hAnsi="Times New Roman"/>
          <w:sz w:val="24"/>
          <w:szCs w:val="24"/>
        </w:rPr>
        <w:t>.</w:t>
      </w:r>
    </w:p>
    <w:p w14:paraId="6EA29320" w14:textId="1C80AF6E" w:rsidR="002A3C46" w:rsidRPr="00713429" w:rsidRDefault="0091063A" w:rsidP="008F0181">
      <w:pPr>
        <w:autoSpaceDE w:val="0"/>
        <w:autoSpaceDN w:val="0"/>
        <w:adjustRightInd w:val="0"/>
        <w:spacing w:after="0" w:line="240" w:lineRule="auto"/>
        <w:ind w:firstLine="720"/>
        <w:jc w:val="both"/>
        <w:rPr>
          <w:rFonts w:ascii="Times New Roman" w:hAnsi="Times New Roman"/>
          <w:sz w:val="24"/>
          <w:szCs w:val="24"/>
        </w:rPr>
      </w:pPr>
      <w:r w:rsidRPr="00713429">
        <w:rPr>
          <w:rFonts w:ascii="Times New Roman" w:hAnsi="Times New Roman"/>
          <w:sz w:val="24"/>
          <w:szCs w:val="24"/>
        </w:rPr>
        <w:t>Делатности установа заштите из става 1</w:t>
      </w:r>
      <w:r w:rsidR="00CF6809">
        <w:rPr>
          <w:rFonts w:ascii="Times New Roman" w:eastAsia="Times New Roman" w:hAnsi="Times New Roman"/>
          <w:sz w:val="24"/>
          <w:szCs w:val="24"/>
        </w:rPr>
        <w:t>–</w:t>
      </w:r>
      <w:r w:rsidR="001C1968" w:rsidRPr="00713429">
        <w:rPr>
          <w:rFonts w:ascii="Times New Roman" w:hAnsi="Times New Roman"/>
          <w:sz w:val="24"/>
          <w:szCs w:val="24"/>
          <w:lang w:val="sr-Cyrl-RS"/>
        </w:rPr>
        <w:t>5</w:t>
      </w:r>
      <w:r w:rsidRPr="00713429">
        <w:rPr>
          <w:rFonts w:ascii="Times New Roman" w:hAnsi="Times New Roman"/>
          <w:sz w:val="24"/>
          <w:szCs w:val="24"/>
        </w:rPr>
        <w:t>. овог члана уређују се посебним законом.</w:t>
      </w:r>
    </w:p>
    <w:p w14:paraId="6DF330BA" w14:textId="77777777" w:rsidR="002A3C46" w:rsidRPr="00713429" w:rsidRDefault="002A3C46" w:rsidP="008F0181">
      <w:pPr>
        <w:spacing w:after="0" w:line="240" w:lineRule="auto"/>
        <w:jc w:val="both"/>
        <w:rPr>
          <w:rFonts w:ascii="Times New Roman" w:hAnsi="Times New Roman"/>
          <w:sz w:val="24"/>
          <w:szCs w:val="24"/>
        </w:rPr>
      </w:pPr>
    </w:p>
    <w:p w14:paraId="25A14463" w14:textId="00C7CF05" w:rsidR="00520A8E" w:rsidRPr="00713429" w:rsidRDefault="00520A8E"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84</w:t>
      </w:r>
      <w:r w:rsidR="005C1002" w:rsidRPr="00713429">
        <w:rPr>
          <w:rFonts w:ascii="Times New Roman" w:hAnsi="Times New Roman"/>
          <w:b/>
          <w:sz w:val="24"/>
          <w:szCs w:val="24"/>
        </w:rPr>
        <w:t>.</w:t>
      </w:r>
    </w:p>
    <w:p w14:paraId="36C94456" w14:textId="6DA4D9AF" w:rsidR="0091063A" w:rsidRPr="00713429" w:rsidRDefault="0091063A"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 xml:space="preserve">Делатност археолошких ископавања и истраживања могу обављати </w:t>
      </w:r>
      <w:r w:rsidRPr="00713429">
        <w:rPr>
          <w:rFonts w:ascii="Times New Roman" w:hAnsi="Times New Roman"/>
          <w:sz w:val="24"/>
          <w:szCs w:val="24"/>
          <w:lang w:val="sr-Cyrl-RS"/>
        </w:rPr>
        <w:t xml:space="preserve">јавне </w:t>
      </w:r>
      <w:r w:rsidRPr="00713429">
        <w:rPr>
          <w:rFonts w:ascii="Times New Roman" w:hAnsi="Times New Roman"/>
          <w:sz w:val="24"/>
          <w:szCs w:val="24"/>
        </w:rPr>
        <w:t xml:space="preserve">установе заштите, </w:t>
      </w:r>
      <w:r w:rsidR="00C911FF" w:rsidRPr="00713429">
        <w:rPr>
          <w:rFonts w:ascii="Times New Roman" w:hAnsi="Times New Roman"/>
          <w:sz w:val="24"/>
          <w:szCs w:val="24"/>
        </w:rPr>
        <w:t>у складу</w:t>
      </w:r>
      <w:r w:rsidRPr="00713429">
        <w:rPr>
          <w:rFonts w:ascii="Times New Roman" w:hAnsi="Times New Roman"/>
          <w:sz w:val="24"/>
          <w:szCs w:val="24"/>
        </w:rPr>
        <w:t xml:space="preserve"> с</w:t>
      </w:r>
      <w:r w:rsidR="00357D9E">
        <w:rPr>
          <w:rFonts w:ascii="Times New Roman" w:hAnsi="Times New Roman"/>
          <w:sz w:val="24"/>
          <w:szCs w:val="24"/>
          <w:lang w:val="sr-Cyrl-RS"/>
        </w:rPr>
        <w:t>а</w:t>
      </w:r>
      <w:r w:rsidRPr="00713429">
        <w:rPr>
          <w:rFonts w:ascii="Times New Roman" w:hAnsi="Times New Roman"/>
          <w:sz w:val="24"/>
          <w:szCs w:val="24"/>
        </w:rPr>
        <w:t xml:space="preserve"> одредбама закона којим се уређују археолошка истраживања.</w:t>
      </w:r>
      <w:r w:rsidRPr="00713429">
        <w:rPr>
          <w:rFonts w:ascii="Times New Roman" w:hAnsi="Times New Roman"/>
          <w:b/>
          <w:sz w:val="24"/>
          <w:szCs w:val="24"/>
        </w:rPr>
        <w:t xml:space="preserve"> </w:t>
      </w:r>
    </w:p>
    <w:p w14:paraId="624F5DD3" w14:textId="2689B23E" w:rsidR="003238E8" w:rsidRPr="00713429" w:rsidRDefault="0091063A"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 xml:space="preserve">Археолошка ископавања и истраживања могу обављати поред установа заштите из става 1. овог члана и </w:t>
      </w:r>
      <w:r w:rsidRPr="00713429">
        <w:rPr>
          <w:rFonts w:ascii="Times New Roman" w:hAnsi="Times New Roman"/>
          <w:sz w:val="24"/>
          <w:szCs w:val="24"/>
          <w:lang w:val="sr-Cyrl-RS"/>
        </w:rPr>
        <w:t xml:space="preserve">јавне </w:t>
      </w:r>
      <w:r w:rsidRPr="00713429">
        <w:rPr>
          <w:rFonts w:ascii="Times New Roman" w:hAnsi="Times New Roman"/>
          <w:sz w:val="24"/>
          <w:szCs w:val="24"/>
        </w:rPr>
        <w:t xml:space="preserve">научне и </w:t>
      </w:r>
      <w:r w:rsidRPr="00713429">
        <w:rPr>
          <w:rFonts w:ascii="Times New Roman" w:hAnsi="Times New Roman"/>
          <w:sz w:val="24"/>
          <w:szCs w:val="24"/>
          <w:lang w:val="sr-Cyrl-RS"/>
        </w:rPr>
        <w:t>високо</w:t>
      </w:r>
      <w:r w:rsidRPr="00713429">
        <w:rPr>
          <w:rFonts w:ascii="Times New Roman" w:hAnsi="Times New Roman"/>
          <w:sz w:val="24"/>
          <w:szCs w:val="24"/>
        </w:rPr>
        <w:t>образовне установе у складу с</w:t>
      </w:r>
      <w:r w:rsidR="00357D9E">
        <w:rPr>
          <w:rFonts w:ascii="Times New Roman" w:hAnsi="Times New Roman"/>
          <w:sz w:val="24"/>
          <w:szCs w:val="24"/>
          <w:lang w:val="sr-Cyrl-RS"/>
        </w:rPr>
        <w:t>а</w:t>
      </w:r>
      <w:r w:rsidRPr="00713429">
        <w:rPr>
          <w:rFonts w:ascii="Times New Roman" w:hAnsi="Times New Roman"/>
          <w:sz w:val="24"/>
          <w:szCs w:val="24"/>
        </w:rPr>
        <w:t xml:space="preserve"> одредбама закона којим се уређују археолошка истраживања.</w:t>
      </w:r>
    </w:p>
    <w:p w14:paraId="19CF458A" w14:textId="77777777" w:rsidR="000A24A4" w:rsidRPr="00713429" w:rsidRDefault="000A24A4" w:rsidP="008F0181">
      <w:pPr>
        <w:spacing w:after="0" w:line="240" w:lineRule="auto"/>
        <w:rPr>
          <w:rFonts w:ascii="Times New Roman" w:hAnsi="Times New Roman"/>
          <w:b/>
          <w:sz w:val="24"/>
          <w:szCs w:val="24"/>
        </w:rPr>
      </w:pPr>
    </w:p>
    <w:p w14:paraId="3FAB8976" w14:textId="06F1C6FD" w:rsidR="000A24A4" w:rsidRPr="00713429" w:rsidRDefault="000A24A4"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85</w:t>
      </w:r>
      <w:r w:rsidR="005C1002" w:rsidRPr="00713429">
        <w:rPr>
          <w:rFonts w:ascii="Times New Roman" w:hAnsi="Times New Roman"/>
          <w:b/>
          <w:sz w:val="24"/>
          <w:szCs w:val="24"/>
        </w:rPr>
        <w:t>.</w:t>
      </w:r>
    </w:p>
    <w:p w14:paraId="32C554E7" w14:textId="77777777" w:rsidR="00520A8E" w:rsidRPr="00713429" w:rsidRDefault="000A24A4"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Установе заштите дужне су да врше ревизију покретних</w:t>
      </w:r>
      <w:r w:rsidR="00A949E1" w:rsidRPr="00713429">
        <w:rPr>
          <w:rFonts w:ascii="Times New Roman" w:hAnsi="Times New Roman"/>
          <w:sz w:val="24"/>
          <w:szCs w:val="24"/>
          <w:lang w:val="sr-Cyrl-RS"/>
        </w:rPr>
        <w:t xml:space="preserve"> и непокретних</w:t>
      </w:r>
      <w:r w:rsidRPr="00713429">
        <w:rPr>
          <w:rFonts w:ascii="Times New Roman" w:hAnsi="Times New Roman"/>
          <w:sz w:val="24"/>
          <w:szCs w:val="24"/>
        </w:rPr>
        <w:t xml:space="preserve"> културних добара у роковима утврђеним посебним законима којима се уређују појединачне </w:t>
      </w:r>
      <w:r w:rsidR="00C911FF" w:rsidRPr="00713429">
        <w:rPr>
          <w:rFonts w:ascii="Times New Roman" w:hAnsi="Times New Roman"/>
          <w:sz w:val="24"/>
          <w:szCs w:val="24"/>
        </w:rPr>
        <w:t>области</w:t>
      </w:r>
      <w:r w:rsidRPr="00713429">
        <w:rPr>
          <w:rFonts w:ascii="Times New Roman" w:hAnsi="Times New Roman"/>
          <w:sz w:val="24"/>
          <w:szCs w:val="24"/>
        </w:rPr>
        <w:t xml:space="preserve"> заштите </w:t>
      </w:r>
      <w:r w:rsidR="001F1BCA" w:rsidRPr="00713429">
        <w:rPr>
          <w:rFonts w:ascii="Times New Roman" w:hAnsi="Times New Roman"/>
          <w:sz w:val="24"/>
          <w:szCs w:val="24"/>
          <w:lang w:val="sr-Cyrl-RS"/>
        </w:rPr>
        <w:t xml:space="preserve">и очувања </w:t>
      </w:r>
      <w:r w:rsidRPr="00713429">
        <w:rPr>
          <w:rFonts w:ascii="Times New Roman" w:hAnsi="Times New Roman"/>
          <w:sz w:val="24"/>
          <w:szCs w:val="24"/>
        </w:rPr>
        <w:t>културних добара.</w:t>
      </w:r>
    </w:p>
    <w:p w14:paraId="59E5C5DE" w14:textId="77777777" w:rsidR="008F3667" w:rsidRPr="00713429" w:rsidRDefault="008F3667" w:rsidP="008F0181">
      <w:pPr>
        <w:spacing w:after="0" w:line="240" w:lineRule="auto"/>
        <w:jc w:val="center"/>
        <w:rPr>
          <w:rFonts w:ascii="Times New Roman" w:hAnsi="Times New Roman"/>
          <w:b/>
          <w:sz w:val="24"/>
          <w:szCs w:val="24"/>
        </w:rPr>
      </w:pPr>
    </w:p>
    <w:p w14:paraId="5756DE02" w14:textId="4C25F2BC"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Члан</w:t>
      </w:r>
      <w:r w:rsidR="00520A8E" w:rsidRPr="00713429">
        <w:rPr>
          <w:rFonts w:ascii="Times New Roman" w:hAnsi="Times New Roman"/>
          <w:b/>
          <w:sz w:val="24"/>
          <w:szCs w:val="24"/>
        </w:rPr>
        <w:t xml:space="preserve"> </w:t>
      </w:r>
      <w:r w:rsidR="008F3667" w:rsidRPr="00713429">
        <w:rPr>
          <w:rFonts w:ascii="Times New Roman" w:hAnsi="Times New Roman"/>
          <w:b/>
          <w:sz w:val="24"/>
          <w:szCs w:val="24"/>
          <w:lang w:val="sr-Cyrl-RS"/>
        </w:rPr>
        <w:t>86</w:t>
      </w:r>
      <w:r w:rsidR="005C1002" w:rsidRPr="00713429">
        <w:rPr>
          <w:rFonts w:ascii="Times New Roman" w:hAnsi="Times New Roman"/>
          <w:b/>
          <w:sz w:val="24"/>
          <w:szCs w:val="24"/>
        </w:rPr>
        <w:t>.</w:t>
      </w:r>
    </w:p>
    <w:p w14:paraId="3A8FE67E" w14:textId="2E2FAA0D"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Послове у оквиру делатности заштите</w:t>
      </w:r>
      <w:r w:rsidR="001F1BCA" w:rsidRPr="00713429">
        <w:rPr>
          <w:rFonts w:ascii="Times New Roman" w:hAnsi="Times New Roman"/>
          <w:sz w:val="24"/>
          <w:szCs w:val="24"/>
          <w:lang w:val="sr-Cyrl-RS"/>
        </w:rPr>
        <w:t xml:space="preserve"> и очувања</w:t>
      </w:r>
      <w:r w:rsidRPr="00713429">
        <w:rPr>
          <w:rFonts w:ascii="Times New Roman" w:hAnsi="Times New Roman"/>
          <w:sz w:val="24"/>
          <w:szCs w:val="24"/>
        </w:rPr>
        <w:t xml:space="preserve"> културног наслеђа м</w:t>
      </w:r>
      <w:r w:rsidR="00DC19D1" w:rsidRPr="00713429">
        <w:rPr>
          <w:rFonts w:ascii="Times New Roman" w:hAnsi="Times New Roman"/>
          <w:sz w:val="24"/>
          <w:szCs w:val="24"/>
        </w:rPr>
        <w:t>огу обављати лица с одговарајући</w:t>
      </w:r>
      <w:r w:rsidRPr="00713429">
        <w:rPr>
          <w:rFonts w:ascii="Times New Roman" w:hAnsi="Times New Roman"/>
          <w:sz w:val="24"/>
          <w:szCs w:val="24"/>
        </w:rPr>
        <w:t xml:space="preserve">м </w:t>
      </w:r>
      <w:r w:rsidR="00DC19D1" w:rsidRPr="00713429">
        <w:rPr>
          <w:rFonts w:ascii="Times New Roman" w:hAnsi="Times New Roman"/>
          <w:sz w:val="24"/>
          <w:szCs w:val="24"/>
          <w:lang w:val="sr-Cyrl-RS"/>
        </w:rPr>
        <w:t>образовањем</w:t>
      </w:r>
      <w:r w:rsidRPr="00713429">
        <w:rPr>
          <w:rFonts w:ascii="Times New Roman" w:hAnsi="Times New Roman"/>
          <w:sz w:val="24"/>
          <w:szCs w:val="24"/>
        </w:rPr>
        <w:t xml:space="preserve"> и положеним стручним испитом</w:t>
      </w:r>
      <w:r w:rsidR="00520A8E" w:rsidRPr="00713429">
        <w:rPr>
          <w:rFonts w:ascii="Times New Roman" w:hAnsi="Times New Roman"/>
          <w:sz w:val="24"/>
          <w:szCs w:val="24"/>
        </w:rPr>
        <w:t>,</w:t>
      </w:r>
      <w:r w:rsidRPr="00713429">
        <w:rPr>
          <w:rFonts w:ascii="Times New Roman" w:hAnsi="Times New Roman"/>
          <w:sz w:val="24"/>
          <w:szCs w:val="24"/>
        </w:rPr>
        <w:t xml:space="preserve"> у складу са</w:t>
      </w:r>
      <w:r w:rsidR="00513218" w:rsidRPr="00713429">
        <w:rPr>
          <w:rFonts w:ascii="Times New Roman" w:hAnsi="Times New Roman"/>
          <w:sz w:val="24"/>
          <w:szCs w:val="24"/>
          <w:lang w:val="sr-Cyrl-RS"/>
        </w:rPr>
        <w:t xml:space="preserve"> посебним</w:t>
      </w:r>
      <w:r w:rsidRPr="00713429">
        <w:rPr>
          <w:rFonts w:ascii="Times New Roman" w:hAnsi="Times New Roman"/>
          <w:sz w:val="24"/>
          <w:szCs w:val="24"/>
        </w:rPr>
        <w:t xml:space="preserve"> законима којима се уређују појединачне области заштите културн</w:t>
      </w:r>
      <w:r w:rsidR="00520A8E" w:rsidRPr="00713429">
        <w:rPr>
          <w:rFonts w:ascii="Times New Roman" w:hAnsi="Times New Roman"/>
          <w:sz w:val="24"/>
          <w:szCs w:val="24"/>
        </w:rPr>
        <w:t>ог</w:t>
      </w:r>
      <w:r w:rsidR="00EE7807" w:rsidRPr="00713429">
        <w:rPr>
          <w:rFonts w:ascii="Times New Roman" w:hAnsi="Times New Roman"/>
          <w:sz w:val="24"/>
          <w:szCs w:val="24"/>
        </w:rPr>
        <w:t xml:space="preserve"> </w:t>
      </w:r>
      <w:r w:rsidR="00520A8E" w:rsidRPr="00713429">
        <w:rPr>
          <w:rFonts w:ascii="Times New Roman" w:hAnsi="Times New Roman"/>
          <w:sz w:val="24"/>
          <w:szCs w:val="24"/>
        </w:rPr>
        <w:t>наслеђ</w:t>
      </w:r>
      <w:r w:rsidR="003238E8" w:rsidRPr="00713429">
        <w:rPr>
          <w:rFonts w:ascii="Times New Roman" w:hAnsi="Times New Roman"/>
          <w:sz w:val="24"/>
          <w:szCs w:val="24"/>
        </w:rPr>
        <w:t>а</w:t>
      </w:r>
      <w:r w:rsidR="00520A8E" w:rsidRPr="00713429">
        <w:rPr>
          <w:rFonts w:ascii="Times New Roman" w:hAnsi="Times New Roman"/>
          <w:sz w:val="24"/>
          <w:szCs w:val="24"/>
        </w:rPr>
        <w:t>.</w:t>
      </w:r>
    </w:p>
    <w:p w14:paraId="3D8A3B9A" w14:textId="4799D332"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Утврђивање стручне оспособљености лица из става 1. овог члана врши с</w:t>
      </w:r>
      <w:r w:rsidR="00520A8E" w:rsidRPr="00713429">
        <w:rPr>
          <w:rFonts w:ascii="Times New Roman" w:hAnsi="Times New Roman"/>
          <w:sz w:val="24"/>
          <w:szCs w:val="24"/>
        </w:rPr>
        <w:t xml:space="preserve">е </w:t>
      </w:r>
      <w:r w:rsidRPr="00713429">
        <w:rPr>
          <w:rFonts w:ascii="Times New Roman" w:hAnsi="Times New Roman"/>
          <w:sz w:val="24"/>
          <w:szCs w:val="24"/>
        </w:rPr>
        <w:t xml:space="preserve">према програмима за полагање стручних испита по </w:t>
      </w:r>
      <w:r w:rsidR="00C3377D" w:rsidRPr="00713429">
        <w:rPr>
          <w:rFonts w:ascii="Times New Roman" w:hAnsi="Times New Roman"/>
          <w:sz w:val="24"/>
          <w:szCs w:val="24"/>
          <w:lang w:val="sr-Cyrl-RS"/>
        </w:rPr>
        <w:t>делатностима</w:t>
      </w:r>
      <w:r w:rsidRPr="00713429">
        <w:rPr>
          <w:rFonts w:ascii="Times New Roman" w:hAnsi="Times New Roman"/>
          <w:sz w:val="24"/>
          <w:szCs w:val="24"/>
        </w:rPr>
        <w:t xml:space="preserve">, на начин и у поступку прописаним </w:t>
      </w:r>
      <w:r w:rsidR="00513218" w:rsidRPr="00713429">
        <w:rPr>
          <w:rFonts w:ascii="Times New Roman" w:hAnsi="Times New Roman"/>
          <w:sz w:val="24"/>
          <w:szCs w:val="24"/>
          <w:lang w:val="sr-Cyrl-RS"/>
        </w:rPr>
        <w:t>посебним</w:t>
      </w:r>
      <w:r w:rsidR="00513218" w:rsidRPr="00713429">
        <w:rPr>
          <w:rFonts w:ascii="Times New Roman" w:hAnsi="Times New Roman"/>
          <w:sz w:val="24"/>
          <w:szCs w:val="24"/>
        </w:rPr>
        <w:t xml:space="preserve"> </w:t>
      </w:r>
      <w:r w:rsidRPr="00713429">
        <w:rPr>
          <w:rFonts w:ascii="Times New Roman" w:hAnsi="Times New Roman"/>
          <w:sz w:val="24"/>
          <w:szCs w:val="24"/>
        </w:rPr>
        <w:t xml:space="preserve">законима којима се уређују појединачне области заштите </w:t>
      </w:r>
      <w:r w:rsidR="001F1BCA" w:rsidRPr="00713429">
        <w:rPr>
          <w:rFonts w:ascii="Times New Roman" w:hAnsi="Times New Roman"/>
          <w:sz w:val="24"/>
          <w:szCs w:val="24"/>
          <w:lang w:val="sr-Cyrl-RS"/>
        </w:rPr>
        <w:t xml:space="preserve">и очувања </w:t>
      </w:r>
      <w:r w:rsidR="00520A8E" w:rsidRPr="00713429">
        <w:rPr>
          <w:rFonts w:ascii="Times New Roman" w:hAnsi="Times New Roman"/>
          <w:sz w:val="24"/>
          <w:szCs w:val="24"/>
        </w:rPr>
        <w:t>културног наслеђа</w:t>
      </w:r>
      <w:r w:rsidRPr="00713429">
        <w:rPr>
          <w:rFonts w:ascii="Times New Roman" w:hAnsi="Times New Roman"/>
          <w:sz w:val="24"/>
          <w:szCs w:val="24"/>
        </w:rPr>
        <w:t>.</w:t>
      </w:r>
    </w:p>
    <w:p w14:paraId="7B1D55E3" w14:textId="77777777" w:rsidR="002A3C46" w:rsidRPr="00713429" w:rsidRDefault="002A3C46" w:rsidP="008F0181">
      <w:pPr>
        <w:spacing w:after="0" w:line="240" w:lineRule="auto"/>
        <w:jc w:val="both"/>
        <w:rPr>
          <w:rFonts w:ascii="Times New Roman" w:hAnsi="Times New Roman"/>
          <w:sz w:val="24"/>
          <w:szCs w:val="24"/>
        </w:rPr>
      </w:pPr>
    </w:p>
    <w:p w14:paraId="2F74E897" w14:textId="7B0DB77A" w:rsidR="002A3C46" w:rsidRPr="00713429" w:rsidRDefault="002A3C46" w:rsidP="008F0181">
      <w:pPr>
        <w:spacing w:after="0" w:line="240" w:lineRule="auto"/>
        <w:jc w:val="center"/>
        <w:rPr>
          <w:rFonts w:ascii="Times New Roman" w:hAnsi="Times New Roman"/>
          <w:sz w:val="24"/>
          <w:szCs w:val="24"/>
        </w:rPr>
      </w:pPr>
      <w:r w:rsidRPr="00713429">
        <w:rPr>
          <w:rFonts w:ascii="Times New Roman" w:hAnsi="Times New Roman"/>
          <w:b/>
          <w:sz w:val="24"/>
          <w:szCs w:val="24"/>
        </w:rPr>
        <w:t>Члан</w:t>
      </w:r>
      <w:r w:rsidR="00520A8E" w:rsidRPr="00713429">
        <w:rPr>
          <w:rFonts w:ascii="Times New Roman" w:hAnsi="Times New Roman"/>
          <w:b/>
          <w:sz w:val="24"/>
          <w:szCs w:val="24"/>
        </w:rPr>
        <w:t xml:space="preserve"> </w:t>
      </w:r>
      <w:r w:rsidR="008F3667" w:rsidRPr="00713429">
        <w:rPr>
          <w:rFonts w:ascii="Times New Roman" w:hAnsi="Times New Roman"/>
          <w:b/>
          <w:sz w:val="24"/>
          <w:szCs w:val="24"/>
          <w:lang w:val="sr-Cyrl-RS"/>
        </w:rPr>
        <w:t>87</w:t>
      </w:r>
      <w:r w:rsidR="005C1002" w:rsidRPr="00713429">
        <w:rPr>
          <w:rFonts w:ascii="Times New Roman" w:hAnsi="Times New Roman"/>
          <w:b/>
          <w:sz w:val="24"/>
          <w:szCs w:val="24"/>
        </w:rPr>
        <w:t>.</w:t>
      </w:r>
    </w:p>
    <w:p w14:paraId="330BBDE6" w14:textId="260FA47C"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Поједине послове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sz w:val="24"/>
          <w:szCs w:val="24"/>
        </w:rPr>
        <w:t xml:space="preserve"> </w:t>
      </w:r>
      <w:r w:rsidR="0087642B" w:rsidRPr="00713429">
        <w:rPr>
          <w:rFonts w:ascii="Times New Roman" w:hAnsi="Times New Roman"/>
          <w:sz w:val="24"/>
          <w:szCs w:val="24"/>
        </w:rPr>
        <w:t xml:space="preserve">културног наслеђа </w:t>
      </w:r>
      <w:r w:rsidRPr="00713429">
        <w:rPr>
          <w:rFonts w:ascii="Times New Roman" w:hAnsi="Times New Roman"/>
          <w:sz w:val="24"/>
          <w:szCs w:val="24"/>
        </w:rPr>
        <w:t xml:space="preserve">могу да обављају и друга правна лица која испуњавају услове у складу с </w:t>
      </w:r>
      <w:r w:rsidR="00BC01A0" w:rsidRPr="00713429">
        <w:rPr>
          <w:rFonts w:ascii="Times New Roman" w:hAnsi="Times New Roman"/>
          <w:sz w:val="24"/>
          <w:szCs w:val="24"/>
          <w:lang w:val="sr-Cyrl-RS"/>
        </w:rPr>
        <w:t xml:space="preserve">посебним законима </w:t>
      </w:r>
      <w:r w:rsidR="0087642B" w:rsidRPr="00713429">
        <w:rPr>
          <w:rFonts w:ascii="Times New Roman" w:hAnsi="Times New Roman"/>
          <w:sz w:val="24"/>
          <w:szCs w:val="24"/>
        </w:rPr>
        <w:t>којима се уређују појединачне области заштите културног наслеђа.</w:t>
      </w:r>
    </w:p>
    <w:p w14:paraId="6481009C" w14:textId="77777777" w:rsidR="002F1D45" w:rsidRPr="00713429" w:rsidRDefault="002F1D45"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Послове истраживања, проучавања, очувања, рестаурације и конзервације могу обављати </w:t>
      </w:r>
      <w:r w:rsidR="00CD51D5" w:rsidRPr="00713429">
        <w:rPr>
          <w:rFonts w:ascii="Times New Roman" w:hAnsi="Times New Roman"/>
          <w:sz w:val="24"/>
          <w:szCs w:val="24"/>
          <w:lang w:val="sr-Cyrl-RS"/>
        </w:rPr>
        <w:t xml:space="preserve">и друга </w:t>
      </w:r>
      <w:r w:rsidRPr="00713429">
        <w:rPr>
          <w:rFonts w:ascii="Times New Roman" w:hAnsi="Times New Roman"/>
          <w:sz w:val="24"/>
          <w:szCs w:val="24"/>
        </w:rPr>
        <w:t>правна, физичка лица и предузетници под условом да поседују лиценцу</w:t>
      </w:r>
      <w:r w:rsidR="001F1BCA" w:rsidRPr="00713429">
        <w:rPr>
          <w:rFonts w:ascii="Times New Roman" w:hAnsi="Times New Roman"/>
          <w:sz w:val="24"/>
          <w:szCs w:val="24"/>
          <w:lang w:val="sr-Cyrl-RS"/>
        </w:rPr>
        <w:t>.</w:t>
      </w:r>
    </w:p>
    <w:p w14:paraId="44015BA1" w14:textId="49EA3D83" w:rsidR="008F701A" w:rsidRPr="00713429" w:rsidRDefault="002F1D45" w:rsidP="008F0181">
      <w:pPr>
        <w:spacing w:after="0" w:line="240" w:lineRule="auto"/>
        <w:ind w:firstLine="720"/>
        <w:jc w:val="both"/>
        <w:rPr>
          <w:rFonts w:ascii="Times New Roman" w:hAnsi="Times New Roman"/>
          <w:i/>
          <w:sz w:val="24"/>
          <w:szCs w:val="24"/>
          <w:lang w:val="sr-Cyrl-RS"/>
        </w:rPr>
      </w:pPr>
      <w:r w:rsidRPr="00713429">
        <w:rPr>
          <w:rFonts w:ascii="Times New Roman" w:hAnsi="Times New Roman"/>
          <w:sz w:val="24"/>
          <w:szCs w:val="24"/>
          <w:shd w:val="clear" w:color="auto" w:fill="FFFFFF"/>
          <w:lang w:val="sr-Cyrl-RS"/>
        </w:rPr>
        <w:t>Услови</w:t>
      </w:r>
      <w:r w:rsidR="005C1002" w:rsidRPr="00713429">
        <w:rPr>
          <w:rFonts w:ascii="Times New Roman" w:hAnsi="Times New Roman"/>
          <w:sz w:val="24"/>
          <w:szCs w:val="24"/>
          <w:shd w:val="clear" w:color="auto" w:fill="FFFFFF"/>
          <w:lang w:val="sr-Cyrl-RS"/>
        </w:rPr>
        <w:t xml:space="preserve">, </w:t>
      </w:r>
      <w:r w:rsidRPr="00713429">
        <w:rPr>
          <w:rFonts w:ascii="Times New Roman" w:hAnsi="Times New Roman"/>
          <w:sz w:val="24"/>
          <w:szCs w:val="24"/>
          <w:shd w:val="clear" w:color="auto" w:fill="FFFFFF"/>
          <w:lang w:val="sr-Cyrl-RS"/>
        </w:rPr>
        <w:t>начин стицања</w:t>
      </w:r>
      <w:r w:rsidR="001F1BCA" w:rsidRPr="00713429">
        <w:rPr>
          <w:rFonts w:ascii="Times New Roman" w:eastAsia="Times New Roman" w:hAnsi="Times New Roman"/>
          <w:sz w:val="24"/>
          <w:szCs w:val="24"/>
          <w:lang w:eastAsia="sr-Latn-RS"/>
        </w:rPr>
        <w:t xml:space="preserve">, поступак и садржина података за утврђивање испуњености услова за издавање лиценце </w:t>
      </w:r>
      <w:r w:rsidRPr="00713429">
        <w:rPr>
          <w:rFonts w:ascii="Times New Roman" w:hAnsi="Times New Roman"/>
          <w:sz w:val="24"/>
          <w:szCs w:val="24"/>
          <w:shd w:val="clear" w:color="auto" w:fill="FFFFFF"/>
          <w:lang w:val="sr-Cyrl-RS"/>
        </w:rPr>
        <w:t xml:space="preserve">из става </w:t>
      </w:r>
      <w:r w:rsidR="007C601B" w:rsidRPr="00713429">
        <w:rPr>
          <w:rFonts w:ascii="Times New Roman" w:hAnsi="Times New Roman"/>
          <w:sz w:val="24"/>
          <w:szCs w:val="24"/>
          <w:shd w:val="clear" w:color="auto" w:fill="FFFFFF"/>
          <w:lang w:val="sr-Cyrl-RS"/>
        </w:rPr>
        <w:t xml:space="preserve">2. </w:t>
      </w:r>
      <w:r w:rsidRPr="00713429">
        <w:rPr>
          <w:rFonts w:ascii="Times New Roman" w:hAnsi="Times New Roman"/>
          <w:sz w:val="24"/>
          <w:szCs w:val="24"/>
          <w:shd w:val="clear" w:color="auto" w:fill="FFFFFF"/>
          <w:lang w:val="sr-Cyrl-RS"/>
        </w:rPr>
        <w:t>овог члана у области</w:t>
      </w:r>
      <w:r w:rsidR="001F1BCA" w:rsidRPr="00713429">
        <w:rPr>
          <w:rFonts w:ascii="Times New Roman" w:hAnsi="Times New Roman"/>
          <w:sz w:val="24"/>
          <w:szCs w:val="24"/>
          <w:shd w:val="clear" w:color="auto" w:fill="FFFFFF"/>
          <w:lang w:val="sr-Cyrl-RS"/>
        </w:rPr>
        <w:t xml:space="preserve"> заштите и очувања</w:t>
      </w:r>
      <w:r w:rsidRPr="00713429">
        <w:rPr>
          <w:rFonts w:ascii="Times New Roman" w:hAnsi="Times New Roman"/>
          <w:sz w:val="24"/>
          <w:szCs w:val="24"/>
          <w:shd w:val="clear" w:color="auto" w:fill="FFFFFF"/>
          <w:lang w:val="sr-Cyrl-RS"/>
        </w:rPr>
        <w:t xml:space="preserve"> културног наслеђа</w:t>
      </w:r>
      <w:r w:rsidR="001F0BC9">
        <w:rPr>
          <w:rFonts w:ascii="Times New Roman" w:hAnsi="Times New Roman"/>
          <w:sz w:val="24"/>
          <w:szCs w:val="24"/>
          <w:shd w:val="clear" w:color="auto" w:fill="FFFFFF"/>
          <w:lang w:val="sr-Cyrl-RS"/>
        </w:rPr>
        <w:t xml:space="preserve"> </w:t>
      </w:r>
      <w:r w:rsidR="008F701A" w:rsidRPr="00713429">
        <w:rPr>
          <w:rFonts w:ascii="Times New Roman" w:hAnsi="Times New Roman"/>
          <w:sz w:val="24"/>
          <w:szCs w:val="24"/>
          <w:shd w:val="clear" w:color="auto" w:fill="FFFFFF"/>
        </w:rPr>
        <w:t>уређује се посебним законом.</w:t>
      </w:r>
    </w:p>
    <w:p w14:paraId="03250C1B" w14:textId="77777777" w:rsidR="002A3C46" w:rsidRPr="00713429" w:rsidRDefault="002A3C46" w:rsidP="008F0181">
      <w:pPr>
        <w:spacing w:after="0" w:line="240" w:lineRule="auto"/>
        <w:jc w:val="both"/>
        <w:rPr>
          <w:rFonts w:ascii="Times New Roman" w:hAnsi="Times New Roman"/>
          <w:sz w:val="24"/>
          <w:szCs w:val="24"/>
        </w:rPr>
      </w:pPr>
    </w:p>
    <w:p w14:paraId="3F4E0867" w14:textId="59003196"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520A8E" w:rsidRPr="00713429">
        <w:rPr>
          <w:rFonts w:ascii="Times New Roman" w:hAnsi="Times New Roman"/>
          <w:b/>
          <w:sz w:val="24"/>
          <w:szCs w:val="24"/>
        </w:rPr>
        <w:t xml:space="preserve"> </w:t>
      </w:r>
      <w:r w:rsidR="008F3667" w:rsidRPr="00713429">
        <w:rPr>
          <w:rFonts w:ascii="Times New Roman" w:hAnsi="Times New Roman"/>
          <w:b/>
          <w:sz w:val="24"/>
          <w:szCs w:val="24"/>
          <w:lang w:val="sr-Cyrl-RS"/>
        </w:rPr>
        <w:t>88</w:t>
      </w:r>
      <w:r w:rsidR="005C1002" w:rsidRPr="00713429">
        <w:rPr>
          <w:rFonts w:ascii="Times New Roman" w:hAnsi="Times New Roman"/>
          <w:b/>
          <w:sz w:val="24"/>
          <w:szCs w:val="24"/>
        </w:rPr>
        <w:t>.</w:t>
      </w:r>
    </w:p>
    <w:p w14:paraId="2FA531C9"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Надлежне јавне установе заштите</w:t>
      </w:r>
      <w:r w:rsidR="00CB0F77" w:rsidRPr="00713429">
        <w:rPr>
          <w:rFonts w:ascii="Times New Roman" w:hAnsi="Times New Roman"/>
          <w:sz w:val="24"/>
          <w:szCs w:val="24"/>
          <w:shd w:val="clear" w:color="auto" w:fill="FFFFFF"/>
          <w:lang w:val="sr-Cyrl-RS"/>
        </w:rPr>
        <w:t xml:space="preserve"> </w:t>
      </w:r>
      <w:r w:rsidRPr="00713429">
        <w:rPr>
          <w:rFonts w:ascii="Times New Roman" w:hAnsi="Times New Roman"/>
          <w:sz w:val="24"/>
          <w:szCs w:val="24"/>
        </w:rPr>
        <w:t>имају право активне легитимације у погледу остваривања мера заштите</w:t>
      </w:r>
      <w:r w:rsidR="0087642B" w:rsidRPr="00713429">
        <w:rPr>
          <w:rFonts w:ascii="Times New Roman" w:hAnsi="Times New Roman"/>
          <w:sz w:val="24"/>
          <w:szCs w:val="24"/>
        </w:rPr>
        <w:t>,</w:t>
      </w:r>
      <w:r w:rsidR="00EE7807" w:rsidRPr="00713429">
        <w:rPr>
          <w:rFonts w:ascii="Times New Roman" w:hAnsi="Times New Roman"/>
          <w:sz w:val="24"/>
          <w:szCs w:val="24"/>
        </w:rPr>
        <w:t xml:space="preserve"> </w:t>
      </w:r>
      <w:r w:rsidRPr="00713429">
        <w:rPr>
          <w:rFonts w:ascii="Times New Roman" w:hAnsi="Times New Roman"/>
          <w:sz w:val="24"/>
          <w:szCs w:val="24"/>
        </w:rPr>
        <w:t>коришћења културних добара и покретања кривичног поступка.</w:t>
      </w:r>
    </w:p>
    <w:p w14:paraId="6F73B8BE" w14:textId="77777777" w:rsidR="0087642B" w:rsidRPr="00713429" w:rsidRDefault="0087642B" w:rsidP="008F0181">
      <w:pPr>
        <w:spacing w:after="0" w:line="240" w:lineRule="auto"/>
        <w:ind w:firstLine="720"/>
        <w:jc w:val="both"/>
        <w:rPr>
          <w:rFonts w:ascii="Times New Roman" w:hAnsi="Times New Roman"/>
          <w:sz w:val="24"/>
          <w:szCs w:val="24"/>
        </w:rPr>
      </w:pPr>
    </w:p>
    <w:p w14:paraId="4583513A" w14:textId="76D2F881" w:rsidR="0087642B" w:rsidRDefault="0087642B" w:rsidP="008F0181">
      <w:pPr>
        <w:spacing w:after="0" w:line="240" w:lineRule="auto"/>
        <w:jc w:val="center"/>
        <w:rPr>
          <w:rFonts w:ascii="Times New Roman" w:hAnsi="Times New Roman"/>
          <w:b/>
          <w:sz w:val="24"/>
          <w:szCs w:val="24"/>
        </w:rPr>
      </w:pPr>
    </w:p>
    <w:p w14:paraId="1694583D" w14:textId="7E367245" w:rsidR="00700FAE" w:rsidRDefault="00700FAE" w:rsidP="008F0181">
      <w:pPr>
        <w:spacing w:after="0" w:line="240" w:lineRule="auto"/>
        <w:jc w:val="center"/>
        <w:rPr>
          <w:rFonts w:ascii="Times New Roman" w:hAnsi="Times New Roman"/>
          <w:b/>
          <w:sz w:val="24"/>
          <w:szCs w:val="24"/>
        </w:rPr>
      </w:pPr>
    </w:p>
    <w:p w14:paraId="09CAB6A2" w14:textId="77777777" w:rsidR="00700FAE" w:rsidRPr="00713429" w:rsidRDefault="00700FAE" w:rsidP="008F0181">
      <w:pPr>
        <w:spacing w:after="0" w:line="240" w:lineRule="auto"/>
        <w:jc w:val="center"/>
        <w:rPr>
          <w:rFonts w:ascii="Times New Roman" w:hAnsi="Times New Roman"/>
          <w:b/>
          <w:sz w:val="24"/>
          <w:szCs w:val="24"/>
        </w:rPr>
      </w:pPr>
    </w:p>
    <w:p w14:paraId="59CFEFD1" w14:textId="77777777" w:rsidR="0087642B" w:rsidRPr="00713429" w:rsidRDefault="0087642B" w:rsidP="008F0181">
      <w:pPr>
        <w:spacing w:after="0" w:line="240" w:lineRule="auto"/>
        <w:jc w:val="center"/>
        <w:rPr>
          <w:rFonts w:ascii="Times New Roman" w:hAnsi="Times New Roman"/>
          <w:sz w:val="24"/>
          <w:szCs w:val="24"/>
        </w:rPr>
      </w:pPr>
      <w:r w:rsidRPr="00713429">
        <w:rPr>
          <w:rFonts w:ascii="Times New Roman" w:hAnsi="Times New Roman"/>
          <w:b/>
          <w:sz w:val="24"/>
          <w:szCs w:val="24"/>
        </w:rPr>
        <w:t>Мрежа установа заштите културног наслеђа Републике Србије</w:t>
      </w:r>
    </w:p>
    <w:p w14:paraId="19300549" w14:textId="3895B060" w:rsidR="0087642B" w:rsidRPr="00713429" w:rsidRDefault="0087642B"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noProof/>
          <w:sz w:val="24"/>
          <w:szCs w:val="24"/>
          <w:lang w:val="sr-Cyrl-RS"/>
        </w:rPr>
        <w:t>89</w:t>
      </w:r>
      <w:r w:rsidR="005C1002" w:rsidRPr="00713429">
        <w:rPr>
          <w:rFonts w:ascii="Times New Roman" w:hAnsi="Times New Roman"/>
          <w:noProof/>
          <w:sz w:val="24"/>
          <w:szCs w:val="24"/>
        </w:rPr>
        <w:t>.</w:t>
      </w:r>
    </w:p>
    <w:p w14:paraId="62478B9F" w14:textId="77777777" w:rsidR="0087642B" w:rsidRPr="00713429" w:rsidRDefault="0087642B" w:rsidP="008F0181">
      <w:pPr>
        <w:spacing w:after="0" w:line="240" w:lineRule="auto"/>
        <w:ind w:firstLine="720"/>
        <w:jc w:val="both"/>
        <w:rPr>
          <w:rFonts w:ascii="Times New Roman" w:hAnsi="Times New Roman"/>
          <w:noProof/>
          <w:sz w:val="24"/>
          <w:szCs w:val="24"/>
        </w:rPr>
      </w:pPr>
      <w:r w:rsidRPr="00713429">
        <w:rPr>
          <w:rFonts w:ascii="Times New Roman" w:hAnsi="Times New Roman"/>
          <w:sz w:val="24"/>
          <w:szCs w:val="24"/>
        </w:rPr>
        <w:t xml:space="preserve">Мрежу установа заштите Републике Србије чине </w:t>
      </w:r>
      <w:r w:rsidR="003668D8" w:rsidRPr="00713429">
        <w:rPr>
          <w:rFonts w:ascii="Times New Roman" w:hAnsi="Times New Roman"/>
          <w:noProof/>
          <w:sz w:val="24"/>
          <w:szCs w:val="24"/>
        </w:rPr>
        <w:t>јавне установе заштите</w:t>
      </w:r>
      <w:r w:rsidR="00523BC6" w:rsidRPr="00713429">
        <w:rPr>
          <w:rFonts w:ascii="Times New Roman" w:hAnsi="Times New Roman"/>
          <w:noProof/>
          <w:sz w:val="24"/>
          <w:szCs w:val="24"/>
          <w:lang w:val="sr-Cyrl-RS"/>
        </w:rPr>
        <w:t>, осим ако посебним законом није другачије утврђено.</w:t>
      </w:r>
      <w:r w:rsidRPr="00713429">
        <w:rPr>
          <w:rFonts w:ascii="Times New Roman" w:hAnsi="Times New Roman"/>
          <w:noProof/>
          <w:sz w:val="24"/>
          <w:szCs w:val="24"/>
        </w:rPr>
        <w:t xml:space="preserve"> </w:t>
      </w:r>
    </w:p>
    <w:p w14:paraId="6DC44540" w14:textId="32CA6578" w:rsidR="0087642B" w:rsidRPr="00713429" w:rsidRDefault="0087642B" w:rsidP="008F0181">
      <w:pPr>
        <w:spacing w:after="0" w:line="240" w:lineRule="auto"/>
        <w:ind w:firstLine="720"/>
        <w:jc w:val="both"/>
        <w:rPr>
          <w:rFonts w:ascii="Times New Roman" w:hAnsi="Times New Roman"/>
          <w:sz w:val="24"/>
          <w:szCs w:val="24"/>
        </w:rPr>
      </w:pPr>
      <w:r w:rsidRPr="00713429">
        <w:rPr>
          <w:rFonts w:ascii="Times New Roman" w:hAnsi="Times New Roman"/>
          <w:noProof/>
          <w:sz w:val="24"/>
          <w:szCs w:val="24"/>
        </w:rPr>
        <w:t>Структуру мреже установа заштите из става 1. овог члана чине централне, матичне и</w:t>
      </w:r>
      <w:r w:rsidR="00EE7807" w:rsidRPr="00713429">
        <w:rPr>
          <w:rFonts w:ascii="Times New Roman" w:hAnsi="Times New Roman"/>
          <w:noProof/>
          <w:sz w:val="24"/>
          <w:szCs w:val="24"/>
        </w:rPr>
        <w:t xml:space="preserve"> </w:t>
      </w:r>
      <w:r w:rsidRPr="00713429">
        <w:rPr>
          <w:rFonts w:ascii="Times New Roman" w:hAnsi="Times New Roman"/>
          <w:sz w:val="24"/>
          <w:szCs w:val="24"/>
        </w:rPr>
        <w:t>те</w:t>
      </w:r>
      <w:r w:rsidR="00F81C1A" w:rsidRPr="00713429">
        <w:rPr>
          <w:rFonts w:ascii="Times New Roman" w:hAnsi="Times New Roman"/>
          <w:sz w:val="24"/>
          <w:szCs w:val="24"/>
        </w:rPr>
        <w:t>р</w:t>
      </w:r>
      <w:r w:rsidRPr="00713429">
        <w:rPr>
          <w:rFonts w:ascii="Times New Roman" w:hAnsi="Times New Roman"/>
          <w:sz w:val="24"/>
          <w:szCs w:val="24"/>
        </w:rPr>
        <w:t xml:space="preserve">иторијално надлежне установе заштите. </w:t>
      </w:r>
    </w:p>
    <w:p w14:paraId="1DA19712" w14:textId="7777777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hAnsi="Times New Roman"/>
          <w:noProof/>
          <w:sz w:val="24"/>
          <w:szCs w:val="24"/>
        </w:rPr>
      </w:pPr>
    </w:p>
    <w:p w14:paraId="5B2D59E4" w14:textId="7CEF5B0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noProof/>
          <w:sz w:val="24"/>
          <w:szCs w:val="24"/>
        </w:rPr>
      </w:pPr>
      <w:r w:rsidRPr="00713429">
        <w:rPr>
          <w:rFonts w:ascii="Times New Roman" w:hAnsi="Times New Roman"/>
          <w:b/>
          <w:noProof/>
          <w:sz w:val="24"/>
          <w:szCs w:val="24"/>
        </w:rPr>
        <w:t>Централне установе заштите</w:t>
      </w:r>
    </w:p>
    <w:p w14:paraId="75DE5D30" w14:textId="28AA959D" w:rsidR="005C1002" w:rsidRPr="00713429" w:rsidRDefault="0087642B" w:rsidP="008F0181">
      <w:pPr>
        <w:pBdr>
          <w:top w:val="none" w:sz="0" w:space="0" w:color="000000"/>
          <w:left w:val="none" w:sz="0" w:space="0" w:color="000000"/>
          <w:bottom w:val="none" w:sz="0" w:space="0" w:color="000000"/>
          <w:right w:val="none" w:sz="0" w:space="0" w:color="000000"/>
        </w:pBdr>
        <w:tabs>
          <w:tab w:val="left" w:pos="720"/>
          <w:tab w:val="left" w:pos="1080"/>
        </w:tabs>
        <w:suppressAutoHyphens/>
        <w:spacing w:after="0" w:line="240" w:lineRule="auto"/>
        <w:jc w:val="center"/>
        <w:rPr>
          <w:rFonts w:ascii="Times New Roman" w:hAnsi="Times New Roman"/>
          <w:noProof/>
          <w:sz w:val="24"/>
          <w:szCs w:val="24"/>
        </w:rPr>
      </w:pPr>
      <w:r w:rsidRPr="00713429">
        <w:rPr>
          <w:rFonts w:ascii="Times New Roman" w:hAnsi="Times New Roman"/>
          <w:b/>
          <w:noProof/>
          <w:sz w:val="24"/>
          <w:szCs w:val="24"/>
        </w:rPr>
        <w:t xml:space="preserve">Члан </w:t>
      </w:r>
      <w:r w:rsidR="008F3667" w:rsidRPr="00713429">
        <w:rPr>
          <w:rFonts w:ascii="Times New Roman" w:hAnsi="Times New Roman"/>
          <w:b/>
          <w:noProof/>
          <w:sz w:val="24"/>
          <w:szCs w:val="24"/>
          <w:lang w:val="sr-Cyrl-RS"/>
        </w:rPr>
        <w:t>90</w:t>
      </w:r>
      <w:r w:rsidR="005C1002" w:rsidRPr="00713429">
        <w:rPr>
          <w:rFonts w:ascii="Times New Roman" w:hAnsi="Times New Roman"/>
          <w:noProof/>
          <w:sz w:val="24"/>
          <w:szCs w:val="24"/>
        </w:rPr>
        <w:t>.</w:t>
      </w:r>
    </w:p>
    <w:p w14:paraId="6EA9E0B6" w14:textId="16B3803D"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Централне установе заштите у Републици Србију су</w:t>
      </w:r>
      <w:r w:rsidR="00357D9E">
        <w:rPr>
          <w:rFonts w:ascii="Times New Roman" w:hAnsi="Times New Roman"/>
          <w:noProof/>
          <w:sz w:val="24"/>
          <w:szCs w:val="24"/>
        </w:rPr>
        <w:t xml:space="preserve"> Републички з</w:t>
      </w:r>
      <w:r w:rsidRPr="00713429">
        <w:rPr>
          <w:rFonts w:ascii="Times New Roman" w:hAnsi="Times New Roman"/>
          <w:noProof/>
          <w:sz w:val="24"/>
          <w:szCs w:val="24"/>
        </w:rPr>
        <w:t xml:space="preserve">авод за заштиту споменика културе, Народни музеј Србије, Државни архив Србије, Народна библиотека Србије и Југословенска кинотека. </w:t>
      </w:r>
    </w:p>
    <w:p w14:paraId="061EA413" w14:textId="5EDC04F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bCs/>
          <w:noProof/>
          <w:sz w:val="24"/>
          <w:szCs w:val="24"/>
        </w:rPr>
      </w:pPr>
      <w:r w:rsidRPr="00713429">
        <w:rPr>
          <w:rFonts w:ascii="Times New Roman" w:hAnsi="Times New Roman"/>
          <w:noProof/>
          <w:sz w:val="24"/>
          <w:szCs w:val="24"/>
        </w:rPr>
        <w:tab/>
      </w:r>
      <w:r w:rsidR="00357D9E">
        <w:rPr>
          <w:rFonts w:ascii="Times New Roman" w:hAnsi="Times New Roman"/>
          <w:bCs/>
          <w:noProof/>
          <w:sz w:val="24"/>
          <w:szCs w:val="24"/>
        </w:rPr>
        <w:t>Републички з</w:t>
      </w:r>
      <w:r w:rsidRPr="00713429">
        <w:rPr>
          <w:rFonts w:ascii="Times New Roman" w:hAnsi="Times New Roman"/>
          <w:bCs/>
          <w:noProof/>
          <w:sz w:val="24"/>
          <w:szCs w:val="24"/>
        </w:rPr>
        <w:t>авод за заштиту споменика културе је централна установа заштит</w:t>
      </w:r>
      <w:r w:rsidR="00CB0F77" w:rsidRPr="00713429">
        <w:rPr>
          <w:rFonts w:ascii="Times New Roman" w:hAnsi="Times New Roman"/>
          <w:bCs/>
          <w:noProof/>
          <w:sz w:val="24"/>
          <w:szCs w:val="24"/>
          <w:lang w:val="sr-Cyrl-RS"/>
        </w:rPr>
        <w:t>е</w:t>
      </w:r>
      <w:r w:rsidR="00CB0F77" w:rsidRPr="00713429">
        <w:rPr>
          <w:rFonts w:ascii="Times New Roman" w:hAnsi="Times New Roman"/>
          <w:sz w:val="24"/>
          <w:szCs w:val="24"/>
          <w:shd w:val="clear" w:color="auto" w:fill="FFFFFF"/>
          <w:lang w:val="sr-Cyrl-RS"/>
        </w:rPr>
        <w:t xml:space="preserve"> и очувања</w:t>
      </w:r>
      <w:r w:rsidR="00CB0F77" w:rsidRPr="00713429">
        <w:rPr>
          <w:rFonts w:ascii="Times New Roman" w:hAnsi="Times New Roman"/>
          <w:noProof/>
          <w:sz w:val="24"/>
          <w:szCs w:val="24"/>
        </w:rPr>
        <w:t xml:space="preserve"> </w:t>
      </w:r>
      <w:r w:rsidR="00D910B7" w:rsidRPr="00713429">
        <w:rPr>
          <w:rFonts w:ascii="Times New Roman" w:hAnsi="Times New Roman"/>
          <w:bCs/>
          <w:noProof/>
          <w:sz w:val="24"/>
          <w:szCs w:val="24"/>
          <w:lang w:val="sr-Cyrl-RS"/>
        </w:rPr>
        <w:t>не</w:t>
      </w:r>
      <w:r w:rsidRPr="00713429">
        <w:rPr>
          <w:rFonts w:ascii="Times New Roman" w:hAnsi="Times New Roman"/>
          <w:bCs/>
          <w:noProof/>
          <w:sz w:val="24"/>
          <w:szCs w:val="24"/>
        </w:rPr>
        <w:t xml:space="preserve">покретног културног наслеђа, у складу са законом. </w:t>
      </w:r>
    </w:p>
    <w:p w14:paraId="60892D6A" w14:textId="7777777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bCs/>
          <w:noProof/>
          <w:sz w:val="24"/>
          <w:szCs w:val="24"/>
        </w:rPr>
      </w:pPr>
      <w:r w:rsidRPr="00713429">
        <w:rPr>
          <w:rFonts w:ascii="Times New Roman" w:hAnsi="Times New Roman"/>
          <w:bCs/>
          <w:noProof/>
          <w:sz w:val="24"/>
          <w:szCs w:val="24"/>
        </w:rPr>
        <w:t xml:space="preserve">Народни музеј Србије је централна установа заштите </w:t>
      </w:r>
      <w:r w:rsidR="00CB0F77" w:rsidRPr="00713429">
        <w:rPr>
          <w:rFonts w:ascii="Times New Roman" w:hAnsi="Times New Roman"/>
          <w:sz w:val="24"/>
          <w:szCs w:val="24"/>
          <w:shd w:val="clear" w:color="auto" w:fill="FFFFFF"/>
          <w:lang w:val="sr-Cyrl-RS"/>
        </w:rPr>
        <w:t>и очувања</w:t>
      </w:r>
      <w:r w:rsidR="00CB0F77" w:rsidRPr="00713429">
        <w:rPr>
          <w:rFonts w:ascii="Times New Roman" w:hAnsi="Times New Roman"/>
          <w:noProof/>
          <w:sz w:val="24"/>
          <w:szCs w:val="24"/>
        </w:rPr>
        <w:t xml:space="preserve"> </w:t>
      </w:r>
      <w:r w:rsidR="00EA0C59" w:rsidRPr="00713429">
        <w:rPr>
          <w:rFonts w:ascii="Times New Roman" w:hAnsi="Times New Roman"/>
          <w:bCs/>
          <w:noProof/>
          <w:sz w:val="24"/>
          <w:szCs w:val="24"/>
          <w:lang w:val="sr-Cyrl-RS"/>
        </w:rPr>
        <w:t>музејске грађе</w:t>
      </w:r>
      <w:r w:rsidR="00D910B7" w:rsidRPr="00713429">
        <w:rPr>
          <w:rFonts w:ascii="Times New Roman" w:hAnsi="Times New Roman"/>
          <w:bCs/>
          <w:noProof/>
          <w:sz w:val="24"/>
          <w:szCs w:val="24"/>
          <w:lang w:val="sr-Cyrl-RS"/>
        </w:rPr>
        <w:t>,</w:t>
      </w:r>
      <w:r w:rsidRPr="00713429">
        <w:rPr>
          <w:rFonts w:ascii="Times New Roman" w:hAnsi="Times New Roman"/>
          <w:bCs/>
          <w:noProof/>
          <w:sz w:val="24"/>
          <w:szCs w:val="24"/>
        </w:rPr>
        <w:t xml:space="preserve"> у складу са законом.</w:t>
      </w:r>
    </w:p>
    <w:p w14:paraId="09A02469" w14:textId="7777777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bCs/>
          <w:noProof/>
          <w:sz w:val="24"/>
          <w:szCs w:val="24"/>
        </w:rPr>
      </w:pPr>
      <w:r w:rsidRPr="00713429">
        <w:rPr>
          <w:rFonts w:ascii="Times New Roman" w:hAnsi="Times New Roman"/>
          <w:bCs/>
          <w:noProof/>
          <w:sz w:val="24"/>
          <w:szCs w:val="24"/>
        </w:rPr>
        <w:t>Државни архив Србије је централна установа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bCs/>
          <w:noProof/>
          <w:sz w:val="24"/>
          <w:szCs w:val="24"/>
        </w:rPr>
        <w:t xml:space="preserve"> архивске грађе, у складу са законом.</w:t>
      </w:r>
      <w:r w:rsidR="00EE7807" w:rsidRPr="00713429">
        <w:rPr>
          <w:rFonts w:ascii="Times New Roman" w:hAnsi="Times New Roman"/>
          <w:bCs/>
          <w:noProof/>
          <w:sz w:val="24"/>
          <w:szCs w:val="24"/>
        </w:rPr>
        <w:t xml:space="preserve"> </w:t>
      </w:r>
    </w:p>
    <w:p w14:paraId="5FA18F02" w14:textId="77777777" w:rsidR="0087642B" w:rsidRPr="00713429" w:rsidRDefault="0087642B" w:rsidP="008F0181">
      <w:pPr>
        <w:pBdr>
          <w:top w:val="none" w:sz="0" w:space="0" w:color="000000"/>
          <w:left w:val="none" w:sz="0" w:space="0" w:color="000000"/>
          <w:bottom w:val="none" w:sz="0" w:space="0" w:color="000000"/>
          <w:right w:val="none" w:sz="0" w:space="0" w:color="000000"/>
        </w:pBdr>
        <w:tabs>
          <w:tab w:val="left" w:pos="720"/>
          <w:tab w:val="left" w:pos="1080"/>
        </w:tabs>
        <w:suppressAutoHyphens/>
        <w:spacing w:after="0" w:line="240" w:lineRule="auto"/>
        <w:ind w:firstLine="720"/>
        <w:jc w:val="both"/>
        <w:rPr>
          <w:rFonts w:ascii="Times New Roman" w:hAnsi="Times New Roman"/>
          <w:bCs/>
          <w:noProof/>
          <w:sz w:val="24"/>
          <w:szCs w:val="24"/>
        </w:rPr>
      </w:pPr>
      <w:r w:rsidRPr="00713429">
        <w:rPr>
          <w:rFonts w:ascii="Times New Roman" w:hAnsi="Times New Roman"/>
          <w:bCs/>
          <w:noProof/>
          <w:sz w:val="24"/>
          <w:szCs w:val="24"/>
        </w:rPr>
        <w:t>Народна библиотека Србије, у делу у коме обавља делатност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bCs/>
          <w:noProof/>
          <w:sz w:val="24"/>
          <w:szCs w:val="24"/>
        </w:rPr>
        <w:t xml:space="preserve"> старе и ретке библиотечке грађе је централна установа заштите старе и ретке библиотечке грађе, у складу са законом.</w:t>
      </w:r>
    </w:p>
    <w:p w14:paraId="53F828C6" w14:textId="67B2EB65"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noProof/>
          <w:sz w:val="24"/>
          <w:szCs w:val="24"/>
        </w:rPr>
      </w:pPr>
      <w:r w:rsidRPr="00713429">
        <w:rPr>
          <w:rFonts w:ascii="Times New Roman" w:hAnsi="Times New Roman"/>
          <w:bCs/>
          <w:noProof/>
          <w:sz w:val="24"/>
          <w:szCs w:val="24"/>
        </w:rPr>
        <w:tab/>
        <w:t>Југословенска кинотека је централна установа заштите</w:t>
      </w:r>
      <w:r w:rsidR="00CB0F77" w:rsidRPr="00713429">
        <w:rPr>
          <w:rFonts w:ascii="Times New Roman" w:hAnsi="Times New Roman"/>
          <w:sz w:val="24"/>
          <w:szCs w:val="24"/>
          <w:shd w:val="clear" w:color="auto" w:fill="FFFFFF"/>
          <w:lang w:val="sr-Cyrl-RS"/>
        </w:rPr>
        <w:t xml:space="preserve"> и очувања</w:t>
      </w:r>
      <w:r w:rsidR="00ED4756" w:rsidRPr="00713429">
        <w:rPr>
          <w:rFonts w:ascii="Times New Roman" w:hAnsi="Times New Roman"/>
          <w:bCs/>
          <w:noProof/>
          <w:sz w:val="24"/>
          <w:szCs w:val="24"/>
        </w:rPr>
        <w:t xml:space="preserve">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w:t>
      </w:r>
      <w:r w:rsidRPr="00713429">
        <w:rPr>
          <w:rFonts w:ascii="Times New Roman" w:hAnsi="Times New Roman"/>
          <w:bCs/>
          <w:noProof/>
          <w:sz w:val="24"/>
          <w:szCs w:val="24"/>
        </w:rPr>
        <w:t xml:space="preserve">грађе, у складу са </w:t>
      </w:r>
      <w:r w:rsidR="00C911FF" w:rsidRPr="00713429">
        <w:rPr>
          <w:rFonts w:ascii="Times New Roman" w:hAnsi="Times New Roman"/>
          <w:bCs/>
          <w:noProof/>
          <w:sz w:val="24"/>
          <w:szCs w:val="24"/>
        </w:rPr>
        <w:t>законом</w:t>
      </w:r>
      <w:r w:rsidRPr="00713429">
        <w:rPr>
          <w:rFonts w:ascii="Times New Roman" w:hAnsi="Times New Roman"/>
          <w:noProof/>
          <w:sz w:val="24"/>
          <w:szCs w:val="24"/>
        </w:rPr>
        <w:t>.</w:t>
      </w:r>
    </w:p>
    <w:p w14:paraId="72412717" w14:textId="301432E9" w:rsidR="00385E8C" w:rsidRPr="00713429" w:rsidRDefault="00452C3F" w:rsidP="008F0181">
      <w:pPr>
        <w:spacing w:after="0" w:line="240" w:lineRule="auto"/>
        <w:ind w:firstLine="720"/>
        <w:jc w:val="both"/>
        <w:rPr>
          <w:rStyle w:val="bumpedfont15"/>
          <w:rFonts w:ascii="Times New Roman" w:eastAsia="Times New Roman" w:hAnsi="Times New Roman"/>
          <w:sz w:val="24"/>
          <w:szCs w:val="24"/>
        </w:rPr>
      </w:pPr>
      <w:r w:rsidRPr="00713429">
        <w:rPr>
          <w:rStyle w:val="bumpedfont15"/>
          <w:rFonts w:ascii="Times New Roman" w:eastAsia="Times New Roman" w:hAnsi="Times New Roman"/>
          <w:sz w:val="24"/>
          <w:szCs w:val="24"/>
        </w:rPr>
        <w:t>Послове централн</w:t>
      </w:r>
      <w:r w:rsidR="00D11BAC" w:rsidRPr="00713429">
        <w:rPr>
          <w:rStyle w:val="bumpedfont15"/>
          <w:rFonts w:ascii="Times New Roman" w:eastAsia="Times New Roman" w:hAnsi="Times New Roman"/>
          <w:sz w:val="24"/>
          <w:szCs w:val="24"/>
        </w:rPr>
        <w:t>е установе заштите</w:t>
      </w:r>
      <w:r w:rsidR="00CB0F77" w:rsidRPr="00713429">
        <w:rPr>
          <w:rFonts w:ascii="Times New Roman" w:hAnsi="Times New Roman"/>
          <w:sz w:val="24"/>
          <w:szCs w:val="24"/>
          <w:shd w:val="clear" w:color="auto" w:fill="FFFFFF"/>
          <w:lang w:val="sr-Cyrl-RS"/>
        </w:rPr>
        <w:t xml:space="preserve"> </w:t>
      </w:r>
      <w:r w:rsidR="00D11BAC" w:rsidRPr="00713429">
        <w:rPr>
          <w:rStyle w:val="bumpedfont15"/>
          <w:rFonts w:ascii="Times New Roman" w:eastAsia="Times New Roman" w:hAnsi="Times New Roman"/>
          <w:sz w:val="24"/>
          <w:szCs w:val="24"/>
        </w:rPr>
        <w:t xml:space="preserve">из члана </w:t>
      </w:r>
      <w:r w:rsidR="00E352F8" w:rsidRPr="00713429">
        <w:rPr>
          <w:rStyle w:val="bumpedfont15"/>
          <w:rFonts w:ascii="Times New Roman" w:eastAsia="Times New Roman" w:hAnsi="Times New Roman"/>
          <w:sz w:val="24"/>
          <w:szCs w:val="24"/>
          <w:lang w:val="sr-Cyrl-RS"/>
        </w:rPr>
        <w:t>91</w:t>
      </w:r>
      <w:r w:rsidR="00D11BAC" w:rsidRPr="00713429">
        <w:rPr>
          <w:rStyle w:val="bumpedfont15"/>
          <w:rFonts w:ascii="Times New Roman" w:eastAsia="Times New Roman" w:hAnsi="Times New Roman"/>
          <w:sz w:val="24"/>
          <w:szCs w:val="24"/>
        </w:rPr>
        <w:t>.</w:t>
      </w:r>
      <w:r w:rsidRPr="00713429">
        <w:rPr>
          <w:rStyle w:val="bumpedfont15"/>
          <w:rFonts w:ascii="Times New Roman" w:eastAsia="Times New Roman" w:hAnsi="Times New Roman"/>
          <w:sz w:val="24"/>
          <w:szCs w:val="24"/>
        </w:rPr>
        <w:t xml:space="preserve"> тач</w:t>
      </w:r>
      <w:r w:rsidR="00CF6809">
        <w:rPr>
          <w:rStyle w:val="bumpedfont15"/>
          <w:rFonts w:ascii="Times New Roman" w:eastAsia="Times New Roman" w:hAnsi="Times New Roman"/>
          <w:sz w:val="24"/>
          <w:szCs w:val="24"/>
          <w:lang w:val="sr-Cyrl-RS"/>
        </w:rPr>
        <w:t>.</w:t>
      </w:r>
      <w:r w:rsidRPr="00713429">
        <w:rPr>
          <w:rStyle w:val="bumpedfont15"/>
          <w:rFonts w:ascii="Times New Roman" w:eastAsia="Times New Roman" w:hAnsi="Times New Roman"/>
          <w:sz w:val="24"/>
          <w:szCs w:val="24"/>
        </w:rPr>
        <w:t xml:space="preserve"> 3</w:t>
      </w:r>
      <w:r w:rsidR="00592670" w:rsidRPr="00713429">
        <w:rPr>
          <w:rStyle w:val="bumpedfont15"/>
          <w:rFonts w:ascii="Times New Roman" w:eastAsia="Times New Roman" w:hAnsi="Times New Roman"/>
          <w:sz w:val="24"/>
          <w:szCs w:val="24"/>
        </w:rPr>
        <w:t>)</w:t>
      </w:r>
      <w:r w:rsidRPr="00713429">
        <w:rPr>
          <w:rStyle w:val="bumpedfont15"/>
          <w:rFonts w:ascii="Times New Roman" w:eastAsia="Times New Roman" w:hAnsi="Times New Roman"/>
          <w:sz w:val="24"/>
          <w:szCs w:val="24"/>
        </w:rPr>
        <w:t>–6</w:t>
      </w:r>
      <w:r w:rsidR="00592670" w:rsidRPr="00713429">
        <w:rPr>
          <w:rStyle w:val="bumpedfont15"/>
          <w:rFonts w:ascii="Times New Roman" w:eastAsia="Times New Roman" w:hAnsi="Times New Roman"/>
          <w:sz w:val="24"/>
          <w:szCs w:val="24"/>
        </w:rPr>
        <w:t>),</w:t>
      </w:r>
      <w:r w:rsidR="00F81C1A" w:rsidRPr="00713429">
        <w:rPr>
          <w:rStyle w:val="bumpedfont15"/>
          <w:rFonts w:ascii="Times New Roman" w:eastAsia="Times New Roman" w:hAnsi="Times New Roman"/>
          <w:sz w:val="24"/>
          <w:szCs w:val="24"/>
        </w:rPr>
        <w:t xml:space="preserve"> </w:t>
      </w:r>
      <w:r w:rsidRPr="00713429">
        <w:rPr>
          <w:rStyle w:val="bumpedfont15"/>
          <w:rFonts w:ascii="Times New Roman" w:eastAsia="Times New Roman" w:hAnsi="Times New Roman"/>
          <w:sz w:val="24"/>
          <w:szCs w:val="24"/>
        </w:rPr>
        <w:t>1</w:t>
      </w:r>
      <w:r w:rsidR="0049773B" w:rsidRPr="00713429">
        <w:rPr>
          <w:rStyle w:val="bumpedfont15"/>
          <w:rFonts w:ascii="Times New Roman" w:eastAsia="Times New Roman" w:hAnsi="Times New Roman"/>
          <w:sz w:val="24"/>
          <w:szCs w:val="24"/>
          <w:lang w:val="sr-Cyrl-RS"/>
        </w:rPr>
        <w:t>2</w:t>
      </w:r>
      <w:r w:rsidR="00592670" w:rsidRPr="00713429">
        <w:rPr>
          <w:rStyle w:val="bumpedfont15"/>
          <w:rFonts w:ascii="Times New Roman" w:eastAsia="Times New Roman" w:hAnsi="Times New Roman"/>
          <w:sz w:val="24"/>
          <w:szCs w:val="24"/>
        </w:rPr>
        <w:t>) и 1</w:t>
      </w:r>
      <w:r w:rsidR="0049773B" w:rsidRPr="00713429">
        <w:rPr>
          <w:rStyle w:val="bumpedfont15"/>
          <w:rFonts w:ascii="Times New Roman" w:eastAsia="Times New Roman" w:hAnsi="Times New Roman"/>
          <w:sz w:val="24"/>
          <w:szCs w:val="24"/>
          <w:lang w:val="sr-Cyrl-RS"/>
        </w:rPr>
        <w:t>5</w:t>
      </w:r>
      <w:r w:rsidR="00592670" w:rsidRPr="00713429">
        <w:rPr>
          <w:rStyle w:val="bumpedfont15"/>
          <w:rFonts w:ascii="Times New Roman" w:eastAsia="Times New Roman" w:hAnsi="Times New Roman"/>
          <w:sz w:val="24"/>
          <w:szCs w:val="24"/>
          <w:lang w:val="sr-Cyrl-RS"/>
        </w:rPr>
        <w:t>)</w:t>
      </w:r>
      <w:r w:rsidR="000A5417" w:rsidRPr="00713429">
        <w:rPr>
          <w:rStyle w:val="bumpedfont15"/>
          <w:rFonts w:ascii="Times New Roman" w:eastAsia="Times New Roman" w:hAnsi="Times New Roman"/>
          <w:sz w:val="24"/>
          <w:szCs w:val="24"/>
        </w:rPr>
        <w:t xml:space="preserve"> </w:t>
      </w:r>
      <w:r w:rsidR="00D9718E" w:rsidRPr="00713429">
        <w:rPr>
          <w:rStyle w:val="bumpedfont15"/>
          <w:rFonts w:ascii="Times New Roman" w:eastAsia="Times New Roman" w:hAnsi="Times New Roman"/>
          <w:sz w:val="24"/>
          <w:szCs w:val="24"/>
        </w:rPr>
        <w:t>овог закона</w:t>
      </w:r>
      <w:r w:rsidRPr="00713429">
        <w:rPr>
          <w:rStyle w:val="bumpedfont15"/>
          <w:rFonts w:ascii="Times New Roman" w:eastAsia="Times New Roman" w:hAnsi="Times New Roman"/>
          <w:sz w:val="24"/>
          <w:szCs w:val="24"/>
        </w:rPr>
        <w:t>, као и вођење централног регистра нематеријалног културног наслеђа обавља Центар за</w:t>
      </w:r>
      <w:r w:rsidR="00F81C1A" w:rsidRPr="00713429">
        <w:rPr>
          <w:rStyle w:val="bumpedfont15"/>
          <w:rFonts w:ascii="Times New Roman" w:eastAsia="Times New Roman" w:hAnsi="Times New Roman"/>
          <w:sz w:val="24"/>
          <w:szCs w:val="24"/>
        </w:rPr>
        <w:t xml:space="preserve"> нематеријално културно наслеђе </w:t>
      </w:r>
      <w:r w:rsidRPr="00713429">
        <w:rPr>
          <w:rStyle w:val="bumpedfont15"/>
          <w:rFonts w:ascii="Times New Roman" w:eastAsia="Times New Roman" w:hAnsi="Times New Roman"/>
          <w:sz w:val="24"/>
          <w:szCs w:val="24"/>
        </w:rPr>
        <w:t>при Етног</w:t>
      </w:r>
      <w:r w:rsidR="00F81C1A" w:rsidRPr="00713429">
        <w:rPr>
          <w:rStyle w:val="bumpedfont15"/>
          <w:rFonts w:ascii="Times New Roman" w:eastAsia="Times New Roman" w:hAnsi="Times New Roman"/>
          <w:sz w:val="24"/>
          <w:szCs w:val="24"/>
        </w:rPr>
        <w:t xml:space="preserve">рафском музеју у Београду, </w:t>
      </w:r>
      <w:r w:rsidRPr="00713429">
        <w:rPr>
          <w:rStyle w:val="bumpedfont15"/>
          <w:rFonts w:ascii="Times New Roman" w:eastAsia="Times New Roman" w:hAnsi="Times New Roman"/>
          <w:sz w:val="24"/>
          <w:szCs w:val="24"/>
        </w:rPr>
        <w:t>као поверени посао</w:t>
      </w:r>
      <w:r w:rsidR="00F81C1A" w:rsidRPr="00713429">
        <w:rPr>
          <w:rStyle w:val="bumpedfont15"/>
          <w:rFonts w:ascii="Times New Roman" w:eastAsia="Times New Roman" w:hAnsi="Times New Roman"/>
          <w:sz w:val="24"/>
          <w:szCs w:val="24"/>
        </w:rPr>
        <w:t>.</w:t>
      </w:r>
    </w:p>
    <w:p w14:paraId="4885A487" w14:textId="77777777" w:rsidR="00602D7A" w:rsidRPr="00713429" w:rsidRDefault="00602D7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p>
    <w:p w14:paraId="4A059C98" w14:textId="643A242F" w:rsidR="00ED4756" w:rsidRPr="00713429" w:rsidRDefault="00ED4756" w:rsidP="008F0181">
      <w:pPr>
        <w:pBdr>
          <w:top w:val="none" w:sz="0" w:space="0" w:color="000000"/>
          <w:left w:val="none" w:sz="0" w:space="0" w:color="000000"/>
          <w:bottom w:val="none" w:sz="0" w:space="0" w:color="000000"/>
          <w:right w:val="none" w:sz="0" w:space="0" w:color="000000"/>
        </w:pBdr>
        <w:tabs>
          <w:tab w:val="left" w:pos="720"/>
          <w:tab w:val="left" w:pos="1080"/>
        </w:tabs>
        <w:suppressAutoHyphens/>
        <w:spacing w:after="0" w:line="240" w:lineRule="auto"/>
        <w:jc w:val="center"/>
        <w:rPr>
          <w:rFonts w:ascii="Times New Roman" w:hAnsi="Times New Roman"/>
          <w:b/>
          <w:bCs/>
          <w:noProof/>
          <w:sz w:val="24"/>
          <w:szCs w:val="24"/>
        </w:rPr>
      </w:pPr>
      <w:r w:rsidRPr="00713429">
        <w:rPr>
          <w:rFonts w:ascii="Times New Roman" w:hAnsi="Times New Roman"/>
          <w:b/>
          <w:bCs/>
          <w:noProof/>
          <w:sz w:val="24"/>
          <w:szCs w:val="24"/>
        </w:rPr>
        <w:t xml:space="preserve">Надлежност централних установа заштите </w:t>
      </w:r>
    </w:p>
    <w:p w14:paraId="54554CFB" w14:textId="24FC0F2B" w:rsidR="00ED4756" w:rsidRPr="00713429" w:rsidRDefault="00AE7C29" w:rsidP="008F0181">
      <w:pPr>
        <w:pBdr>
          <w:top w:val="none" w:sz="0" w:space="0" w:color="000000"/>
          <w:left w:val="none" w:sz="0" w:space="0" w:color="000000"/>
          <w:bottom w:val="none" w:sz="0" w:space="0" w:color="000000"/>
          <w:right w:val="none" w:sz="0" w:space="0" w:color="000000"/>
        </w:pBdr>
        <w:tabs>
          <w:tab w:val="left" w:pos="720"/>
          <w:tab w:val="left" w:pos="1080"/>
        </w:tabs>
        <w:suppressAutoHyphens/>
        <w:spacing w:after="0" w:line="240" w:lineRule="auto"/>
        <w:jc w:val="center"/>
        <w:rPr>
          <w:rFonts w:ascii="Times New Roman" w:hAnsi="Times New Roman"/>
          <w:noProof/>
          <w:sz w:val="24"/>
          <w:szCs w:val="24"/>
          <w:lang w:val="sr-Cyrl-RS"/>
        </w:rPr>
      </w:pPr>
      <w:r w:rsidRPr="00713429">
        <w:rPr>
          <w:rFonts w:ascii="Times New Roman" w:hAnsi="Times New Roman"/>
          <w:b/>
          <w:noProof/>
          <w:sz w:val="24"/>
          <w:szCs w:val="24"/>
        </w:rPr>
        <w:t xml:space="preserve">Члан </w:t>
      </w:r>
      <w:r w:rsidR="008F3667" w:rsidRPr="00713429">
        <w:rPr>
          <w:rFonts w:ascii="Times New Roman" w:hAnsi="Times New Roman"/>
          <w:b/>
          <w:noProof/>
          <w:sz w:val="24"/>
          <w:szCs w:val="24"/>
          <w:lang w:val="sr-Cyrl-RS"/>
        </w:rPr>
        <w:t>91</w:t>
      </w:r>
      <w:r w:rsidR="005C1002" w:rsidRPr="00713429">
        <w:rPr>
          <w:rFonts w:ascii="Times New Roman" w:hAnsi="Times New Roman"/>
          <w:b/>
          <w:noProof/>
          <w:sz w:val="24"/>
          <w:szCs w:val="24"/>
        </w:rPr>
        <w:t>.</w:t>
      </w:r>
    </w:p>
    <w:p w14:paraId="67772A40" w14:textId="448A24B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Централне установе заштите</w:t>
      </w:r>
      <w:r w:rsidR="00FD6322" w:rsidRPr="00713429">
        <w:rPr>
          <w:rFonts w:ascii="Times New Roman" w:hAnsi="Times New Roman"/>
          <w:noProof/>
          <w:sz w:val="24"/>
          <w:szCs w:val="24"/>
          <w:lang w:val="sr-Cyrl-RS"/>
        </w:rPr>
        <w:t>,</w:t>
      </w:r>
      <w:r w:rsidR="00FD6322" w:rsidRPr="00713429">
        <w:rPr>
          <w:rFonts w:ascii="Times New Roman" w:hAnsi="Times New Roman"/>
          <w:b/>
          <w:bCs/>
          <w:sz w:val="24"/>
          <w:szCs w:val="24"/>
          <w:lang w:val="sr-Cyrl-CS"/>
        </w:rPr>
        <w:t xml:space="preserve"> </w:t>
      </w:r>
      <w:r w:rsidR="00FD6322" w:rsidRPr="00713429">
        <w:rPr>
          <w:rFonts w:ascii="Times New Roman" w:hAnsi="Times New Roman"/>
          <w:bCs/>
          <w:sz w:val="24"/>
          <w:szCs w:val="24"/>
          <w:lang w:val="sr-Cyrl-CS"/>
        </w:rPr>
        <w:t xml:space="preserve">поред послова из члана </w:t>
      </w:r>
      <w:r w:rsidR="00E352F8" w:rsidRPr="00713429">
        <w:rPr>
          <w:rFonts w:ascii="Times New Roman" w:hAnsi="Times New Roman"/>
          <w:bCs/>
          <w:sz w:val="24"/>
          <w:szCs w:val="24"/>
          <w:lang w:val="sr-Cyrl-CS"/>
        </w:rPr>
        <w:t>74</w:t>
      </w:r>
      <w:r w:rsidR="00FD6322" w:rsidRPr="00713429">
        <w:rPr>
          <w:rFonts w:ascii="Times New Roman" w:hAnsi="Times New Roman"/>
          <w:bCs/>
          <w:sz w:val="24"/>
          <w:szCs w:val="24"/>
          <w:lang w:val="sr-Cyrl-CS"/>
        </w:rPr>
        <w:t>.</w:t>
      </w:r>
      <w:r w:rsidR="001F0BC9">
        <w:rPr>
          <w:rFonts w:ascii="Times New Roman" w:hAnsi="Times New Roman"/>
          <w:b/>
          <w:bCs/>
          <w:sz w:val="24"/>
          <w:szCs w:val="24"/>
          <w:lang w:val="sr-Cyrl-CS"/>
        </w:rPr>
        <w:t xml:space="preserve"> </w:t>
      </w:r>
      <w:r w:rsidRPr="00713429">
        <w:rPr>
          <w:rFonts w:ascii="Times New Roman" w:hAnsi="Times New Roman"/>
          <w:noProof/>
          <w:sz w:val="24"/>
          <w:szCs w:val="24"/>
        </w:rPr>
        <w:t xml:space="preserve">обављају </w:t>
      </w:r>
      <w:r w:rsidR="00357D9E">
        <w:rPr>
          <w:rFonts w:ascii="Times New Roman" w:hAnsi="Times New Roman"/>
          <w:noProof/>
          <w:sz w:val="24"/>
          <w:szCs w:val="24"/>
          <w:lang w:val="sr-Cyrl-RS"/>
        </w:rPr>
        <w:t xml:space="preserve">и </w:t>
      </w:r>
      <w:r w:rsidRPr="00713429">
        <w:rPr>
          <w:rFonts w:ascii="Times New Roman" w:hAnsi="Times New Roman"/>
          <w:noProof/>
          <w:sz w:val="24"/>
          <w:szCs w:val="24"/>
        </w:rPr>
        <w:t>следеће послове:</w:t>
      </w:r>
    </w:p>
    <w:p w14:paraId="619CB6C2" w14:textId="78BE5801" w:rsidR="00ED4756" w:rsidRPr="00713429" w:rsidRDefault="00357D9E"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Pr>
          <w:rFonts w:ascii="Times New Roman" w:hAnsi="Times New Roman"/>
          <w:noProof/>
          <w:sz w:val="24"/>
          <w:szCs w:val="24"/>
        </w:rPr>
        <w:t>1) воде ц</w:t>
      </w:r>
      <w:r w:rsidR="00ED4756" w:rsidRPr="00713429">
        <w:rPr>
          <w:rFonts w:ascii="Times New Roman" w:hAnsi="Times New Roman"/>
          <w:noProof/>
          <w:sz w:val="24"/>
          <w:szCs w:val="24"/>
        </w:rPr>
        <w:t>ентралне регистре културних добара, као и регистре културних добара од изузетног и великог значаја у Републици Србији</w:t>
      </w:r>
      <w:r w:rsidR="00F81C1A" w:rsidRPr="00713429">
        <w:rPr>
          <w:rFonts w:ascii="Times New Roman" w:hAnsi="Times New Roman"/>
          <w:noProof/>
          <w:sz w:val="24"/>
          <w:szCs w:val="24"/>
        </w:rPr>
        <w:t>,</w:t>
      </w:r>
      <w:r w:rsidR="00ED4756" w:rsidRPr="00713429">
        <w:rPr>
          <w:rFonts w:ascii="Times New Roman" w:hAnsi="Times New Roman"/>
          <w:noProof/>
          <w:sz w:val="24"/>
          <w:szCs w:val="24"/>
        </w:rPr>
        <w:t xml:space="preserve"> у складу са законом;</w:t>
      </w:r>
    </w:p>
    <w:p w14:paraId="541C24B0"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2) воде регистре власника и држалаца културних добара од интереса за Републику Србију, у складу са законом;</w:t>
      </w:r>
    </w:p>
    <w:p w14:paraId="56B86993" w14:textId="2E2B7A99"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 xml:space="preserve">3) учествују у изради </w:t>
      </w:r>
      <w:r w:rsidR="00923395" w:rsidRPr="00713429">
        <w:rPr>
          <w:rFonts w:ascii="Times New Roman" w:hAnsi="Times New Roman"/>
          <w:noProof/>
          <w:sz w:val="24"/>
          <w:szCs w:val="24"/>
          <w:lang w:val="sr-Cyrl-RS"/>
        </w:rPr>
        <w:t>Програма</w:t>
      </w:r>
      <w:r w:rsidR="00923395" w:rsidRPr="00713429">
        <w:rPr>
          <w:rFonts w:ascii="Times New Roman" w:hAnsi="Times New Roman"/>
          <w:noProof/>
          <w:sz w:val="24"/>
          <w:szCs w:val="24"/>
        </w:rPr>
        <w:t xml:space="preserve"> </w:t>
      </w:r>
      <w:r w:rsidRPr="00713429">
        <w:rPr>
          <w:rFonts w:ascii="Times New Roman" w:hAnsi="Times New Roman"/>
          <w:noProof/>
          <w:sz w:val="24"/>
          <w:szCs w:val="24"/>
        </w:rPr>
        <w:t>развоја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noProof/>
          <w:sz w:val="24"/>
          <w:szCs w:val="24"/>
        </w:rPr>
        <w:t xml:space="preserve"> културног наслеђа у Републици Србији;</w:t>
      </w:r>
    </w:p>
    <w:p w14:paraId="7BB70CFB" w14:textId="52D93AF4"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 xml:space="preserve">4) старају се о усклађивању </w:t>
      </w:r>
      <w:r w:rsidR="00D51939" w:rsidRPr="00713429">
        <w:rPr>
          <w:rFonts w:ascii="Times New Roman" w:hAnsi="Times New Roman"/>
          <w:sz w:val="24"/>
          <w:szCs w:val="24"/>
        </w:rPr>
        <w:t>стандарда поступања домаћих установа заштите са међународно признатим стручним стандардима</w:t>
      </w:r>
      <w:r w:rsidRPr="00713429">
        <w:rPr>
          <w:rFonts w:ascii="Times New Roman" w:hAnsi="Times New Roman"/>
          <w:noProof/>
          <w:sz w:val="24"/>
          <w:szCs w:val="24"/>
        </w:rPr>
        <w:t>;</w:t>
      </w:r>
    </w:p>
    <w:p w14:paraId="3879FE8F"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5)</w:t>
      </w:r>
      <w:r w:rsidR="0021568D" w:rsidRPr="00713429">
        <w:rPr>
          <w:rFonts w:ascii="Times New Roman" w:hAnsi="Times New Roman"/>
          <w:noProof/>
          <w:sz w:val="24"/>
          <w:szCs w:val="24"/>
        </w:rPr>
        <w:t xml:space="preserve"> </w:t>
      </w:r>
      <w:r w:rsidRPr="00713429">
        <w:rPr>
          <w:rFonts w:ascii="Times New Roman" w:hAnsi="Times New Roman"/>
          <w:noProof/>
          <w:sz w:val="24"/>
          <w:szCs w:val="24"/>
        </w:rPr>
        <w:t>израђују номинационе досијее за упис културног наслеђа на Унескове листе;</w:t>
      </w:r>
    </w:p>
    <w:p w14:paraId="3B2773B7"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6) утврђују јединствене полазне основе за израду плана дигитализације и електронске обраде културног наслеђа;</w:t>
      </w:r>
    </w:p>
    <w:p w14:paraId="738EFD0F"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7) доносе план и програм стручног усавршавања запослених у установама заштите културног наслеђа</w:t>
      </w:r>
      <w:r w:rsidR="009857CC" w:rsidRPr="00713429">
        <w:rPr>
          <w:rFonts w:ascii="Times New Roman" w:hAnsi="Times New Roman"/>
          <w:noProof/>
          <w:sz w:val="24"/>
          <w:szCs w:val="24"/>
          <w:lang w:val="sr-Cyrl-RS"/>
        </w:rPr>
        <w:t xml:space="preserve"> </w:t>
      </w:r>
      <w:r w:rsidR="009857CC" w:rsidRPr="00713429">
        <w:rPr>
          <w:rFonts w:ascii="Times New Roman" w:hAnsi="Times New Roman"/>
          <w:sz w:val="24"/>
          <w:szCs w:val="24"/>
          <w:lang w:val="sr-Cyrl-CS"/>
        </w:rPr>
        <w:t xml:space="preserve">и обезбеђује </w:t>
      </w:r>
      <w:r w:rsidR="009857CC" w:rsidRPr="00713429">
        <w:rPr>
          <w:rFonts w:ascii="Times New Roman" w:hAnsi="Times New Roman"/>
          <w:iCs/>
          <w:sz w:val="24"/>
          <w:szCs w:val="24"/>
          <w:lang w:val="sr-Cyrl-CS"/>
        </w:rPr>
        <w:t>сталну едукацију стручњака</w:t>
      </w:r>
      <w:r w:rsidRPr="00713429">
        <w:rPr>
          <w:rFonts w:ascii="Times New Roman" w:hAnsi="Times New Roman"/>
          <w:noProof/>
          <w:sz w:val="24"/>
          <w:szCs w:val="24"/>
        </w:rPr>
        <w:t>;</w:t>
      </w:r>
    </w:p>
    <w:p w14:paraId="4F8F1086"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8) доносе средњорочни и дугорочни програм развоја делатности заштите културног наслеђа у Републици Србији</w:t>
      </w:r>
      <w:r w:rsidR="00F81C1A" w:rsidRPr="00713429">
        <w:rPr>
          <w:rFonts w:ascii="Times New Roman" w:hAnsi="Times New Roman"/>
          <w:noProof/>
          <w:sz w:val="24"/>
          <w:szCs w:val="24"/>
        </w:rPr>
        <w:t>,</w:t>
      </w:r>
      <w:r w:rsidRPr="00713429">
        <w:rPr>
          <w:rFonts w:ascii="Times New Roman" w:hAnsi="Times New Roman"/>
          <w:noProof/>
          <w:sz w:val="24"/>
          <w:szCs w:val="24"/>
        </w:rPr>
        <w:t xml:space="preserve"> у складу са законом;</w:t>
      </w:r>
    </w:p>
    <w:p w14:paraId="3E79CA0F"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9</w:t>
      </w:r>
      <w:r w:rsidR="00ED4756" w:rsidRPr="00713429">
        <w:rPr>
          <w:rFonts w:ascii="Times New Roman" w:hAnsi="Times New Roman"/>
          <w:noProof/>
          <w:sz w:val="24"/>
          <w:szCs w:val="24"/>
        </w:rPr>
        <w:t>) утврђује методологију за стручни надзор, који обављају матичне установе заштите;</w:t>
      </w:r>
    </w:p>
    <w:p w14:paraId="61497212"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10</w:t>
      </w:r>
      <w:r w:rsidR="00ED4756" w:rsidRPr="00713429">
        <w:rPr>
          <w:rFonts w:ascii="Times New Roman" w:hAnsi="Times New Roman"/>
          <w:noProof/>
          <w:sz w:val="24"/>
          <w:szCs w:val="24"/>
        </w:rPr>
        <w:t xml:space="preserve">) разматрају извештаје матичних </w:t>
      </w:r>
      <w:r w:rsidR="00ED4756" w:rsidRPr="00713429">
        <w:rPr>
          <w:rFonts w:ascii="Times New Roman" w:hAnsi="Times New Roman"/>
          <w:sz w:val="24"/>
          <w:szCs w:val="24"/>
        </w:rPr>
        <w:t xml:space="preserve">и територијално надлежних </w:t>
      </w:r>
      <w:r w:rsidR="00ED4756" w:rsidRPr="00713429">
        <w:rPr>
          <w:rFonts w:ascii="Times New Roman" w:hAnsi="Times New Roman"/>
          <w:noProof/>
          <w:sz w:val="24"/>
          <w:szCs w:val="24"/>
        </w:rPr>
        <w:t>установа заштите о стручном надзору на територији Републике Србије и налажу одговарајуће мере;</w:t>
      </w:r>
    </w:p>
    <w:p w14:paraId="59AA0776"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11</w:t>
      </w:r>
      <w:r w:rsidR="00ED4756" w:rsidRPr="00713429">
        <w:rPr>
          <w:rFonts w:ascii="Times New Roman" w:hAnsi="Times New Roman"/>
          <w:noProof/>
          <w:sz w:val="24"/>
          <w:szCs w:val="24"/>
        </w:rPr>
        <w:t>) воде евиденције о добрима страног порекла</w:t>
      </w:r>
      <w:r w:rsidR="005D265B" w:rsidRPr="00713429">
        <w:rPr>
          <w:rFonts w:ascii="Times New Roman" w:hAnsi="Times New Roman"/>
          <w:noProof/>
          <w:sz w:val="24"/>
          <w:szCs w:val="24"/>
          <w:lang w:val="sr-Cyrl-RS"/>
        </w:rPr>
        <w:t xml:space="preserve"> у иностранству</w:t>
      </w:r>
      <w:r w:rsidR="00ED4756" w:rsidRPr="00713429">
        <w:rPr>
          <w:rFonts w:ascii="Times New Roman" w:hAnsi="Times New Roman"/>
          <w:noProof/>
          <w:sz w:val="24"/>
          <w:szCs w:val="24"/>
        </w:rPr>
        <w:t xml:space="preserve"> које су од </w:t>
      </w:r>
      <w:r w:rsidR="005D265B" w:rsidRPr="00713429">
        <w:rPr>
          <w:rFonts w:ascii="Times New Roman" w:hAnsi="Times New Roman"/>
          <w:noProof/>
          <w:sz w:val="24"/>
          <w:szCs w:val="24"/>
          <w:lang w:val="sr-Cyrl-RS"/>
        </w:rPr>
        <w:t xml:space="preserve">значаја </w:t>
      </w:r>
      <w:r w:rsidR="00ED4756" w:rsidRPr="00713429">
        <w:rPr>
          <w:rFonts w:ascii="Times New Roman" w:hAnsi="Times New Roman"/>
          <w:noProof/>
          <w:sz w:val="24"/>
          <w:szCs w:val="24"/>
        </w:rPr>
        <w:t xml:space="preserve">за </w:t>
      </w:r>
      <w:r w:rsidR="005D265B" w:rsidRPr="00713429">
        <w:rPr>
          <w:rFonts w:ascii="Times New Roman" w:hAnsi="Times New Roman"/>
          <w:noProof/>
          <w:sz w:val="24"/>
          <w:szCs w:val="24"/>
          <w:lang w:val="sr-Cyrl-RS"/>
        </w:rPr>
        <w:t xml:space="preserve">културно наслеђе </w:t>
      </w:r>
      <w:r w:rsidR="00ED4756" w:rsidRPr="00713429">
        <w:rPr>
          <w:rFonts w:ascii="Times New Roman" w:hAnsi="Times New Roman"/>
          <w:noProof/>
          <w:sz w:val="24"/>
          <w:szCs w:val="24"/>
        </w:rPr>
        <w:t>Републик</w:t>
      </w:r>
      <w:r w:rsidR="005D265B" w:rsidRPr="00713429">
        <w:rPr>
          <w:rFonts w:ascii="Times New Roman" w:hAnsi="Times New Roman"/>
          <w:noProof/>
          <w:sz w:val="24"/>
          <w:szCs w:val="24"/>
          <w:lang w:val="sr-Cyrl-RS"/>
        </w:rPr>
        <w:t>е</w:t>
      </w:r>
      <w:r w:rsidR="00ED4756" w:rsidRPr="00713429">
        <w:rPr>
          <w:rFonts w:ascii="Times New Roman" w:hAnsi="Times New Roman"/>
          <w:noProof/>
          <w:sz w:val="24"/>
          <w:szCs w:val="24"/>
        </w:rPr>
        <w:t xml:space="preserve"> Србиј</w:t>
      </w:r>
      <w:r w:rsidR="005D265B" w:rsidRPr="00713429">
        <w:rPr>
          <w:rFonts w:ascii="Times New Roman" w:hAnsi="Times New Roman"/>
          <w:noProof/>
          <w:sz w:val="24"/>
          <w:szCs w:val="24"/>
          <w:lang w:val="sr-Cyrl-RS"/>
        </w:rPr>
        <w:t>е</w:t>
      </w:r>
      <w:r w:rsidR="00ED4756" w:rsidRPr="00713429">
        <w:rPr>
          <w:rFonts w:ascii="Times New Roman" w:hAnsi="Times New Roman"/>
          <w:noProof/>
          <w:sz w:val="24"/>
          <w:szCs w:val="24"/>
        </w:rPr>
        <w:t>;</w:t>
      </w:r>
    </w:p>
    <w:p w14:paraId="6AED1B6C"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12</w:t>
      </w:r>
      <w:r w:rsidR="00ED4756" w:rsidRPr="00713429">
        <w:rPr>
          <w:rFonts w:ascii="Times New Roman" w:hAnsi="Times New Roman"/>
          <w:noProof/>
          <w:sz w:val="24"/>
          <w:szCs w:val="24"/>
        </w:rPr>
        <w:t>) доносе стручна упутства за установе заштите у Републици Србији;</w:t>
      </w:r>
    </w:p>
    <w:p w14:paraId="2541EB1B"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13</w:t>
      </w:r>
      <w:r w:rsidR="00ED4756" w:rsidRPr="00713429">
        <w:rPr>
          <w:rFonts w:ascii="Times New Roman" w:hAnsi="Times New Roman"/>
          <w:noProof/>
          <w:sz w:val="24"/>
          <w:szCs w:val="24"/>
        </w:rPr>
        <w:t>) обављају стручни надзор над радом установа заштите које су у њиховој надлежности и стручне послове испитивања навода из представке, коју заинтересовано физичко и правно лице подноси у циљу иницирања покретања поступка инспекцијског надзора;</w:t>
      </w:r>
    </w:p>
    <w:p w14:paraId="6CE541CC" w14:textId="77777777" w:rsidR="00523BC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lang w:val="sr-Cyrl-RS"/>
        </w:rPr>
      </w:pPr>
      <w:r w:rsidRPr="00713429">
        <w:rPr>
          <w:rFonts w:ascii="Times New Roman" w:hAnsi="Times New Roman"/>
          <w:noProof/>
          <w:sz w:val="24"/>
          <w:szCs w:val="24"/>
          <w:lang w:val="sr-Cyrl-RS"/>
        </w:rPr>
        <w:t>14</w:t>
      </w:r>
      <w:r w:rsidR="00ED4756" w:rsidRPr="00713429">
        <w:rPr>
          <w:rFonts w:ascii="Times New Roman" w:hAnsi="Times New Roman"/>
          <w:noProof/>
          <w:sz w:val="24"/>
          <w:szCs w:val="24"/>
        </w:rPr>
        <w:t xml:space="preserve">) друге послове утврђене посебним законима којима се уређују </w:t>
      </w:r>
      <w:r w:rsidR="00C911FF" w:rsidRPr="00713429">
        <w:rPr>
          <w:rFonts w:ascii="Times New Roman" w:hAnsi="Times New Roman"/>
          <w:noProof/>
          <w:sz w:val="24"/>
          <w:szCs w:val="24"/>
        </w:rPr>
        <w:t>појединачне</w:t>
      </w:r>
      <w:r w:rsidR="00ED4756" w:rsidRPr="00713429">
        <w:rPr>
          <w:rFonts w:ascii="Times New Roman" w:hAnsi="Times New Roman"/>
          <w:noProof/>
          <w:sz w:val="24"/>
          <w:szCs w:val="24"/>
        </w:rPr>
        <w:t xml:space="preserve"> делатности заштите</w:t>
      </w:r>
      <w:r w:rsidR="00CB0F77" w:rsidRPr="00713429">
        <w:rPr>
          <w:rFonts w:ascii="Times New Roman" w:hAnsi="Times New Roman"/>
          <w:sz w:val="24"/>
          <w:szCs w:val="24"/>
          <w:shd w:val="clear" w:color="auto" w:fill="FFFFFF"/>
          <w:lang w:val="sr-Cyrl-RS"/>
        </w:rPr>
        <w:t xml:space="preserve"> и очувања</w:t>
      </w:r>
      <w:r w:rsidR="00ED4756" w:rsidRPr="00713429">
        <w:rPr>
          <w:rFonts w:ascii="Times New Roman" w:hAnsi="Times New Roman"/>
          <w:noProof/>
          <w:sz w:val="24"/>
          <w:szCs w:val="24"/>
        </w:rPr>
        <w:t xml:space="preserve"> културног наслеђа</w:t>
      </w:r>
      <w:r w:rsidR="00523BC6" w:rsidRPr="00713429">
        <w:rPr>
          <w:rFonts w:ascii="Times New Roman" w:hAnsi="Times New Roman"/>
          <w:noProof/>
          <w:sz w:val="24"/>
          <w:szCs w:val="24"/>
          <w:lang w:val="sr-Cyrl-RS"/>
        </w:rPr>
        <w:t>;</w:t>
      </w:r>
    </w:p>
    <w:p w14:paraId="321A2AE4" w14:textId="2FD174DD"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15</w:t>
      </w:r>
      <w:r w:rsidR="00523BC6" w:rsidRPr="00713429">
        <w:rPr>
          <w:rFonts w:ascii="Times New Roman" w:hAnsi="Times New Roman"/>
          <w:noProof/>
          <w:sz w:val="24"/>
          <w:szCs w:val="24"/>
          <w:lang w:val="sr-Cyrl-RS"/>
        </w:rPr>
        <w:t xml:space="preserve">) старају </w:t>
      </w:r>
      <w:r w:rsidR="00357D9E">
        <w:rPr>
          <w:rFonts w:ascii="Times New Roman" w:hAnsi="Times New Roman"/>
          <w:noProof/>
          <w:sz w:val="24"/>
          <w:szCs w:val="24"/>
          <w:lang w:val="sr-Cyrl-RS"/>
        </w:rPr>
        <w:t xml:space="preserve">се </w:t>
      </w:r>
      <w:r w:rsidR="00523BC6" w:rsidRPr="00713429">
        <w:rPr>
          <w:rFonts w:ascii="Times New Roman" w:hAnsi="Times New Roman"/>
          <w:noProof/>
          <w:sz w:val="24"/>
          <w:szCs w:val="24"/>
          <w:lang w:val="sr-Cyrl-RS"/>
        </w:rPr>
        <w:t xml:space="preserve">о </w:t>
      </w:r>
      <w:r w:rsidR="00D51939" w:rsidRPr="00713429">
        <w:rPr>
          <w:rFonts w:ascii="Times New Roman" w:hAnsi="Times New Roman"/>
          <w:sz w:val="24"/>
          <w:szCs w:val="24"/>
        </w:rPr>
        <w:t>уједначавањ</w:t>
      </w:r>
      <w:r w:rsidR="00357D9E">
        <w:rPr>
          <w:rFonts w:ascii="Times New Roman" w:hAnsi="Times New Roman"/>
          <w:sz w:val="24"/>
          <w:szCs w:val="24"/>
          <w:lang w:val="sr-Cyrl-RS"/>
        </w:rPr>
        <w:t>у</w:t>
      </w:r>
      <w:r w:rsidR="00D51939" w:rsidRPr="00713429">
        <w:rPr>
          <w:rFonts w:ascii="Times New Roman" w:hAnsi="Times New Roman"/>
          <w:sz w:val="24"/>
          <w:szCs w:val="24"/>
        </w:rPr>
        <w:t xml:space="preserve"> праксе установа заштите приликом примене</w:t>
      </w:r>
      <w:r w:rsidR="00D51939" w:rsidRPr="00713429" w:rsidDel="00D51939">
        <w:rPr>
          <w:rFonts w:ascii="Times New Roman" w:hAnsi="Times New Roman"/>
          <w:noProof/>
          <w:sz w:val="24"/>
          <w:szCs w:val="24"/>
          <w:lang w:val="sr-Cyrl-RS"/>
        </w:rPr>
        <w:t xml:space="preserve"> </w:t>
      </w:r>
      <w:r w:rsidR="00523BC6" w:rsidRPr="00713429">
        <w:rPr>
          <w:rFonts w:ascii="Times New Roman" w:hAnsi="Times New Roman"/>
          <w:noProof/>
          <w:sz w:val="24"/>
          <w:szCs w:val="24"/>
          <w:lang w:val="sr-Cyrl-RS"/>
        </w:rPr>
        <w:t>међународних конвенција</w:t>
      </w:r>
      <w:r w:rsidR="00523BC6" w:rsidRPr="00713429">
        <w:rPr>
          <w:rFonts w:ascii="Times New Roman" w:hAnsi="Times New Roman"/>
          <w:noProof/>
          <w:sz w:val="24"/>
          <w:szCs w:val="24"/>
        </w:rPr>
        <w:t xml:space="preserve"> у области заштите </w:t>
      </w:r>
      <w:r w:rsidR="00CB0F77" w:rsidRPr="00713429">
        <w:rPr>
          <w:rFonts w:ascii="Times New Roman" w:hAnsi="Times New Roman"/>
          <w:sz w:val="24"/>
          <w:szCs w:val="24"/>
          <w:shd w:val="clear" w:color="auto" w:fill="FFFFFF"/>
          <w:lang w:val="sr-Cyrl-RS"/>
        </w:rPr>
        <w:t>и очувања</w:t>
      </w:r>
      <w:r w:rsidR="00CB0F77" w:rsidRPr="00713429">
        <w:rPr>
          <w:rFonts w:ascii="Times New Roman" w:hAnsi="Times New Roman"/>
          <w:noProof/>
          <w:sz w:val="24"/>
          <w:szCs w:val="24"/>
        </w:rPr>
        <w:t xml:space="preserve"> </w:t>
      </w:r>
      <w:r w:rsidR="00523BC6" w:rsidRPr="00713429">
        <w:rPr>
          <w:rFonts w:ascii="Times New Roman" w:hAnsi="Times New Roman"/>
          <w:noProof/>
          <w:sz w:val="24"/>
          <w:szCs w:val="24"/>
        </w:rPr>
        <w:t>културног наслеђа, у складу са законом</w:t>
      </w:r>
      <w:r w:rsidR="00ED4756" w:rsidRPr="00713429">
        <w:rPr>
          <w:rFonts w:ascii="Times New Roman" w:hAnsi="Times New Roman"/>
          <w:noProof/>
          <w:sz w:val="24"/>
          <w:szCs w:val="24"/>
        </w:rPr>
        <w:t>.</w:t>
      </w:r>
    </w:p>
    <w:p w14:paraId="30EC495E"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rPr>
          <w:rFonts w:ascii="Times New Roman" w:hAnsi="Times New Roman"/>
          <w:noProof/>
          <w:sz w:val="24"/>
          <w:szCs w:val="24"/>
        </w:rPr>
      </w:pPr>
    </w:p>
    <w:p w14:paraId="73C75B22" w14:textId="3107555B"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bCs/>
          <w:noProof/>
          <w:sz w:val="24"/>
          <w:szCs w:val="24"/>
        </w:rPr>
      </w:pPr>
      <w:r w:rsidRPr="00713429">
        <w:rPr>
          <w:rFonts w:ascii="Times New Roman" w:hAnsi="Times New Roman"/>
          <w:b/>
          <w:bCs/>
          <w:noProof/>
          <w:sz w:val="24"/>
          <w:szCs w:val="24"/>
        </w:rPr>
        <w:t xml:space="preserve">Матичне установе заштите </w:t>
      </w:r>
    </w:p>
    <w:p w14:paraId="42002C33" w14:textId="2D481C41"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noProof/>
          <w:sz w:val="24"/>
          <w:szCs w:val="24"/>
          <w:lang w:val="sr-Cyrl-RS"/>
        </w:rPr>
      </w:pPr>
      <w:r w:rsidRPr="00713429">
        <w:rPr>
          <w:rFonts w:ascii="Times New Roman" w:hAnsi="Times New Roman"/>
          <w:b/>
          <w:noProof/>
          <w:sz w:val="24"/>
          <w:szCs w:val="24"/>
        </w:rPr>
        <w:t xml:space="preserve">Члан </w:t>
      </w:r>
      <w:r w:rsidR="008F3667" w:rsidRPr="00713429">
        <w:rPr>
          <w:rFonts w:ascii="Times New Roman" w:hAnsi="Times New Roman"/>
          <w:b/>
          <w:sz w:val="24"/>
          <w:szCs w:val="24"/>
          <w:lang w:val="sr-Cyrl-RS"/>
        </w:rPr>
        <w:t>92</w:t>
      </w:r>
      <w:r w:rsidR="005C1002" w:rsidRPr="00713429">
        <w:rPr>
          <w:rFonts w:ascii="Times New Roman" w:hAnsi="Times New Roman"/>
          <w:b/>
          <w:sz w:val="24"/>
          <w:szCs w:val="24"/>
        </w:rPr>
        <w:t>.</w:t>
      </w:r>
    </w:p>
    <w:p w14:paraId="1BAC7C51" w14:textId="42DB517F"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 xml:space="preserve">Ради трајног и систематског рада на развоју и унапређивању делатности заштите </w:t>
      </w:r>
      <w:r w:rsidR="00CB0F77" w:rsidRPr="00713429">
        <w:rPr>
          <w:rFonts w:ascii="Times New Roman" w:hAnsi="Times New Roman"/>
          <w:sz w:val="24"/>
          <w:szCs w:val="24"/>
          <w:shd w:val="clear" w:color="auto" w:fill="FFFFFF"/>
          <w:lang w:val="sr-Cyrl-RS"/>
        </w:rPr>
        <w:t>и очувања</w:t>
      </w:r>
      <w:r w:rsidR="00CB0F77" w:rsidRPr="00713429">
        <w:rPr>
          <w:rFonts w:ascii="Times New Roman" w:hAnsi="Times New Roman"/>
          <w:noProof/>
          <w:sz w:val="24"/>
          <w:szCs w:val="24"/>
        </w:rPr>
        <w:t xml:space="preserve"> </w:t>
      </w:r>
      <w:r w:rsidRPr="00713429">
        <w:rPr>
          <w:rFonts w:ascii="Times New Roman" w:hAnsi="Times New Roman"/>
          <w:sz w:val="24"/>
          <w:szCs w:val="24"/>
          <w:shd w:val="clear" w:color="auto" w:fill="FFFFFF"/>
        </w:rPr>
        <w:t xml:space="preserve">културног наслеђа у Републици Србији, односно у делатности </w:t>
      </w:r>
      <w:r w:rsidRPr="00713429">
        <w:rPr>
          <w:rFonts w:ascii="Times New Roman" w:hAnsi="Times New Roman"/>
          <w:noProof/>
          <w:sz w:val="24"/>
          <w:szCs w:val="24"/>
        </w:rPr>
        <w:t>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noProof/>
          <w:sz w:val="24"/>
          <w:szCs w:val="24"/>
        </w:rPr>
        <w:t xml:space="preserve"> непокретног културног наслеђа, односно музејској делатности, архивској делатности, делатности заштите старе и ретке библиотечке грађе, делатности заштите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грађ</w:t>
      </w:r>
      <w:r w:rsidR="00997809" w:rsidRPr="00713429">
        <w:rPr>
          <w:rFonts w:ascii="Times New Roman" w:hAnsi="Times New Roman"/>
          <w:sz w:val="24"/>
          <w:szCs w:val="24"/>
          <w:lang w:val="sr-Cyrl-RS"/>
        </w:rPr>
        <w:t>е</w:t>
      </w:r>
      <w:r w:rsidR="001F0BC9">
        <w:rPr>
          <w:rFonts w:ascii="Times New Roman" w:hAnsi="Times New Roman"/>
          <w:sz w:val="24"/>
          <w:szCs w:val="24"/>
          <w:lang w:val="sr-Cyrl-RS"/>
        </w:rPr>
        <w:t xml:space="preserve"> </w:t>
      </w:r>
      <w:r w:rsidRPr="00713429">
        <w:rPr>
          <w:rFonts w:ascii="Times New Roman" w:hAnsi="Times New Roman"/>
          <w:sz w:val="24"/>
          <w:szCs w:val="24"/>
          <w:shd w:val="clear" w:color="auto" w:fill="FFFFFF"/>
        </w:rPr>
        <w:t>установљава се матичност појединих установа заштите у тим делатностима, које обављају те послове као поверене.</w:t>
      </w:r>
    </w:p>
    <w:p w14:paraId="4329F675"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Матичне установе заштите су јавне установе заштите.</w:t>
      </w:r>
    </w:p>
    <w:p w14:paraId="3BE0C7D6" w14:textId="356A533B"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 xml:space="preserve">Матичне установе заштите из става 1. овог члана, као и њихова надлежност, права и обавезе уређују се посебним законима којима се уређују </w:t>
      </w:r>
      <w:r w:rsidR="00C911FF" w:rsidRPr="00713429">
        <w:rPr>
          <w:rFonts w:ascii="Times New Roman" w:hAnsi="Times New Roman"/>
          <w:noProof/>
          <w:sz w:val="24"/>
          <w:szCs w:val="24"/>
        </w:rPr>
        <w:t>појединачне</w:t>
      </w:r>
      <w:r w:rsidRPr="00713429">
        <w:rPr>
          <w:rFonts w:ascii="Times New Roman" w:hAnsi="Times New Roman"/>
          <w:noProof/>
          <w:sz w:val="24"/>
          <w:szCs w:val="24"/>
        </w:rPr>
        <w:t xml:space="preserve"> делатности заштите културног наслеђа.</w:t>
      </w:r>
    </w:p>
    <w:p w14:paraId="395F34B5" w14:textId="2107BEF6"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b/>
          <w:bCs/>
          <w:noProof/>
          <w:sz w:val="24"/>
          <w:szCs w:val="24"/>
        </w:rPr>
      </w:pPr>
      <w:r w:rsidRPr="00713429">
        <w:rPr>
          <w:rFonts w:ascii="Times New Roman" w:hAnsi="Times New Roman"/>
          <w:sz w:val="24"/>
          <w:szCs w:val="24"/>
          <w:shd w:val="clear" w:color="auto" w:fill="FFFFFF"/>
        </w:rPr>
        <w:t xml:space="preserve">Матичност из става 1. овог члана финансира се из буџета Републике Србије, односно из буџета аутономне покрајине, за установе заштите које обављају </w:t>
      </w:r>
      <w:r w:rsidR="00F1289C">
        <w:rPr>
          <w:rFonts w:ascii="Times New Roman" w:hAnsi="Times New Roman"/>
          <w:sz w:val="24"/>
          <w:szCs w:val="24"/>
          <w:shd w:val="clear" w:color="auto" w:fill="FFFFFF"/>
        </w:rPr>
        <w:t>матичност на територији Аутономне покрајине</w:t>
      </w:r>
      <w:r w:rsidRPr="00713429">
        <w:rPr>
          <w:rFonts w:ascii="Times New Roman" w:hAnsi="Times New Roman"/>
          <w:sz w:val="24"/>
          <w:szCs w:val="24"/>
          <w:shd w:val="clear" w:color="auto" w:fill="FFFFFF"/>
        </w:rPr>
        <w:t xml:space="preserve"> Војводине у складу са посебним законом, као поверен посао.</w:t>
      </w:r>
    </w:p>
    <w:p w14:paraId="1475E709" w14:textId="77777777" w:rsidR="000A24A4" w:rsidRPr="00713429" w:rsidRDefault="000A24A4" w:rsidP="008F0181">
      <w:pPr>
        <w:pStyle w:val="box459694"/>
        <w:shd w:val="clear" w:color="auto" w:fill="FFFFFF"/>
        <w:spacing w:before="0" w:beforeAutospacing="0" w:after="0" w:afterAutospacing="0"/>
        <w:textAlignment w:val="baseline"/>
        <w:rPr>
          <w:b/>
        </w:rPr>
      </w:pPr>
    </w:p>
    <w:p w14:paraId="0A2D1199" w14:textId="67C5E1E4" w:rsidR="00ED4756" w:rsidRPr="00713429" w:rsidRDefault="00ED4756" w:rsidP="008F0181">
      <w:pPr>
        <w:pStyle w:val="box459694"/>
        <w:shd w:val="clear" w:color="auto" w:fill="FFFFFF"/>
        <w:spacing w:before="0" w:beforeAutospacing="0" w:after="0" w:afterAutospacing="0"/>
        <w:jc w:val="center"/>
        <w:textAlignment w:val="baseline"/>
        <w:rPr>
          <w:b/>
          <w:bCs/>
          <w:noProof/>
        </w:rPr>
      </w:pPr>
      <w:r w:rsidRPr="00713429">
        <w:rPr>
          <w:b/>
        </w:rPr>
        <w:t xml:space="preserve">Територијално надлежне </w:t>
      </w:r>
      <w:r w:rsidRPr="00713429">
        <w:rPr>
          <w:b/>
          <w:bCs/>
          <w:noProof/>
        </w:rPr>
        <w:t xml:space="preserve">установе заштите </w:t>
      </w:r>
    </w:p>
    <w:p w14:paraId="7E08DF70" w14:textId="45DE40A2" w:rsidR="00ED4756" w:rsidRPr="00713429" w:rsidRDefault="00ED4756" w:rsidP="008F0181">
      <w:pPr>
        <w:pStyle w:val="box459694"/>
        <w:shd w:val="clear" w:color="auto" w:fill="FFFFFF"/>
        <w:spacing w:before="0" w:beforeAutospacing="0" w:after="0" w:afterAutospacing="0"/>
        <w:jc w:val="center"/>
        <w:textAlignment w:val="baseline"/>
        <w:rPr>
          <w:b/>
          <w:lang w:val="sr-Cyrl-RS"/>
        </w:rPr>
      </w:pPr>
      <w:r w:rsidRPr="00713429">
        <w:rPr>
          <w:b/>
        </w:rPr>
        <w:t xml:space="preserve">Члан </w:t>
      </w:r>
      <w:r w:rsidR="008F3667" w:rsidRPr="00713429">
        <w:rPr>
          <w:b/>
          <w:lang w:val="sr-Cyrl-RS"/>
        </w:rPr>
        <w:t>93</w:t>
      </w:r>
      <w:r w:rsidR="005C1002" w:rsidRPr="00713429">
        <w:rPr>
          <w:b/>
          <w:lang w:val="sr-Cyrl-RS"/>
        </w:rPr>
        <w:t>.</w:t>
      </w:r>
    </w:p>
    <w:p w14:paraId="3570C91E" w14:textId="3146FB78"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sz w:val="24"/>
          <w:szCs w:val="24"/>
          <w:shd w:val="clear" w:color="auto" w:fill="FFFFFF"/>
        </w:rPr>
        <w:t xml:space="preserve">Ради трајног и систематског рада на развоју и унапређивању делатности заштите </w:t>
      </w:r>
      <w:r w:rsidR="00CB0F77" w:rsidRPr="00713429">
        <w:rPr>
          <w:rFonts w:ascii="Times New Roman" w:hAnsi="Times New Roman"/>
          <w:sz w:val="24"/>
          <w:szCs w:val="24"/>
          <w:shd w:val="clear" w:color="auto" w:fill="FFFFFF"/>
          <w:lang w:val="sr-Cyrl-RS"/>
        </w:rPr>
        <w:t xml:space="preserve">и очувања </w:t>
      </w:r>
      <w:r w:rsidRPr="00713429">
        <w:rPr>
          <w:rFonts w:ascii="Times New Roman" w:hAnsi="Times New Roman"/>
          <w:sz w:val="24"/>
          <w:szCs w:val="24"/>
          <w:shd w:val="clear" w:color="auto" w:fill="FFFFFF"/>
        </w:rPr>
        <w:t xml:space="preserve">културног наслеђа у Републици Србији, односно у делатности </w:t>
      </w:r>
      <w:r w:rsidRPr="00713429">
        <w:rPr>
          <w:rFonts w:ascii="Times New Roman" w:hAnsi="Times New Roman"/>
          <w:noProof/>
          <w:sz w:val="24"/>
          <w:szCs w:val="24"/>
        </w:rPr>
        <w:t xml:space="preserve">заштите </w:t>
      </w:r>
      <w:r w:rsidR="00CB0F77" w:rsidRPr="00713429">
        <w:rPr>
          <w:rFonts w:ascii="Times New Roman" w:hAnsi="Times New Roman"/>
          <w:sz w:val="24"/>
          <w:szCs w:val="24"/>
          <w:shd w:val="clear" w:color="auto" w:fill="FFFFFF"/>
          <w:lang w:val="sr-Cyrl-RS"/>
        </w:rPr>
        <w:t>и очувања</w:t>
      </w:r>
      <w:r w:rsidR="00CB0F77" w:rsidRPr="00713429">
        <w:rPr>
          <w:rFonts w:ascii="Times New Roman" w:hAnsi="Times New Roman"/>
          <w:noProof/>
          <w:sz w:val="24"/>
          <w:szCs w:val="24"/>
        </w:rPr>
        <w:t xml:space="preserve"> </w:t>
      </w:r>
      <w:r w:rsidRPr="00713429">
        <w:rPr>
          <w:rFonts w:ascii="Times New Roman" w:hAnsi="Times New Roman"/>
          <w:noProof/>
          <w:sz w:val="24"/>
          <w:szCs w:val="24"/>
        </w:rPr>
        <w:t>непокретног културног наслеђа, музејској делатности, архивској делатности, делатности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noProof/>
          <w:sz w:val="24"/>
          <w:szCs w:val="24"/>
        </w:rPr>
        <w:t xml:space="preserve"> старе и ретке библиотечке грађе, делатности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noProof/>
          <w:sz w:val="24"/>
          <w:szCs w:val="24"/>
        </w:rPr>
        <w:t xml:space="preserve">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е</w:t>
      </w:r>
      <w:r w:rsidR="001F0BC9">
        <w:rPr>
          <w:rFonts w:ascii="Times New Roman" w:hAnsi="Times New Roman"/>
          <w:sz w:val="24"/>
          <w:szCs w:val="24"/>
          <w:lang w:val="sr-Cyrl-RS"/>
        </w:rPr>
        <w:t xml:space="preserve"> </w:t>
      </w:r>
      <w:r w:rsidRPr="00713429">
        <w:rPr>
          <w:rFonts w:ascii="Times New Roman" w:hAnsi="Times New Roman"/>
          <w:noProof/>
          <w:sz w:val="24"/>
          <w:szCs w:val="24"/>
        </w:rPr>
        <w:t>грађе</w:t>
      </w:r>
      <w:r w:rsidRPr="00713429">
        <w:rPr>
          <w:rFonts w:ascii="Times New Roman" w:hAnsi="Times New Roman"/>
          <w:sz w:val="24"/>
          <w:szCs w:val="24"/>
          <w:shd w:val="clear" w:color="auto" w:fill="FFFFFF"/>
        </w:rPr>
        <w:t xml:space="preserve"> установљавају се територијално</w:t>
      </w:r>
      <w:r w:rsidR="00EE7807" w:rsidRPr="00713429">
        <w:rPr>
          <w:rFonts w:ascii="Times New Roman" w:hAnsi="Times New Roman"/>
          <w:sz w:val="24"/>
          <w:szCs w:val="24"/>
          <w:shd w:val="clear" w:color="auto" w:fill="FFFFFF"/>
        </w:rPr>
        <w:t xml:space="preserve"> </w:t>
      </w:r>
      <w:r w:rsidRPr="00713429">
        <w:rPr>
          <w:rFonts w:ascii="Times New Roman" w:hAnsi="Times New Roman"/>
          <w:sz w:val="24"/>
          <w:szCs w:val="24"/>
          <w:shd w:val="clear" w:color="auto" w:fill="FFFFFF"/>
        </w:rPr>
        <w:t>надлежне установ</w:t>
      </w:r>
      <w:r w:rsidR="000A5417" w:rsidRPr="00713429">
        <w:rPr>
          <w:rFonts w:ascii="Times New Roman" w:hAnsi="Times New Roman"/>
          <w:sz w:val="24"/>
          <w:szCs w:val="24"/>
          <w:shd w:val="clear" w:color="auto" w:fill="FFFFFF"/>
          <w:lang w:val="sr-Cyrl-RS"/>
        </w:rPr>
        <w:t>е</w:t>
      </w:r>
      <w:r w:rsidRPr="00713429">
        <w:rPr>
          <w:rFonts w:ascii="Times New Roman" w:hAnsi="Times New Roman"/>
          <w:sz w:val="24"/>
          <w:szCs w:val="24"/>
          <w:shd w:val="clear" w:color="auto" w:fill="FFFFFF"/>
        </w:rPr>
        <w:t xml:space="preserve"> заштите, које обављају послове на одређеној територији, као поверени посао.</w:t>
      </w:r>
    </w:p>
    <w:p w14:paraId="42E0606F" w14:textId="77777777" w:rsidR="00ED4756" w:rsidRPr="00713429" w:rsidRDefault="00ED4756" w:rsidP="008F0181">
      <w:pPr>
        <w:pStyle w:val="box459694"/>
        <w:shd w:val="clear" w:color="auto" w:fill="FFFFFF"/>
        <w:spacing w:before="0" w:beforeAutospacing="0" w:after="0" w:afterAutospacing="0"/>
        <w:ind w:firstLine="708"/>
        <w:jc w:val="both"/>
        <w:textAlignment w:val="baseline"/>
      </w:pPr>
      <w:r w:rsidRPr="00713429">
        <w:rPr>
          <w:shd w:val="clear" w:color="auto" w:fill="FFFFFF"/>
        </w:rPr>
        <w:t>Територијално надлежне</w:t>
      </w:r>
      <w:r w:rsidRPr="00713429">
        <w:rPr>
          <w:noProof/>
        </w:rPr>
        <w:t xml:space="preserve"> установе заштите су јавне установе заштите културног наслеђа</w:t>
      </w:r>
      <w:r w:rsidR="00B606A0" w:rsidRPr="00713429">
        <w:rPr>
          <w:noProof/>
        </w:rPr>
        <w:t xml:space="preserve"> </w:t>
      </w:r>
      <w:r w:rsidRPr="00713429">
        <w:rPr>
          <w:noProof/>
        </w:rPr>
        <w:t>и одређују се посебним законима којима се уређују пој</w:t>
      </w:r>
      <w:r w:rsidR="00B606A0" w:rsidRPr="00713429">
        <w:rPr>
          <w:noProof/>
        </w:rPr>
        <w:t>е</w:t>
      </w:r>
      <w:r w:rsidRPr="00713429">
        <w:rPr>
          <w:noProof/>
        </w:rPr>
        <w:t>д</w:t>
      </w:r>
      <w:r w:rsidR="00B606A0" w:rsidRPr="00713429">
        <w:rPr>
          <w:noProof/>
        </w:rPr>
        <w:t>и</w:t>
      </w:r>
      <w:r w:rsidRPr="00713429">
        <w:rPr>
          <w:noProof/>
        </w:rPr>
        <w:t>н</w:t>
      </w:r>
      <w:r w:rsidR="000A5417" w:rsidRPr="00713429">
        <w:rPr>
          <w:noProof/>
          <w:lang w:val="sr-Cyrl-RS"/>
        </w:rPr>
        <w:t>а</w:t>
      </w:r>
      <w:r w:rsidRPr="00713429">
        <w:rPr>
          <w:noProof/>
        </w:rPr>
        <w:t>чне делатности заштите културног наслеђа.</w:t>
      </w:r>
      <w:r w:rsidRPr="00713429">
        <w:t xml:space="preserve"> </w:t>
      </w:r>
    </w:p>
    <w:p w14:paraId="34E068AD" w14:textId="77777777" w:rsidR="00ED4756" w:rsidRPr="00713429" w:rsidRDefault="00E80612" w:rsidP="008F0181">
      <w:pPr>
        <w:pStyle w:val="box459694"/>
        <w:shd w:val="clear" w:color="auto" w:fill="FFFFFF"/>
        <w:spacing w:before="0" w:beforeAutospacing="0" w:after="0" w:afterAutospacing="0"/>
        <w:ind w:firstLine="708"/>
        <w:jc w:val="both"/>
        <w:textAlignment w:val="baseline"/>
      </w:pPr>
      <w:r w:rsidRPr="00713429">
        <w:rPr>
          <w:lang w:val="sr-Cyrl-RS"/>
        </w:rPr>
        <w:t>Н</w:t>
      </w:r>
      <w:r w:rsidR="00B606A0" w:rsidRPr="00713429">
        <w:t>адлежност</w:t>
      </w:r>
      <w:r w:rsidR="00B606A0" w:rsidRPr="00713429">
        <w:rPr>
          <w:shd w:val="clear" w:color="auto" w:fill="FFFFFF"/>
        </w:rPr>
        <w:t xml:space="preserve"> </w:t>
      </w:r>
      <w:r w:rsidRPr="00713429">
        <w:rPr>
          <w:noProof/>
        </w:rPr>
        <w:t>установа</w:t>
      </w:r>
      <w:r w:rsidR="00ED4756" w:rsidRPr="00713429">
        <w:rPr>
          <w:noProof/>
        </w:rPr>
        <w:t xml:space="preserve"> </w:t>
      </w:r>
      <w:r w:rsidR="00DB27BA" w:rsidRPr="00713429">
        <w:rPr>
          <w:noProof/>
          <w:lang w:val="sr-Cyrl-RS"/>
        </w:rPr>
        <w:t>из става 2</w:t>
      </w:r>
      <w:r w:rsidRPr="00713429">
        <w:rPr>
          <w:noProof/>
          <w:lang w:val="sr-Cyrl-RS"/>
        </w:rPr>
        <w:t xml:space="preserve">. овог члана </w:t>
      </w:r>
      <w:r w:rsidR="00B606A0" w:rsidRPr="00713429">
        <w:rPr>
          <w:noProof/>
        </w:rPr>
        <w:t>прописују</w:t>
      </w:r>
      <w:r w:rsidR="00ED4756" w:rsidRPr="00713429">
        <w:rPr>
          <w:noProof/>
        </w:rPr>
        <w:t xml:space="preserve"> се посебним законима којима се уређују </w:t>
      </w:r>
      <w:r w:rsidR="00C911FF" w:rsidRPr="00713429">
        <w:rPr>
          <w:noProof/>
        </w:rPr>
        <w:t>појединачне</w:t>
      </w:r>
      <w:r w:rsidR="00ED4756" w:rsidRPr="00713429">
        <w:rPr>
          <w:noProof/>
        </w:rPr>
        <w:t xml:space="preserve"> делатности заштите културног наслеђа.</w:t>
      </w:r>
      <w:r w:rsidR="00ED4756" w:rsidRPr="00713429">
        <w:t xml:space="preserve"> </w:t>
      </w:r>
    </w:p>
    <w:p w14:paraId="201C9356" w14:textId="77777777" w:rsidR="00B606A0" w:rsidRPr="00713429" w:rsidRDefault="00B606A0" w:rsidP="008F0181">
      <w:pPr>
        <w:spacing w:after="0" w:line="240" w:lineRule="auto"/>
        <w:jc w:val="center"/>
        <w:rPr>
          <w:rFonts w:ascii="Times New Roman" w:hAnsi="Times New Roman"/>
          <w:b/>
          <w:sz w:val="24"/>
          <w:szCs w:val="24"/>
          <w:highlight w:val="lightGray"/>
        </w:rPr>
      </w:pPr>
    </w:p>
    <w:p w14:paraId="034CFF98" w14:textId="77777777" w:rsidR="007F7619" w:rsidRPr="00713429" w:rsidRDefault="007F7619"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Национални комитет за материјално културно наслеђе и Национални комитет за нематеријално културно наслеђе</w:t>
      </w:r>
    </w:p>
    <w:p w14:paraId="6DC0F19C" w14:textId="6E1230EA" w:rsidR="007F7619" w:rsidRPr="00713429" w:rsidRDefault="007F7619"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8F3667" w:rsidRPr="00713429">
        <w:rPr>
          <w:rFonts w:ascii="Times New Roman" w:hAnsi="Times New Roman"/>
          <w:b/>
          <w:sz w:val="24"/>
          <w:szCs w:val="24"/>
          <w:lang w:val="sr-Cyrl-RS"/>
        </w:rPr>
        <w:t>94</w:t>
      </w:r>
      <w:r w:rsidR="00D47C3D" w:rsidRPr="00713429">
        <w:rPr>
          <w:rFonts w:ascii="Times New Roman" w:hAnsi="Times New Roman"/>
          <w:b/>
          <w:sz w:val="24"/>
          <w:szCs w:val="24"/>
          <w:lang w:val="sr-Cyrl-RS"/>
        </w:rPr>
        <w:t>.</w:t>
      </w:r>
    </w:p>
    <w:p w14:paraId="1E01DC45"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У циљу праћења и увида у спровођење међународних обавеза и ратификованих конвенција, као и културног наслеђа уписаног и предложеног за упис на Унескове листе, Министарство образује Национални комитет за материјално културно наслеђе и Национални комитет за нематеријално културно наслеђе. </w:t>
      </w:r>
    </w:p>
    <w:p w14:paraId="486BFA70" w14:textId="7594D5A5"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Национални комитет за материјално културно наслеђе и Национални комитет за нематеријално културно наслеђе, имају </w:t>
      </w:r>
      <w:r w:rsidR="0049773B" w:rsidRPr="00713429">
        <w:rPr>
          <w:rFonts w:ascii="Times New Roman" w:hAnsi="Times New Roman"/>
          <w:sz w:val="24"/>
          <w:szCs w:val="24"/>
          <w:lang w:val="sr-Cyrl-RS"/>
        </w:rPr>
        <w:t xml:space="preserve">по </w:t>
      </w:r>
      <w:r w:rsidRPr="00713429">
        <w:rPr>
          <w:rFonts w:ascii="Times New Roman" w:hAnsi="Times New Roman"/>
          <w:sz w:val="24"/>
          <w:szCs w:val="24"/>
          <w:lang w:val="sr-Cyrl-RS"/>
        </w:rPr>
        <w:t>седам</w:t>
      </w:r>
      <w:r w:rsidR="00653E45" w:rsidRPr="00713429">
        <w:rPr>
          <w:rFonts w:ascii="Times New Roman" w:hAnsi="Times New Roman"/>
          <w:sz w:val="24"/>
          <w:szCs w:val="24"/>
          <w:lang w:val="sr-Cyrl-RS"/>
        </w:rPr>
        <w:t xml:space="preserve"> </w:t>
      </w:r>
      <w:r w:rsidRPr="00713429">
        <w:rPr>
          <w:rFonts w:ascii="Times New Roman" w:hAnsi="Times New Roman"/>
          <w:sz w:val="24"/>
          <w:szCs w:val="24"/>
          <w:lang w:val="sr-Cyrl-RS"/>
        </w:rPr>
        <w:t xml:space="preserve">чланова које именује </w:t>
      </w:r>
      <w:r w:rsidR="00357D9E">
        <w:rPr>
          <w:rFonts w:ascii="Times New Roman" w:hAnsi="Times New Roman"/>
          <w:sz w:val="24"/>
          <w:szCs w:val="24"/>
          <w:lang w:val="sr-Cyrl-RS"/>
        </w:rPr>
        <w:t>м</w:t>
      </w:r>
      <w:r w:rsidRPr="00713429">
        <w:rPr>
          <w:rFonts w:ascii="Times New Roman" w:hAnsi="Times New Roman"/>
          <w:sz w:val="24"/>
          <w:szCs w:val="24"/>
          <w:lang w:val="sr-Cyrl-RS"/>
        </w:rPr>
        <w:t>инистар на период од четири године из редова истакнутих стручњака из области</w:t>
      </w:r>
      <w:r w:rsidR="000345CD" w:rsidRPr="00713429">
        <w:rPr>
          <w:rFonts w:ascii="Times New Roman" w:hAnsi="Times New Roman"/>
          <w:sz w:val="24"/>
          <w:szCs w:val="24"/>
        </w:rPr>
        <w:t xml:space="preserve"> </w:t>
      </w:r>
      <w:r w:rsidR="000345CD" w:rsidRPr="00713429">
        <w:rPr>
          <w:rFonts w:ascii="Times New Roman" w:hAnsi="Times New Roman"/>
          <w:sz w:val="24"/>
          <w:szCs w:val="24"/>
          <w:lang w:val="sr-Cyrl-RS"/>
        </w:rPr>
        <w:t>заштите и</w:t>
      </w:r>
      <w:r w:rsidRPr="00713429">
        <w:rPr>
          <w:rFonts w:ascii="Times New Roman" w:hAnsi="Times New Roman"/>
          <w:sz w:val="24"/>
          <w:szCs w:val="24"/>
          <w:lang w:val="sr-Cyrl-RS"/>
        </w:rPr>
        <w:t xml:space="preserve"> очувања културног наслеђа</w:t>
      </w:r>
      <w:r w:rsidRPr="00713429">
        <w:rPr>
          <w:rFonts w:ascii="Times New Roman" w:hAnsi="Times New Roman"/>
          <w:sz w:val="24"/>
          <w:szCs w:val="24"/>
        </w:rPr>
        <w:t xml:space="preserve"> </w:t>
      </w:r>
      <w:r w:rsidRPr="00713429">
        <w:rPr>
          <w:rFonts w:ascii="Times New Roman" w:hAnsi="Times New Roman"/>
          <w:sz w:val="24"/>
          <w:szCs w:val="24"/>
          <w:lang w:val="sr-Cyrl-RS"/>
        </w:rPr>
        <w:t xml:space="preserve">и других сродних области. </w:t>
      </w:r>
    </w:p>
    <w:p w14:paraId="563E04A6" w14:textId="2509CDDA" w:rsidR="00F81F66" w:rsidRPr="00713429" w:rsidRDefault="00F81F66"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Приликом избора чланова националних к</w:t>
      </w:r>
      <w:r w:rsidR="00357D9E">
        <w:rPr>
          <w:rFonts w:ascii="Times New Roman" w:hAnsi="Times New Roman"/>
          <w:sz w:val="24"/>
          <w:szCs w:val="24"/>
          <w:lang w:val="sr-Cyrl-RS"/>
        </w:rPr>
        <w:t>омитета из става 1. овог члана м</w:t>
      </w:r>
      <w:r w:rsidRPr="00713429">
        <w:rPr>
          <w:rFonts w:ascii="Times New Roman" w:hAnsi="Times New Roman"/>
          <w:sz w:val="24"/>
          <w:szCs w:val="24"/>
          <w:lang w:val="sr-Cyrl-RS"/>
        </w:rPr>
        <w:t>инистар води рачуна о успостављању уравнотежене заступљености полова.</w:t>
      </w:r>
    </w:p>
    <w:p w14:paraId="71737D71"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Национални комитети из става 1. овог члана сарађују са Комисијом Републике Србије за сарадњу са Унеском, а у циљу остваривања заштите културног наслеђа могу да затраже стручно мишљење или додатну експертизу за потребе разматрања специфичних области које нису у домену стручног деловања његових чланова. </w:t>
      </w:r>
    </w:p>
    <w:p w14:paraId="76A04152" w14:textId="77777777" w:rsidR="007F7619" w:rsidRPr="00713429" w:rsidRDefault="007F7619" w:rsidP="008F0181">
      <w:pPr>
        <w:spacing w:after="0" w:line="240" w:lineRule="auto"/>
        <w:ind w:firstLine="720"/>
        <w:jc w:val="both"/>
        <w:rPr>
          <w:rFonts w:ascii="Times New Roman" w:hAnsi="Times New Roman"/>
          <w:sz w:val="24"/>
          <w:szCs w:val="24"/>
          <w:lang w:val="sr-Cyrl-RS"/>
        </w:rPr>
      </w:pPr>
    </w:p>
    <w:p w14:paraId="7CF6EEEE" w14:textId="77777777" w:rsidR="007F7619" w:rsidRPr="00713429" w:rsidRDefault="007F7619"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Национални комитет за материјално културно наслеђе</w:t>
      </w:r>
    </w:p>
    <w:p w14:paraId="28392250" w14:textId="5F13E856" w:rsidR="007F7619" w:rsidRPr="00713429" w:rsidRDefault="00F355C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8F3667" w:rsidRPr="00713429">
        <w:rPr>
          <w:rFonts w:ascii="Times New Roman" w:hAnsi="Times New Roman"/>
          <w:b/>
          <w:sz w:val="24"/>
          <w:szCs w:val="24"/>
          <w:lang w:val="sr-Cyrl-RS"/>
        </w:rPr>
        <w:t>95</w:t>
      </w:r>
      <w:r w:rsidR="00D47C3D" w:rsidRPr="00713429">
        <w:rPr>
          <w:rFonts w:ascii="Times New Roman" w:hAnsi="Times New Roman"/>
          <w:b/>
          <w:sz w:val="24"/>
          <w:szCs w:val="24"/>
          <w:lang w:val="sr-Cyrl-RS"/>
        </w:rPr>
        <w:t>.</w:t>
      </w:r>
    </w:p>
    <w:p w14:paraId="32E628A9"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Национални комитет за материјално културно наслеђе:</w:t>
      </w:r>
    </w:p>
    <w:p w14:paraId="42B2ADD1" w14:textId="5C968C21"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1) </w:t>
      </w:r>
      <w:r w:rsidR="00613449" w:rsidRPr="00713429">
        <w:rPr>
          <w:rFonts w:ascii="Times New Roman" w:hAnsi="Times New Roman"/>
          <w:sz w:val="24"/>
          <w:szCs w:val="24"/>
          <w:lang w:val="sr-Cyrl-RS"/>
        </w:rPr>
        <w:t>у</w:t>
      </w:r>
      <w:r w:rsidR="0098522B" w:rsidRPr="00713429">
        <w:rPr>
          <w:rFonts w:ascii="Times New Roman" w:hAnsi="Times New Roman"/>
          <w:sz w:val="24"/>
          <w:szCs w:val="24"/>
          <w:lang w:val="sr-Cyrl-RS"/>
        </w:rPr>
        <w:t>сваја</w:t>
      </w:r>
      <w:r w:rsidR="00613449" w:rsidRPr="00713429">
        <w:rPr>
          <w:rFonts w:ascii="Times New Roman" w:hAnsi="Times New Roman"/>
          <w:sz w:val="24"/>
          <w:szCs w:val="24"/>
          <w:lang w:val="sr-Cyrl-RS"/>
        </w:rPr>
        <w:t xml:space="preserve"> </w:t>
      </w:r>
      <w:r w:rsidR="0098522B" w:rsidRPr="00713429">
        <w:rPr>
          <w:rFonts w:ascii="Times New Roman" w:hAnsi="Times New Roman"/>
          <w:sz w:val="24"/>
          <w:szCs w:val="24"/>
          <w:lang w:val="sr-Cyrl-RS"/>
        </w:rPr>
        <w:t xml:space="preserve">и разрађује </w:t>
      </w:r>
      <w:r w:rsidR="00613449" w:rsidRPr="00713429">
        <w:rPr>
          <w:rFonts w:ascii="Times New Roman" w:hAnsi="Times New Roman"/>
          <w:sz w:val="24"/>
          <w:szCs w:val="24"/>
          <w:lang w:val="sr-Cyrl-RS"/>
        </w:rPr>
        <w:t>правце развоја</w:t>
      </w:r>
      <w:r w:rsidR="007345D4" w:rsidRPr="00713429">
        <w:rPr>
          <w:rFonts w:ascii="Times New Roman" w:hAnsi="Times New Roman"/>
          <w:sz w:val="24"/>
          <w:szCs w:val="24"/>
          <w:lang w:val="sr-Cyrl-RS"/>
        </w:rPr>
        <w:t>,</w:t>
      </w:r>
      <w:r w:rsidR="0098522B" w:rsidRPr="00713429">
        <w:rPr>
          <w:rFonts w:ascii="Times New Roman" w:hAnsi="Times New Roman"/>
          <w:sz w:val="24"/>
          <w:szCs w:val="24"/>
          <w:lang w:val="sr-Cyrl-RS"/>
        </w:rPr>
        <w:t xml:space="preserve"> унапређења</w:t>
      </w:r>
      <w:r w:rsidR="00613449" w:rsidRPr="00713429">
        <w:rPr>
          <w:rFonts w:ascii="Times New Roman" w:hAnsi="Times New Roman"/>
          <w:sz w:val="24"/>
          <w:szCs w:val="24"/>
          <w:lang w:val="sr-Cyrl-RS"/>
        </w:rPr>
        <w:t xml:space="preserve"> </w:t>
      </w:r>
      <w:r w:rsidR="007345D4" w:rsidRPr="00713429">
        <w:rPr>
          <w:rFonts w:ascii="Times New Roman" w:hAnsi="Times New Roman"/>
          <w:sz w:val="24"/>
          <w:szCs w:val="24"/>
          <w:lang w:val="sr-Cyrl-RS"/>
        </w:rPr>
        <w:t xml:space="preserve">и </w:t>
      </w:r>
      <w:r w:rsidRPr="00713429">
        <w:rPr>
          <w:rFonts w:ascii="Times New Roman" w:hAnsi="Times New Roman"/>
          <w:sz w:val="24"/>
          <w:szCs w:val="24"/>
          <w:lang w:val="sr-Cyrl-RS"/>
        </w:rPr>
        <w:t>очувања материјалног кул</w:t>
      </w:r>
      <w:r w:rsidR="00BD698B" w:rsidRPr="00713429">
        <w:rPr>
          <w:rFonts w:ascii="Times New Roman" w:hAnsi="Times New Roman"/>
          <w:sz w:val="24"/>
          <w:szCs w:val="24"/>
          <w:lang w:val="sr-Cyrl-RS"/>
        </w:rPr>
        <w:t>турног наслеђа Републике Србије</w:t>
      </w:r>
      <w:r w:rsidRPr="00713429">
        <w:rPr>
          <w:rFonts w:ascii="Times New Roman" w:hAnsi="Times New Roman"/>
          <w:sz w:val="24"/>
          <w:szCs w:val="24"/>
          <w:lang w:val="sr-Cyrl-RS"/>
        </w:rPr>
        <w:t xml:space="preserve">; </w:t>
      </w:r>
    </w:p>
    <w:p w14:paraId="5BC2FD45"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2) предлаже активности на пољу образовања, едукације и обуке кадрова, истраживања, спровођења радова на</w:t>
      </w:r>
      <w:r w:rsidRPr="00713429">
        <w:rPr>
          <w:rFonts w:ascii="Times New Roman" w:hAnsi="Times New Roman"/>
          <w:sz w:val="24"/>
          <w:szCs w:val="24"/>
        </w:rPr>
        <w:t xml:space="preserve"> </w:t>
      </w:r>
      <w:r w:rsidRPr="00713429">
        <w:rPr>
          <w:rFonts w:ascii="Times New Roman" w:hAnsi="Times New Roman"/>
          <w:sz w:val="24"/>
          <w:szCs w:val="24"/>
          <w:lang w:val="sr-Cyrl-RS"/>
        </w:rPr>
        <w:t xml:space="preserve">заштити, очувању, конзервацији и рестаурацији културних добара уписаних на Унескове листе; </w:t>
      </w:r>
    </w:p>
    <w:p w14:paraId="627B31CE"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3) предлаже моделе сарадње установа културе и научно-истраживачких, образовних институција и струковних организација на пољу заштите и очувања културног наслеђа уписаног на Унескове листе; </w:t>
      </w:r>
    </w:p>
    <w:p w14:paraId="2B32A1B3" w14:textId="0B1CC922"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4) предлаже културна добра за упис на Унескове листе и координира израду номинационих досије</w:t>
      </w:r>
      <w:r w:rsidR="00357D9E">
        <w:rPr>
          <w:rFonts w:ascii="Times New Roman" w:hAnsi="Times New Roman"/>
          <w:sz w:val="24"/>
          <w:szCs w:val="24"/>
          <w:lang w:val="sr-Cyrl-RS"/>
        </w:rPr>
        <w:t>а</w:t>
      </w:r>
      <w:r w:rsidRPr="00713429">
        <w:rPr>
          <w:rFonts w:ascii="Times New Roman" w:hAnsi="Times New Roman"/>
          <w:sz w:val="24"/>
          <w:szCs w:val="24"/>
          <w:lang w:val="sr-Cyrl-RS"/>
        </w:rPr>
        <w:t xml:space="preserve"> за добра на прелиминарној листи; </w:t>
      </w:r>
    </w:p>
    <w:p w14:paraId="50721F27" w14:textId="13F0E9F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5) усваја годишње и периодичне извештаје у складу са оперативним </w:t>
      </w:r>
      <w:r w:rsidR="00C911FF" w:rsidRPr="00713429">
        <w:rPr>
          <w:rFonts w:ascii="Times New Roman" w:hAnsi="Times New Roman"/>
          <w:sz w:val="24"/>
          <w:szCs w:val="24"/>
          <w:lang w:val="sr-Cyrl-RS"/>
        </w:rPr>
        <w:t>смерницама</w:t>
      </w:r>
      <w:r w:rsidR="00357D9E">
        <w:rPr>
          <w:rFonts w:ascii="Times New Roman" w:hAnsi="Times New Roman"/>
          <w:sz w:val="24"/>
          <w:szCs w:val="24"/>
          <w:lang w:val="sr-Cyrl-RS"/>
        </w:rPr>
        <w:t xml:space="preserve"> за примену к</w:t>
      </w:r>
      <w:r w:rsidRPr="00713429">
        <w:rPr>
          <w:rFonts w:ascii="Times New Roman" w:hAnsi="Times New Roman"/>
          <w:sz w:val="24"/>
          <w:szCs w:val="24"/>
          <w:lang w:val="sr-Cyrl-RS"/>
        </w:rPr>
        <w:t xml:space="preserve">онвенција; </w:t>
      </w:r>
    </w:p>
    <w:p w14:paraId="4521EDD0" w14:textId="097C663E" w:rsidR="007F7619" w:rsidRPr="00713429" w:rsidRDefault="007F7619" w:rsidP="008F0181">
      <w:pPr>
        <w:spacing w:after="0" w:line="240" w:lineRule="auto"/>
        <w:ind w:firstLine="720"/>
        <w:rPr>
          <w:rFonts w:ascii="Times New Roman" w:hAnsi="Times New Roman"/>
          <w:sz w:val="24"/>
          <w:szCs w:val="24"/>
          <w:lang w:val="sr-Cyrl-RS"/>
        </w:rPr>
      </w:pPr>
      <w:r w:rsidRPr="00713429">
        <w:rPr>
          <w:rFonts w:ascii="Times New Roman" w:hAnsi="Times New Roman"/>
          <w:sz w:val="24"/>
          <w:szCs w:val="24"/>
          <w:lang w:val="sr-Cyrl-RS"/>
        </w:rPr>
        <w:t xml:space="preserve">6) прати стање културних добара Републике Србије уписаних </w:t>
      </w:r>
      <w:r w:rsidR="00357D9E">
        <w:rPr>
          <w:rFonts w:ascii="Times New Roman" w:hAnsi="Times New Roman"/>
          <w:sz w:val="24"/>
          <w:szCs w:val="24"/>
          <w:lang w:val="sr-Cyrl-RS"/>
        </w:rPr>
        <w:t>на Унескове листе и спровођење к</w:t>
      </w:r>
      <w:r w:rsidRPr="00713429">
        <w:rPr>
          <w:rFonts w:ascii="Times New Roman" w:hAnsi="Times New Roman"/>
          <w:sz w:val="24"/>
          <w:szCs w:val="24"/>
          <w:lang w:val="sr-Cyrl-RS"/>
        </w:rPr>
        <w:t>онвенција;</w:t>
      </w:r>
    </w:p>
    <w:p w14:paraId="41AD2BD0"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7) предлаже Министарству предузимање неопходних мера, уколико се утврди угроженост културних добара и културних добара Републике Србије уписаних на Унескове листе;</w:t>
      </w:r>
    </w:p>
    <w:p w14:paraId="2B76AFF1" w14:textId="46B8FC5A" w:rsidR="007F761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8) разматра и даје мишљење о предлозима за упис културних добара Унескове листе и прослеђује их другим органима на даљу процедуру. </w:t>
      </w:r>
    </w:p>
    <w:p w14:paraId="377FA38E" w14:textId="77777777" w:rsidR="00700FAE" w:rsidRPr="00713429" w:rsidRDefault="00700FAE" w:rsidP="008F0181">
      <w:pPr>
        <w:spacing w:after="0" w:line="240" w:lineRule="auto"/>
        <w:ind w:firstLine="720"/>
        <w:jc w:val="both"/>
        <w:rPr>
          <w:rFonts w:ascii="Times New Roman" w:hAnsi="Times New Roman"/>
          <w:sz w:val="24"/>
          <w:szCs w:val="24"/>
          <w:lang w:val="sr-Cyrl-RS"/>
        </w:rPr>
      </w:pPr>
    </w:p>
    <w:p w14:paraId="0348812D" w14:textId="77777777" w:rsidR="007F7619" w:rsidRPr="00713429" w:rsidRDefault="007F7619" w:rsidP="008F0181">
      <w:pPr>
        <w:spacing w:after="0" w:line="240" w:lineRule="auto"/>
        <w:ind w:firstLine="720"/>
        <w:jc w:val="both"/>
        <w:rPr>
          <w:rFonts w:ascii="Times New Roman" w:hAnsi="Times New Roman"/>
          <w:sz w:val="24"/>
          <w:szCs w:val="24"/>
          <w:lang w:val="sr-Cyrl-RS"/>
        </w:rPr>
      </w:pPr>
    </w:p>
    <w:p w14:paraId="0F905FE9" w14:textId="77777777" w:rsidR="007F7619" w:rsidRPr="00713429" w:rsidRDefault="007F7619"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Национални комитет за нематеријално културно наслеђе</w:t>
      </w:r>
    </w:p>
    <w:p w14:paraId="30BC28D7" w14:textId="2842573E" w:rsidR="007F7619" w:rsidRPr="00713429" w:rsidRDefault="00F355C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8F3667" w:rsidRPr="00713429">
        <w:rPr>
          <w:rFonts w:ascii="Times New Roman" w:hAnsi="Times New Roman"/>
          <w:b/>
          <w:sz w:val="24"/>
          <w:szCs w:val="24"/>
          <w:lang w:val="sr-Cyrl-RS"/>
        </w:rPr>
        <w:t>96</w:t>
      </w:r>
      <w:r w:rsidR="00D47C3D" w:rsidRPr="00713429">
        <w:rPr>
          <w:rFonts w:ascii="Times New Roman" w:hAnsi="Times New Roman"/>
          <w:b/>
          <w:sz w:val="24"/>
          <w:szCs w:val="24"/>
          <w:lang w:val="sr-Cyrl-RS"/>
        </w:rPr>
        <w:t>.</w:t>
      </w:r>
    </w:p>
    <w:p w14:paraId="3D779D9E"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Национални комитет за нематеријално културно наслеђе:</w:t>
      </w:r>
    </w:p>
    <w:p w14:paraId="30E68440" w14:textId="38EBD9A0"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1) усваја и разрађује </w:t>
      </w:r>
      <w:r w:rsidR="00613449" w:rsidRPr="00713429">
        <w:rPr>
          <w:rFonts w:ascii="Times New Roman" w:hAnsi="Times New Roman"/>
          <w:sz w:val="24"/>
          <w:szCs w:val="24"/>
          <w:lang w:val="sr-Cyrl-RS"/>
        </w:rPr>
        <w:t xml:space="preserve">правце развоја </w:t>
      </w:r>
      <w:r w:rsidR="0098522B" w:rsidRPr="00713429">
        <w:rPr>
          <w:rFonts w:ascii="Times New Roman" w:hAnsi="Times New Roman"/>
          <w:sz w:val="24"/>
          <w:szCs w:val="24"/>
          <w:lang w:val="sr-Cyrl-RS"/>
        </w:rPr>
        <w:t xml:space="preserve">и унапређења </w:t>
      </w:r>
      <w:r w:rsidRPr="00713429">
        <w:rPr>
          <w:rFonts w:ascii="Times New Roman" w:hAnsi="Times New Roman"/>
          <w:sz w:val="24"/>
          <w:szCs w:val="24"/>
          <w:lang w:val="sr-Cyrl-RS"/>
        </w:rPr>
        <w:t>очувања нематеријалног културног наслеђа Републике Србије;</w:t>
      </w:r>
    </w:p>
    <w:p w14:paraId="166C5A87"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2) разматра и усваја методе спровођења очувања нематеријалног културног наслеђа на локалном и регионалном нивоу; </w:t>
      </w:r>
    </w:p>
    <w:p w14:paraId="55D9A743"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3) разматра и усваја методе сарадње установа културе и научно-истраживачких, образовних институција и струковних организација са заједницама;</w:t>
      </w:r>
    </w:p>
    <w:p w14:paraId="19F2945A"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4) разматра и усваја критеријуме и методологију за упис у регистар нематеријалног културног наслеђа у Републици Србији;</w:t>
      </w:r>
    </w:p>
    <w:p w14:paraId="0A320077"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5) усваја предлоге за упис </w:t>
      </w:r>
      <w:r w:rsidR="000A5417" w:rsidRPr="00713429">
        <w:rPr>
          <w:rFonts w:ascii="Times New Roman" w:hAnsi="Times New Roman"/>
          <w:sz w:val="24"/>
          <w:szCs w:val="24"/>
          <w:lang w:val="sr-Cyrl-RS"/>
        </w:rPr>
        <w:t xml:space="preserve">елемената </w:t>
      </w:r>
      <w:r w:rsidRPr="00713429">
        <w:rPr>
          <w:rFonts w:ascii="Times New Roman" w:hAnsi="Times New Roman"/>
          <w:sz w:val="24"/>
          <w:szCs w:val="24"/>
          <w:lang w:val="sr-Cyrl-RS"/>
        </w:rPr>
        <w:t>у регистар нематеријалног културног наслеђа у Републици Србији;</w:t>
      </w:r>
    </w:p>
    <w:p w14:paraId="3B487873"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6) разматра и усваја мере заштите и очувања регистрованог нематеријалног културног наслеђа;</w:t>
      </w:r>
    </w:p>
    <w:p w14:paraId="6641957D" w14:textId="2F60095D"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7) предлаже елементе нематеријалног културног наслеђа за упис на Унескову Репрезентативну листу нематеријалног</w:t>
      </w:r>
      <w:r w:rsidR="00357D9E">
        <w:rPr>
          <w:rFonts w:ascii="Times New Roman" w:hAnsi="Times New Roman"/>
          <w:sz w:val="24"/>
          <w:szCs w:val="24"/>
          <w:lang w:val="sr-Cyrl-RS"/>
        </w:rPr>
        <w:t xml:space="preserve"> културног наслеђа човечанства, </w:t>
      </w:r>
      <w:r w:rsidRPr="00713429">
        <w:rPr>
          <w:rFonts w:ascii="Times New Roman" w:hAnsi="Times New Roman"/>
          <w:sz w:val="24"/>
          <w:szCs w:val="24"/>
          <w:lang w:val="sr-Cyrl-RS"/>
        </w:rPr>
        <w:t>Листу нематеријалног културног наслеђа са потребом хитне заштите и Регистар добрих пракси;</w:t>
      </w:r>
    </w:p>
    <w:p w14:paraId="7D10C1B6"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8) усваја номинацијски досије којим се предлаже упис нематеријалног културног наслеђа на Унескове листе који израђује Центра за нематеријално културно наслеђе; </w:t>
      </w:r>
    </w:p>
    <w:p w14:paraId="06E45324"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9) прати спровођење Унескове Конвенције о очувању нематеријалног културног наслеђа;</w:t>
      </w:r>
    </w:p>
    <w:p w14:paraId="00562E79"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10) усваја периодични извештај о имплементацији Конвенције;</w:t>
      </w:r>
    </w:p>
    <w:p w14:paraId="054199BF"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11) врши друге послове у складу са законом и другим прописима.</w:t>
      </w:r>
    </w:p>
    <w:p w14:paraId="40B3FA4C" w14:textId="77777777" w:rsidR="00AE7C29" w:rsidRPr="00713429" w:rsidRDefault="00AE7C29" w:rsidP="008F0181">
      <w:pPr>
        <w:spacing w:after="0" w:line="240" w:lineRule="auto"/>
        <w:jc w:val="center"/>
        <w:rPr>
          <w:rFonts w:ascii="Times New Roman" w:hAnsi="Times New Roman"/>
          <w:b/>
          <w:sz w:val="24"/>
          <w:szCs w:val="24"/>
          <w:lang w:val="sr-Cyrl-RS"/>
        </w:rPr>
      </w:pPr>
    </w:p>
    <w:p w14:paraId="53960984" w14:textId="653E11DB" w:rsidR="007F7619" w:rsidRPr="00713429" w:rsidRDefault="00F355C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8F3667" w:rsidRPr="00713429">
        <w:rPr>
          <w:rFonts w:ascii="Times New Roman" w:hAnsi="Times New Roman"/>
          <w:b/>
          <w:sz w:val="24"/>
          <w:szCs w:val="24"/>
          <w:lang w:val="sr-Cyrl-RS"/>
        </w:rPr>
        <w:t>97</w:t>
      </w:r>
      <w:r w:rsidR="00D47C3D" w:rsidRPr="00713429">
        <w:rPr>
          <w:rFonts w:ascii="Times New Roman" w:hAnsi="Times New Roman"/>
          <w:b/>
          <w:sz w:val="24"/>
          <w:szCs w:val="24"/>
          <w:lang w:val="sr-Cyrl-RS"/>
        </w:rPr>
        <w:t>.</w:t>
      </w:r>
    </w:p>
    <w:p w14:paraId="3DF7E0B9" w14:textId="7833DEE1" w:rsidR="007F7619" w:rsidRPr="00713429" w:rsidRDefault="007F7619" w:rsidP="00BD698B">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Национални комитети из члана </w:t>
      </w:r>
      <w:r w:rsidR="00E35EBA" w:rsidRPr="00713429">
        <w:rPr>
          <w:rFonts w:ascii="Times New Roman" w:hAnsi="Times New Roman"/>
          <w:sz w:val="24"/>
          <w:szCs w:val="24"/>
          <w:lang w:val="sr-Cyrl-RS"/>
        </w:rPr>
        <w:t>94</w:t>
      </w:r>
      <w:r w:rsidRPr="00713429">
        <w:rPr>
          <w:rFonts w:ascii="Times New Roman" w:hAnsi="Times New Roman"/>
          <w:sz w:val="24"/>
          <w:szCs w:val="24"/>
          <w:lang w:val="sr-Cyrl-RS"/>
        </w:rPr>
        <w:t xml:space="preserve">. став 1. </w:t>
      </w:r>
      <w:r w:rsidR="00D9718E" w:rsidRPr="00713429">
        <w:rPr>
          <w:rFonts w:ascii="Times New Roman" w:hAnsi="Times New Roman"/>
          <w:sz w:val="24"/>
          <w:szCs w:val="24"/>
          <w:lang w:val="sr-Cyrl-RS"/>
        </w:rPr>
        <w:t>овог закона</w:t>
      </w:r>
      <w:r w:rsidRPr="00713429">
        <w:rPr>
          <w:rFonts w:ascii="Times New Roman" w:hAnsi="Times New Roman"/>
          <w:sz w:val="24"/>
          <w:szCs w:val="24"/>
          <w:lang w:val="sr-Cyrl-RS"/>
        </w:rPr>
        <w:t xml:space="preserve"> доносе пословник о свом раду.  </w:t>
      </w:r>
    </w:p>
    <w:p w14:paraId="6974F5E4" w14:textId="6293871B"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Национални комитети из члана </w:t>
      </w:r>
      <w:r w:rsidR="00E35EBA" w:rsidRPr="00713429">
        <w:rPr>
          <w:rFonts w:ascii="Times New Roman" w:hAnsi="Times New Roman"/>
          <w:sz w:val="24"/>
          <w:szCs w:val="24"/>
          <w:lang w:val="sr-Cyrl-RS"/>
        </w:rPr>
        <w:t>94</w:t>
      </w:r>
      <w:r w:rsidRPr="00713429">
        <w:rPr>
          <w:rFonts w:ascii="Times New Roman" w:hAnsi="Times New Roman"/>
          <w:sz w:val="24"/>
          <w:szCs w:val="24"/>
          <w:lang w:val="sr-Cyrl-RS"/>
        </w:rPr>
        <w:t>. став 1. подносе</w:t>
      </w:r>
      <w:r w:rsidR="00513879" w:rsidRPr="00713429">
        <w:rPr>
          <w:rFonts w:ascii="Times New Roman" w:hAnsi="Times New Roman"/>
          <w:sz w:val="24"/>
          <w:szCs w:val="24"/>
          <w:lang w:val="sr-Cyrl-RS"/>
        </w:rPr>
        <w:t xml:space="preserve"> извештај </w:t>
      </w:r>
      <w:r w:rsidR="00EC68D7">
        <w:rPr>
          <w:rFonts w:ascii="Times New Roman" w:hAnsi="Times New Roman"/>
          <w:sz w:val="24"/>
          <w:szCs w:val="24"/>
          <w:lang w:val="sr-Cyrl-RS"/>
        </w:rPr>
        <w:t>м</w:t>
      </w:r>
      <w:r w:rsidR="00513879" w:rsidRPr="00713429">
        <w:rPr>
          <w:rFonts w:ascii="Times New Roman" w:hAnsi="Times New Roman"/>
          <w:sz w:val="24"/>
          <w:szCs w:val="24"/>
          <w:lang w:val="sr-Cyrl-RS"/>
        </w:rPr>
        <w:t>инистр</w:t>
      </w:r>
      <w:r w:rsidRPr="00713429">
        <w:rPr>
          <w:rFonts w:ascii="Times New Roman" w:hAnsi="Times New Roman"/>
          <w:sz w:val="24"/>
          <w:szCs w:val="24"/>
          <w:lang w:val="sr-Cyrl-RS"/>
        </w:rPr>
        <w:t>у, најмање једном годишње.</w:t>
      </w:r>
    </w:p>
    <w:p w14:paraId="470A201E" w14:textId="24069D4F"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Стручну и административно-техничку по</w:t>
      </w:r>
      <w:r w:rsidR="00357D9E">
        <w:rPr>
          <w:rFonts w:ascii="Times New Roman" w:hAnsi="Times New Roman"/>
          <w:sz w:val="24"/>
          <w:szCs w:val="24"/>
          <w:lang w:val="sr-Cyrl-RS"/>
        </w:rPr>
        <w:t xml:space="preserve">тпору </w:t>
      </w:r>
      <w:r w:rsidRPr="00713429">
        <w:rPr>
          <w:rFonts w:ascii="Times New Roman" w:hAnsi="Times New Roman"/>
          <w:sz w:val="24"/>
          <w:szCs w:val="24"/>
          <w:lang w:val="sr-Cyrl-RS"/>
        </w:rPr>
        <w:t xml:space="preserve">раду Националног комитета за материјално културно наслеђе и Националног комитета за нематеријално културно наслеђе пружа Министарство. </w:t>
      </w:r>
    </w:p>
    <w:p w14:paraId="6A7EF523" w14:textId="77777777" w:rsidR="007F7619" w:rsidRPr="00713429" w:rsidRDefault="007F7619" w:rsidP="0099195B">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Средства за рад обезбеђују се у буџету Републике Србије.</w:t>
      </w:r>
    </w:p>
    <w:p w14:paraId="238F428B" w14:textId="7FDF3DFE" w:rsidR="007F7619" w:rsidRPr="00713429" w:rsidRDefault="007F7619" w:rsidP="008F0181">
      <w:pPr>
        <w:spacing w:after="0" w:line="240" w:lineRule="auto"/>
        <w:ind w:firstLine="720"/>
        <w:jc w:val="both"/>
        <w:rPr>
          <w:rFonts w:ascii="Times New Roman" w:hAnsi="Times New Roman"/>
          <w:bCs/>
          <w:sz w:val="24"/>
          <w:szCs w:val="24"/>
          <w:shd w:val="clear" w:color="auto" w:fill="FFFFFF"/>
        </w:rPr>
      </w:pPr>
      <w:r w:rsidRPr="00713429">
        <w:rPr>
          <w:rFonts w:ascii="Times New Roman" w:hAnsi="Times New Roman"/>
          <w:bCs/>
          <w:sz w:val="24"/>
          <w:szCs w:val="24"/>
          <w:shd w:val="clear" w:color="auto" w:fill="FFFFFF"/>
          <w:lang w:val="sr-Cyrl-RS"/>
        </w:rPr>
        <w:t>Председник и</w:t>
      </w:r>
      <w:r w:rsidRPr="00713429">
        <w:rPr>
          <w:rFonts w:ascii="Times New Roman" w:hAnsi="Times New Roman"/>
          <w:sz w:val="24"/>
          <w:szCs w:val="24"/>
          <w:shd w:val="clear" w:color="auto" w:fill="FFFFFF"/>
        </w:rPr>
        <w:t xml:space="preserve"> чланови </w:t>
      </w:r>
      <w:r w:rsidRPr="00713429">
        <w:rPr>
          <w:rFonts w:ascii="Times New Roman" w:hAnsi="Times New Roman"/>
          <w:sz w:val="24"/>
          <w:szCs w:val="24"/>
          <w:lang w:val="sr-Cyrl-RS"/>
        </w:rPr>
        <w:t xml:space="preserve">Националних комитета из члана </w:t>
      </w:r>
      <w:r w:rsidR="00E352F8" w:rsidRPr="00713429">
        <w:rPr>
          <w:rFonts w:ascii="Times New Roman" w:hAnsi="Times New Roman"/>
          <w:sz w:val="24"/>
          <w:szCs w:val="24"/>
          <w:lang w:val="sr-Cyrl-RS"/>
        </w:rPr>
        <w:t>94</w:t>
      </w:r>
      <w:r w:rsidRPr="00713429">
        <w:rPr>
          <w:rFonts w:ascii="Times New Roman" w:hAnsi="Times New Roman"/>
          <w:sz w:val="24"/>
          <w:szCs w:val="24"/>
          <w:lang w:val="sr-Cyrl-RS"/>
        </w:rPr>
        <w:t>. став 1.</w:t>
      </w:r>
      <w:r w:rsidRPr="00713429">
        <w:rPr>
          <w:rFonts w:ascii="Times New Roman" w:hAnsi="Times New Roman"/>
          <w:sz w:val="24"/>
          <w:szCs w:val="24"/>
          <w:shd w:val="clear" w:color="auto" w:fill="FFFFFF"/>
        </w:rPr>
        <w:t xml:space="preserve"> </w:t>
      </w:r>
      <w:r w:rsidR="00D9718E" w:rsidRPr="00713429">
        <w:rPr>
          <w:rFonts w:ascii="Times New Roman" w:hAnsi="Times New Roman"/>
          <w:sz w:val="24"/>
          <w:szCs w:val="24"/>
          <w:shd w:val="clear" w:color="auto" w:fill="FFFFFF"/>
          <w:lang w:val="sr-Cyrl-RS"/>
        </w:rPr>
        <w:t>овог закона</w:t>
      </w:r>
      <w:r w:rsidRPr="00713429">
        <w:rPr>
          <w:rFonts w:ascii="Times New Roman" w:hAnsi="Times New Roman"/>
          <w:sz w:val="24"/>
          <w:szCs w:val="24"/>
          <w:shd w:val="clear" w:color="auto" w:fill="FFFFFF"/>
          <w:lang w:val="sr-Cyrl-RS"/>
        </w:rPr>
        <w:t xml:space="preserve"> имају </w:t>
      </w:r>
      <w:r w:rsidRPr="00713429">
        <w:rPr>
          <w:rFonts w:ascii="Times New Roman" w:hAnsi="Times New Roman"/>
          <w:sz w:val="24"/>
          <w:szCs w:val="24"/>
          <w:shd w:val="clear" w:color="auto" w:fill="FFFFFF"/>
        </w:rPr>
        <w:t>право на накнаду за рад у висини коју</w:t>
      </w:r>
      <w:r w:rsidRPr="00713429">
        <w:rPr>
          <w:rFonts w:ascii="Times New Roman" w:hAnsi="Times New Roman"/>
          <w:bCs/>
          <w:sz w:val="24"/>
          <w:szCs w:val="24"/>
          <w:shd w:val="clear" w:color="auto" w:fill="FFFFFF"/>
        </w:rPr>
        <w:t xml:space="preserve"> утвр</w:t>
      </w:r>
      <w:r w:rsidRPr="00713429">
        <w:rPr>
          <w:rFonts w:ascii="Times New Roman" w:hAnsi="Times New Roman"/>
          <w:bCs/>
          <w:sz w:val="24"/>
          <w:szCs w:val="24"/>
          <w:shd w:val="clear" w:color="auto" w:fill="FFFFFF"/>
          <w:lang w:val="sr-Cyrl-RS"/>
        </w:rPr>
        <w:t>ди</w:t>
      </w:r>
      <w:r w:rsidRPr="00713429">
        <w:rPr>
          <w:rFonts w:ascii="Times New Roman" w:hAnsi="Times New Roman"/>
          <w:bCs/>
          <w:sz w:val="24"/>
          <w:szCs w:val="24"/>
          <w:shd w:val="clear" w:color="auto" w:fill="FFFFFF"/>
        </w:rPr>
        <w:t xml:space="preserve"> </w:t>
      </w:r>
      <w:r w:rsidR="00357D9E">
        <w:rPr>
          <w:rFonts w:ascii="Times New Roman" w:hAnsi="Times New Roman"/>
          <w:bCs/>
          <w:sz w:val="24"/>
          <w:szCs w:val="24"/>
          <w:shd w:val="clear" w:color="auto" w:fill="FFFFFF"/>
          <w:lang w:val="sr-Cyrl-RS"/>
        </w:rPr>
        <w:t>м</w:t>
      </w:r>
      <w:r w:rsidRPr="00713429">
        <w:rPr>
          <w:rFonts w:ascii="Times New Roman" w:hAnsi="Times New Roman"/>
          <w:bCs/>
          <w:sz w:val="24"/>
          <w:szCs w:val="24"/>
          <w:shd w:val="clear" w:color="auto" w:fill="FFFFFF"/>
        </w:rPr>
        <w:t>инистар у складу са расположивим средствима у буџету.</w:t>
      </w:r>
    </w:p>
    <w:p w14:paraId="49F88784" w14:textId="3F6B29D3" w:rsidR="00F323B6" w:rsidRDefault="00F323B6" w:rsidP="008F0181">
      <w:pPr>
        <w:spacing w:after="0" w:line="240" w:lineRule="auto"/>
        <w:ind w:firstLine="720"/>
        <w:jc w:val="both"/>
        <w:rPr>
          <w:rFonts w:ascii="Times New Roman" w:hAnsi="Times New Roman"/>
          <w:bCs/>
          <w:sz w:val="24"/>
          <w:szCs w:val="24"/>
          <w:shd w:val="clear" w:color="auto" w:fill="FFFFFF"/>
        </w:rPr>
      </w:pPr>
    </w:p>
    <w:p w14:paraId="0D306284" w14:textId="0D4C211B" w:rsidR="00EC68D7" w:rsidRDefault="00EC68D7" w:rsidP="008F0181">
      <w:pPr>
        <w:spacing w:after="0" w:line="240" w:lineRule="auto"/>
        <w:ind w:firstLine="720"/>
        <w:jc w:val="both"/>
        <w:rPr>
          <w:rFonts w:ascii="Times New Roman" w:hAnsi="Times New Roman"/>
          <w:bCs/>
          <w:sz w:val="24"/>
          <w:szCs w:val="24"/>
          <w:shd w:val="clear" w:color="auto" w:fill="FFFFFF"/>
        </w:rPr>
      </w:pPr>
    </w:p>
    <w:p w14:paraId="3C9EC461" w14:textId="3708DFAA" w:rsidR="00EC68D7" w:rsidRDefault="00EC68D7" w:rsidP="008F0181">
      <w:pPr>
        <w:spacing w:after="0" w:line="240" w:lineRule="auto"/>
        <w:ind w:firstLine="720"/>
        <w:jc w:val="both"/>
        <w:rPr>
          <w:rFonts w:ascii="Times New Roman" w:hAnsi="Times New Roman"/>
          <w:bCs/>
          <w:sz w:val="24"/>
          <w:szCs w:val="24"/>
          <w:shd w:val="clear" w:color="auto" w:fill="FFFFFF"/>
        </w:rPr>
      </w:pPr>
    </w:p>
    <w:p w14:paraId="6A795C70" w14:textId="6493DDFF" w:rsidR="00EC68D7" w:rsidRDefault="00EC68D7" w:rsidP="008F0181">
      <w:pPr>
        <w:spacing w:after="0" w:line="240" w:lineRule="auto"/>
        <w:ind w:firstLine="720"/>
        <w:jc w:val="both"/>
        <w:rPr>
          <w:rFonts w:ascii="Times New Roman" w:hAnsi="Times New Roman"/>
          <w:bCs/>
          <w:sz w:val="24"/>
          <w:szCs w:val="24"/>
          <w:shd w:val="clear" w:color="auto" w:fill="FFFFFF"/>
        </w:rPr>
      </w:pPr>
    </w:p>
    <w:p w14:paraId="17B8664B" w14:textId="31D52DC4" w:rsidR="00EC68D7" w:rsidRDefault="00EC68D7" w:rsidP="008F0181">
      <w:pPr>
        <w:spacing w:after="0" w:line="240" w:lineRule="auto"/>
        <w:ind w:firstLine="720"/>
        <w:jc w:val="both"/>
        <w:rPr>
          <w:rFonts w:ascii="Times New Roman" w:hAnsi="Times New Roman"/>
          <w:bCs/>
          <w:sz w:val="24"/>
          <w:szCs w:val="24"/>
          <w:shd w:val="clear" w:color="auto" w:fill="FFFFFF"/>
        </w:rPr>
      </w:pPr>
    </w:p>
    <w:p w14:paraId="5A49988F" w14:textId="77777777" w:rsidR="00EC68D7" w:rsidRPr="00713429" w:rsidRDefault="00EC68D7" w:rsidP="008F0181">
      <w:pPr>
        <w:spacing w:after="0" w:line="240" w:lineRule="auto"/>
        <w:ind w:firstLine="720"/>
        <w:jc w:val="both"/>
        <w:rPr>
          <w:rFonts w:ascii="Times New Roman" w:hAnsi="Times New Roman"/>
          <w:bCs/>
          <w:sz w:val="24"/>
          <w:szCs w:val="24"/>
          <w:shd w:val="clear" w:color="auto" w:fill="FFFFFF"/>
        </w:rPr>
      </w:pPr>
    </w:p>
    <w:p w14:paraId="18090A4A" w14:textId="77777777" w:rsidR="002F4580" w:rsidRPr="00713429" w:rsidRDefault="00D432B5"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VIII. </w:t>
      </w:r>
      <w:r w:rsidR="002F4580" w:rsidRPr="00713429">
        <w:rPr>
          <w:rFonts w:ascii="Times New Roman" w:hAnsi="Times New Roman"/>
          <w:b/>
          <w:sz w:val="24"/>
          <w:szCs w:val="24"/>
        </w:rPr>
        <w:t>ПОДРШКА НАУЧНО-ИСТРАЖИВАЧКИМ И ОБРАЗОВНИМ АКТИВНОСТИМА</w:t>
      </w:r>
      <w:r w:rsidR="00AE7C29" w:rsidRPr="00713429">
        <w:rPr>
          <w:rFonts w:ascii="Times New Roman" w:hAnsi="Times New Roman"/>
          <w:b/>
          <w:sz w:val="24"/>
          <w:szCs w:val="24"/>
          <w:lang w:val="sr-Cyrl-RS"/>
        </w:rPr>
        <w:t xml:space="preserve"> </w:t>
      </w:r>
      <w:r w:rsidR="002F4580" w:rsidRPr="00713429">
        <w:rPr>
          <w:rFonts w:ascii="Times New Roman" w:hAnsi="Times New Roman"/>
          <w:b/>
          <w:sz w:val="24"/>
          <w:szCs w:val="24"/>
        </w:rPr>
        <w:t>НА ЗАШТИТИ И ОЧУВАЊУ КУЛТУРНОГ НАСЛЕЂА</w:t>
      </w:r>
    </w:p>
    <w:p w14:paraId="2DDC7C78" w14:textId="77777777" w:rsidR="002F4580" w:rsidRPr="00713429" w:rsidRDefault="002F4580" w:rsidP="008F0181">
      <w:pPr>
        <w:spacing w:after="0" w:line="240" w:lineRule="auto"/>
        <w:jc w:val="both"/>
        <w:rPr>
          <w:rFonts w:ascii="Times New Roman" w:hAnsi="Times New Roman"/>
          <w:sz w:val="24"/>
          <w:szCs w:val="24"/>
        </w:rPr>
      </w:pPr>
    </w:p>
    <w:p w14:paraId="7E9FDB49" w14:textId="794B6FCB" w:rsidR="002F4580" w:rsidRPr="00713429" w:rsidRDefault="002F4580"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98</w:t>
      </w:r>
      <w:r w:rsidR="00D47C3D" w:rsidRPr="00713429">
        <w:rPr>
          <w:rFonts w:ascii="Times New Roman" w:hAnsi="Times New Roman"/>
          <w:b/>
          <w:sz w:val="24"/>
          <w:szCs w:val="24"/>
          <w:lang w:val="sr-Cyrl-RS"/>
        </w:rPr>
        <w:t>.</w:t>
      </w:r>
    </w:p>
    <w:p w14:paraId="55AC7B9A" w14:textId="77777777" w:rsidR="002F4580" w:rsidRPr="00713429" w:rsidRDefault="002F458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Република Србија, односно аутономне покрајине подстичу и подржавају научно-истраживачке пројекте и програме који су од значаја за заштиту и очување културног наслеђа у складу са законом.</w:t>
      </w:r>
    </w:p>
    <w:p w14:paraId="550E94FE" w14:textId="22206D98" w:rsidR="002F4580" w:rsidRPr="00713429" w:rsidRDefault="002F458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Република Србија, аутономне покрајине</w:t>
      </w:r>
      <w:r w:rsidR="00357D9E">
        <w:rPr>
          <w:rFonts w:ascii="Times New Roman" w:hAnsi="Times New Roman"/>
          <w:sz w:val="24"/>
          <w:szCs w:val="24"/>
          <w:lang w:val="sr-Cyrl-RS"/>
        </w:rPr>
        <w:t xml:space="preserve"> и</w:t>
      </w:r>
      <w:r w:rsidRPr="00713429">
        <w:rPr>
          <w:rFonts w:ascii="Times New Roman" w:hAnsi="Times New Roman"/>
          <w:sz w:val="24"/>
          <w:szCs w:val="24"/>
        </w:rPr>
        <w:t xml:space="preserve"> јединице локалне самоуправе подстичу сарадњу установа заштите културног н</w:t>
      </w:r>
      <w:r w:rsidR="00357D9E">
        <w:rPr>
          <w:rFonts w:ascii="Times New Roman" w:hAnsi="Times New Roman"/>
          <w:sz w:val="24"/>
          <w:szCs w:val="24"/>
        </w:rPr>
        <w:t>аслеђа са образовним установама</w:t>
      </w:r>
      <w:r w:rsidRPr="00713429">
        <w:rPr>
          <w:rFonts w:ascii="Times New Roman" w:hAnsi="Times New Roman"/>
          <w:sz w:val="24"/>
          <w:szCs w:val="24"/>
        </w:rPr>
        <w:t xml:space="preserve"> на реализацији програма, пројеката и активности у области заштите и очувања културног наслеђа.</w:t>
      </w:r>
    </w:p>
    <w:p w14:paraId="026A0711" w14:textId="3BC8401A" w:rsidR="002F4580" w:rsidRPr="00700FAE" w:rsidRDefault="002F458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Пројекти међународне сарадње у области </w:t>
      </w:r>
      <w:r w:rsidR="00CB0F77" w:rsidRPr="00713429">
        <w:rPr>
          <w:rFonts w:ascii="Times New Roman" w:hAnsi="Times New Roman"/>
          <w:sz w:val="24"/>
          <w:szCs w:val="24"/>
          <w:lang w:val="sr-Cyrl-RS"/>
        </w:rPr>
        <w:t xml:space="preserve">заштите и </w:t>
      </w:r>
      <w:r w:rsidRPr="00713429">
        <w:rPr>
          <w:rFonts w:ascii="Times New Roman" w:hAnsi="Times New Roman"/>
          <w:sz w:val="24"/>
          <w:szCs w:val="24"/>
        </w:rPr>
        <w:t>очувања културног наслеђа реализују се на основу међународних сп</w:t>
      </w:r>
      <w:r w:rsidR="00513879" w:rsidRPr="00713429">
        <w:rPr>
          <w:rFonts w:ascii="Times New Roman" w:hAnsi="Times New Roman"/>
          <w:sz w:val="24"/>
          <w:szCs w:val="24"/>
        </w:rPr>
        <w:t>оразума и потписаних уговора</w:t>
      </w:r>
      <w:r w:rsidRPr="00713429">
        <w:rPr>
          <w:rFonts w:ascii="Times New Roman" w:hAnsi="Times New Roman"/>
          <w:sz w:val="24"/>
          <w:szCs w:val="24"/>
        </w:rPr>
        <w:t>.</w:t>
      </w:r>
    </w:p>
    <w:p w14:paraId="389DBE70" w14:textId="77777777" w:rsidR="00B606A0" w:rsidRPr="00713429" w:rsidRDefault="00B606A0" w:rsidP="008F0181">
      <w:pPr>
        <w:pStyle w:val="ListParagraph"/>
        <w:suppressAutoHyphens/>
        <w:autoSpaceDE w:val="0"/>
        <w:spacing w:after="0" w:line="240" w:lineRule="auto"/>
        <w:ind w:left="0"/>
        <w:jc w:val="center"/>
        <w:rPr>
          <w:rFonts w:ascii="Times New Roman" w:eastAsia="Times New Roman" w:hAnsi="Times New Roman"/>
          <w:b/>
          <w:noProof/>
          <w:sz w:val="24"/>
          <w:szCs w:val="24"/>
          <w:highlight w:val="lightGray"/>
          <w:lang w:val="ru-RU"/>
        </w:rPr>
      </w:pPr>
    </w:p>
    <w:p w14:paraId="169FAF6D" w14:textId="5427A3EC" w:rsidR="00B606A0" w:rsidRPr="00713429" w:rsidRDefault="00127BB0" w:rsidP="008F0181">
      <w:pPr>
        <w:pStyle w:val="ListParagraph"/>
        <w:suppressAutoHyphens/>
        <w:autoSpaceDE w:val="0"/>
        <w:spacing w:after="0" w:line="240" w:lineRule="auto"/>
        <w:ind w:left="0"/>
        <w:jc w:val="center"/>
        <w:rPr>
          <w:rFonts w:ascii="Times New Roman" w:eastAsia="Times New Roman" w:hAnsi="Times New Roman"/>
          <w:b/>
          <w:noProof/>
          <w:sz w:val="24"/>
          <w:szCs w:val="24"/>
          <w:lang w:val="ru-RU"/>
        </w:rPr>
      </w:pPr>
      <w:r w:rsidRPr="00713429">
        <w:rPr>
          <w:rFonts w:ascii="Times New Roman" w:eastAsia="Times New Roman" w:hAnsi="Times New Roman"/>
          <w:b/>
          <w:noProof/>
          <w:sz w:val="24"/>
          <w:szCs w:val="24"/>
        </w:rPr>
        <w:t>I</w:t>
      </w:r>
      <w:r w:rsidR="00DA50F1" w:rsidRPr="00713429">
        <w:rPr>
          <w:rFonts w:ascii="Times New Roman" w:eastAsia="Times New Roman" w:hAnsi="Times New Roman"/>
          <w:b/>
          <w:noProof/>
          <w:sz w:val="24"/>
          <w:szCs w:val="24"/>
        </w:rPr>
        <w:t>X</w:t>
      </w:r>
      <w:r w:rsidRPr="00713429">
        <w:rPr>
          <w:rFonts w:ascii="Times New Roman" w:eastAsia="Times New Roman" w:hAnsi="Times New Roman"/>
          <w:b/>
          <w:noProof/>
          <w:sz w:val="24"/>
          <w:szCs w:val="24"/>
        </w:rPr>
        <w:t xml:space="preserve">. </w:t>
      </w:r>
      <w:r w:rsidR="00B606A0" w:rsidRPr="00713429">
        <w:rPr>
          <w:rFonts w:ascii="Times New Roman" w:eastAsia="Times New Roman" w:hAnsi="Times New Roman"/>
          <w:b/>
          <w:noProof/>
          <w:sz w:val="24"/>
          <w:szCs w:val="24"/>
          <w:lang w:val="ru-RU"/>
        </w:rPr>
        <w:t>ПРАВА И ОБАВЕЗЕ ВЛАСНИКА И ДРЖА</w:t>
      </w:r>
      <w:r w:rsidR="000A24A4" w:rsidRPr="00713429">
        <w:rPr>
          <w:rFonts w:ascii="Times New Roman" w:eastAsia="Times New Roman" w:hAnsi="Times New Roman"/>
          <w:b/>
          <w:noProof/>
          <w:sz w:val="24"/>
          <w:szCs w:val="24"/>
          <w:lang w:val="ru-RU"/>
        </w:rPr>
        <w:t>ЛА</w:t>
      </w:r>
      <w:r w:rsidR="00B606A0" w:rsidRPr="00713429">
        <w:rPr>
          <w:rFonts w:ascii="Times New Roman" w:eastAsia="Times New Roman" w:hAnsi="Times New Roman"/>
          <w:b/>
          <w:noProof/>
          <w:sz w:val="24"/>
          <w:szCs w:val="24"/>
          <w:lang w:val="ru-RU"/>
        </w:rPr>
        <w:t xml:space="preserve">ЦА КУЛТУРНИХ ДОБАРА И ДОБАРА </w:t>
      </w:r>
      <w:r w:rsidR="00435EDF" w:rsidRPr="00713429">
        <w:rPr>
          <w:rFonts w:ascii="Times New Roman" w:eastAsia="Times New Roman" w:hAnsi="Times New Roman"/>
          <w:b/>
          <w:noProof/>
          <w:sz w:val="24"/>
          <w:szCs w:val="24"/>
          <w:lang w:val="ru-RU"/>
        </w:rPr>
        <w:t>ПОД</w:t>
      </w:r>
      <w:r w:rsidR="00B606A0" w:rsidRPr="00713429">
        <w:rPr>
          <w:rFonts w:ascii="Times New Roman" w:eastAsia="Times New Roman" w:hAnsi="Times New Roman"/>
          <w:b/>
          <w:noProof/>
          <w:sz w:val="24"/>
          <w:szCs w:val="24"/>
          <w:lang w:val="ru-RU"/>
        </w:rPr>
        <w:t xml:space="preserve"> ПРЕТХОДН</w:t>
      </w:r>
      <w:r w:rsidR="00435EDF" w:rsidRPr="00713429">
        <w:rPr>
          <w:rFonts w:ascii="Times New Roman" w:eastAsia="Times New Roman" w:hAnsi="Times New Roman"/>
          <w:b/>
          <w:noProof/>
          <w:sz w:val="24"/>
          <w:szCs w:val="24"/>
          <w:lang w:val="ru-RU"/>
        </w:rPr>
        <w:t>ОМ</w:t>
      </w:r>
      <w:r w:rsidR="00B606A0" w:rsidRPr="00713429">
        <w:rPr>
          <w:rFonts w:ascii="Times New Roman" w:eastAsia="Times New Roman" w:hAnsi="Times New Roman"/>
          <w:b/>
          <w:noProof/>
          <w:sz w:val="24"/>
          <w:szCs w:val="24"/>
          <w:lang w:val="ru-RU"/>
        </w:rPr>
        <w:t xml:space="preserve"> ЗАШТИТ</w:t>
      </w:r>
      <w:r w:rsidR="00435EDF" w:rsidRPr="00713429">
        <w:rPr>
          <w:rFonts w:ascii="Times New Roman" w:eastAsia="Times New Roman" w:hAnsi="Times New Roman"/>
          <w:b/>
          <w:noProof/>
          <w:sz w:val="24"/>
          <w:szCs w:val="24"/>
          <w:lang w:val="ru-RU"/>
        </w:rPr>
        <w:t>ОМ</w:t>
      </w:r>
    </w:p>
    <w:p w14:paraId="07199FD3" w14:textId="77777777" w:rsidR="00B606A0" w:rsidRPr="00713429" w:rsidRDefault="00B606A0" w:rsidP="008F0181">
      <w:pPr>
        <w:pStyle w:val="ListParagraph"/>
        <w:suppressAutoHyphens/>
        <w:autoSpaceDE w:val="0"/>
        <w:spacing w:after="0" w:line="240" w:lineRule="auto"/>
        <w:ind w:left="0"/>
        <w:jc w:val="center"/>
        <w:rPr>
          <w:rFonts w:ascii="Times New Roman" w:eastAsia="Times New Roman" w:hAnsi="Times New Roman"/>
          <w:b/>
          <w:noProof/>
          <w:sz w:val="24"/>
          <w:szCs w:val="24"/>
          <w:highlight w:val="lightGray"/>
          <w:lang w:val="ru-RU"/>
        </w:rPr>
      </w:pPr>
    </w:p>
    <w:p w14:paraId="7D15101B" w14:textId="583DB310" w:rsidR="00B606A0" w:rsidRPr="00713429" w:rsidRDefault="00B606A0" w:rsidP="008F0181">
      <w:pPr>
        <w:pStyle w:val="ListParagraph"/>
        <w:suppressAutoHyphens/>
        <w:autoSpaceDE w:val="0"/>
        <w:spacing w:after="0" w:line="240" w:lineRule="auto"/>
        <w:ind w:left="0"/>
        <w:jc w:val="center"/>
        <w:rPr>
          <w:rFonts w:ascii="Times New Roman" w:eastAsia="Times New Roman" w:hAnsi="Times New Roman"/>
          <w:b/>
          <w:noProof/>
          <w:sz w:val="24"/>
          <w:szCs w:val="24"/>
          <w:lang w:val="ru-RU"/>
        </w:rPr>
      </w:pPr>
      <w:r w:rsidRPr="00713429">
        <w:rPr>
          <w:rFonts w:ascii="Times New Roman" w:eastAsia="Times New Roman" w:hAnsi="Times New Roman"/>
          <w:b/>
          <w:noProof/>
          <w:sz w:val="24"/>
          <w:szCs w:val="24"/>
          <w:lang w:val="ru-RU"/>
        </w:rPr>
        <w:t>Члан</w:t>
      </w:r>
      <w:r w:rsidR="000A24A4" w:rsidRPr="00713429">
        <w:rPr>
          <w:rFonts w:ascii="Times New Roman" w:eastAsia="Times New Roman" w:hAnsi="Times New Roman"/>
          <w:b/>
          <w:noProof/>
          <w:sz w:val="24"/>
          <w:szCs w:val="24"/>
          <w:lang w:val="ru-RU"/>
        </w:rPr>
        <w:t xml:space="preserve"> </w:t>
      </w:r>
      <w:r w:rsidR="008F3667" w:rsidRPr="00713429">
        <w:rPr>
          <w:rFonts w:ascii="Times New Roman" w:eastAsia="Times New Roman" w:hAnsi="Times New Roman"/>
          <w:b/>
          <w:noProof/>
          <w:sz w:val="24"/>
          <w:szCs w:val="24"/>
          <w:lang w:val="sr-Cyrl-RS"/>
        </w:rPr>
        <w:t>99</w:t>
      </w:r>
      <w:r w:rsidR="00D47C3D" w:rsidRPr="00713429">
        <w:rPr>
          <w:rFonts w:ascii="Times New Roman" w:eastAsia="Times New Roman" w:hAnsi="Times New Roman"/>
          <w:b/>
          <w:noProof/>
          <w:sz w:val="24"/>
          <w:szCs w:val="24"/>
          <w:lang w:val="ru-RU"/>
        </w:rPr>
        <w:t>.</w:t>
      </w:r>
    </w:p>
    <w:p w14:paraId="2C17CD54" w14:textId="794FFC0E" w:rsidR="00B606A0" w:rsidRPr="00713429" w:rsidRDefault="00B606A0" w:rsidP="008F0181">
      <w:pPr>
        <w:spacing w:after="0" w:line="240" w:lineRule="auto"/>
        <w:ind w:firstLine="720"/>
        <w:jc w:val="both"/>
        <w:rPr>
          <w:rFonts w:ascii="Times New Roman" w:eastAsia="Times New Roman" w:hAnsi="Times New Roman"/>
          <w:noProof/>
          <w:sz w:val="24"/>
          <w:szCs w:val="24"/>
          <w:lang w:val="ru-RU"/>
        </w:rPr>
      </w:pPr>
      <w:r w:rsidRPr="00713429">
        <w:rPr>
          <w:rFonts w:ascii="Times New Roman" w:eastAsia="Times New Roman" w:hAnsi="Times New Roman"/>
          <w:noProof/>
          <w:sz w:val="24"/>
          <w:szCs w:val="24"/>
          <w:lang w:val="ru-RU"/>
        </w:rPr>
        <w:t>Власник и држа</w:t>
      </w:r>
      <w:r w:rsidR="000A24A4" w:rsidRPr="00713429">
        <w:rPr>
          <w:rFonts w:ascii="Times New Roman" w:eastAsia="Times New Roman" w:hAnsi="Times New Roman"/>
          <w:noProof/>
          <w:sz w:val="24"/>
          <w:szCs w:val="24"/>
          <w:lang w:val="ru-RU"/>
        </w:rPr>
        <w:t>ла</w:t>
      </w:r>
      <w:r w:rsidRPr="00713429">
        <w:rPr>
          <w:rFonts w:ascii="Times New Roman" w:eastAsia="Times New Roman" w:hAnsi="Times New Roman"/>
          <w:noProof/>
          <w:sz w:val="24"/>
          <w:szCs w:val="24"/>
          <w:lang w:val="ru-RU"/>
        </w:rPr>
        <w:t>ц културног добра</w:t>
      </w:r>
      <w:r w:rsidR="003D0686" w:rsidRPr="00713429">
        <w:rPr>
          <w:rFonts w:ascii="Times New Roman" w:eastAsia="Times New Roman" w:hAnsi="Times New Roman"/>
          <w:noProof/>
          <w:sz w:val="24"/>
          <w:szCs w:val="24"/>
          <w:lang w:val="ru-RU"/>
        </w:rPr>
        <w:t xml:space="preserve"> и добра под претходном заштитом</w:t>
      </w:r>
      <w:r w:rsidRPr="00713429">
        <w:rPr>
          <w:rFonts w:ascii="Times New Roman" w:eastAsia="Times New Roman" w:hAnsi="Times New Roman"/>
          <w:noProof/>
          <w:sz w:val="24"/>
          <w:szCs w:val="24"/>
          <w:lang w:val="ru-RU"/>
        </w:rPr>
        <w:t xml:space="preserve">, у смислу </w:t>
      </w:r>
      <w:r w:rsidR="00D9718E" w:rsidRPr="00713429">
        <w:rPr>
          <w:rFonts w:ascii="Times New Roman" w:eastAsia="Times New Roman" w:hAnsi="Times New Roman"/>
          <w:noProof/>
          <w:sz w:val="24"/>
          <w:szCs w:val="24"/>
          <w:lang w:val="ru-RU"/>
        </w:rPr>
        <w:t>овог закона</w:t>
      </w:r>
      <w:r w:rsidRPr="00713429">
        <w:rPr>
          <w:rFonts w:ascii="Times New Roman" w:eastAsia="Times New Roman" w:hAnsi="Times New Roman"/>
          <w:noProof/>
          <w:sz w:val="24"/>
          <w:szCs w:val="24"/>
          <w:lang w:val="ru-RU"/>
        </w:rPr>
        <w:t xml:space="preserve"> је</w:t>
      </w:r>
      <w:r w:rsidRPr="00713429">
        <w:rPr>
          <w:rFonts w:ascii="Times New Roman" w:eastAsia="Times New Roman" w:hAnsi="Times New Roman"/>
          <w:b/>
          <w:noProof/>
          <w:sz w:val="24"/>
          <w:szCs w:val="24"/>
          <w:lang w:val="ru-RU"/>
        </w:rPr>
        <w:t xml:space="preserve"> </w:t>
      </w:r>
      <w:r w:rsidRPr="00713429">
        <w:rPr>
          <w:rFonts w:ascii="Times New Roman" w:eastAsia="Times New Roman" w:hAnsi="Times New Roman"/>
          <w:noProof/>
          <w:sz w:val="24"/>
          <w:szCs w:val="24"/>
          <w:lang w:val="ru-RU"/>
        </w:rPr>
        <w:t>има</w:t>
      </w:r>
      <w:r w:rsidR="00A73A3E">
        <w:rPr>
          <w:rFonts w:ascii="Times New Roman" w:eastAsia="Times New Roman" w:hAnsi="Times New Roman"/>
          <w:noProof/>
          <w:sz w:val="24"/>
          <w:szCs w:val="24"/>
          <w:lang w:val="ru-RU"/>
        </w:rPr>
        <w:t>о</w:t>
      </w:r>
      <w:r w:rsidRPr="00713429">
        <w:rPr>
          <w:rFonts w:ascii="Times New Roman" w:eastAsia="Times New Roman" w:hAnsi="Times New Roman"/>
          <w:noProof/>
          <w:sz w:val="24"/>
          <w:szCs w:val="24"/>
          <w:lang w:val="ru-RU"/>
        </w:rPr>
        <w:t xml:space="preserve">ц који је носилац права на културном добру </w:t>
      </w:r>
      <w:r w:rsidR="003D0686" w:rsidRPr="00713429">
        <w:rPr>
          <w:rFonts w:ascii="Times New Roman" w:eastAsia="Times New Roman" w:hAnsi="Times New Roman"/>
          <w:noProof/>
          <w:sz w:val="24"/>
          <w:szCs w:val="24"/>
          <w:lang w:val="ru-RU"/>
        </w:rPr>
        <w:t>и добр</w:t>
      </w:r>
      <w:r w:rsidR="009555EB" w:rsidRPr="00713429">
        <w:rPr>
          <w:rFonts w:ascii="Times New Roman" w:eastAsia="Times New Roman" w:hAnsi="Times New Roman"/>
          <w:noProof/>
          <w:sz w:val="24"/>
          <w:szCs w:val="24"/>
          <w:lang w:val="ru-RU"/>
        </w:rPr>
        <w:t>у</w:t>
      </w:r>
      <w:r w:rsidR="003D0686" w:rsidRPr="00713429">
        <w:rPr>
          <w:rFonts w:ascii="Times New Roman" w:eastAsia="Times New Roman" w:hAnsi="Times New Roman"/>
          <w:noProof/>
          <w:sz w:val="24"/>
          <w:szCs w:val="24"/>
          <w:lang w:val="ru-RU"/>
        </w:rPr>
        <w:t xml:space="preserve"> под претходном заштитом </w:t>
      </w:r>
      <w:r w:rsidRPr="00713429">
        <w:rPr>
          <w:rFonts w:ascii="Times New Roman" w:eastAsia="Times New Roman" w:hAnsi="Times New Roman"/>
          <w:noProof/>
          <w:sz w:val="24"/>
          <w:szCs w:val="24"/>
          <w:lang w:val="ru-RU"/>
        </w:rPr>
        <w:t>(власник, односно има</w:t>
      </w:r>
      <w:r w:rsidR="00A73A3E">
        <w:rPr>
          <w:rFonts w:ascii="Times New Roman" w:eastAsia="Times New Roman" w:hAnsi="Times New Roman"/>
          <w:noProof/>
          <w:sz w:val="24"/>
          <w:szCs w:val="24"/>
          <w:lang w:val="ru-RU"/>
        </w:rPr>
        <w:t>о</w:t>
      </w:r>
      <w:r w:rsidRPr="00713429">
        <w:rPr>
          <w:rFonts w:ascii="Times New Roman" w:eastAsia="Times New Roman" w:hAnsi="Times New Roman"/>
          <w:noProof/>
          <w:sz w:val="24"/>
          <w:szCs w:val="24"/>
          <w:lang w:val="ru-RU"/>
        </w:rPr>
        <w:t>ц другог стварног права или страна у облига</w:t>
      </w:r>
      <w:r w:rsidR="00A73A3E">
        <w:rPr>
          <w:rFonts w:ascii="Times New Roman" w:eastAsia="Times New Roman" w:hAnsi="Times New Roman"/>
          <w:noProof/>
          <w:sz w:val="24"/>
          <w:szCs w:val="24"/>
          <w:lang w:val="ru-RU"/>
        </w:rPr>
        <w:t>ционом односу) или свако друго правно или физичко</w:t>
      </w:r>
      <w:r w:rsidRPr="00713429">
        <w:rPr>
          <w:rFonts w:ascii="Times New Roman" w:eastAsia="Times New Roman" w:hAnsi="Times New Roman"/>
          <w:noProof/>
          <w:sz w:val="24"/>
          <w:szCs w:val="24"/>
          <w:lang w:val="ru-RU"/>
        </w:rPr>
        <w:t xml:space="preserve"> лице које на било који начин и по било којем основу има државину над њим, односно које користи или управља културним добром</w:t>
      </w:r>
      <w:r w:rsidR="003D0686" w:rsidRPr="00713429">
        <w:rPr>
          <w:rFonts w:ascii="Times New Roman" w:eastAsia="Times New Roman" w:hAnsi="Times New Roman"/>
          <w:noProof/>
          <w:sz w:val="24"/>
          <w:szCs w:val="24"/>
          <w:lang w:val="ru-RU"/>
        </w:rPr>
        <w:t xml:space="preserve"> и добром под претходном заштитом</w:t>
      </w:r>
      <w:r w:rsidRPr="00713429">
        <w:rPr>
          <w:rFonts w:ascii="Times New Roman" w:eastAsia="Times New Roman" w:hAnsi="Times New Roman"/>
          <w:noProof/>
          <w:sz w:val="24"/>
          <w:szCs w:val="24"/>
          <w:lang w:val="ru-RU"/>
        </w:rPr>
        <w:t xml:space="preserve"> (у даљем тексту: власник и држа</w:t>
      </w:r>
      <w:r w:rsidR="00C0210F" w:rsidRPr="00713429">
        <w:rPr>
          <w:rFonts w:ascii="Times New Roman" w:eastAsia="Times New Roman" w:hAnsi="Times New Roman"/>
          <w:noProof/>
          <w:sz w:val="24"/>
          <w:szCs w:val="24"/>
          <w:lang w:val="ru-RU"/>
        </w:rPr>
        <w:t>ла</w:t>
      </w:r>
      <w:r w:rsidRPr="00713429">
        <w:rPr>
          <w:rFonts w:ascii="Times New Roman" w:eastAsia="Times New Roman" w:hAnsi="Times New Roman"/>
          <w:noProof/>
          <w:sz w:val="24"/>
          <w:szCs w:val="24"/>
          <w:lang w:val="ru-RU"/>
        </w:rPr>
        <w:t>ц).</w:t>
      </w:r>
    </w:p>
    <w:p w14:paraId="282CCA30" w14:textId="77777777" w:rsidR="008121C1" w:rsidRPr="00713429" w:rsidRDefault="008121C1" w:rsidP="008F0181">
      <w:pPr>
        <w:spacing w:after="0" w:line="240" w:lineRule="auto"/>
        <w:ind w:firstLine="720"/>
        <w:jc w:val="both"/>
        <w:rPr>
          <w:rFonts w:ascii="Times New Roman" w:eastAsia="Times New Roman" w:hAnsi="Times New Roman"/>
          <w:noProof/>
          <w:sz w:val="24"/>
          <w:szCs w:val="24"/>
          <w:lang w:val="ru-RU"/>
        </w:rPr>
      </w:pPr>
      <w:r w:rsidRPr="00713429">
        <w:rPr>
          <w:rFonts w:ascii="Times New Roman" w:eastAsia="Times New Roman" w:hAnsi="Times New Roman"/>
          <w:noProof/>
          <w:sz w:val="24"/>
          <w:szCs w:val="24"/>
          <w:lang w:val="ru-RU"/>
        </w:rPr>
        <w:t>Управљање непокретним културним добрима уређује се законом којим се уређује непокретно културно наслеђе.</w:t>
      </w:r>
    </w:p>
    <w:p w14:paraId="59554F87" w14:textId="77777777" w:rsidR="00B606A0" w:rsidRPr="00713429" w:rsidRDefault="00B606A0" w:rsidP="008F0181">
      <w:pPr>
        <w:spacing w:after="0" w:line="240" w:lineRule="auto"/>
        <w:ind w:firstLine="720"/>
        <w:jc w:val="both"/>
        <w:rPr>
          <w:rFonts w:ascii="Times New Roman" w:eastAsia="Times New Roman" w:hAnsi="Times New Roman"/>
          <w:noProof/>
          <w:sz w:val="24"/>
          <w:szCs w:val="24"/>
          <w:lang w:val="ru-RU"/>
        </w:rPr>
      </w:pPr>
    </w:p>
    <w:p w14:paraId="38D8E1CF" w14:textId="77777777" w:rsidR="00B606A0" w:rsidRPr="00713429" w:rsidRDefault="00B606A0"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Права </w:t>
      </w:r>
      <w:bookmarkStart w:id="16" w:name="c0030"/>
      <w:bookmarkEnd w:id="16"/>
      <w:r w:rsidRPr="00713429">
        <w:rPr>
          <w:rFonts w:ascii="Times New Roman" w:eastAsia="Times New Roman" w:hAnsi="Times New Roman"/>
          <w:b/>
          <w:noProof/>
          <w:sz w:val="24"/>
          <w:szCs w:val="24"/>
          <w:lang w:val="ru-RU"/>
        </w:rPr>
        <w:t>власника и држа</w:t>
      </w:r>
      <w:r w:rsidR="00C0210F" w:rsidRPr="00713429">
        <w:rPr>
          <w:rFonts w:ascii="Times New Roman" w:eastAsia="Times New Roman" w:hAnsi="Times New Roman"/>
          <w:b/>
          <w:noProof/>
          <w:sz w:val="24"/>
          <w:szCs w:val="24"/>
          <w:lang w:val="ru-RU"/>
        </w:rPr>
        <w:t>ла</w:t>
      </w:r>
      <w:r w:rsidRPr="00713429">
        <w:rPr>
          <w:rFonts w:ascii="Times New Roman" w:eastAsia="Times New Roman" w:hAnsi="Times New Roman"/>
          <w:b/>
          <w:noProof/>
          <w:sz w:val="24"/>
          <w:szCs w:val="24"/>
          <w:lang w:val="ru-RU"/>
        </w:rPr>
        <w:t>ца</w:t>
      </w:r>
    </w:p>
    <w:p w14:paraId="735B8E06" w14:textId="752DEFDC" w:rsidR="00B606A0" w:rsidRPr="00713429" w:rsidRDefault="00B606A0" w:rsidP="008F0181">
      <w:pPr>
        <w:spacing w:after="0" w:line="240" w:lineRule="auto"/>
        <w:jc w:val="center"/>
        <w:rPr>
          <w:rFonts w:ascii="Times New Roman" w:eastAsia="Times New Roman" w:hAnsi="Times New Roman"/>
          <w:b/>
          <w:noProof/>
          <w:sz w:val="24"/>
          <w:szCs w:val="24"/>
          <w:lang w:val="ru-RU"/>
        </w:rPr>
      </w:pPr>
      <w:bookmarkStart w:id="17" w:name="_Hlk87890949"/>
      <w:r w:rsidRPr="00713429">
        <w:rPr>
          <w:rFonts w:ascii="Times New Roman" w:hAnsi="Times New Roman"/>
          <w:b/>
          <w:sz w:val="24"/>
          <w:szCs w:val="24"/>
        </w:rPr>
        <w:t>Члан</w:t>
      </w:r>
      <w:r w:rsidR="00C0210F" w:rsidRPr="00713429">
        <w:rPr>
          <w:rFonts w:ascii="Times New Roman" w:hAnsi="Times New Roman"/>
          <w:b/>
          <w:sz w:val="24"/>
          <w:szCs w:val="24"/>
        </w:rPr>
        <w:t xml:space="preserve"> </w:t>
      </w:r>
      <w:r w:rsidR="00F45BAA" w:rsidRPr="00713429">
        <w:rPr>
          <w:rFonts w:ascii="Times New Roman" w:eastAsia="Times New Roman" w:hAnsi="Times New Roman"/>
          <w:b/>
          <w:noProof/>
          <w:sz w:val="24"/>
          <w:szCs w:val="24"/>
          <w:lang w:val="sr-Cyrl-RS"/>
        </w:rPr>
        <w:t>100</w:t>
      </w:r>
      <w:r w:rsidR="00D47C3D" w:rsidRPr="00713429">
        <w:rPr>
          <w:rFonts w:ascii="Times New Roman" w:eastAsia="Times New Roman" w:hAnsi="Times New Roman"/>
          <w:b/>
          <w:noProof/>
          <w:sz w:val="24"/>
          <w:szCs w:val="24"/>
          <w:lang w:val="ru-RU"/>
        </w:rPr>
        <w:t>.</w:t>
      </w:r>
    </w:p>
    <w:p w14:paraId="1A64757E" w14:textId="77777777" w:rsidR="00B606A0" w:rsidRPr="00713429" w:rsidRDefault="00B606A0" w:rsidP="008F0181">
      <w:pPr>
        <w:pStyle w:val="NormalWeb"/>
        <w:shd w:val="clear" w:color="auto" w:fill="FFFFFF"/>
        <w:spacing w:before="0" w:beforeAutospacing="0" w:after="0" w:afterAutospacing="0"/>
        <w:ind w:firstLine="720"/>
        <w:jc w:val="both"/>
      </w:pPr>
      <w:r w:rsidRPr="00713429">
        <w:rPr>
          <w:noProof/>
          <w:lang w:val="ru-RU"/>
        </w:rPr>
        <w:t>Власник и држа</w:t>
      </w:r>
      <w:r w:rsidR="00C0210F" w:rsidRPr="00713429">
        <w:rPr>
          <w:noProof/>
          <w:lang w:val="ru-RU"/>
        </w:rPr>
        <w:t>ла</w:t>
      </w:r>
      <w:r w:rsidRPr="00713429">
        <w:rPr>
          <w:noProof/>
          <w:lang w:val="ru-RU"/>
        </w:rPr>
        <w:t>ц</w:t>
      </w:r>
      <w:r w:rsidRPr="00713429">
        <w:t xml:space="preserve"> има право:</w:t>
      </w:r>
    </w:p>
    <w:p w14:paraId="1AFC1940" w14:textId="52D68F44" w:rsidR="00B606A0" w:rsidRPr="00713429" w:rsidRDefault="00B606A0" w:rsidP="008F0181">
      <w:pPr>
        <w:pStyle w:val="NormalWeb"/>
        <w:shd w:val="clear" w:color="auto" w:fill="FFFFFF"/>
        <w:spacing w:before="0" w:beforeAutospacing="0" w:after="0" w:afterAutospacing="0"/>
        <w:ind w:firstLine="720"/>
        <w:jc w:val="both"/>
      </w:pPr>
      <w:r w:rsidRPr="00713429">
        <w:t xml:space="preserve">1) да користи културно добро </w:t>
      </w:r>
      <w:r w:rsidR="003D0686" w:rsidRPr="00713429">
        <w:rPr>
          <w:noProof/>
          <w:lang w:val="ru-RU"/>
        </w:rPr>
        <w:t>и добро под претходном заштитом</w:t>
      </w:r>
      <w:r w:rsidR="003D0686" w:rsidRPr="00713429">
        <w:t xml:space="preserve"> </w:t>
      </w:r>
      <w:r w:rsidRPr="00713429">
        <w:t>на начин који је у складу с законом и мерама утврђеним на основу закона;</w:t>
      </w:r>
    </w:p>
    <w:p w14:paraId="546161BF" w14:textId="2269DC29" w:rsidR="00B606A0" w:rsidRPr="00713429" w:rsidRDefault="00B606A0" w:rsidP="008F0181">
      <w:pPr>
        <w:pStyle w:val="NormalWeb"/>
        <w:shd w:val="clear" w:color="auto" w:fill="FFFFFF"/>
        <w:spacing w:before="0" w:beforeAutospacing="0" w:after="0" w:afterAutospacing="0"/>
        <w:ind w:firstLine="720"/>
        <w:jc w:val="both"/>
      </w:pPr>
      <w:r w:rsidRPr="00713429">
        <w:rPr>
          <w:shd w:val="clear" w:color="auto" w:fill="FFFFFF"/>
        </w:rPr>
        <w:t xml:space="preserve">2) да </w:t>
      </w:r>
      <w:r w:rsidR="005740ED" w:rsidRPr="00713429">
        <w:rPr>
          <w:shd w:val="clear" w:color="auto" w:fill="FFFFFF"/>
          <w:lang w:val="sr-Cyrl-RS"/>
        </w:rPr>
        <w:t xml:space="preserve">спроводи </w:t>
      </w:r>
      <w:r w:rsidRPr="00713429">
        <w:rPr>
          <w:shd w:val="clear" w:color="auto" w:fill="FFFFFF"/>
        </w:rPr>
        <w:t>мере заштите с пажњом доброг домаћина;</w:t>
      </w:r>
    </w:p>
    <w:p w14:paraId="36EFD0C0" w14:textId="0768CAEC" w:rsidR="00B606A0" w:rsidRPr="00713429" w:rsidRDefault="00B606A0" w:rsidP="008F0181">
      <w:pPr>
        <w:pStyle w:val="NormalWeb"/>
        <w:shd w:val="clear" w:color="auto" w:fill="FFFFFF"/>
        <w:spacing w:before="0" w:beforeAutospacing="0" w:after="0" w:afterAutospacing="0"/>
        <w:ind w:firstLine="720"/>
        <w:jc w:val="both"/>
      </w:pPr>
      <w:r w:rsidRPr="00713429">
        <w:t>3) на правичну накнаду у случају забране коришћења или ограничења коришћења културног добра</w:t>
      </w:r>
      <w:r w:rsidR="003D0686" w:rsidRPr="00713429">
        <w:rPr>
          <w:lang w:val="sr-Cyrl-RS"/>
        </w:rPr>
        <w:t xml:space="preserve"> </w:t>
      </w:r>
      <w:r w:rsidR="003D0686" w:rsidRPr="00713429">
        <w:rPr>
          <w:noProof/>
          <w:lang w:val="ru-RU"/>
        </w:rPr>
        <w:t>и добра под претходном заштитом</w:t>
      </w:r>
      <w:r w:rsidRPr="00713429">
        <w:t>;</w:t>
      </w:r>
    </w:p>
    <w:p w14:paraId="035DE3FE" w14:textId="77777777" w:rsidR="00784E90" w:rsidRPr="00713429" w:rsidRDefault="00B606A0" w:rsidP="00784E90">
      <w:pPr>
        <w:pStyle w:val="NormalWeb"/>
        <w:shd w:val="clear" w:color="auto" w:fill="FFFFFF"/>
        <w:spacing w:before="0" w:beforeAutospacing="0" w:after="0" w:afterAutospacing="0"/>
        <w:ind w:firstLine="720"/>
        <w:jc w:val="both"/>
        <w:rPr>
          <w:lang w:val="sr-Cyrl-RS"/>
        </w:rPr>
      </w:pPr>
      <w:r w:rsidRPr="00713429">
        <w:t>4) на накнаду штете коју трпи услед мере којом је обезбеђена доступност културног добра јавности</w:t>
      </w:r>
      <w:r w:rsidR="00784E90" w:rsidRPr="00713429">
        <w:rPr>
          <w:lang w:val="sr-Cyrl-RS"/>
        </w:rPr>
        <w:t>;</w:t>
      </w:r>
    </w:p>
    <w:p w14:paraId="7B96AFAC" w14:textId="0E9093D4" w:rsidR="00784E90" w:rsidRPr="00713429" w:rsidRDefault="00784E90" w:rsidP="00784E90">
      <w:pPr>
        <w:pStyle w:val="NormalWeb"/>
        <w:shd w:val="clear" w:color="auto" w:fill="FFFFFF"/>
        <w:spacing w:before="0" w:beforeAutospacing="0" w:after="0" w:afterAutospacing="0"/>
        <w:ind w:firstLine="720"/>
        <w:jc w:val="both"/>
      </w:pPr>
      <w:r w:rsidRPr="00713429">
        <w:rPr>
          <w:lang w:val="sr-Cyrl-RS"/>
        </w:rPr>
        <w:t>5)</w:t>
      </w:r>
      <w:r w:rsidRPr="00713429">
        <w:t xml:space="preserve"> </w:t>
      </w:r>
      <w:r w:rsidRPr="00713429">
        <w:rPr>
          <w:shd w:val="clear" w:color="auto" w:fill="FFFFFF"/>
        </w:rPr>
        <w:t>на ослобађање од плаћања такси, пореза и других дажбина у вези са заштитом, коришћењем и располагањем</w:t>
      </w:r>
      <w:r w:rsidR="00572E9D" w:rsidRPr="00713429">
        <w:rPr>
          <w:shd w:val="clear" w:color="auto" w:fill="FFFFFF"/>
          <w:lang w:val="sr-Cyrl-RS"/>
        </w:rPr>
        <w:t xml:space="preserve"> у складу са </w:t>
      </w:r>
      <w:r w:rsidR="00F27C2E">
        <w:rPr>
          <w:shd w:val="clear" w:color="auto" w:fill="FFFFFF"/>
          <w:lang w:val="sr-Cyrl-RS"/>
        </w:rPr>
        <w:t xml:space="preserve">пореским </w:t>
      </w:r>
      <w:r w:rsidR="00572E9D" w:rsidRPr="00713429">
        <w:rPr>
          <w:shd w:val="clear" w:color="auto" w:fill="FFFFFF"/>
          <w:lang w:val="sr-Cyrl-RS"/>
        </w:rPr>
        <w:t>законом</w:t>
      </w:r>
      <w:r w:rsidR="00A73A3E">
        <w:rPr>
          <w:shd w:val="clear" w:color="auto" w:fill="FFFFFF"/>
          <w:lang w:val="sr-Cyrl-RS"/>
        </w:rPr>
        <w:t>;</w:t>
      </w:r>
      <w:r w:rsidRPr="00713429">
        <w:t xml:space="preserve"> </w:t>
      </w:r>
    </w:p>
    <w:p w14:paraId="0637DFB6" w14:textId="06417EF7" w:rsidR="00B606A0" w:rsidRPr="00713429" w:rsidRDefault="00784E90" w:rsidP="008F0181">
      <w:pPr>
        <w:pStyle w:val="NormalWeb"/>
        <w:shd w:val="clear" w:color="auto" w:fill="FFFFFF"/>
        <w:spacing w:before="0" w:beforeAutospacing="0" w:after="0" w:afterAutospacing="0"/>
        <w:ind w:firstLine="720"/>
        <w:jc w:val="both"/>
      </w:pPr>
      <w:r w:rsidRPr="00713429">
        <w:rPr>
          <w:lang w:val="sr-Cyrl-RS"/>
        </w:rPr>
        <w:t>6</w:t>
      </w:r>
      <w:r w:rsidR="00A73A3E">
        <w:t xml:space="preserve">) </w:t>
      </w:r>
      <w:r w:rsidR="00B606A0" w:rsidRPr="00713429">
        <w:t xml:space="preserve">друга права утврђена посебним законом </w:t>
      </w:r>
      <w:r w:rsidR="00B606A0" w:rsidRPr="00713429">
        <w:rPr>
          <w:noProof/>
        </w:rPr>
        <w:t>којим се уређују појединачне делатности заштите културног наслеђа.</w:t>
      </w:r>
    </w:p>
    <w:p w14:paraId="288E0284" w14:textId="0BD825F8" w:rsidR="00B606A0" w:rsidRPr="00713429" w:rsidRDefault="00B606A0" w:rsidP="008F0181">
      <w:pPr>
        <w:pStyle w:val="NormalWeb"/>
        <w:shd w:val="clear" w:color="auto" w:fill="FFFFFF"/>
        <w:spacing w:before="0" w:beforeAutospacing="0" w:after="0" w:afterAutospacing="0"/>
        <w:ind w:firstLine="720"/>
        <w:jc w:val="both"/>
      </w:pPr>
      <w:r w:rsidRPr="00713429">
        <w:t>Висина штете из става 1. тачка 3) овог члана утврђује се споразумно, сходно правилима имовинског права, а у случају спора, висину штете утврђује надлежни суд у</w:t>
      </w:r>
      <w:r w:rsidRPr="00713429">
        <w:rPr>
          <w:strike/>
        </w:rPr>
        <w:t xml:space="preserve"> </w:t>
      </w:r>
      <w:r w:rsidR="00A909F8" w:rsidRPr="00713429">
        <w:rPr>
          <w:lang w:val="sr-Cyrl-RS"/>
        </w:rPr>
        <w:t>законом прописаном</w:t>
      </w:r>
      <w:r w:rsidR="00A73A3E">
        <w:rPr>
          <w:lang w:val="sr-Cyrl-RS"/>
        </w:rPr>
        <w:t xml:space="preserve"> </w:t>
      </w:r>
      <w:r w:rsidRPr="00713429">
        <w:t>поступку.</w:t>
      </w:r>
    </w:p>
    <w:p w14:paraId="6B033AAC" w14:textId="51CFD098" w:rsidR="00B606A0" w:rsidRPr="00713429" w:rsidRDefault="00B606A0" w:rsidP="008F0181">
      <w:pPr>
        <w:pStyle w:val="NormalWeb"/>
        <w:shd w:val="clear" w:color="auto" w:fill="FFFFFF"/>
        <w:spacing w:before="0" w:beforeAutospacing="0" w:after="0" w:afterAutospacing="0"/>
        <w:ind w:firstLine="720"/>
        <w:jc w:val="both"/>
      </w:pPr>
      <w:r w:rsidRPr="00713429">
        <w:rPr>
          <w:noProof/>
          <w:lang w:val="ru-RU"/>
        </w:rPr>
        <w:t>Власник и држа</w:t>
      </w:r>
      <w:r w:rsidR="00C0210F" w:rsidRPr="00713429">
        <w:rPr>
          <w:noProof/>
          <w:lang w:val="ru-RU"/>
        </w:rPr>
        <w:t>ла</w:t>
      </w:r>
      <w:r w:rsidRPr="00713429">
        <w:rPr>
          <w:noProof/>
          <w:lang w:val="ru-RU"/>
        </w:rPr>
        <w:t>ц</w:t>
      </w:r>
      <w:r w:rsidRPr="00713429">
        <w:t xml:space="preserve"> има право на накнаду штете коју трпи за време извођења мера техничке заштите на културном добру</w:t>
      </w:r>
      <w:r w:rsidR="006D50D1" w:rsidRPr="00713429">
        <w:rPr>
          <w:lang w:val="sr-Cyrl-RS"/>
        </w:rPr>
        <w:t xml:space="preserve"> </w:t>
      </w:r>
      <w:r w:rsidR="006D50D1" w:rsidRPr="00713429">
        <w:rPr>
          <w:noProof/>
          <w:lang w:val="ru-RU"/>
        </w:rPr>
        <w:t>и добр</w:t>
      </w:r>
      <w:r w:rsidR="009555EB" w:rsidRPr="00713429">
        <w:rPr>
          <w:noProof/>
          <w:lang w:val="ru-RU"/>
        </w:rPr>
        <w:t>у</w:t>
      </w:r>
      <w:r w:rsidR="006D50D1" w:rsidRPr="00713429">
        <w:rPr>
          <w:noProof/>
          <w:lang w:val="ru-RU"/>
        </w:rPr>
        <w:t xml:space="preserve"> под претходном заштитом</w:t>
      </w:r>
      <w:r w:rsidRPr="00713429">
        <w:t>.</w:t>
      </w:r>
      <w:bookmarkStart w:id="18" w:name="toc19"/>
      <w:bookmarkEnd w:id="18"/>
    </w:p>
    <w:p w14:paraId="3D7A3F87" w14:textId="15805AB1" w:rsidR="00CB479A" w:rsidRPr="00713429" w:rsidRDefault="00CB479A" w:rsidP="00CB479A">
      <w:pPr>
        <w:spacing w:after="0" w:line="240" w:lineRule="auto"/>
        <w:ind w:firstLine="720"/>
        <w:jc w:val="both"/>
        <w:rPr>
          <w:rFonts w:ascii="Times New Roman" w:hAnsi="Times New Roman"/>
          <w:noProof/>
          <w:sz w:val="24"/>
          <w:szCs w:val="24"/>
          <w:lang w:val="ru-RU"/>
        </w:rPr>
      </w:pPr>
      <w:r w:rsidRPr="00713429">
        <w:rPr>
          <w:rFonts w:ascii="Times New Roman" w:hAnsi="Times New Roman"/>
          <w:noProof/>
          <w:sz w:val="24"/>
          <w:szCs w:val="24"/>
          <w:lang w:val="ru-RU"/>
        </w:rPr>
        <w:t>Власник и држалац имају право на повраћај плаћених царина и других увозних дажбина на трајан увоз Републику Србију културног добра, односно културног предмета</w:t>
      </w:r>
      <w:r w:rsidR="00572E9D" w:rsidRPr="00713429">
        <w:rPr>
          <w:rFonts w:ascii="Times New Roman" w:hAnsi="Times New Roman"/>
          <w:noProof/>
          <w:sz w:val="24"/>
          <w:szCs w:val="24"/>
          <w:lang w:val="ru-RU"/>
        </w:rPr>
        <w:t xml:space="preserve">, </w:t>
      </w:r>
      <w:r w:rsidRPr="00713429">
        <w:rPr>
          <w:rFonts w:ascii="Times New Roman" w:hAnsi="Times New Roman"/>
          <w:noProof/>
          <w:sz w:val="24"/>
          <w:szCs w:val="24"/>
          <w:lang w:val="ru-RU"/>
        </w:rPr>
        <w:t>које се у року од шест месеци од увоза утврди за културно добро</w:t>
      </w:r>
      <w:r w:rsidR="0043580F" w:rsidRPr="00713429">
        <w:rPr>
          <w:rFonts w:ascii="Times New Roman" w:hAnsi="Times New Roman"/>
          <w:noProof/>
          <w:sz w:val="24"/>
          <w:szCs w:val="24"/>
          <w:lang w:val="ru-RU"/>
        </w:rPr>
        <w:t>, а право на</w:t>
      </w:r>
      <w:r w:rsidR="008A5374" w:rsidRPr="00713429">
        <w:rPr>
          <w:rFonts w:ascii="Times New Roman" w:hAnsi="Times New Roman"/>
          <w:noProof/>
          <w:sz w:val="24"/>
          <w:szCs w:val="24"/>
          <w:lang w:val="ru-RU"/>
        </w:rPr>
        <w:t xml:space="preserve"> повраћај плаћених пореза у складу са </w:t>
      </w:r>
      <w:r w:rsidR="00A30DD4">
        <w:rPr>
          <w:rFonts w:ascii="Times New Roman" w:hAnsi="Times New Roman"/>
          <w:noProof/>
          <w:sz w:val="24"/>
          <w:szCs w:val="24"/>
          <w:lang w:val="ru-RU"/>
        </w:rPr>
        <w:t xml:space="preserve">пореским </w:t>
      </w:r>
      <w:r w:rsidR="008A5374" w:rsidRPr="00713429">
        <w:rPr>
          <w:rFonts w:ascii="Times New Roman" w:hAnsi="Times New Roman"/>
          <w:noProof/>
          <w:sz w:val="24"/>
          <w:szCs w:val="24"/>
          <w:lang w:val="ru-RU"/>
        </w:rPr>
        <w:t>законом</w:t>
      </w:r>
      <w:r w:rsidRPr="00713429">
        <w:rPr>
          <w:rFonts w:ascii="Times New Roman" w:hAnsi="Times New Roman"/>
          <w:noProof/>
          <w:sz w:val="24"/>
          <w:szCs w:val="24"/>
          <w:lang w:val="ru-RU"/>
        </w:rPr>
        <w:t>.</w:t>
      </w:r>
    </w:p>
    <w:p w14:paraId="15E3F530" w14:textId="405735D1" w:rsidR="00CB479A" w:rsidRPr="00713429" w:rsidRDefault="00CB479A" w:rsidP="00CB479A">
      <w:pPr>
        <w:spacing w:after="0" w:line="240" w:lineRule="auto"/>
        <w:ind w:firstLine="720"/>
        <w:jc w:val="both"/>
        <w:rPr>
          <w:rFonts w:ascii="Times New Roman" w:hAnsi="Times New Roman"/>
          <w:sz w:val="24"/>
          <w:szCs w:val="24"/>
          <w:lang w:val="sr-Cyrl-RS"/>
        </w:rPr>
      </w:pPr>
      <w:r w:rsidRPr="00713429">
        <w:rPr>
          <w:rFonts w:ascii="Times New Roman" w:hAnsi="Times New Roman"/>
          <w:noProof/>
          <w:sz w:val="24"/>
          <w:szCs w:val="24"/>
          <w:lang w:val="ru-RU"/>
        </w:rPr>
        <w:t xml:space="preserve">Власник културног добра, </w:t>
      </w:r>
      <w:r w:rsidRPr="00713429">
        <w:rPr>
          <w:rFonts w:ascii="Times New Roman" w:hAnsi="Times New Roman"/>
          <w:bCs/>
          <w:sz w:val="24"/>
          <w:szCs w:val="24"/>
          <w:lang w:val="sr-Cyrl-RS"/>
        </w:rPr>
        <w:t xml:space="preserve">уметничког дела или другог </w:t>
      </w:r>
      <w:r w:rsidR="00A73A3E">
        <w:rPr>
          <w:rFonts w:ascii="Times New Roman" w:hAnsi="Times New Roman"/>
          <w:noProof/>
          <w:sz w:val="24"/>
          <w:szCs w:val="24"/>
          <w:lang w:val="ru-RU"/>
        </w:rPr>
        <w:t>покретног културног пред</w:t>
      </w:r>
      <w:r w:rsidRPr="00713429">
        <w:rPr>
          <w:rFonts w:ascii="Times New Roman" w:hAnsi="Times New Roman"/>
          <w:noProof/>
          <w:sz w:val="24"/>
          <w:szCs w:val="24"/>
          <w:lang w:val="ru-RU"/>
        </w:rPr>
        <w:t>мета који је поклоном, односно другим бестеретним правним послом уступио Републици Србији, односно установи заштите културног наслеђа остварује право на ослобађање од пореза</w:t>
      </w:r>
      <w:r w:rsidR="00572E9D" w:rsidRPr="00713429">
        <w:rPr>
          <w:rFonts w:ascii="Times New Roman" w:hAnsi="Times New Roman"/>
          <w:noProof/>
          <w:sz w:val="24"/>
          <w:szCs w:val="24"/>
          <w:lang w:val="ru-RU"/>
        </w:rPr>
        <w:t xml:space="preserve">, у складу са </w:t>
      </w:r>
      <w:r w:rsidR="00A30DD4">
        <w:rPr>
          <w:rFonts w:ascii="Times New Roman" w:hAnsi="Times New Roman"/>
          <w:noProof/>
          <w:sz w:val="24"/>
          <w:szCs w:val="24"/>
          <w:lang w:val="ru-RU"/>
        </w:rPr>
        <w:t xml:space="preserve">пореским </w:t>
      </w:r>
      <w:r w:rsidR="00572E9D" w:rsidRPr="00713429">
        <w:rPr>
          <w:rFonts w:ascii="Times New Roman" w:hAnsi="Times New Roman"/>
          <w:noProof/>
          <w:sz w:val="24"/>
          <w:szCs w:val="24"/>
          <w:lang w:val="ru-RU"/>
        </w:rPr>
        <w:t>законом</w:t>
      </w:r>
      <w:r w:rsidRPr="00713429">
        <w:rPr>
          <w:rFonts w:ascii="Times New Roman" w:hAnsi="Times New Roman"/>
          <w:noProof/>
          <w:sz w:val="24"/>
          <w:szCs w:val="24"/>
          <w:lang w:val="ru-RU"/>
        </w:rPr>
        <w:t>.</w:t>
      </w:r>
      <w:r w:rsidRPr="00713429">
        <w:rPr>
          <w:rFonts w:ascii="Times New Roman" w:hAnsi="Times New Roman"/>
          <w:sz w:val="24"/>
          <w:szCs w:val="24"/>
          <w:lang w:val="sr-Cyrl-RS"/>
        </w:rPr>
        <w:t xml:space="preserve"> </w:t>
      </w:r>
    </w:p>
    <w:p w14:paraId="6541EF6D" w14:textId="0B3928BE" w:rsidR="00CB479A" w:rsidRPr="00713429" w:rsidRDefault="00CB479A" w:rsidP="00CB479A">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Пореске и царинске олакшице које власник и држалац оствари поводом културног добра</w:t>
      </w:r>
      <w:r w:rsidR="000F604B" w:rsidRPr="00713429">
        <w:rPr>
          <w:rFonts w:ascii="Times New Roman" w:hAnsi="Times New Roman"/>
          <w:sz w:val="24"/>
          <w:szCs w:val="24"/>
          <w:lang w:val="sr-Cyrl-RS"/>
        </w:rPr>
        <w:t xml:space="preserve"> </w:t>
      </w:r>
      <w:r w:rsidRPr="00713429">
        <w:rPr>
          <w:rFonts w:ascii="Times New Roman" w:hAnsi="Times New Roman"/>
          <w:sz w:val="24"/>
          <w:szCs w:val="24"/>
          <w:lang w:val="sr-Cyrl-RS"/>
        </w:rPr>
        <w:t>см</w:t>
      </w:r>
      <w:r w:rsidR="00A30DD4">
        <w:rPr>
          <w:rFonts w:ascii="Times New Roman" w:hAnsi="Times New Roman"/>
          <w:sz w:val="24"/>
          <w:szCs w:val="24"/>
          <w:lang w:val="sr-Cyrl-RS"/>
        </w:rPr>
        <w:t>а</w:t>
      </w:r>
      <w:r w:rsidRPr="00713429">
        <w:rPr>
          <w:rFonts w:ascii="Times New Roman" w:hAnsi="Times New Roman"/>
          <w:sz w:val="24"/>
          <w:szCs w:val="24"/>
          <w:lang w:val="sr-Cyrl-RS"/>
        </w:rPr>
        <w:t>трају се учешћем Републике Србије у заштити тог културног добра.</w:t>
      </w:r>
    </w:p>
    <w:bookmarkEnd w:id="17"/>
    <w:p w14:paraId="75EEC594" w14:textId="77777777" w:rsidR="00B606A0" w:rsidRPr="00713429" w:rsidRDefault="00B606A0" w:rsidP="008F0181">
      <w:pPr>
        <w:pStyle w:val="NormalWeb"/>
        <w:shd w:val="clear" w:color="auto" w:fill="FFFFFF"/>
        <w:spacing w:before="0" w:beforeAutospacing="0" w:after="0" w:afterAutospacing="0"/>
      </w:pPr>
    </w:p>
    <w:p w14:paraId="641EAA96" w14:textId="77777777" w:rsidR="00B606A0" w:rsidRPr="00713429" w:rsidRDefault="00B606A0" w:rsidP="008F0181">
      <w:pPr>
        <w:pStyle w:val="NormalWeb"/>
        <w:shd w:val="clear" w:color="auto" w:fill="FFFFFF"/>
        <w:spacing w:before="0" w:beforeAutospacing="0" w:after="0" w:afterAutospacing="0"/>
        <w:jc w:val="center"/>
        <w:rPr>
          <w:b/>
        </w:rPr>
      </w:pPr>
      <w:r w:rsidRPr="00713429">
        <w:rPr>
          <w:b/>
        </w:rPr>
        <w:t xml:space="preserve">Обавезе и одговорности </w:t>
      </w:r>
      <w:bookmarkStart w:id="19" w:name="c0031"/>
      <w:bookmarkEnd w:id="19"/>
      <w:r w:rsidRPr="00713429">
        <w:rPr>
          <w:b/>
          <w:noProof/>
          <w:lang w:val="ru-RU"/>
        </w:rPr>
        <w:t>власника и држа</w:t>
      </w:r>
      <w:r w:rsidR="00C0210F" w:rsidRPr="00713429">
        <w:rPr>
          <w:b/>
          <w:noProof/>
          <w:lang w:val="ru-RU"/>
        </w:rPr>
        <w:t>ла</w:t>
      </w:r>
      <w:r w:rsidRPr="00713429">
        <w:rPr>
          <w:b/>
          <w:noProof/>
          <w:lang w:val="ru-RU"/>
        </w:rPr>
        <w:t>ца</w:t>
      </w:r>
    </w:p>
    <w:p w14:paraId="07832505" w14:textId="56BBCDAC" w:rsidR="00B606A0" w:rsidRPr="00713429" w:rsidRDefault="00B606A0" w:rsidP="008F0181">
      <w:pPr>
        <w:pStyle w:val="NormalWeb"/>
        <w:shd w:val="clear" w:color="auto" w:fill="FFFFFF"/>
        <w:spacing w:before="0" w:beforeAutospacing="0" w:after="0" w:afterAutospacing="0"/>
        <w:jc w:val="center"/>
        <w:rPr>
          <w:b/>
          <w:lang w:val="sr-Cyrl-RS"/>
        </w:rPr>
      </w:pPr>
      <w:r w:rsidRPr="00713429">
        <w:rPr>
          <w:b/>
        </w:rPr>
        <w:t>Члан</w:t>
      </w:r>
      <w:r w:rsidR="00C0210F" w:rsidRPr="00713429">
        <w:rPr>
          <w:b/>
        </w:rPr>
        <w:t xml:space="preserve"> </w:t>
      </w:r>
      <w:r w:rsidR="00F45BAA" w:rsidRPr="00713429">
        <w:rPr>
          <w:b/>
          <w:lang w:val="sr-Cyrl-RS"/>
        </w:rPr>
        <w:t>101</w:t>
      </w:r>
      <w:r w:rsidR="00D47C3D" w:rsidRPr="00713429">
        <w:rPr>
          <w:b/>
          <w:lang w:val="sr-Cyrl-RS"/>
        </w:rPr>
        <w:t>.</w:t>
      </w:r>
    </w:p>
    <w:p w14:paraId="4D2FF334" w14:textId="77777777" w:rsidR="00B606A0" w:rsidRPr="00713429" w:rsidRDefault="00B606A0" w:rsidP="008F0181">
      <w:pPr>
        <w:pStyle w:val="NormalWeb"/>
        <w:shd w:val="clear" w:color="auto" w:fill="FFFFFF"/>
        <w:spacing w:before="0" w:beforeAutospacing="0" w:after="0" w:afterAutospacing="0"/>
        <w:ind w:firstLine="720"/>
        <w:jc w:val="both"/>
      </w:pPr>
      <w:r w:rsidRPr="00713429">
        <w:rPr>
          <w:noProof/>
          <w:lang w:val="ru-RU"/>
        </w:rPr>
        <w:t>Власник и држа</w:t>
      </w:r>
      <w:r w:rsidR="00C0210F" w:rsidRPr="00713429">
        <w:rPr>
          <w:noProof/>
          <w:lang w:val="ru-RU"/>
        </w:rPr>
        <w:t>ла</w:t>
      </w:r>
      <w:r w:rsidRPr="00713429">
        <w:rPr>
          <w:noProof/>
          <w:lang w:val="ru-RU"/>
        </w:rPr>
        <w:t>ц</w:t>
      </w:r>
      <w:r w:rsidRPr="00713429">
        <w:t xml:space="preserve"> дужан</w:t>
      </w:r>
      <w:r w:rsidR="00C0210F" w:rsidRPr="00713429">
        <w:t xml:space="preserve"> је</w:t>
      </w:r>
      <w:r w:rsidRPr="00713429">
        <w:t xml:space="preserve"> да:</w:t>
      </w:r>
    </w:p>
    <w:p w14:paraId="4391E92F" w14:textId="169B6642" w:rsidR="00B606A0" w:rsidRPr="00713429" w:rsidRDefault="00B606A0" w:rsidP="008F0181">
      <w:pPr>
        <w:pStyle w:val="NormalWeb"/>
        <w:shd w:val="clear" w:color="auto" w:fill="FFFFFF"/>
        <w:spacing w:before="0" w:beforeAutospacing="0" w:after="0" w:afterAutospacing="0"/>
        <w:ind w:firstLine="720"/>
        <w:jc w:val="both"/>
      </w:pPr>
      <w:r w:rsidRPr="00713429">
        <w:t xml:space="preserve">1) чува и одржава културно добро </w:t>
      </w:r>
      <w:r w:rsidR="006D50D1" w:rsidRPr="00713429">
        <w:rPr>
          <w:noProof/>
          <w:lang w:val="ru-RU"/>
        </w:rPr>
        <w:t>и добр</w:t>
      </w:r>
      <w:r w:rsidR="009555EB" w:rsidRPr="00713429">
        <w:rPr>
          <w:noProof/>
          <w:lang w:val="ru-RU"/>
        </w:rPr>
        <w:t>о</w:t>
      </w:r>
      <w:r w:rsidR="006D50D1" w:rsidRPr="00713429">
        <w:rPr>
          <w:noProof/>
          <w:lang w:val="ru-RU"/>
        </w:rPr>
        <w:t xml:space="preserve"> под претходном заштитом</w:t>
      </w:r>
      <w:r w:rsidR="003D0686" w:rsidRPr="00713429">
        <w:rPr>
          <w:lang w:val="sr-Cyrl-RS"/>
        </w:rPr>
        <w:t xml:space="preserve"> </w:t>
      </w:r>
      <w:r w:rsidRPr="00713429">
        <w:t>и спроводи утврђене мере заштите;</w:t>
      </w:r>
    </w:p>
    <w:p w14:paraId="4FAB7B00" w14:textId="41119CD3" w:rsidR="00B606A0" w:rsidRPr="00713429" w:rsidRDefault="00B606A0" w:rsidP="008F0181">
      <w:pPr>
        <w:pStyle w:val="NormalWeb"/>
        <w:shd w:val="clear" w:color="auto" w:fill="FFFFFF"/>
        <w:spacing w:before="0" w:beforeAutospacing="0" w:after="0" w:afterAutospacing="0"/>
        <w:ind w:firstLine="720"/>
        <w:jc w:val="both"/>
      </w:pPr>
      <w:r w:rsidRPr="00713429">
        <w:t>2) неодложно обавештава установу заштите о свим правним и физичким променама насталим у вези с културним добром</w:t>
      </w:r>
      <w:r w:rsidR="006D50D1" w:rsidRPr="00713429">
        <w:rPr>
          <w:noProof/>
          <w:lang w:val="ru-RU"/>
        </w:rPr>
        <w:t xml:space="preserve"> и добром под претходном заштитом</w:t>
      </w:r>
      <w:r w:rsidRPr="00713429">
        <w:t>;</w:t>
      </w:r>
    </w:p>
    <w:p w14:paraId="009AA16B" w14:textId="29D58AFB" w:rsidR="00B606A0" w:rsidRPr="00713429" w:rsidRDefault="00B606A0" w:rsidP="008F0181">
      <w:pPr>
        <w:pStyle w:val="NormalWeb"/>
        <w:shd w:val="clear" w:color="auto" w:fill="FFFFFF"/>
        <w:spacing w:before="0" w:beforeAutospacing="0" w:after="0" w:afterAutospacing="0"/>
        <w:ind w:firstLine="720"/>
        <w:jc w:val="both"/>
      </w:pPr>
      <w:r w:rsidRPr="00713429">
        <w:t xml:space="preserve">3) дозволи научна и стручна истраживања, техничка и друга снимања као и извођење мера техничке заштите на културном добру у складу с одредбама </w:t>
      </w:r>
      <w:r w:rsidR="00D9718E" w:rsidRPr="00713429">
        <w:t>овог закона</w:t>
      </w:r>
      <w:r w:rsidR="00557D7E" w:rsidRPr="00713429">
        <w:t>;</w:t>
      </w:r>
      <w:r w:rsidRPr="00713429">
        <w:t xml:space="preserve"> </w:t>
      </w:r>
    </w:p>
    <w:p w14:paraId="472F475C" w14:textId="77777777" w:rsidR="00B606A0" w:rsidRPr="00713429" w:rsidRDefault="00B606A0" w:rsidP="008F0181">
      <w:pPr>
        <w:pStyle w:val="NormalWeb"/>
        <w:shd w:val="clear" w:color="auto" w:fill="FFFFFF"/>
        <w:spacing w:before="0" w:beforeAutospacing="0" w:after="0" w:afterAutospacing="0"/>
        <w:ind w:firstLine="720"/>
        <w:jc w:val="both"/>
      </w:pPr>
      <w:r w:rsidRPr="00713429">
        <w:t>4) обезбеди доступност културног добра јавности;</w:t>
      </w:r>
    </w:p>
    <w:p w14:paraId="7BD164D1" w14:textId="6667DBE4" w:rsidR="00B606A0" w:rsidRPr="00713429" w:rsidRDefault="00B606A0" w:rsidP="008F0181">
      <w:pPr>
        <w:pStyle w:val="NormalWeb"/>
        <w:shd w:val="clear" w:color="auto" w:fill="FFFFFF"/>
        <w:spacing w:before="0" w:beforeAutospacing="0" w:after="0" w:afterAutospacing="0"/>
        <w:ind w:firstLine="720"/>
        <w:jc w:val="both"/>
      </w:pPr>
      <w:r w:rsidRPr="00713429">
        <w:t xml:space="preserve">5) </w:t>
      </w:r>
      <w:r w:rsidR="00E103DF" w:rsidRPr="00713429">
        <w:rPr>
          <w:lang w:val="sr-Cyrl-RS"/>
        </w:rPr>
        <w:t xml:space="preserve">извршава </w:t>
      </w:r>
      <w:r w:rsidRPr="00713429">
        <w:t>друге обавезе и одговорности утврђен</w:t>
      </w:r>
      <w:r w:rsidR="00E103DF" w:rsidRPr="00713429">
        <w:rPr>
          <w:lang w:val="sr-Cyrl-RS"/>
        </w:rPr>
        <w:t>е</w:t>
      </w:r>
      <w:r w:rsidRPr="00713429">
        <w:t xml:space="preserve"> посебним законом </w:t>
      </w:r>
      <w:r w:rsidRPr="00713429">
        <w:rPr>
          <w:noProof/>
        </w:rPr>
        <w:t>којим се уређују појединачне делатности заштите културног наслеђа.</w:t>
      </w:r>
    </w:p>
    <w:p w14:paraId="2B15ADC6" w14:textId="7DCFC62D" w:rsidR="00B606A0" w:rsidRPr="00713429" w:rsidRDefault="00B606A0" w:rsidP="008F0181">
      <w:pPr>
        <w:pStyle w:val="NormalWeb"/>
        <w:shd w:val="clear" w:color="auto" w:fill="FFFFFF"/>
        <w:spacing w:before="0" w:beforeAutospacing="0" w:after="0" w:afterAutospacing="0"/>
        <w:ind w:firstLine="720"/>
        <w:jc w:val="both"/>
      </w:pPr>
      <w:r w:rsidRPr="00713429">
        <w:rPr>
          <w:noProof/>
          <w:lang w:val="ru-RU"/>
        </w:rPr>
        <w:t>Власник и држа</w:t>
      </w:r>
      <w:r w:rsidR="00557D7E" w:rsidRPr="00713429">
        <w:rPr>
          <w:noProof/>
          <w:lang w:val="ru-RU"/>
        </w:rPr>
        <w:t>ла</w:t>
      </w:r>
      <w:r w:rsidRPr="00713429">
        <w:rPr>
          <w:noProof/>
          <w:lang w:val="ru-RU"/>
        </w:rPr>
        <w:t>ц</w:t>
      </w:r>
      <w:r w:rsidR="00B76681">
        <w:t xml:space="preserve"> је дужан да сноси трошкове </w:t>
      </w:r>
      <w:r w:rsidRPr="00713429">
        <w:t>извршавањ</w:t>
      </w:r>
      <w:r w:rsidR="00B76681">
        <w:rPr>
          <w:lang w:val="sr-Cyrl-RS"/>
        </w:rPr>
        <w:t>а</w:t>
      </w:r>
      <w:r w:rsidRPr="00713429">
        <w:t xml:space="preserve"> обавеза из става 1. тачка 1) овог члана до висине прихода остварених од културног добра</w:t>
      </w:r>
      <w:r w:rsidR="006D50D1" w:rsidRPr="00713429">
        <w:rPr>
          <w:lang w:val="sr-Cyrl-RS"/>
        </w:rPr>
        <w:t xml:space="preserve"> </w:t>
      </w:r>
      <w:r w:rsidR="006D50D1" w:rsidRPr="00713429">
        <w:rPr>
          <w:noProof/>
          <w:lang w:val="ru-RU"/>
        </w:rPr>
        <w:t>и добра под претходном заштитом</w:t>
      </w:r>
      <w:r w:rsidRPr="00713429">
        <w:t>.</w:t>
      </w:r>
      <w:bookmarkStart w:id="20" w:name="c0032"/>
      <w:bookmarkEnd w:id="20"/>
    </w:p>
    <w:p w14:paraId="79B8448A" w14:textId="77777777" w:rsidR="00B606A0" w:rsidRPr="00713429" w:rsidRDefault="00B606A0" w:rsidP="008F0181">
      <w:pPr>
        <w:pStyle w:val="NormalWeb"/>
        <w:shd w:val="clear" w:color="auto" w:fill="FFFFFF"/>
        <w:spacing w:before="0" w:beforeAutospacing="0" w:after="0" w:afterAutospacing="0"/>
      </w:pPr>
    </w:p>
    <w:p w14:paraId="2D2A6A81" w14:textId="3DE7793D" w:rsidR="00B606A0" w:rsidRPr="00713429" w:rsidRDefault="00B606A0" w:rsidP="008F0181">
      <w:pPr>
        <w:pStyle w:val="NormalWeb"/>
        <w:shd w:val="clear" w:color="auto" w:fill="FFFFFF"/>
        <w:spacing w:before="0" w:beforeAutospacing="0" w:after="0" w:afterAutospacing="0"/>
        <w:jc w:val="center"/>
        <w:rPr>
          <w:b/>
          <w:lang w:val="sr-Cyrl-RS"/>
        </w:rPr>
      </w:pPr>
      <w:r w:rsidRPr="00713429">
        <w:rPr>
          <w:b/>
        </w:rPr>
        <w:t>Члан</w:t>
      </w:r>
      <w:r w:rsidR="00557D7E" w:rsidRPr="00713429">
        <w:rPr>
          <w:b/>
        </w:rPr>
        <w:t xml:space="preserve"> </w:t>
      </w:r>
      <w:r w:rsidR="00F45BAA" w:rsidRPr="00713429">
        <w:rPr>
          <w:b/>
          <w:lang w:val="sr-Cyrl-RS"/>
        </w:rPr>
        <w:t>102</w:t>
      </w:r>
      <w:r w:rsidR="00D47C3D" w:rsidRPr="00713429">
        <w:rPr>
          <w:b/>
          <w:lang w:val="sr-Cyrl-RS"/>
        </w:rPr>
        <w:t>.</w:t>
      </w:r>
    </w:p>
    <w:p w14:paraId="4F44A0D1" w14:textId="77777777" w:rsidR="00B606A0" w:rsidRPr="00713429" w:rsidRDefault="00513879" w:rsidP="008F0181">
      <w:pPr>
        <w:pStyle w:val="NormalWeb"/>
        <w:shd w:val="clear" w:color="auto" w:fill="FFFFFF"/>
        <w:spacing w:before="0" w:beforeAutospacing="0" w:after="0" w:afterAutospacing="0"/>
        <w:ind w:firstLine="720"/>
        <w:jc w:val="both"/>
      </w:pPr>
      <w:r w:rsidRPr="00713429">
        <w:rPr>
          <w:noProof/>
          <w:lang w:val="ru-RU"/>
        </w:rPr>
        <w:t>Власник и држалац</w:t>
      </w:r>
      <w:r w:rsidR="00B606A0" w:rsidRPr="00713429">
        <w:t xml:space="preserve"> не сме да:</w:t>
      </w:r>
    </w:p>
    <w:p w14:paraId="16DA567B" w14:textId="380AA87F" w:rsidR="00B606A0" w:rsidRPr="00713429" w:rsidRDefault="00B606A0" w:rsidP="008F0181">
      <w:pPr>
        <w:pStyle w:val="NormalWeb"/>
        <w:shd w:val="clear" w:color="auto" w:fill="FFFFFF"/>
        <w:spacing w:before="0" w:beforeAutospacing="0" w:after="0" w:afterAutospacing="0"/>
        <w:ind w:firstLine="720"/>
        <w:jc w:val="both"/>
      </w:pPr>
      <w:r w:rsidRPr="00713429">
        <w:t>1) користи културно добро у сврхе које нису у складу с његовом природом, наменом и значајем или на начин који може довести до оштећења културног добра</w:t>
      </w:r>
      <w:r w:rsidR="006D50D1" w:rsidRPr="00713429">
        <w:rPr>
          <w:noProof/>
          <w:lang w:val="ru-RU"/>
        </w:rPr>
        <w:t xml:space="preserve"> и добра под претходном заштитом</w:t>
      </w:r>
      <w:r w:rsidRPr="00713429">
        <w:t>;</w:t>
      </w:r>
    </w:p>
    <w:p w14:paraId="51347D61" w14:textId="6C409759" w:rsidR="00B606A0" w:rsidRPr="00713429" w:rsidRDefault="00B606A0" w:rsidP="008F0181">
      <w:pPr>
        <w:pStyle w:val="NormalWeb"/>
        <w:shd w:val="clear" w:color="auto" w:fill="FFFFFF"/>
        <w:spacing w:before="0" w:beforeAutospacing="0" w:after="0" w:afterAutospacing="0"/>
        <w:ind w:firstLine="720"/>
        <w:jc w:val="both"/>
      </w:pPr>
      <w:r w:rsidRPr="00713429">
        <w:t xml:space="preserve">2) раскопава, руши, преправља, презиђује, прерађује или врши било какве радове који могу нарушити својства културног добра </w:t>
      </w:r>
      <w:r w:rsidR="006D50D1" w:rsidRPr="00713429">
        <w:rPr>
          <w:noProof/>
          <w:lang w:val="ru-RU"/>
        </w:rPr>
        <w:t>и добра под претходном заштитом</w:t>
      </w:r>
      <w:r w:rsidR="006D50D1" w:rsidRPr="00713429">
        <w:t xml:space="preserve"> </w:t>
      </w:r>
      <w:r w:rsidRPr="00713429">
        <w:t>без утврђених услова и сагласности надлежног органа;</w:t>
      </w:r>
    </w:p>
    <w:p w14:paraId="65BAE421" w14:textId="798AA6B6" w:rsidR="00B606A0" w:rsidRPr="00713429" w:rsidRDefault="00B606A0" w:rsidP="008F0181">
      <w:pPr>
        <w:pStyle w:val="NormalWeb"/>
        <w:shd w:val="clear" w:color="auto" w:fill="FFFFFF"/>
        <w:spacing w:before="0" w:beforeAutospacing="0" w:after="0" w:afterAutospacing="0"/>
        <w:ind w:firstLine="720"/>
        <w:jc w:val="both"/>
      </w:pPr>
      <w:r w:rsidRPr="00713429">
        <w:t>3) распарчава збирке, колекције и фондове културних добара без утврђених услова и сагласности надлежне установе заштите</w:t>
      </w:r>
      <w:r w:rsidR="00B76681">
        <w:rPr>
          <w:lang w:val="sr-Cyrl-RS"/>
        </w:rPr>
        <w:t>;</w:t>
      </w:r>
    </w:p>
    <w:p w14:paraId="4DCEA36C" w14:textId="77777777" w:rsidR="00B606A0" w:rsidRPr="00713429" w:rsidRDefault="00B606A0" w:rsidP="008F0181">
      <w:pPr>
        <w:pStyle w:val="NormalWeb"/>
        <w:shd w:val="clear" w:color="auto" w:fill="FFFFFF"/>
        <w:spacing w:before="0" w:beforeAutospacing="0" w:after="0" w:afterAutospacing="0"/>
        <w:ind w:firstLine="720"/>
        <w:jc w:val="both"/>
        <w:rPr>
          <w:noProof/>
        </w:rPr>
      </w:pPr>
      <w:r w:rsidRPr="00713429">
        <w:t xml:space="preserve">4) друга ограничења утврђена посебним законом </w:t>
      </w:r>
      <w:r w:rsidRPr="00713429">
        <w:rPr>
          <w:noProof/>
        </w:rPr>
        <w:t>којим се уређују појединачне делатности заштите културног наслеђа.</w:t>
      </w:r>
    </w:p>
    <w:p w14:paraId="0B60537C" w14:textId="77777777" w:rsidR="00B606A0" w:rsidRPr="00713429" w:rsidRDefault="00B606A0" w:rsidP="008F0181">
      <w:pPr>
        <w:pStyle w:val="NormalWeb"/>
        <w:shd w:val="clear" w:color="auto" w:fill="FFFFFF"/>
        <w:spacing w:before="0" w:beforeAutospacing="0" w:after="0" w:afterAutospacing="0"/>
        <w:ind w:firstLine="720"/>
        <w:jc w:val="both"/>
      </w:pPr>
    </w:p>
    <w:p w14:paraId="096F6915" w14:textId="1D81237F" w:rsidR="00385E8C" w:rsidRDefault="00385E8C" w:rsidP="008F0181">
      <w:pPr>
        <w:spacing w:after="0" w:line="240" w:lineRule="auto"/>
        <w:ind w:firstLine="720"/>
        <w:rPr>
          <w:rFonts w:ascii="Times New Roman" w:hAnsi="Times New Roman"/>
          <w:b/>
          <w:sz w:val="24"/>
          <w:szCs w:val="24"/>
        </w:rPr>
      </w:pPr>
    </w:p>
    <w:p w14:paraId="7E3B7827" w14:textId="523A9E84" w:rsidR="00EC68D7" w:rsidRDefault="00EC68D7" w:rsidP="008F0181">
      <w:pPr>
        <w:spacing w:after="0" w:line="240" w:lineRule="auto"/>
        <w:ind w:firstLine="720"/>
        <w:rPr>
          <w:rFonts w:ascii="Times New Roman" w:hAnsi="Times New Roman"/>
          <w:b/>
          <w:sz w:val="24"/>
          <w:szCs w:val="24"/>
        </w:rPr>
      </w:pPr>
    </w:p>
    <w:p w14:paraId="2DE00EB0" w14:textId="4A0570CB" w:rsidR="00EC68D7" w:rsidRDefault="00EC68D7" w:rsidP="008F0181">
      <w:pPr>
        <w:spacing w:after="0" w:line="240" w:lineRule="auto"/>
        <w:ind w:firstLine="720"/>
        <w:rPr>
          <w:rFonts w:ascii="Times New Roman" w:hAnsi="Times New Roman"/>
          <w:b/>
          <w:sz w:val="24"/>
          <w:szCs w:val="24"/>
        </w:rPr>
      </w:pPr>
    </w:p>
    <w:p w14:paraId="4DC509AA" w14:textId="0B2A6F42" w:rsidR="00EC68D7" w:rsidRDefault="00EC68D7" w:rsidP="008F0181">
      <w:pPr>
        <w:spacing w:after="0" w:line="240" w:lineRule="auto"/>
        <w:ind w:firstLine="720"/>
        <w:rPr>
          <w:rFonts w:ascii="Times New Roman" w:hAnsi="Times New Roman"/>
          <w:b/>
          <w:sz w:val="24"/>
          <w:szCs w:val="24"/>
        </w:rPr>
      </w:pPr>
    </w:p>
    <w:p w14:paraId="75FAF34A" w14:textId="3E11128F" w:rsidR="00EC68D7" w:rsidRDefault="00EC68D7" w:rsidP="008F0181">
      <w:pPr>
        <w:spacing w:after="0" w:line="240" w:lineRule="auto"/>
        <w:ind w:firstLine="720"/>
        <w:rPr>
          <w:rFonts w:ascii="Times New Roman" w:hAnsi="Times New Roman"/>
          <w:b/>
          <w:sz w:val="24"/>
          <w:szCs w:val="24"/>
        </w:rPr>
      </w:pPr>
    </w:p>
    <w:p w14:paraId="3001C953" w14:textId="77777777" w:rsidR="00EC68D7" w:rsidRPr="00713429" w:rsidRDefault="00EC68D7" w:rsidP="008F0181">
      <w:pPr>
        <w:spacing w:after="0" w:line="240" w:lineRule="auto"/>
        <w:ind w:firstLine="720"/>
        <w:rPr>
          <w:rFonts w:ascii="Times New Roman" w:hAnsi="Times New Roman"/>
          <w:b/>
          <w:sz w:val="24"/>
          <w:szCs w:val="24"/>
        </w:rPr>
      </w:pPr>
    </w:p>
    <w:p w14:paraId="121F047A" w14:textId="77777777" w:rsidR="00970769" w:rsidRPr="00713429" w:rsidRDefault="00DA50F1"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X</w:t>
      </w:r>
      <w:r w:rsidR="00127BB0" w:rsidRPr="00713429">
        <w:rPr>
          <w:rFonts w:ascii="Times New Roman" w:hAnsi="Times New Roman"/>
          <w:b/>
          <w:sz w:val="24"/>
          <w:szCs w:val="24"/>
        </w:rPr>
        <w:t xml:space="preserve">. </w:t>
      </w:r>
      <w:r w:rsidR="00970769" w:rsidRPr="00713429">
        <w:rPr>
          <w:rFonts w:ascii="Times New Roman" w:hAnsi="Times New Roman"/>
          <w:b/>
          <w:sz w:val="24"/>
          <w:szCs w:val="24"/>
        </w:rPr>
        <w:t>ПРОМЕТ</w:t>
      </w:r>
      <w:r w:rsidR="00B73897" w:rsidRPr="00713429">
        <w:rPr>
          <w:rFonts w:ascii="Times New Roman" w:hAnsi="Times New Roman"/>
          <w:b/>
          <w:sz w:val="24"/>
          <w:szCs w:val="24"/>
        </w:rPr>
        <w:t xml:space="preserve">, </w:t>
      </w:r>
      <w:r w:rsidR="00201D21" w:rsidRPr="00713429">
        <w:rPr>
          <w:rFonts w:ascii="Times New Roman" w:hAnsi="Times New Roman"/>
          <w:b/>
          <w:sz w:val="24"/>
          <w:szCs w:val="24"/>
        </w:rPr>
        <w:t xml:space="preserve">КОМЕРЦИЈАЛНО </w:t>
      </w:r>
      <w:r w:rsidR="00B73897" w:rsidRPr="00713429">
        <w:rPr>
          <w:rFonts w:ascii="Times New Roman" w:hAnsi="Times New Roman"/>
          <w:b/>
          <w:sz w:val="24"/>
          <w:szCs w:val="24"/>
        </w:rPr>
        <w:t>КОРИШЋЕЊЕ</w:t>
      </w:r>
      <w:r w:rsidR="00970769" w:rsidRPr="00713429">
        <w:rPr>
          <w:rFonts w:ascii="Times New Roman" w:hAnsi="Times New Roman"/>
          <w:b/>
          <w:sz w:val="24"/>
          <w:szCs w:val="24"/>
        </w:rPr>
        <w:t xml:space="preserve"> И ЕКСПРОПРИЈАЦИЈА КУЛТУРНИХ ДОБАРА</w:t>
      </w:r>
      <w:bookmarkStart w:id="21" w:name="toc51"/>
      <w:bookmarkEnd w:id="21"/>
    </w:p>
    <w:p w14:paraId="4AFB787D" w14:textId="77777777" w:rsidR="00970769" w:rsidRPr="00713429" w:rsidRDefault="00970769" w:rsidP="008F0181">
      <w:pPr>
        <w:spacing w:after="0" w:line="240" w:lineRule="auto"/>
        <w:ind w:firstLine="720"/>
        <w:jc w:val="center"/>
        <w:rPr>
          <w:rFonts w:ascii="Times New Roman" w:hAnsi="Times New Roman"/>
          <w:b/>
          <w:sz w:val="24"/>
          <w:szCs w:val="24"/>
        </w:rPr>
      </w:pPr>
    </w:p>
    <w:p w14:paraId="2C4A27C8" w14:textId="77777777" w:rsidR="00602D7A" w:rsidRPr="00713429" w:rsidRDefault="00602D7A"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Право прече куповине</w:t>
      </w:r>
    </w:p>
    <w:p w14:paraId="33E4EB5D" w14:textId="530F854E" w:rsidR="00602D7A" w:rsidRPr="00713429" w:rsidRDefault="00602D7A" w:rsidP="008F0181">
      <w:pPr>
        <w:spacing w:after="0" w:line="240" w:lineRule="auto"/>
        <w:jc w:val="center"/>
        <w:rPr>
          <w:rFonts w:ascii="Times New Roman" w:hAnsi="Times New Roman"/>
          <w:b/>
          <w:bCs/>
          <w:noProof/>
          <w:sz w:val="24"/>
          <w:szCs w:val="24"/>
          <w:lang w:val="sr-Cyrl-RS"/>
        </w:rPr>
      </w:pPr>
      <w:r w:rsidRPr="00713429">
        <w:rPr>
          <w:rFonts w:ascii="Times New Roman" w:hAnsi="Times New Roman"/>
          <w:b/>
          <w:bCs/>
          <w:sz w:val="24"/>
          <w:szCs w:val="24"/>
        </w:rPr>
        <w:t>Члан</w:t>
      </w:r>
      <w:r w:rsidRPr="00713429">
        <w:rPr>
          <w:rFonts w:ascii="Times New Roman" w:hAnsi="Times New Roman"/>
          <w:b/>
          <w:bCs/>
          <w:noProof/>
          <w:sz w:val="24"/>
          <w:szCs w:val="24"/>
        </w:rPr>
        <w:t xml:space="preserve"> </w:t>
      </w:r>
      <w:r w:rsidR="00F45BAA" w:rsidRPr="00713429">
        <w:rPr>
          <w:rFonts w:ascii="Times New Roman" w:hAnsi="Times New Roman"/>
          <w:b/>
          <w:bCs/>
          <w:noProof/>
          <w:sz w:val="24"/>
          <w:szCs w:val="24"/>
          <w:lang w:val="sr-Cyrl-RS"/>
        </w:rPr>
        <w:t>103</w:t>
      </w:r>
      <w:r w:rsidR="00D47C3D" w:rsidRPr="00713429">
        <w:rPr>
          <w:rFonts w:ascii="Times New Roman" w:hAnsi="Times New Roman"/>
          <w:b/>
          <w:bCs/>
          <w:noProof/>
          <w:sz w:val="24"/>
          <w:szCs w:val="24"/>
          <w:lang w:val="sr-Cyrl-RS"/>
        </w:rPr>
        <w:t>.</w:t>
      </w:r>
    </w:p>
    <w:p w14:paraId="7026221A" w14:textId="77777777" w:rsidR="00602D7A" w:rsidRPr="00713429" w:rsidRDefault="00602D7A" w:rsidP="008F0181">
      <w:pPr>
        <w:spacing w:after="0" w:line="240" w:lineRule="auto"/>
        <w:ind w:firstLine="720"/>
        <w:rPr>
          <w:rFonts w:ascii="Times New Roman" w:hAnsi="Times New Roman"/>
          <w:sz w:val="24"/>
          <w:szCs w:val="24"/>
        </w:rPr>
      </w:pPr>
      <w:r w:rsidRPr="00713429">
        <w:rPr>
          <w:rFonts w:ascii="Times New Roman" w:hAnsi="Times New Roman"/>
          <w:sz w:val="24"/>
          <w:szCs w:val="24"/>
        </w:rPr>
        <w:t>Република Србија има право прече куповине културног добра у приватној својини.</w:t>
      </w:r>
    </w:p>
    <w:p w14:paraId="01F73F0D" w14:textId="77777777" w:rsidR="00EE38A2" w:rsidRPr="00713429" w:rsidRDefault="00EE38A2" w:rsidP="008F0181">
      <w:pPr>
        <w:spacing w:after="0" w:line="240" w:lineRule="auto"/>
        <w:ind w:firstLine="720"/>
        <w:jc w:val="both"/>
        <w:rPr>
          <w:rFonts w:ascii="Times New Roman" w:hAnsi="Times New Roman"/>
          <w:sz w:val="24"/>
          <w:szCs w:val="24"/>
        </w:rPr>
      </w:pPr>
      <w:r w:rsidRPr="00713429">
        <w:rPr>
          <w:rFonts w:ascii="Times New Roman" w:hAnsi="Times New Roman"/>
          <w:bCs/>
          <w:sz w:val="24"/>
          <w:szCs w:val="24"/>
          <w:lang w:val="sr-Cyrl-RS"/>
        </w:rPr>
        <w:t xml:space="preserve">Забрањена је продаја односно промет уметничких дела, односно културних добара у поступку стечаја </w:t>
      </w:r>
      <w:r w:rsidR="0096590F" w:rsidRPr="00713429">
        <w:rPr>
          <w:rFonts w:ascii="Times New Roman" w:hAnsi="Times New Roman"/>
          <w:bCs/>
          <w:sz w:val="24"/>
          <w:szCs w:val="24"/>
          <w:lang w:val="sr-Cyrl-RS"/>
        </w:rPr>
        <w:t>без претходно спроведеног права прече куповине из става 1. овог члана, на који начин се</w:t>
      </w:r>
      <w:r w:rsidRPr="00713429">
        <w:rPr>
          <w:rFonts w:ascii="Times New Roman" w:hAnsi="Times New Roman"/>
          <w:bCs/>
          <w:sz w:val="24"/>
          <w:szCs w:val="24"/>
          <w:lang w:val="sr-Cyrl-RS"/>
        </w:rPr>
        <w:t xml:space="preserve"> обезбе</w:t>
      </w:r>
      <w:r w:rsidR="0096590F" w:rsidRPr="00713429">
        <w:rPr>
          <w:rFonts w:ascii="Times New Roman" w:hAnsi="Times New Roman"/>
          <w:bCs/>
          <w:sz w:val="24"/>
          <w:szCs w:val="24"/>
          <w:lang w:val="sr-Cyrl-RS"/>
        </w:rPr>
        <w:t xml:space="preserve">ђује да Република Србије сачува та </w:t>
      </w:r>
      <w:r w:rsidRPr="00713429">
        <w:rPr>
          <w:rFonts w:ascii="Times New Roman" w:hAnsi="Times New Roman"/>
          <w:bCs/>
          <w:sz w:val="24"/>
          <w:szCs w:val="24"/>
          <w:lang w:val="sr-Cyrl-RS"/>
        </w:rPr>
        <w:t>добра.</w:t>
      </w:r>
    </w:p>
    <w:p w14:paraId="053A9617" w14:textId="77777777"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Право из става 1</w:t>
      </w:r>
      <w:r w:rsidR="00513879" w:rsidRPr="00713429">
        <w:rPr>
          <w:rFonts w:ascii="Times New Roman" w:hAnsi="Times New Roman"/>
          <w:sz w:val="24"/>
          <w:szCs w:val="24"/>
          <w:lang w:val="sr-Cyrl-RS"/>
        </w:rPr>
        <w:t>.</w:t>
      </w:r>
      <w:r w:rsidRPr="00713429">
        <w:rPr>
          <w:rFonts w:ascii="Times New Roman" w:hAnsi="Times New Roman"/>
          <w:sz w:val="24"/>
          <w:szCs w:val="24"/>
        </w:rPr>
        <w:t xml:space="preserve"> овог члана у име и за рачун државе врши надлежна јавна установа заштите у зависности од врсте културног добра.</w:t>
      </w:r>
    </w:p>
    <w:p w14:paraId="339CA4F5" w14:textId="77777777"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Република Србија и установа из става 1. овог члана, могу се одрећи права прече куповине културног добра.</w:t>
      </w:r>
    </w:p>
    <w:p w14:paraId="1B71291B" w14:textId="77777777"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Установа заштите која је примила обавештење у обавези је да по службеној дужности у року од два дана обавести централну, односно надлежну матичну установу заштите.</w:t>
      </w:r>
    </w:p>
    <w:p w14:paraId="5F42C0CB" w14:textId="159E325A" w:rsidR="007B7ED2" w:rsidRPr="00713429" w:rsidRDefault="007B7ED2"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 случају продаје ку</w:t>
      </w:r>
      <w:r w:rsidR="00B76681">
        <w:rPr>
          <w:rFonts w:ascii="Times New Roman" w:hAnsi="Times New Roman"/>
          <w:sz w:val="24"/>
          <w:szCs w:val="24"/>
        </w:rPr>
        <w:t>лтурног добра лице које продаје,</w:t>
      </w:r>
      <w:r w:rsidRPr="00713429">
        <w:rPr>
          <w:rFonts w:ascii="Times New Roman" w:hAnsi="Times New Roman"/>
          <w:sz w:val="24"/>
          <w:szCs w:val="24"/>
        </w:rPr>
        <w:t xml:space="preserve"> односно лице које организује продају је </w:t>
      </w:r>
      <w:r w:rsidR="00C911FF" w:rsidRPr="00713429">
        <w:rPr>
          <w:rFonts w:ascii="Times New Roman" w:hAnsi="Times New Roman"/>
          <w:sz w:val="24"/>
          <w:szCs w:val="24"/>
        </w:rPr>
        <w:t>дужно</w:t>
      </w:r>
      <w:r w:rsidRPr="00713429">
        <w:rPr>
          <w:rFonts w:ascii="Times New Roman" w:hAnsi="Times New Roman"/>
          <w:sz w:val="24"/>
          <w:szCs w:val="24"/>
        </w:rPr>
        <w:t xml:space="preserve"> да о намери, месту, времену продаје и цени предметног добра обавести установу заштите културног наслеђа.</w:t>
      </w:r>
    </w:p>
    <w:p w14:paraId="1EEB14FC" w14:textId="7BBE3A6D"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Установа заштите у обавези је да се у року не дужем од 30 дана од добијања обавештења изјасни о намери коришћења права прече куповине.</w:t>
      </w:r>
    </w:p>
    <w:p w14:paraId="3B90D2A0" w14:textId="21E1EC8C"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 случају да се установа заштите одрекне права прече куповине културног добра или не одговоре на понуду у року из става 4. овог члана, власник предметног добра може то добро продати другом лицу под условима који не могу бити повољнији од услова који су били понуђени установи заштите.</w:t>
      </w:r>
    </w:p>
    <w:p w14:paraId="3DED1E1D" w14:textId="77777777" w:rsidR="00602D7A" w:rsidRPr="00713429" w:rsidRDefault="00602D7A" w:rsidP="008F0181">
      <w:pPr>
        <w:pStyle w:val="NormalWeb"/>
        <w:shd w:val="clear" w:color="auto" w:fill="FFFFFF"/>
        <w:spacing w:before="0" w:beforeAutospacing="0" w:after="0" w:afterAutospacing="0"/>
        <w:ind w:firstLine="720"/>
        <w:jc w:val="both"/>
      </w:pPr>
      <w:r w:rsidRPr="00713429">
        <w:t>Остваривање права прече куповине непокретног културног добра обавља се на начин и по поступку утврђеним законом којим се уређује промет непокретности.</w:t>
      </w:r>
    </w:p>
    <w:p w14:paraId="4CA91E25" w14:textId="77777777" w:rsidR="007B7ED2" w:rsidRPr="00713429" w:rsidRDefault="007B7ED2" w:rsidP="008F0181">
      <w:pPr>
        <w:pStyle w:val="NormalWeb"/>
        <w:shd w:val="clear" w:color="auto" w:fill="FFFFFF"/>
        <w:spacing w:before="0" w:beforeAutospacing="0" w:after="0" w:afterAutospacing="0"/>
        <w:ind w:firstLine="720"/>
        <w:jc w:val="both"/>
        <w:rPr>
          <w:lang w:val="sr-Cyrl-RS"/>
        </w:rPr>
      </w:pPr>
    </w:p>
    <w:p w14:paraId="0EF64298" w14:textId="2D77270C" w:rsidR="00602D7A" w:rsidRPr="00713429" w:rsidRDefault="00602D7A"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F45BAA" w:rsidRPr="00713429">
        <w:rPr>
          <w:rFonts w:ascii="Times New Roman" w:eastAsia="Times New Roman" w:hAnsi="Times New Roman"/>
          <w:b/>
          <w:bCs/>
          <w:sz w:val="24"/>
          <w:szCs w:val="24"/>
          <w:lang w:val="sr-Cyrl-RS"/>
        </w:rPr>
        <w:t>104</w:t>
      </w:r>
      <w:r w:rsidR="00D47C3D" w:rsidRPr="00713429">
        <w:rPr>
          <w:rFonts w:ascii="Times New Roman" w:eastAsia="Times New Roman" w:hAnsi="Times New Roman"/>
          <w:b/>
          <w:bCs/>
          <w:sz w:val="24"/>
          <w:szCs w:val="24"/>
          <w:lang w:val="sr-Cyrl-RS"/>
        </w:rPr>
        <w:t>.</w:t>
      </w:r>
    </w:p>
    <w:p w14:paraId="186569D5" w14:textId="3D1F5731" w:rsidR="00014FEF" w:rsidRPr="00713429" w:rsidRDefault="00014FEF"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 xml:space="preserve">Обавезу обавештавања </w:t>
      </w:r>
      <w:r w:rsidRPr="00713429">
        <w:rPr>
          <w:rFonts w:ascii="Times New Roman" w:hAnsi="Times New Roman"/>
          <w:sz w:val="24"/>
          <w:szCs w:val="24"/>
        </w:rPr>
        <w:t xml:space="preserve">установе заштите </w:t>
      </w:r>
      <w:r w:rsidRPr="00713429">
        <w:rPr>
          <w:rFonts w:ascii="Times New Roman" w:hAnsi="Times New Roman"/>
          <w:sz w:val="24"/>
          <w:szCs w:val="24"/>
          <w:lang w:val="sr-Cyrl-RS"/>
        </w:rPr>
        <w:t xml:space="preserve">из члана </w:t>
      </w:r>
      <w:r w:rsidR="009C556A" w:rsidRPr="00713429">
        <w:rPr>
          <w:rFonts w:ascii="Times New Roman" w:hAnsi="Times New Roman"/>
          <w:sz w:val="24"/>
          <w:szCs w:val="24"/>
          <w:lang w:val="sr-Cyrl-RS"/>
        </w:rPr>
        <w:t>103</w:t>
      </w:r>
      <w:r w:rsidRPr="00713429">
        <w:rPr>
          <w:rFonts w:ascii="Times New Roman" w:hAnsi="Times New Roman"/>
          <w:sz w:val="24"/>
          <w:szCs w:val="24"/>
          <w:lang w:val="sr-Cyrl-RS"/>
        </w:rPr>
        <w:t xml:space="preserve">. </w:t>
      </w:r>
      <w:r w:rsidR="00D9718E" w:rsidRPr="00713429">
        <w:rPr>
          <w:rFonts w:ascii="Times New Roman" w:hAnsi="Times New Roman"/>
          <w:sz w:val="24"/>
          <w:szCs w:val="24"/>
          <w:lang w:val="sr-Cyrl-RS"/>
        </w:rPr>
        <w:t>овог закона</w:t>
      </w:r>
      <w:r w:rsidRPr="00713429">
        <w:rPr>
          <w:rFonts w:ascii="Times New Roman" w:hAnsi="Times New Roman"/>
          <w:sz w:val="24"/>
          <w:szCs w:val="24"/>
          <w:lang w:val="sr-Cyrl-RS"/>
        </w:rPr>
        <w:t xml:space="preserve"> има </w:t>
      </w:r>
      <w:r w:rsidRPr="00713429">
        <w:rPr>
          <w:rFonts w:ascii="Times New Roman" w:hAnsi="Times New Roman"/>
          <w:sz w:val="24"/>
          <w:szCs w:val="24"/>
        </w:rPr>
        <w:t>лице које продаје, односно лице које организује продају</w:t>
      </w:r>
      <w:r w:rsidRPr="00713429">
        <w:rPr>
          <w:rFonts w:ascii="Times New Roman" w:hAnsi="Times New Roman"/>
          <w:sz w:val="24"/>
          <w:szCs w:val="24"/>
          <w:lang w:val="sr-Cyrl-RS"/>
        </w:rPr>
        <w:t xml:space="preserve"> и у сл</w:t>
      </w:r>
      <w:r w:rsidRPr="00713429">
        <w:rPr>
          <w:rFonts w:ascii="Times New Roman" w:hAnsi="Times New Roman"/>
          <w:sz w:val="24"/>
          <w:szCs w:val="24"/>
        </w:rPr>
        <w:t xml:space="preserve">учају продаје добра, за које </w:t>
      </w:r>
      <w:r w:rsidR="005740ED" w:rsidRPr="00713429">
        <w:rPr>
          <w:rFonts w:ascii="Times New Roman" w:hAnsi="Times New Roman"/>
          <w:sz w:val="24"/>
          <w:szCs w:val="24"/>
          <w:lang w:val="sr-Cyrl-RS"/>
        </w:rPr>
        <w:t>пре</w:t>
      </w:r>
      <w:r w:rsidR="00150393" w:rsidRPr="00713429">
        <w:rPr>
          <w:rFonts w:ascii="Times New Roman" w:hAnsi="Times New Roman"/>
          <w:sz w:val="24"/>
          <w:szCs w:val="24"/>
          <w:lang w:val="sr-Cyrl-RS"/>
        </w:rPr>
        <w:t>т</w:t>
      </w:r>
      <w:r w:rsidR="005740ED" w:rsidRPr="00713429">
        <w:rPr>
          <w:rFonts w:ascii="Times New Roman" w:hAnsi="Times New Roman"/>
          <w:sz w:val="24"/>
          <w:szCs w:val="24"/>
          <w:lang w:val="sr-Cyrl-RS"/>
        </w:rPr>
        <w:t xml:space="preserve">поставља </w:t>
      </w:r>
      <w:r w:rsidRPr="00713429">
        <w:rPr>
          <w:rFonts w:ascii="Times New Roman" w:hAnsi="Times New Roman"/>
          <w:sz w:val="24"/>
          <w:szCs w:val="24"/>
        </w:rPr>
        <w:t xml:space="preserve">да поседују својства из члана </w:t>
      </w:r>
      <w:r w:rsidR="009C556A" w:rsidRPr="00713429">
        <w:rPr>
          <w:rFonts w:ascii="Times New Roman" w:hAnsi="Times New Roman"/>
          <w:sz w:val="24"/>
          <w:szCs w:val="24"/>
          <w:lang w:val="sr-Cyrl-RS"/>
        </w:rPr>
        <w:t>26</w:t>
      </w:r>
      <w:r w:rsidR="001848CF" w:rsidRPr="00713429">
        <w:rPr>
          <w:rFonts w:ascii="Times New Roman" w:hAnsi="Times New Roman"/>
          <w:sz w:val="24"/>
          <w:szCs w:val="24"/>
          <w:lang w:val="sr-Cyrl-RS"/>
        </w:rPr>
        <w:t>.</w:t>
      </w:r>
      <w:r w:rsidR="001848CF"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односно добра </w:t>
      </w:r>
      <w:r w:rsidRPr="00713429">
        <w:rPr>
          <w:rFonts w:ascii="Times New Roman" w:hAnsi="Times New Roman"/>
          <w:sz w:val="24"/>
          <w:szCs w:val="24"/>
          <w:lang w:val="sr-Cyrl-RS"/>
        </w:rPr>
        <w:t>које ужива</w:t>
      </w:r>
      <w:r w:rsidRPr="00713429">
        <w:rPr>
          <w:rFonts w:ascii="Times New Roman" w:hAnsi="Times New Roman"/>
          <w:sz w:val="24"/>
          <w:szCs w:val="24"/>
        </w:rPr>
        <w:t xml:space="preserve"> претходн</w:t>
      </w:r>
      <w:r w:rsidRPr="00713429">
        <w:rPr>
          <w:rFonts w:ascii="Times New Roman" w:hAnsi="Times New Roman"/>
          <w:sz w:val="24"/>
          <w:szCs w:val="24"/>
          <w:lang w:val="sr-Cyrl-RS"/>
        </w:rPr>
        <w:t>у</w:t>
      </w:r>
      <w:r w:rsidRPr="00713429">
        <w:rPr>
          <w:rFonts w:ascii="Times New Roman" w:hAnsi="Times New Roman"/>
          <w:sz w:val="24"/>
          <w:szCs w:val="24"/>
        </w:rPr>
        <w:t xml:space="preserve"> заштит</w:t>
      </w:r>
      <w:r w:rsidRPr="00713429">
        <w:rPr>
          <w:rFonts w:ascii="Times New Roman" w:hAnsi="Times New Roman"/>
          <w:sz w:val="24"/>
          <w:szCs w:val="24"/>
          <w:lang w:val="sr-Cyrl-RS"/>
        </w:rPr>
        <w:t>у</w:t>
      </w:r>
      <w:r w:rsidRPr="00713429">
        <w:rPr>
          <w:rFonts w:ascii="Times New Roman" w:hAnsi="Times New Roman"/>
          <w:sz w:val="24"/>
          <w:szCs w:val="24"/>
        </w:rPr>
        <w:t>.</w:t>
      </w:r>
    </w:p>
    <w:p w14:paraId="0599D518" w14:textId="77777777" w:rsidR="00014FEF" w:rsidRPr="00713429" w:rsidRDefault="00014FEF" w:rsidP="008F0181">
      <w:pPr>
        <w:shd w:val="clear" w:color="auto" w:fill="FFFFFF"/>
        <w:spacing w:after="0" w:line="240" w:lineRule="auto"/>
        <w:jc w:val="center"/>
        <w:rPr>
          <w:rFonts w:ascii="Times New Roman" w:eastAsia="Times New Roman" w:hAnsi="Times New Roman"/>
          <w:b/>
          <w:bCs/>
          <w:sz w:val="24"/>
          <w:szCs w:val="24"/>
        </w:rPr>
      </w:pPr>
    </w:p>
    <w:p w14:paraId="79909C7B" w14:textId="77777777" w:rsidR="00602D7A" w:rsidRPr="00713429" w:rsidRDefault="00602D7A" w:rsidP="008F0181">
      <w:pPr>
        <w:shd w:val="clear" w:color="auto" w:fill="FFFFFF"/>
        <w:spacing w:after="0" w:line="240" w:lineRule="auto"/>
        <w:jc w:val="center"/>
        <w:rPr>
          <w:rFonts w:ascii="Times New Roman" w:eastAsia="Times New Roman" w:hAnsi="Times New Roman"/>
          <w:sz w:val="24"/>
          <w:szCs w:val="24"/>
        </w:rPr>
      </w:pPr>
      <w:r w:rsidRPr="00713429">
        <w:rPr>
          <w:rFonts w:ascii="Times New Roman" w:eastAsia="Times New Roman" w:hAnsi="Times New Roman"/>
          <w:b/>
          <w:bCs/>
          <w:sz w:val="24"/>
          <w:szCs w:val="24"/>
        </w:rPr>
        <w:t>Коришћење културног добра у комерцијалне сврхе</w:t>
      </w:r>
    </w:p>
    <w:p w14:paraId="3BD025AD" w14:textId="70E54DEF" w:rsidR="00602D7A" w:rsidRPr="00713429" w:rsidRDefault="00602D7A"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F45BAA" w:rsidRPr="00713429">
        <w:rPr>
          <w:rFonts w:ascii="Times New Roman" w:eastAsia="Times New Roman" w:hAnsi="Times New Roman"/>
          <w:b/>
          <w:bCs/>
          <w:sz w:val="24"/>
          <w:szCs w:val="24"/>
          <w:lang w:val="sr-Cyrl-RS"/>
        </w:rPr>
        <w:t>105</w:t>
      </w:r>
      <w:r w:rsidR="00D47C3D" w:rsidRPr="00713429">
        <w:rPr>
          <w:rFonts w:ascii="Times New Roman" w:eastAsia="Times New Roman" w:hAnsi="Times New Roman"/>
          <w:b/>
          <w:bCs/>
          <w:sz w:val="24"/>
          <w:szCs w:val="24"/>
          <w:lang w:val="sr-Cyrl-RS"/>
        </w:rPr>
        <w:t>.</w:t>
      </w:r>
    </w:p>
    <w:p w14:paraId="3B423597" w14:textId="6043EDB9" w:rsidR="00A0112D" w:rsidRPr="00713429" w:rsidRDefault="00A0112D" w:rsidP="008F0181">
      <w:pPr>
        <w:shd w:val="clear" w:color="auto" w:fill="FFFFFF"/>
        <w:spacing w:after="0" w:line="240" w:lineRule="auto"/>
        <w:ind w:firstLine="720"/>
        <w:jc w:val="both"/>
        <w:rPr>
          <w:rFonts w:ascii="Times New Roman" w:hAnsi="Times New Roman"/>
          <w:sz w:val="24"/>
          <w:szCs w:val="24"/>
        </w:rPr>
      </w:pPr>
      <w:r w:rsidRPr="00713429">
        <w:rPr>
          <w:rFonts w:ascii="Times New Roman" w:hAnsi="Times New Roman"/>
          <w:sz w:val="24"/>
          <w:szCs w:val="24"/>
          <w:lang w:val="sr-Latn-RS"/>
        </w:rPr>
        <w:t>Назив, име и лик културног добра у комерцијалне сврхе</w:t>
      </w:r>
      <w:r w:rsidR="009D4175" w:rsidRPr="00713429">
        <w:rPr>
          <w:rFonts w:ascii="Times New Roman" w:hAnsi="Times New Roman"/>
          <w:sz w:val="24"/>
          <w:szCs w:val="24"/>
          <w:lang w:val="sr-Latn-RS"/>
        </w:rPr>
        <w:t xml:space="preserve"> мо</w:t>
      </w:r>
      <w:r w:rsidR="009D4175" w:rsidRPr="00713429">
        <w:rPr>
          <w:rFonts w:ascii="Times New Roman" w:hAnsi="Times New Roman"/>
          <w:sz w:val="24"/>
          <w:szCs w:val="24"/>
          <w:lang w:val="sr-Cyrl-RS"/>
        </w:rPr>
        <w:t>же</w:t>
      </w:r>
      <w:r w:rsidR="009D4175" w:rsidRPr="00713429">
        <w:rPr>
          <w:rFonts w:ascii="Times New Roman" w:hAnsi="Times New Roman"/>
          <w:sz w:val="24"/>
          <w:szCs w:val="24"/>
          <w:lang w:val="sr-Latn-RS"/>
        </w:rPr>
        <w:t xml:space="preserve"> користити</w:t>
      </w:r>
      <w:r w:rsidR="009D4175" w:rsidRPr="00713429">
        <w:rPr>
          <w:rFonts w:ascii="Times New Roman" w:hAnsi="Times New Roman"/>
          <w:sz w:val="24"/>
          <w:szCs w:val="24"/>
          <w:lang w:val="sr-Cyrl-RS"/>
        </w:rPr>
        <w:t xml:space="preserve"> власник, односно држалац културног добра</w:t>
      </w:r>
      <w:r w:rsidR="009D4175" w:rsidRPr="00713429">
        <w:rPr>
          <w:rFonts w:ascii="Times New Roman" w:hAnsi="Times New Roman"/>
          <w:sz w:val="24"/>
          <w:szCs w:val="24"/>
        </w:rPr>
        <w:t xml:space="preserve">. </w:t>
      </w:r>
      <w:r w:rsidR="009D4175" w:rsidRPr="00713429">
        <w:rPr>
          <w:rFonts w:ascii="Times New Roman" w:hAnsi="Times New Roman"/>
          <w:sz w:val="24"/>
          <w:szCs w:val="24"/>
          <w:lang w:val="sr-Cyrl-RS"/>
        </w:rPr>
        <w:t>Друга лица</w:t>
      </w:r>
      <w:r w:rsidR="009D4175" w:rsidRPr="00713429">
        <w:rPr>
          <w:rFonts w:ascii="Times New Roman" w:hAnsi="Times New Roman"/>
          <w:sz w:val="24"/>
          <w:szCs w:val="24"/>
          <w:lang w:val="sr-Latn-RS"/>
        </w:rPr>
        <w:t xml:space="preserve"> мо</w:t>
      </w:r>
      <w:r w:rsidR="009D4175" w:rsidRPr="00713429">
        <w:rPr>
          <w:rFonts w:ascii="Times New Roman" w:hAnsi="Times New Roman"/>
          <w:sz w:val="24"/>
          <w:szCs w:val="24"/>
          <w:lang w:val="sr-Cyrl-RS"/>
        </w:rPr>
        <w:t>гу</w:t>
      </w:r>
      <w:r w:rsidR="009D4175" w:rsidRPr="00713429">
        <w:rPr>
          <w:rFonts w:ascii="Times New Roman" w:hAnsi="Times New Roman"/>
          <w:sz w:val="24"/>
          <w:szCs w:val="24"/>
          <w:lang w:val="sr-Latn-RS"/>
        </w:rPr>
        <w:t xml:space="preserve"> </w:t>
      </w:r>
      <w:r w:rsidR="009D4175" w:rsidRPr="00713429">
        <w:rPr>
          <w:rFonts w:ascii="Times New Roman" w:hAnsi="Times New Roman"/>
          <w:sz w:val="24"/>
          <w:szCs w:val="24"/>
          <w:lang w:val="sr-Cyrl-RS"/>
        </w:rPr>
        <w:t>користити н</w:t>
      </w:r>
      <w:r w:rsidR="009D4175" w:rsidRPr="00713429">
        <w:rPr>
          <w:rFonts w:ascii="Times New Roman" w:hAnsi="Times New Roman"/>
          <w:sz w:val="24"/>
          <w:szCs w:val="24"/>
          <w:lang w:val="sr-Latn-RS"/>
        </w:rPr>
        <w:t>азив, име и лик културног добра у комерцијалне</w:t>
      </w:r>
      <w:r w:rsidRPr="00713429">
        <w:rPr>
          <w:rFonts w:ascii="Times New Roman" w:hAnsi="Times New Roman"/>
          <w:sz w:val="24"/>
          <w:szCs w:val="24"/>
          <w:lang w:val="sr-Latn-RS"/>
        </w:rPr>
        <w:t xml:space="preserve"> </w:t>
      </w:r>
      <w:r w:rsidR="00EC68D7">
        <w:rPr>
          <w:rFonts w:ascii="Times New Roman" w:hAnsi="Times New Roman"/>
          <w:sz w:val="24"/>
          <w:szCs w:val="24"/>
          <w:lang w:val="sr-Cyrl-RS"/>
        </w:rPr>
        <w:t xml:space="preserve">сврхе </w:t>
      </w:r>
      <w:r w:rsidRPr="00713429">
        <w:rPr>
          <w:rFonts w:ascii="Times New Roman" w:hAnsi="Times New Roman"/>
          <w:sz w:val="24"/>
          <w:szCs w:val="24"/>
          <w:lang w:val="sr-Latn-RS"/>
        </w:rPr>
        <w:t xml:space="preserve">само по одобрењу установе заштите у чији делокруг спада заштита </w:t>
      </w:r>
      <w:r w:rsidRPr="00713429">
        <w:rPr>
          <w:rFonts w:ascii="Times New Roman" w:hAnsi="Times New Roman"/>
          <w:sz w:val="24"/>
          <w:szCs w:val="24"/>
          <w:lang w:val="sr-Cyrl-RS"/>
        </w:rPr>
        <w:t xml:space="preserve">и очување </w:t>
      </w:r>
      <w:r w:rsidRPr="00713429">
        <w:rPr>
          <w:rFonts w:ascii="Times New Roman" w:hAnsi="Times New Roman"/>
          <w:sz w:val="24"/>
          <w:szCs w:val="24"/>
          <w:lang w:val="sr-Latn-RS"/>
        </w:rPr>
        <w:t xml:space="preserve">тог културног добра </w:t>
      </w:r>
      <w:r w:rsidRPr="00713429">
        <w:rPr>
          <w:rFonts w:ascii="Times New Roman" w:hAnsi="Times New Roman"/>
          <w:sz w:val="24"/>
          <w:szCs w:val="24"/>
          <w:lang w:val="sr-Cyrl-RS"/>
        </w:rPr>
        <w:t>и уз сагланост власника, односно држаоца културног добра</w:t>
      </w:r>
      <w:r w:rsidRPr="00713429">
        <w:rPr>
          <w:rFonts w:ascii="Times New Roman" w:hAnsi="Times New Roman"/>
          <w:sz w:val="24"/>
          <w:szCs w:val="24"/>
          <w:lang w:val="sr-Latn-RS"/>
        </w:rPr>
        <w:t xml:space="preserve">. </w:t>
      </w:r>
      <w:r w:rsidRPr="00713429">
        <w:rPr>
          <w:rFonts w:ascii="Times New Roman" w:hAnsi="Times New Roman"/>
          <w:sz w:val="24"/>
          <w:szCs w:val="24"/>
          <w:lang w:val="sr-Cyrl-RS"/>
        </w:rPr>
        <w:t>З</w:t>
      </w:r>
      <w:r w:rsidRPr="00713429">
        <w:rPr>
          <w:rFonts w:ascii="Times New Roman" w:hAnsi="Times New Roman"/>
          <w:sz w:val="24"/>
          <w:szCs w:val="24"/>
          <w:lang w:val="sr-Latn-RS"/>
        </w:rPr>
        <w:t xml:space="preserve">а културна добра од изузетног значаја одобрење за комерцијално коришћење </w:t>
      </w:r>
      <w:r w:rsidR="00A93AD4">
        <w:rPr>
          <w:rFonts w:ascii="Times New Roman" w:hAnsi="Times New Roman"/>
          <w:sz w:val="24"/>
          <w:szCs w:val="24"/>
          <w:lang w:val="sr-Cyrl-RS"/>
        </w:rPr>
        <w:t>даје М</w:t>
      </w:r>
      <w:r w:rsidRPr="00713429">
        <w:rPr>
          <w:rFonts w:ascii="Times New Roman" w:hAnsi="Times New Roman"/>
          <w:sz w:val="24"/>
          <w:szCs w:val="24"/>
          <w:lang w:val="sr-Cyrl-RS"/>
        </w:rPr>
        <w:t>и</w:t>
      </w:r>
      <w:r w:rsidR="00A93AD4">
        <w:rPr>
          <w:rFonts w:ascii="Times New Roman" w:hAnsi="Times New Roman"/>
          <w:sz w:val="24"/>
          <w:szCs w:val="24"/>
          <w:lang w:val="sr-Cyrl-RS"/>
        </w:rPr>
        <w:t>н</w:t>
      </w:r>
      <w:r w:rsidRPr="00713429">
        <w:rPr>
          <w:rFonts w:ascii="Times New Roman" w:hAnsi="Times New Roman"/>
          <w:sz w:val="24"/>
          <w:szCs w:val="24"/>
          <w:lang w:val="sr-Cyrl-RS"/>
        </w:rPr>
        <w:t>истарство.</w:t>
      </w:r>
    </w:p>
    <w:p w14:paraId="760EB03A" w14:textId="77777777" w:rsidR="00A0112D" w:rsidRPr="00713429" w:rsidRDefault="00A0112D" w:rsidP="008F0181">
      <w:pPr>
        <w:shd w:val="clear" w:color="auto" w:fill="FFFFFF"/>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Комерцијалном употребом у смислу овог закона сматра се таква употреба културног добра којом се остварује финансиј</w:t>
      </w:r>
      <w:r w:rsidRPr="00713429">
        <w:rPr>
          <w:rFonts w:ascii="Times New Roman" w:hAnsi="Times New Roman"/>
          <w:sz w:val="24"/>
          <w:szCs w:val="24"/>
          <w:lang w:val="sr-Cyrl-RS"/>
        </w:rPr>
        <w:t>с</w:t>
      </w:r>
      <w:r w:rsidRPr="00713429">
        <w:rPr>
          <w:rFonts w:ascii="Times New Roman" w:hAnsi="Times New Roman"/>
          <w:sz w:val="24"/>
          <w:szCs w:val="24"/>
          <w:lang w:val="sr-Latn-RS"/>
        </w:rPr>
        <w:t>ка добит.</w:t>
      </w:r>
    </w:p>
    <w:p w14:paraId="380917C3" w14:textId="77777777" w:rsidR="002D7F09" w:rsidRDefault="002D7F09" w:rsidP="008F0181">
      <w:pPr>
        <w:shd w:val="clear" w:color="auto" w:fill="FFFFFF"/>
        <w:spacing w:after="0" w:line="240" w:lineRule="auto"/>
        <w:ind w:firstLine="720"/>
        <w:jc w:val="both"/>
        <w:rPr>
          <w:rFonts w:ascii="Times New Roman" w:hAnsi="Times New Roman"/>
          <w:sz w:val="24"/>
          <w:szCs w:val="24"/>
          <w:lang w:val="sr-Latn-RS"/>
        </w:rPr>
      </w:pPr>
    </w:p>
    <w:p w14:paraId="4DF233FB" w14:textId="77777777" w:rsidR="002D7F09" w:rsidRDefault="002D7F09" w:rsidP="008F0181">
      <w:pPr>
        <w:shd w:val="clear" w:color="auto" w:fill="FFFFFF"/>
        <w:spacing w:after="0" w:line="240" w:lineRule="auto"/>
        <w:ind w:firstLine="720"/>
        <w:jc w:val="both"/>
        <w:rPr>
          <w:rFonts w:ascii="Times New Roman" w:hAnsi="Times New Roman"/>
          <w:sz w:val="24"/>
          <w:szCs w:val="24"/>
          <w:lang w:val="sr-Latn-RS"/>
        </w:rPr>
      </w:pPr>
    </w:p>
    <w:p w14:paraId="246BE83A" w14:textId="77777777" w:rsidR="002D7F09" w:rsidRDefault="002D7F09" w:rsidP="008F0181">
      <w:pPr>
        <w:shd w:val="clear" w:color="auto" w:fill="FFFFFF"/>
        <w:spacing w:after="0" w:line="240" w:lineRule="auto"/>
        <w:ind w:firstLine="720"/>
        <w:jc w:val="both"/>
        <w:rPr>
          <w:rFonts w:ascii="Times New Roman" w:hAnsi="Times New Roman"/>
          <w:sz w:val="24"/>
          <w:szCs w:val="24"/>
          <w:lang w:val="sr-Latn-RS"/>
        </w:rPr>
      </w:pPr>
    </w:p>
    <w:p w14:paraId="2C8BA120" w14:textId="04DCC485" w:rsidR="00A0112D" w:rsidRPr="00713429" w:rsidRDefault="00A0112D" w:rsidP="008F0181">
      <w:pPr>
        <w:shd w:val="clear" w:color="auto" w:fill="FFFFFF"/>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 xml:space="preserve">Комерцијалном употребом културног добра као производа историје, културе, уметности и традиције не сме бити нарушена његова културноисторијска вредност </w:t>
      </w:r>
      <w:r w:rsidRPr="00713429">
        <w:rPr>
          <w:rFonts w:ascii="Times New Roman" w:hAnsi="Times New Roman"/>
          <w:sz w:val="24"/>
          <w:szCs w:val="24"/>
          <w:lang w:val="sr-Cyrl-RS"/>
        </w:rPr>
        <w:t>и интегритет</w:t>
      </w:r>
      <w:r w:rsidRPr="00713429">
        <w:rPr>
          <w:rFonts w:ascii="Times New Roman" w:hAnsi="Times New Roman"/>
          <w:sz w:val="24"/>
          <w:szCs w:val="24"/>
          <w:lang w:val="sr-Latn-RS"/>
        </w:rPr>
        <w:t>.</w:t>
      </w:r>
    </w:p>
    <w:p w14:paraId="03B10C70" w14:textId="6D586102" w:rsidR="00A0112D" w:rsidRPr="00713429" w:rsidRDefault="00A0112D" w:rsidP="008F0181">
      <w:pPr>
        <w:shd w:val="clear" w:color="auto" w:fill="FFFFFF"/>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ru-RU"/>
        </w:rPr>
        <w:t xml:space="preserve">Репродукције, одливке, копије, факсимиле и фототипска издања културних добара од великог и изузетног значаја могу </w:t>
      </w:r>
      <w:r w:rsidRPr="00713429">
        <w:rPr>
          <w:rFonts w:ascii="Times New Roman" w:hAnsi="Times New Roman"/>
          <w:sz w:val="24"/>
          <w:szCs w:val="24"/>
          <w:lang w:val="sr-Cyrl-RS"/>
        </w:rPr>
        <w:t>израђивати ј</w:t>
      </w:r>
      <w:r w:rsidRPr="00713429">
        <w:rPr>
          <w:rFonts w:ascii="Times New Roman" w:hAnsi="Times New Roman"/>
          <w:sz w:val="24"/>
          <w:szCs w:val="24"/>
          <w:lang w:val="sr-Latn-RS"/>
        </w:rPr>
        <w:t>авне установе заштите,</w:t>
      </w:r>
      <w:r w:rsidR="002649FF" w:rsidRPr="00713429">
        <w:rPr>
          <w:rFonts w:ascii="Times New Roman" w:hAnsi="Times New Roman"/>
          <w:sz w:val="24"/>
          <w:szCs w:val="24"/>
          <w:lang w:val="sr-Cyrl-RS"/>
        </w:rPr>
        <w:t xml:space="preserve"> </w:t>
      </w:r>
      <w:r w:rsidRPr="00713429">
        <w:rPr>
          <w:rFonts w:ascii="Times New Roman" w:hAnsi="Times New Roman"/>
          <w:sz w:val="24"/>
          <w:szCs w:val="24"/>
          <w:lang w:val="sr-Latn-RS"/>
        </w:rPr>
        <w:t>власници и држаоци културних добара у складу са прописаним мерама заштите. Мере за</w:t>
      </w:r>
      <w:r w:rsidR="00A93AD4">
        <w:rPr>
          <w:rFonts w:ascii="Times New Roman" w:hAnsi="Times New Roman"/>
          <w:sz w:val="24"/>
          <w:szCs w:val="24"/>
          <w:lang w:val="sr-Cyrl-RS"/>
        </w:rPr>
        <w:t>штите</w:t>
      </w:r>
      <w:r w:rsidRPr="00713429">
        <w:rPr>
          <w:rFonts w:ascii="Times New Roman" w:hAnsi="Times New Roman"/>
          <w:sz w:val="24"/>
          <w:szCs w:val="24"/>
          <w:lang w:val="sr-Latn-RS"/>
        </w:rPr>
        <w:t xml:space="preserve"> културна добра и културна добра од великог значаја прописује надлежна установа заштите, а за културна добра од изузетног значаја централна установа заштите. </w:t>
      </w:r>
    </w:p>
    <w:p w14:paraId="3A36E6ED" w14:textId="332B0830" w:rsidR="00A0112D" w:rsidRDefault="00A0112D" w:rsidP="00E25772">
      <w:pPr>
        <w:spacing w:after="0" w:line="240" w:lineRule="auto"/>
        <w:ind w:firstLine="708"/>
        <w:jc w:val="both"/>
        <w:rPr>
          <w:rFonts w:ascii="Times New Roman" w:hAnsi="Times New Roman"/>
          <w:sz w:val="24"/>
          <w:szCs w:val="24"/>
          <w:lang w:val="sr-Cyrl-RS"/>
        </w:rPr>
      </w:pPr>
      <w:r w:rsidRPr="00713429">
        <w:rPr>
          <w:rFonts w:ascii="Times New Roman" w:hAnsi="Times New Roman"/>
          <w:sz w:val="24"/>
          <w:szCs w:val="24"/>
          <w:lang w:val="sr-Cyrl-RS"/>
        </w:rPr>
        <w:t>Приликом израде копија, одливака и репродукција културних добара, обавезно је ставити ознаку „копија</w:t>
      </w:r>
      <w:r w:rsidR="009F19B7" w:rsidRPr="00713429">
        <w:rPr>
          <w:rFonts w:ascii="Times New Roman" w:hAnsi="Times New Roman"/>
          <w:sz w:val="24"/>
          <w:szCs w:val="24"/>
          <w:lang w:val="sr-Cyrl-RS"/>
        </w:rPr>
        <w:t>”</w:t>
      </w:r>
      <w:r w:rsidRPr="00713429">
        <w:rPr>
          <w:rFonts w:ascii="Times New Roman" w:hAnsi="Times New Roman"/>
          <w:sz w:val="24"/>
          <w:szCs w:val="24"/>
          <w:lang w:val="sr-Cyrl-RS"/>
        </w:rPr>
        <w:t>, „репродукција</w:t>
      </w:r>
      <w:r w:rsidR="009F19B7" w:rsidRPr="00713429">
        <w:rPr>
          <w:rFonts w:ascii="Times New Roman" w:hAnsi="Times New Roman"/>
          <w:sz w:val="24"/>
          <w:szCs w:val="24"/>
          <w:lang w:val="sr-Cyrl-RS"/>
        </w:rPr>
        <w:t>”</w:t>
      </w:r>
      <w:r w:rsidRPr="00713429">
        <w:rPr>
          <w:rFonts w:ascii="Times New Roman" w:hAnsi="Times New Roman"/>
          <w:sz w:val="24"/>
          <w:szCs w:val="24"/>
          <w:lang w:val="sr-Cyrl-RS"/>
        </w:rPr>
        <w:t xml:space="preserve"> или „фототипско издање</w:t>
      </w:r>
      <w:r w:rsidR="009F19B7" w:rsidRPr="00713429">
        <w:rPr>
          <w:rFonts w:ascii="Times New Roman" w:hAnsi="Times New Roman"/>
          <w:sz w:val="24"/>
          <w:szCs w:val="24"/>
          <w:lang w:val="sr-Cyrl-RS"/>
        </w:rPr>
        <w:t>”</w:t>
      </w:r>
      <w:r w:rsidRPr="00713429">
        <w:rPr>
          <w:rFonts w:ascii="Times New Roman" w:hAnsi="Times New Roman"/>
          <w:sz w:val="24"/>
          <w:szCs w:val="24"/>
          <w:lang w:val="sr-Cyrl-RS"/>
        </w:rPr>
        <w:t>, назив културног добра, локалитет, период настанка и име аутора.</w:t>
      </w:r>
    </w:p>
    <w:p w14:paraId="14E5F394" w14:textId="17C15D5D" w:rsidR="00700FAE" w:rsidRDefault="00700FAE" w:rsidP="00E25772">
      <w:pPr>
        <w:spacing w:after="0" w:line="240" w:lineRule="auto"/>
        <w:ind w:firstLine="708"/>
        <w:jc w:val="both"/>
        <w:rPr>
          <w:rFonts w:ascii="Times New Roman" w:hAnsi="Times New Roman"/>
          <w:sz w:val="24"/>
          <w:szCs w:val="24"/>
          <w:lang w:val="sr-Cyrl-RS"/>
        </w:rPr>
      </w:pPr>
    </w:p>
    <w:p w14:paraId="7E00C44F" w14:textId="77777777" w:rsidR="00970769" w:rsidRPr="00713429" w:rsidRDefault="00970769" w:rsidP="008F0181">
      <w:pPr>
        <w:pStyle w:val="NormalWeb"/>
        <w:shd w:val="clear" w:color="auto" w:fill="FFFFFF"/>
        <w:spacing w:before="0" w:beforeAutospacing="0" w:after="0" w:afterAutospacing="0"/>
        <w:jc w:val="center"/>
        <w:rPr>
          <w:b/>
        </w:rPr>
      </w:pPr>
      <w:r w:rsidRPr="00713429">
        <w:rPr>
          <w:b/>
        </w:rPr>
        <w:t>Експропријација и административни пренос културног добра</w:t>
      </w:r>
    </w:p>
    <w:p w14:paraId="7E77FC5D" w14:textId="77774C39" w:rsidR="00970769" w:rsidRPr="00713429" w:rsidRDefault="00970769" w:rsidP="008F0181">
      <w:pPr>
        <w:pStyle w:val="NormalWeb"/>
        <w:shd w:val="clear" w:color="auto" w:fill="FFFFFF"/>
        <w:spacing w:before="0" w:beforeAutospacing="0" w:after="0" w:afterAutospacing="0"/>
        <w:jc w:val="center"/>
        <w:rPr>
          <w:b/>
          <w:lang w:val="sr-Cyrl-RS"/>
        </w:rPr>
      </w:pPr>
      <w:r w:rsidRPr="00713429">
        <w:rPr>
          <w:b/>
        </w:rPr>
        <w:t xml:space="preserve">Члан </w:t>
      </w:r>
      <w:r w:rsidR="00F45BAA" w:rsidRPr="00713429">
        <w:rPr>
          <w:b/>
          <w:lang w:val="sr-Cyrl-RS"/>
        </w:rPr>
        <w:t>106</w:t>
      </w:r>
      <w:r w:rsidR="00D47C3D" w:rsidRPr="00713429">
        <w:rPr>
          <w:b/>
          <w:lang w:val="sr-Cyrl-RS"/>
        </w:rPr>
        <w:t>.</w:t>
      </w:r>
    </w:p>
    <w:p w14:paraId="5C196AC1" w14:textId="5DC16C25" w:rsidR="00970769" w:rsidRPr="00713429" w:rsidRDefault="00970769" w:rsidP="008F0181">
      <w:pPr>
        <w:pStyle w:val="NormalWeb"/>
        <w:shd w:val="clear" w:color="auto" w:fill="FFFFFF"/>
        <w:spacing w:before="0" w:beforeAutospacing="0" w:after="0" w:afterAutospacing="0"/>
        <w:ind w:firstLine="720"/>
        <w:jc w:val="both"/>
      </w:pPr>
      <w:r w:rsidRPr="00713429">
        <w:t>Експропријација и административни пренос непокретног културног добра врши се у складу са законом којим се уређује делатност заштите непокретних културних добара и законом којим се уређује експропријација и административни пренос.</w:t>
      </w:r>
    </w:p>
    <w:p w14:paraId="56214867" w14:textId="77777777" w:rsidR="003F5DDB" w:rsidRPr="00713429" w:rsidRDefault="003F5DDB" w:rsidP="008F0181">
      <w:pPr>
        <w:suppressAutoHyphens/>
        <w:spacing w:after="0" w:line="240" w:lineRule="auto"/>
        <w:rPr>
          <w:rFonts w:ascii="Times New Roman" w:eastAsia="Times New Roman" w:hAnsi="Times New Roman"/>
          <w:b/>
          <w:bCs/>
          <w:noProof/>
          <w:sz w:val="24"/>
          <w:szCs w:val="24"/>
          <w:lang w:val="ru-RU"/>
        </w:rPr>
      </w:pPr>
    </w:p>
    <w:p w14:paraId="55E36C89" w14:textId="77777777" w:rsidR="00127BB0" w:rsidRPr="00713429" w:rsidRDefault="00127BB0" w:rsidP="008F0181">
      <w:pPr>
        <w:suppressAutoHyphens/>
        <w:spacing w:after="0" w:line="240" w:lineRule="auto"/>
        <w:rPr>
          <w:rFonts w:ascii="Times New Roman" w:eastAsia="Times New Roman" w:hAnsi="Times New Roman"/>
          <w:b/>
          <w:bCs/>
          <w:noProof/>
          <w:sz w:val="24"/>
          <w:szCs w:val="24"/>
          <w:lang w:val="ru-RU"/>
        </w:rPr>
      </w:pPr>
    </w:p>
    <w:p w14:paraId="10C7AACD" w14:textId="4A301A72" w:rsidR="00F64D6E" w:rsidRPr="00713429" w:rsidRDefault="00DA50F1" w:rsidP="008F0181">
      <w:pPr>
        <w:suppressAutoHyphens/>
        <w:spacing w:after="0" w:line="240" w:lineRule="auto"/>
        <w:jc w:val="center"/>
        <w:rPr>
          <w:rFonts w:ascii="Times New Roman" w:eastAsia="Times New Roman" w:hAnsi="Times New Roman"/>
          <w:b/>
          <w:bCs/>
          <w:noProof/>
          <w:sz w:val="24"/>
          <w:szCs w:val="24"/>
          <w:lang w:val="ru-RU"/>
        </w:rPr>
      </w:pPr>
      <w:r w:rsidRPr="00713429">
        <w:rPr>
          <w:rFonts w:ascii="Times New Roman" w:eastAsia="Times New Roman" w:hAnsi="Times New Roman"/>
          <w:b/>
          <w:bCs/>
          <w:noProof/>
          <w:sz w:val="24"/>
          <w:szCs w:val="24"/>
        </w:rPr>
        <w:t>XI</w:t>
      </w:r>
      <w:r w:rsidR="00127BB0" w:rsidRPr="00713429">
        <w:rPr>
          <w:rFonts w:ascii="Times New Roman" w:eastAsia="Times New Roman" w:hAnsi="Times New Roman"/>
          <w:b/>
          <w:bCs/>
          <w:noProof/>
          <w:sz w:val="24"/>
          <w:szCs w:val="24"/>
        </w:rPr>
        <w:t xml:space="preserve">. </w:t>
      </w:r>
      <w:r w:rsidR="00F64D6E" w:rsidRPr="00713429">
        <w:rPr>
          <w:rFonts w:ascii="Times New Roman" w:eastAsia="Times New Roman" w:hAnsi="Times New Roman"/>
          <w:b/>
          <w:bCs/>
          <w:noProof/>
          <w:sz w:val="24"/>
          <w:szCs w:val="24"/>
          <w:lang w:val="ru-RU"/>
        </w:rPr>
        <w:t>УВОЗ, УНОШЕЊЕ</w:t>
      </w:r>
      <w:r w:rsidR="003F5DDB" w:rsidRPr="00713429">
        <w:rPr>
          <w:rFonts w:ascii="Times New Roman" w:eastAsia="Times New Roman" w:hAnsi="Times New Roman"/>
          <w:b/>
          <w:bCs/>
          <w:noProof/>
          <w:sz w:val="24"/>
          <w:szCs w:val="24"/>
          <w:lang w:val="ru-RU"/>
        </w:rPr>
        <w:t xml:space="preserve">, </w:t>
      </w:r>
      <w:r w:rsidR="00F64D6E" w:rsidRPr="00713429">
        <w:rPr>
          <w:rFonts w:ascii="Times New Roman" w:eastAsia="Times New Roman" w:hAnsi="Times New Roman"/>
          <w:b/>
          <w:bCs/>
          <w:noProof/>
          <w:sz w:val="24"/>
          <w:szCs w:val="24"/>
          <w:lang w:val="ru-RU"/>
        </w:rPr>
        <w:t>ИЗВОЗ И ИЗНОШЕЊЕ</w:t>
      </w:r>
      <w:r w:rsidR="00C84383" w:rsidRPr="00713429">
        <w:rPr>
          <w:rFonts w:ascii="Times New Roman" w:eastAsia="Times New Roman" w:hAnsi="Times New Roman"/>
          <w:b/>
          <w:bCs/>
          <w:noProof/>
          <w:sz w:val="24"/>
          <w:szCs w:val="24"/>
          <w:lang w:val="ru-RU"/>
        </w:rPr>
        <w:t>, ПОВРАЋАЈ</w:t>
      </w:r>
      <w:r w:rsidR="00F64D6E" w:rsidRPr="00713429">
        <w:rPr>
          <w:rFonts w:ascii="Times New Roman" w:eastAsia="Times New Roman" w:hAnsi="Times New Roman"/>
          <w:b/>
          <w:bCs/>
          <w:noProof/>
          <w:sz w:val="24"/>
          <w:szCs w:val="24"/>
          <w:lang w:val="ru-RU"/>
        </w:rPr>
        <w:t xml:space="preserve"> </w:t>
      </w:r>
    </w:p>
    <w:p w14:paraId="56F02495" w14:textId="77777777" w:rsidR="00970769" w:rsidRPr="00713429" w:rsidRDefault="00970769" w:rsidP="008F0181">
      <w:pPr>
        <w:pStyle w:val="ListParagraph"/>
        <w:spacing w:after="0" w:line="240" w:lineRule="auto"/>
        <w:ind w:left="0"/>
        <w:jc w:val="center"/>
        <w:rPr>
          <w:rFonts w:ascii="Times New Roman" w:eastAsia="Times New Roman" w:hAnsi="Times New Roman"/>
          <w:b/>
          <w:sz w:val="24"/>
          <w:szCs w:val="24"/>
          <w:lang w:val="ru-RU"/>
        </w:rPr>
      </w:pPr>
    </w:p>
    <w:p w14:paraId="55B8451D" w14:textId="42F1DC3A" w:rsidR="0036427D" w:rsidRPr="00713429" w:rsidRDefault="0036427D" w:rsidP="008F0181">
      <w:pPr>
        <w:autoSpaceDE w:val="0"/>
        <w:autoSpaceDN w:val="0"/>
        <w:adjustRightInd w:val="0"/>
        <w:spacing w:after="0" w:line="240" w:lineRule="auto"/>
        <w:jc w:val="center"/>
        <w:rPr>
          <w:rFonts w:ascii="Times New Roman" w:hAnsi="Times New Roman"/>
          <w:b/>
          <w:bCs/>
          <w:sz w:val="24"/>
          <w:szCs w:val="24"/>
          <w:lang w:val="sr-Cyrl-RS"/>
        </w:rPr>
      </w:pPr>
      <w:r w:rsidRPr="00713429">
        <w:rPr>
          <w:rFonts w:ascii="Times New Roman" w:hAnsi="Times New Roman"/>
          <w:b/>
          <w:sz w:val="24"/>
          <w:szCs w:val="24"/>
        </w:rPr>
        <w:t xml:space="preserve">Члан </w:t>
      </w:r>
      <w:r w:rsidR="00F45BAA" w:rsidRPr="00713429">
        <w:rPr>
          <w:rFonts w:ascii="Times New Roman" w:hAnsi="Times New Roman"/>
          <w:b/>
          <w:sz w:val="24"/>
          <w:szCs w:val="24"/>
          <w:lang w:val="sr-Cyrl-RS"/>
        </w:rPr>
        <w:t>107</w:t>
      </w:r>
      <w:r w:rsidR="00D47C3D" w:rsidRPr="00713429">
        <w:rPr>
          <w:rFonts w:ascii="Times New Roman" w:hAnsi="Times New Roman"/>
          <w:b/>
          <w:sz w:val="24"/>
          <w:szCs w:val="24"/>
          <w:lang w:val="sr-Cyrl-RS"/>
        </w:rPr>
        <w:t>.</w:t>
      </w:r>
    </w:p>
    <w:p w14:paraId="19405356" w14:textId="77777777"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Покретно културно добро страног порекла дозвољено је увозити и уносити у складу с међународним конвенцијама и законодавством земље извозника.</w:t>
      </w:r>
    </w:p>
    <w:p w14:paraId="53C9D000" w14:textId="2F0170AC" w:rsidR="00B000E4" w:rsidRPr="00713429" w:rsidRDefault="00B000E4"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Покретна културна добра у власништву стране државе, установе</w:t>
      </w:r>
      <w:r w:rsidR="007E532A" w:rsidRPr="00713429">
        <w:rPr>
          <w:rFonts w:ascii="Times New Roman" w:hAnsi="Times New Roman"/>
          <w:sz w:val="24"/>
          <w:szCs w:val="24"/>
          <w:lang w:val="sr-Cyrl-RS"/>
        </w:rPr>
        <w:t>, правног</w:t>
      </w:r>
      <w:r w:rsidRPr="00713429">
        <w:rPr>
          <w:rFonts w:ascii="Times New Roman" w:hAnsi="Times New Roman"/>
          <w:sz w:val="24"/>
          <w:szCs w:val="24"/>
          <w:lang w:val="sr-Cyrl-RS"/>
        </w:rPr>
        <w:t xml:space="preserve"> или физичког лица, које на основу закљученог уговора позајми или преузме установа заштите или установа културе у Републици Србији, ради излагања или стручне и научне обраде за кој</w:t>
      </w:r>
      <w:r w:rsidR="007E532A" w:rsidRPr="00713429">
        <w:rPr>
          <w:rFonts w:ascii="Times New Roman" w:hAnsi="Times New Roman"/>
          <w:sz w:val="24"/>
          <w:szCs w:val="24"/>
          <w:lang w:val="sr-Cyrl-RS"/>
        </w:rPr>
        <w:t>е је Влада издала гаранцију којо</w:t>
      </w:r>
      <w:r w:rsidRPr="00713429">
        <w:rPr>
          <w:rFonts w:ascii="Times New Roman" w:hAnsi="Times New Roman"/>
          <w:sz w:val="24"/>
          <w:szCs w:val="24"/>
          <w:lang w:val="sr-Cyrl-RS"/>
        </w:rPr>
        <w:t>м се ови предмети изузимају од заплене, извршења и повраћаја, не могу бити предмет захтева трећих лица у поступцима извршења и обезбеђења, као и заплене и повраћаја према посебним прописима док се налазе у Републици Србији по основу тог закљученог уговора.</w:t>
      </w:r>
    </w:p>
    <w:p w14:paraId="003D6DF7" w14:textId="68221DB0" w:rsidR="007E532A" w:rsidRPr="00713429" w:rsidRDefault="007E532A"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Установа заштите или установа културе у Републици Србији кој</w:t>
      </w:r>
      <w:r w:rsidR="00150393" w:rsidRPr="00713429">
        <w:rPr>
          <w:rFonts w:ascii="Times New Roman" w:hAnsi="Times New Roman"/>
          <w:sz w:val="24"/>
          <w:szCs w:val="24"/>
          <w:lang w:val="sr-Cyrl-RS"/>
        </w:rPr>
        <w:t>а</w:t>
      </w:r>
      <w:r w:rsidRPr="00713429">
        <w:rPr>
          <w:rFonts w:ascii="Times New Roman" w:hAnsi="Times New Roman"/>
          <w:sz w:val="24"/>
          <w:szCs w:val="24"/>
          <w:lang w:val="sr-Cyrl-RS"/>
        </w:rPr>
        <w:t xml:space="preserve"> на основу закљученог уговора позајмљује покретна културна добра из своје збирке ради излагања или стручне и научне обраде у иностранству, дужан је да прибави</w:t>
      </w:r>
      <w:r w:rsidR="00A93AD4">
        <w:rPr>
          <w:rFonts w:ascii="Times New Roman" w:hAnsi="Times New Roman"/>
          <w:sz w:val="24"/>
          <w:szCs w:val="24"/>
          <w:lang w:val="sr-Cyrl-RS"/>
        </w:rPr>
        <w:t xml:space="preserve"> гаранцију надлежног органа те д</w:t>
      </w:r>
      <w:r w:rsidRPr="00713429">
        <w:rPr>
          <w:rFonts w:ascii="Times New Roman" w:hAnsi="Times New Roman"/>
          <w:sz w:val="24"/>
          <w:szCs w:val="24"/>
          <w:lang w:val="sr-Cyrl-RS"/>
        </w:rPr>
        <w:t>ржаве којом се ови предмети изузимају од заплене, извршења и повраћаја према посебним прописима</w:t>
      </w:r>
      <w:r w:rsidR="00D9718E" w:rsidRPr="00713429">
        <w:rPr>
          <w:rFonts w:ascii="Times New Roman" w:hAnsi="Times New Roman"/>
          <w:sz w:val="24"/>
          <w:szCs w:val="24"/>
          <w:lang w:val="sr-Cyrl-RS"/>
        </w:rPr>
        <w:t>.</w:t>
      </w:r>
    </w:p>
    <w:p w14:paraId="4FB047AA" w14:textId="77777777" w:rsidR="0036427D" w:rsidRPr="00713429" w:rsidRDefault="007C5851"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sr-Cyrl-RS"/>
        </w:rPr>
        <w:t>Република Србија ће радити на повраћају културних добара незаконито изнесених са територије Србије, независно од историјског периода у коме су незаконито изнесени, у складу са међународним уговорима, међународним конвенцијама и националним законодавством.</w:t>
      </w:r>
    </w:p>
    <w:p w14:paraId="38BA21AC" w14:textId="7FE0D6AC" w:rsidR="007C5851" w:rsidRDefault="007C5851"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6F98855C" w14:textId="2FB97BD1" w:rsidR="002D7F09" w:rsidRDefault="002D7F09"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79CFCDE0" w14:textId="71ACB88A" w:rsidR="002D7F09" w:rsidRDefault="002D7F09"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0A3089EF" w14:textId="4A683768" w:rsidR="002D7F09" w:rsidRDefault="002D7F09"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1B227CE8" w14:textId="0E35497D" w:rsidR="002D7F09" w:rsidRDefault="002D7F09"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57AA8E56" w14:textId="77777777" w:rsidR="00C03056" w:rsidRPr="00713429" w:rsidRDefault="00C03056" w:rsidP="008F0181">
      <w:pPr>
        <w:autoSpaceDE w:val="0"/>
        <w:autoSpaceDN w:val="0"/>
        <w:adjustRightInd w:val="0"/>
        <w:spacing w:after="0" w:line="240" w:lineRule="auto"/>
        <w:jc w:val="center"/>
        <w:rPr>
          <w:rFonts w:ascii="Times New Roman" w:hAnsi="Times New Roman"/>
          <w:b/>
          <w:sz w:val="24"/>
          <w:szCs w:val="24"/>
          <w:lang w:val="sr-Cyrl-RS"/>
        </w:rPr>
      </w:pPr>
      <w:r w:rsidRPr="00713429">
        <w:rPr>
          <w:rFonts w:ascii="Times New Roman" w:eastAsia="Times New Roman" w:hAnsi="Times New Roman"/>
          <w:b/>
          <w:noProof/>
          <w:sz w:val="24"/>
          <w:szCs w:val="24"/>
        </w:rPr>
        <w:t>Трај</w:t>
      </w:r>
      <w:r w:rsidRPr="00713429">
        <w:rPr>
          <w:rFonts w:ascii="Times New Roman" w:eastAsia="Times New Roman" w:hAnsi="Times New Roman"/>
          <w:b/>
          <w:noProof/>
          <w:sz w:val="24"/>
          <w:szCs w:val="24"/>
          <w:lang w:val="sr-Cyrl-RS"/>
        </w:rPr>
        <w:t>а</w:t>
      </w:r>
      <w:r w:rsidRPr="00713429">
        <w:rPr>
          <w:rFonts w:ascii="Times New Roman" w:eastAsia="Times New Roman" w:hAnsi="Times New Roman"/>
          <w:b/>
          <w:noProof/>
          <w:sz w:val="24"/>
          <w:szCs w:val="24"/>
        </w:rPr>
        <w:t>н изв</w:t>
      </w:r>
      <w:r w:rsidRPr="00713429">
        <w:rPr>
          <w:rFonts w:ascii="Times New Roman" w:eastAsia="Times New Roman" w:hAnsi="Times New Roman"/>
          <w:b/>
          <w:noProof/>
          <w:sz w:val="24"/>
          <w:szCs w:val="24"/>
          <w:lang w:val="sr-Cyrl-RS"/>
        </w:rPr>
        <w:t>оз</w:t>
      </w:r>
      <w:r w:rsidRPr="00713429">
        <w:rPr>
          <w:rFonts w:ascii="Times New Roman" w:eastAsia="Times New Roman" w:hAnsi="Times New Roman"/>
          <w:b/>
          <w:noProof/>
          <w:sz w:val="24"/>
          <w:szCs w:val="24"/>
        </w:rPr>
        <w:t>, односно изн</w:t>
      </w:r>
      <w:r w:rsidRPr="00713429">
        <w:rPr>
          <w:rFonts w:ascii="Times New Roman" w:eastAsia="Times New Roman" w:hAnsi="Times New Roman"/>
          <w:b/>
          <w:noProof/>
          <w:sz w:val="24"/>
          <w:szCs w:val="24"/>
          <w:lang w:val="sr-Cyrl-RS"/>
        </w:rPr>
        <w:t xml:space="preserve">ошење </w:t>
      </w:r>
      <w:r w:rsidRPr="00713429">
        <w:rPr>
          <w:rFonts w:ascii="Times New Roman" w:hAnsi="Times New Roman"/>
          <w:b/>
          <w:sz w:val="24"/>
          <w:szCs w:val="24"/>
          <w:lang w:val="sr-Cyrl-RS"/>
        </w:rPr>
        <w:t>културног добра</w:t>
      </w:r>
    </w:p>
    <w:p w14:paraId="452364B0" w14:textId="10597C6E" w:rsidR="0036427D" w:rsidRPr="00713429" w:rsidRDefault="0036427D" w:rsidP="008F0181">
      <w:pPr>
        <w:autoSpaceDE w:val="0"/>
        <w:autoSpaceDN w:val="0"/>
        <w:adjustRightInd w:val="0"/>
        <w:spacing w:after="0" w:line="240" w:lineRule="auto"/>
        <w:jc w:val="center"/>
        <w:rPr>
          <w:rFonts w:ascii="Times New Roman" w:hAnsi="Times New Roman"/>
          <w:b/>
          <w:bCs/>
          <w:sz w:val="24"/>
          <w:szCs w:val="24"/>
          <w:lang w:val="sr-Cyrl-RS"/>
        </w:rPr>
      </w:pPr>
      <w:r w:rsidRPr="00713429">
        <w:rPr>
          <w:rFonts w:ascii="Times New Roman" w:hAnsi="Times New Roman"/>
          <w:b/>
          <w:sz w:val="24"/>
          <w:szCs w:val="24"/>
        </w:rPr>
        <w:t xml:space="preserve">Члан </w:t>
      </w:r>
      <w:r w:rsidR="00F45BAA" w:rsidRPr="00713429">
        <w:rPr>
          <w:rFonts w:ascii="Times New Roman" w:hAnsi="Times New Roman"/>
          <w:b/>
          <w:sz w:val="24"/>
          <w:szCs w:val="24"/>
          <w:lang w:val="sr-Cyrl-RS"/>
        </w:rPr>
        <w:t>108</w:t>
      </w:r>
      <w:r w:rsidR="00D47C3D" w:rsidRPr="00713429">
        <w:rPr>
          <w:rFonts w:ascii="Times New Roman" w:hAnsi="Times New Roman"/>
          <w:b/>
          <w:sz w:val="24"/>
          <w:szCs w:val="24"/>
          <w:lang w:val="sr-Cyrl-RS"/>
        </w:rPr>
        <w:t>.</w:t>
      </w:r>
    </w:p>
    <w:p w14:paraId="79DA9FE8" w14:textId="7E304E90"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Културно добрo се не може трајно извести, односно изнети из Републике Србије, осим у случајевима размене музејске, архивске, филмске</w:t>
      </w:r>
      <w:r w:rsidR="009D12E3" w:rsidRPr="00713429">
        <w:rPr>
          <w:rFonts w:ascii="Times New Roman" w:eastAsia="Times New Roman" w:hAnsi="Times New Roman"/>
          <w:noProof/>
          <w:sz w:val="24"/>
          <w:szCs w:val="24"/>
          <w:lang w:val="sr-Cyrl-RS"/>
        </w:rPr>
        <w:t xml:space="preserve"> и остале аудиовизуелне грађе</w:t>
      </w:r>
      <w:r w:rsidRPr="00713429">
        <w:rPr>
          <w:rFonts w:ascii="Times New Roman" w:eastAsia="Times New Roman" w:hAnsi="Times New Roman"/>
          <w:noProof/>
          <w:sz w:val="24"/>
          <w:szCs w:val="24"/>
        </w:rPr>
        <w:t xml:space="preserve"> или библиотечке грађе који су део збирке музеја, јавног архива</w:t>
      </w:r>
      <w:r w:rsidR="009D12E3" w:rsidRPr="00713429">
        <w:rPr>
          <w:rFonts w:ascii="Times New Roman" w:eastAsia="Times New Roman" w:hAnsi="Times New Roman"/>
          <w:noProof/>
          <w:sz w:val="24"/>
          <w:szCs w:val="24"/>
          <w:lang w:val="sr-Cyrl-RS"/>
        </w:rPr>
        <w:t>, јавног аудиовизуелног архива</w:t>
      </w:r>
      <w:r w:rsidRPr="00713429">
        <w:rPr>
          <w:rFonts w:ascii="Times New Roman" w:eastAsia="Times New Roman" w:hAnsi="Times New Roman"/>
          <w:noProof/>
          <w:sz w:val="24"/>
          <w:szCs w:val="24"/>
        </w:rPr>
        <w:t xml:space="preserve"> или јавне библиотеке, по претходно прибављеној сагласности Владе за културна добра и културна добра од великог значаја, односно Народне </w:t>
      </w:r>
      <w:r w:rsidR="00F86FC2" w:rsidRPr="00713429">
        <w:rPr>
          <w:rFonts w:ascii="Times New Roman" w:eastAsia="Times New Roman" w:hAnsi="Times New Roman"/>
          <w:noProof/>
          <w:sz w:val="24"/>
          <w:szCs w:val="24"/>
          <w:lang w:val="sr-Cyrl-RS"/>
        </w:rPr>
        <w:t>с</w:t>
      </w:r>
      <w:r w:rsidR="00A93AD4">
        <w:rPr>
          <w:rFonts w:ascii="Times New Roman" w:eastAsia="Times New Roman" w:hAnsi="Times New Roman"/>
          <w:noProof/>
          <w:sz w:val="24"/>
          <w:szCs w:val="24"/>
        </w:rPr>
        <w:t xml:space="preserve">купштине </w:t>
      </w:r>
      <w:r w:rsidRPr="00713429">
        <w:rPr>
          <w:rFonts w:ascii="Times New Roman" w:eastAsia="Times New Roman" w:hAnsi="Times New Roman"/>
          <w:noProof/>
          <w:sz w:val="24"/>
          <w:szCs w:val="24"/>
        </w:rPr>
        <w:t>за културна добра од изузетног значаја.</w:t>
      </w:r>
    </w:p>
    <w:p w14:paraId="53357DAB" w14:textId="77777777" w:rsidR="00D26961" w:rsidRPr="00713429" w:rsidRDefault="00D26961"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lang w:val="sr-Cyrl-RS"/>
        </w:rPr>
      </w:pPr>
      <w:r w:rsidRPr="00713429">
        <w:rPr>
          <w:rFonts w:ascii="Times New Roman" w:eastAsia="Times New Roman" w:hAnsi="Times New Roman"/>
          <w:noProof/>
          <w:sz w:val="24"/>
          <w:szCs w:val="24"/>
          <w:lang w:val="sr-Cyrl-RS"/>
        </w:rPr>
        <w:t xml:space="preserve">Археолошки предмети и делови археолошког контекста не могу се трајно </w:t>
      </w:r>
      <w:r w:rsidRPr="00713429">
        <w:rPr>
          <w:rFonts w:ascii="Times New Roman" w:eastAsia="Times New Roman" w:hAnsi="Times New Roman"/>
          <w:noProof/>
          <w:sz w:val="24"/>
          <w:szCs w:val="24"/>
        </w:rPr>
        <w:t>извести, односно изнети из Републике Србије</w:t>
      </w:r>
      <w:r w:rsidRPr="00713429">
        <w:rPr>
          <w:rFonts w:ascii="Times New Roman" w:eastAsia="Times New Roman" w:hAnsi="Times New Roman"/>
          <w:noProof/>
          <w:sz w:val="24"/>
          <w:szCs w:val="24"/>
          <w:lang w:val="sr-Cyrl-RS"/>
        </w:rPr>
        <w:t>.</w:t>
      </w:r>
    </w:p>
    <w:p w14:paraId="4622E2A9" w14:textId="77777777" w:rsidR="00D26961" w:rsidRPr="00713429" w:rsidRDefault="00D26961"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435E498E" w14:textId="77777777" w:rsidR="00C03056" w:rsidRPr="00713429" w:rsidRDefault="00C03056" w:rsidP="008F0181">
      <w:pPr>
        <w:autoSpaceDE w:val="0"/>
        <w:autoSpaceDN w:val="0"/>
        <w:adjustRightInd w:val="0"/>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Привремено изношење културног добра</w:t>
      </w:r>
    </w:p>
    <w:p w14:paraId="1338B676" w14:textId="65C3B879" w:rsidR="00C03056" w:rsidRPr="00713429" w:rsidRDefault="00C03056" w:rsidP="008F0181">
      <w:pPr>
        <w:autoSpaceDE w:val="0"/>
        <w:autoSpaceDN w:val="0"/>
        <w:adjustRightInd w:val="0"/>
        <w:spacing w:after="0" w:line="240" w:lineRule="auto"/>
        <w:jc w:val="center"/>
        <w:rPr>
          <w:rFonts w:ascii="Times New Roman" w:hAnsi="Times New Roman"/>
          <w:b/>
          <w:bCs/>
          <w:sz w:val="24"/>
          <w:szCs w:val="24"/>
          <w:lang w:val="sr-Cyrl-RS"/>
        </w:rPr>
      </w:pPr>
      <w:r w:rsidRPr="00713429">
        <w:rPr>
          <w:rFonts w:ascii="Times New Roman" w:hAnsi="Times New Roman"/>
          <w:b/>
          <w:sz w:val="24"/>
          <w:szCs w:val="24"/>
        </w:rPr>
        <w:t>Члан</w:t>
      </w:r>
      <w:r w:rsidR="00D47C3D" w:rsidRPr="00713429">
        <w:rPr>
          <w:rFonts w:ascii="Times New Roman" w:hAnsi="Times New Roman"/>
          <w:b/>
          <w:sz w:val="24"/>
          <w:szCs w:val="24"/>
          <w:lang w:val="sr-Cyrl-RS"/>
        </w:rPr>
        <w:t xml:space="preserve"> </w:t>
      </w:r>
      <w:r w:rsidR="00F45BAA" w:rsidRPr="00713429">
        <w:rPr>
          <w:rFonts w:ascii="Times New Roman" w:hAnsi="Times New Roman"/>
          <w:b/>
          <w:sz w:val="24"/>
          <w:szCs w:val="24"/>
          <w:lang w:val="sr-Cyrl-RS"/>
        </w:rPr>
        <w:t>109</w:t>
      </w:r>
      <w:r w:rsidR="00D47C3D" w:rsidRPr="00713429">
        <w:rPr>
          <w:rFonts w:ascii="Times New Roman" w:hAnsi="Times New Roman"/>
          <w:b/>
          <w:sz w:val="24"/>
          <w:szCs w:val="24"/>
          <w:lang w:val="sr-Cyrl-RS"/>
        </w:rPr>
        <w:t>.</w:t>
      </w:r>
    </w:p>
    <w:p w14:paraId="01BC9999" w14:textId="73EFA588" w:rsidR="0036427D" w:rsidRPr="00713429" w:rsidRDefault="0036427D" w:rsidP="008F0181">
      <w:pPr>
        <w:tabs>
          <w:tab w:val="left" w:pos="543"/>
        </w:tabs>
        <w:kinsoku w:val="0"/>
        <w:overflowPunct w:val="0"/>
        <w:spacing w:after="0" w:line="240" w:lineRule="auto"/>
        <w:ind w:firstLine="544"/>
        <w:jc w:val="both"/>
        <w:rPr>
          <w:rFonts w:ascii="Times New Roman" w:hAnsi="Times New Roman"/>
          <w:noProof/>
          <w:sz w:val="24"/>
          <w:szCs w:val="24"/>
        </w:rPr>
      </w:pPr>
      <w:r w:rsidRPr="00713429">
        <w:rPr>
          <w:rFonts w:ascii="Times New Roman" w:hAnsi="Times New Roman"/>
          <w:noProof/>
          <w:spacing w:val="1"/>
          <w:sz w:val="24"/>
          <w:szCs w:val="24"/>
        </w:rPr>
        <w:t>К</w:t>
      </w:r>
      <w:r w:rsidRPr="00713429">
        <w:rPr>
          <w:rFonts w:ascii="Times New Roman" w:hAnsi="Times New Roman"/>
          <w:noProof/>
          <w:spacing w:val="-3"/>
          <w:sz w:val="24"/>
          <w:szCs w:val="24"/>
        </w:rPr>
        <w:t>у</w:t>
      </w:r>
      <w:r w:rsidRPr="00713429">
        <w:rPr>
          <w:rFonts w:ascii="Times New Roman" w:hAnsi="Times New Roman"/>
          <w:noProof/>
          <w:sz w:val="24"/>
          <w:szCs w:val="24"/>
        </w:rPr>
        <w:t>лт</w:t>
      </w:r>
      <w:r w:rsidRPr="00713429">
        <w:rPr>
          <w:rFonts w:ascii="Times New Roman" w:hAnsi="Times New Roman"/>
          <w:noProof/>
          <w:spacing w:val="-3"/>
          <w:sz w:val="24"/>
          <w:szCs w:val="24"/>
        </w:rPr>
        <w:t>у</w:t>
      </w:r>
      <w:r w:rsidRPr="00713429">
        <w:rPr>
          <w:rFonts w:ascii="Times New Roman" w:hAnsi="Times New Roman"/>
          <w:noProof/>
          <w:sz w:val="24"/>
          <w:szCs w:val="24"/>
        </w:rPr>
        <w:t xml:space="preserve">рно </w:t>
      </w:r>
      <w:r w:rsidRPr="00713429">
        <w:rPr>
          <w:rFonts w:ascii="Times New Roman" w:hAnsi="Times New Roman"/>
          <w:noProof/>
          <w:spacing w:val="-3"/>
          <w:sz w:val="24"/>
          <w:szCs w:val="24"/>
        </w:rPr>
        <w:t>д</w:t>
      </w:r>
      <w:r w:rsidRPr="00713429">
        <w:rPr>
          <w:rFonts w:ascii="Times New Roman" w:hAnsi="Times New Roman"/>
          <w:noProof/>
          <w:sz w:val="24"/>
          <w:szCs w:val="24"/>
        </w:rPr>
        <w:t xml:space="preserve">обро </w:t>
      </w:r>
      <w:r w:rsidRPr="00713429">
        <w:rPr>
          <w:rFonts w:ascii="Times New Roman" w:hAnsi="Times New Roman"/>
          <w:noProof/>
          <w:spacing w:val="-4"/>
          <w:sz w:val="24"/>
          <w:szCs w:val="24"/>
        </w:rPr>
        <w:t>м</w:t>
      </w:r>
      <w:r w:rsidRPr="00713429">
        <w:rPr>
          <w:rFonts w:ascii="Times New Roman" w:hAnsi="Times New Roman"/>
          <w:noProof/>
          <w:sz w:val="24"/>
          <w:szCs w:val="24"/>
        </w:rPr>
        <w:t>о</w:t>
      </w:r>
      <w:r w:rsidRPr="00713429">
        <w:rPr>
          <w:rFonts w:ascii="Times New Roman" w:hAnsi="Times New Roman"/>
          <w:noProof/>
          <w:spacing w:val="-2"/>
          <w:sz w:val="24"/>
          <w:szCs w:val="24"/>
        </w:rPr>
        <w:t>ж</w:t>
      </w:r>
      <w:r w:rsidRPr="00713429">
        <w:rPr>
          <w:rFonts w:ascii="Times New Roman" w:hAnsi="Times New Roman"/>
          <w:noProof/>
          <w:sz w:val="24"/>
          <w:szCs w:val="24"/>
        </w:rPr>
        <w:t>е се</w:t>
      </w:r>
      <w:r w:rsidRPr="00713429">
        <w:rPr>
          <w:rFonts w:ascii="Times New Roman" w:hAnsi="Times New Roman"/>
          <w:noProof/>
          <w:spacing w:val="-2"/>
          <w:sz w:val="24"/>
          <w:szCs w:val="24"/>
        </w:rPr>
        <w:t xml:space="preserve"> </w:t>
      </w:r>
      <w:r w:rsidRPr="00713429">
        <w:rPr>
          <w:rFonts w:ascii="Times New Roman" w:hAnsi="Times New Roman"/>
          <w:noProof/>
          <w:sz w:val="24"/>
          <w:szCs w:val="24"/>
        </w:rPr>
        <w:t>при</w:t>
      </w:r>
      <w:r w:rsidRPr="00713429">
        <w:rPr>
          <w:rFonts w:ascii="Times New Roman" w:hAnsi="Times New Roman"/>
          <w:noProof/>
          <w:spacing w:val="-3"/>
          <w:sz w:val="24"/>
          <w:szCs w:val="24"/>
        </w:rPr>
        <w:t>в</w:t>
      </w:r>
      <w:r w:rsidRPr="00713429">
        <w:rPr>
          <w:rFonts w:ascii="Times New Roman" w:hAnsi="Times New Roman"/>
          <w:noProof/>
          <w:sz w:val="24"/>
          <w:szCs w:val="24"/>
        </w:rPr>
        <w:t>ре</w:t>
      </w:r>
      <w:r w:rsidRPr="00713429">
        <w:rPr>
          <w:rFonts w:ascii="Times New Roman" w:hAnsi="Times New Roman"/>
          <w:noProof/>
          <w:spacing w:val="-4"/>
          <w:sz w:val="24"/>
          <w:szCs w:val="24"/>
        </w:rPr>
        <w:t>м</w:t>
      </w:r>
      <w:r w:rsidRPr="00713429">
        <w:rPr>
          <w:rFonts w:ascii="Times New Roman" w:hAnsi="Times New Roman"/>
          <w:noProof/>
          <w:sz w:val="24"/>
          <w:szCs w:val="24"/>
        </w:rPr>
        <w:t xml:space="preserve">ено </w:t>
      </w:r>
      <w:r w:rsidRPr="00713429">
        <w:rPr>
          <w:rFonts w:ascii="Times New Roman" w:hAnsi="Times New Roman"/>
          <w:noProof/>
          <w:spacing w:val="1"/>
          <w:sz w:val="24"/>
          <w:szCs w:val="24"/>
        </w:rPr>
        <w:t>и</w:t>
      </w:r>
      <w:r w:rsidRPr="00713429">
        <w:rPr>
          <w:rFonts w:ascii="Times New Roman" w:hAnsi="Times New Roman"/>
          <w:noProof/>
          <w:spacing w:val="-2"/>
          <w:sz w:val="24"/>
          <w:szCs w:val="24"/>
        </w:rPr>
        <w:t>з</w:t>
      </w:r>
      <w:r w:rsidRPr="00713429">
        <w:rPr>
          <w:rFonts w:ascii="Times New Roman" w:hAnsi="Times New Roman"/>
          <w:noProof/>
          <w:sz w:val="24"/>
          <w:szCs w:val="24"/>
        </w:rPr>
        <w:t>н</w:t>
      </w:r>
      <w:r w:rsidRPr="00713429">
        <w:rPr>
          <w:rFonts w:ascii="Times New Roman" w:hAnsi="Times New Roman"/>
          <w:noProof/>
          <w:spacing w:val="-2"/>
          <w:sz w:val="24"/>
          <w:szCs w:val="24"/>
        </w:rPr>
        <w:t>е</w:t>
      </w:r>
      <w:r w:rsidRPr="00713429">
        <w:rPr>
          <w:rFonts w:ascii="Times New Roman" w:hAnsi="Times New Roman"/>
          <w:noProof/>
          <w:sz w:val="24"/>
          <w:szCs w:val="24"/>
        </w:rPr>
        <w:t>ти</w:t>
      </w:r>
      <w:r w:rsidRPr="00713429">
        <w:rPr>
          <w:rFonts w:ascii="Times New Roman" w:hAnsi="Times New Roman"/>
          <w:noProof/>
          <w:spacing w:val="1"/>
          <w:sz w:val="24"/>
          <w:szCs w:val="24"/>
        </w:rPr>
        <w:t xml:space="preserve"> </w:t>
      </w:r>
      <w:r w:rsidRPr="00713429">
        <w:rPr>
          <w:rFonts w:ascii="Times New Roman" w:hAnsi="Times New Roman"/>
          <w:noProof/>
          <w:sz w:val="24"/>
          <w:szCs w:val="24"/>
        </w:rPr>
        <w:t>у</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ин</w:t>
      </w:r>
      <w:r w:rsidRPr="00713429">
        <w:rPr>
          <w:rFonts w:ascii="Times New Roman" w:hAnsi="Times New Roman"/>
          <w:noProof/>
          <w:spacing w:val="-3"/>
          <w:sz w:val="24"/>
          <w:szCs w:val="24"/>
        </w:rPr>
        <w:t>о</w:t>
      </w:r>
      <w:r w:rsidRPr="00713429">
        <w:rPr>
          <w:rFonts w:ascii="Times New Roman" w:hAnsi="Times New Roman"/>
          <w:noProof/>
          <w:sz w:val="24"/>
          <w:szCs w:val="24"/>
        </w:rPr>
        <w:t>с</w:t>
      </w:r>
      <w:r w:rsidRPr="00713429">
        <w:rPr>
          <w:rFonts w:ascii="Times New Roman" w:hAnsi="Times New Roman"/>
          <w:noProof/>
          <w:spacing w:val="-1"/>
          <w:sz w:val="24"/>
          <w:szCs w:val="24"/>
        </w:rPr>
        <w:t>т</w:t>
      </w:r>
      <w:r w:rsidRPr="00713429">
        <w:rPr>
          <w:rFonts w:ascii="Times New Roman" w:hAnsi="Times New Roman"/>
          <w:noProof/>
          <w:spacing w:val="-2"/>
          <w:sz w:val="24"/>
          <w:szCs w:val="24"/>
        </w:rPr>
        <w:t>р</w:t>
      </w:r>
      <w:r w:rsidRPr="00713429">
        <w:rPr>
          <w:rFonts w:ascii="Times New Roman" w:hAnsi="Times New Roman"/>
          <w:noProof/>
          <w:sz w:val="24"/>
          <w:szCs w:val="24"/>
        </w:rPr>
        <w:t>анст</w:t>
      </w:r>
      <w:r w:rsidRPr="00713429">
        <w:rPr>
          <w:rFonts w:ascii="Times New Roman" w:hAnsi="Times New Roman"/>
          <w:noProof/>
          <w:spacing w:val="-3"/>
          <w:sz w:val="24"/>
          <w:szCs w:val="24"/>
        </w:rPr>
        <w:t>в</w:t>
      </w:r>
      <w:r w:rsidRPr="00713429">
        <w:rPr>
          <w:rFonts w:ascii="Times New Roman" w:hAnsi="Times New Roman"/>
          <w:noProof/>
          <w:sz w:val="24"/>
          <w:szCs w:val="24"/>
        </w:rPr>
        <w:t xml:space="preserve">о </w:t>
      </w:r>
      <w:r w:rsidRPr="00713429">
        <w:rPr>
          <w:rFonts w:ascii="Times New Roman" w:hAnsi="Times New Roman"/>
          <w:noProof/>
          <w:spacing w:val="-2"/>
          <w:sz w:val="24"/>
          <w:szCs w:val="24"/>
        </w:rPr>
        <w:t>р</w:t>
      </w:r>
      <w:r w:rsidRPr="00713429">
        <w:rPr>
          <w:rFonts w:ascii="Times New Roman" w:hAnsi="Times New Roman"/>
          <w:noProof/>
          <w:sz w:val="24"/>
          <w:szCs w:val="24"/>
        </w:rPr>
        <w:t>ади</w:t>
      </w:r>
      <w:r w:rsidRPr="00713429">
        <w:rPr>
          <w:rFonts w:ascii="Times New Roman" w:hAnsi="Times New Roman"/>
          <w:noProof/>
          <w:spacing w:val="-2"/>
          <w:sz w:val="24"/>
          <w:szCs w:val="24"/>
        </w:rPr>
        <w:t xml:space="preserve"> </w:t>
      </w:r>
      <w:r w:rsidRPr="00713429">
        <w:rPr>
          <w:rFonts w:ascii="Times New Roman" w:hAnsi="Times New Roman"/>
          <w:noProof/>
          <w:sz w:val="24"/>
          <w:szCs w:val="24"/>
        </w:rPr>
        <w:t>пре</w:t>
      </w:r>
      <w:r w:rsidRPr="00713429">
        <w:rPr>
          <w:rFonts w:ascii="Times New Roman" w:hAnsi="Times New Roman"/>
          <w:noProof/>
          <w:spacing w:val="-2"/>
          <w:sz w:val="24"/>
          <w:szCs w:val="24"/>
        </w:rPr>
        <w:t>з</w:t>
      </w:r>
      <w:r w:rsidRPr="00713429">
        <w:rPr>
          <w:rFonts w:ascii="Times New Roman" w:hAnsi="Times New Roman"/>
          <w:noProof/>
          <w:sz w:val="24"/>
          <w:szCs w:val="24"/>
        </w:rPr>
        <w:t>е</w:t>
      </w:r>
      <w:r w:rsidRPr="00713429">
        <w:rPr>
          <w:rFonts w:ascii="Times New Roman" w:hAnsi="Times New Roman"/>
          <w:noProof/>
          <w:spacing w:val="-2"/>
          <w:sz w:val="24"/>
          <w:szCs w:val="24"/>
        </w:rPr>
        <w:t>н</w:t>
      </w:r>
      <w:r w:rsidRPr="00713429">
        <w:rPr>
          <w:rFonts w:ascii="Times New Roman" w:hAnsi="Times New Roman"/>
          <w:noProof/>
          <w:sz w:val="24"/>
          <w:szCs w:val="24"/>
        </w:rPr>
        <w:t>та</w:t>
      </w:r>
      <w:r w:rsidRPr="00713429">
        <w:rPr>
          <w:rFonts w:ascii="Times New Roman" w:hAnsi="Times New Roman"/>
          <w:noProof/>
          <w:spacing w:val="-2"/>
          <w:sz w:val="24"/>
          <w:szCs w:val="24"/>
        </w:rPr>
        <w:t>ци</w:t>
      </w:r>
      <w:r w:rsidRPr="00713429">
        <w:rPr>
          <w:rFonts w:ascii="Times New Roman" w:hAnsi="Times New Roman"/>
          <w:noProof/>
          <w:sz w:val="24"/>
          <w:szCs w:val="24"/>
        </w:rPr>
        <w:t xml:space="preserve">је, </w:t>
      </w:r>
      <w:r w:rsidRPr="00713429">
        <w:rPr>
          <w:rFonts w:ascii="Times New Roman" w:hAnsi="Times New Roman"/>
          <w:noProof/>
          <w:spacing w:val="-2"/>
          <w:sz w:val="24"/>
          <w:szCs w:val="24"/>
        </w:rPr>
        <w:t>е</w:t>
      </w:r>
      <w:r w:rsidRPr="00713429">
        <w:rPr>
          <w:rFonts w:ascii="Times New Roman" w:hAnsi="Times New Roman"/>
          <w:noProof/>
          <w:spacing w:val="-3"/>
          <w:sz w:val="24"/>
          <w:szCs w:val="24"/>
        </w:rPr>
        <w:t>к</w:t>
      </w:r>
      <w:r w:rsidRPr="00713429">
        <w:rPr>
          <w:rFonts w:ascii="Times New Roman" w:hAnsi="Times New Roman"/>
          <w:noProof/>
          <w:sz w:val="24"/>
          <w:szCs w:val="24"/>
        </w:rPr>
        <w:t>сперти</w:t>
      </w:r>
      <w:r w:rsidRPr="00713429">
        <w:rPr>
          <w:rFonts w:ascii="Times New Roman" w:hAnsi="Times New Roman"/>
          <w:noProof/>
          <w:spacing w:val="-2"/>
          <w:sz w:val="24"/>
          <w:szCs w:val="24"/>
        </w:rPr>
        <w:t>з</w:t>
      </w:r>
      <w:r w:rsidRPr="00713429">
        <w:rPr>
          <w:rFonts w:ascii="Times New Roman" w:hAnsi="Times New Roman"/>
          <w:noProof/>
          <w:sz w:val="24"/>
          <w:szCs w:val="24"/>
        </w:rPr>
        <w:t>е</w:t>
      </w:r>
      <w:r w:rsidRPr="00713429">
        <w:rPr>
          <w:rFonts w:ascii="Times New Roman" w:hAnsi="Times New Roman"/>
          <w:noProof/>
          <w:spacing w:val="-2"/>
          <w:sz w:val="24"/>
          <w:szCs w:val="24"/>
        </w:rPr>
        <w:t xml:space="preserve"> </w:t>
      </w:r>
      <w:r w:rsidRPr="00713429">
        <w:rPr>
          <w:rFonts w:ascii="Times New Roman" w:hAnsi="Times New Roman"/>
          <w:noProof/>
          <w:sz w:val="24"/>
          <w:szCs w:val="24"/>
        </w:rPr>
        <w:t>и</w:t>
      </w:r>
      <w:r w:rsidRPr="00713429">
        <w:rPr>
          <w:rFonts w:ascii="Times New Roman" w:hAnsi="Times New Roman"/>
          <w:noProof/>
          <w:spacing w:val="-2"/>
          <w:sz w:val="24"/>
          <w:szCs w:val="24"/>
        </w:rPr>
        <w:t>л</w:t>
      </w:r>
      <w:r w:rsidRPr="00713429">
        <w:rPr>
          <w:rFonts w:ascii="Times New Roman" w:hAnsi="Times New Roman"/>
          <w:noProof/>
          <w:sz w:val="24"/>
          <w:szCs w:val="24"/>
        </w:rPr>
        <w:t>и сп</w:t>
      </w:r>
      <w:r w:rsidRPr="00713429">
        <w:rPr>
          <w:rFonts w:ascii="Times New Roman" w:hAnsi="Times New Roman"/>
          <w:noProof/>
          <w:spacing w:val="1"/>
          <w:sz w:val="24"/>
          <w:szCs w:val="24"/>
        </w:rPr>
        <w:t>р</w:t>
      </w:r>
      <w:r w:rsidRPr="00713429">
        <w:rPr>
          <w:rFonts w:ascii="Times New Roman" w:hAnsi="Times New Roman"/>
          <w:noProof/>
          <w:sz w:val="24"/>
          <w:szCs w:val="24"/>
        </w:rPr>
        <w:t>о</w:t>
      </w:r>
      <w:r w:rsidRPr="00713429">
        <w:rPr>
          <w:rFonts w:ascii="Times New Roman" w:hAnsi="Times New Roman"/>
          <w:noProof/>
          <w:spacing w:val="-3"/>
          <w:sz w:val="24"/>
          <w:szCs w:val="24"/>
        </w:rPr>
        <w:t>в</w:t>
      </w:r>
      <w:r w:rsidRPr="00713429">
        <w:rPr>
          <w:rFonts w:ascii="Times New Roman" w:hAnsi="Times New Roman"/>
          <w:noProof/>
          <w:sz w:val="24"/>
          <w:szCs w:val="24"/>
        </w:rPr>
        <w:t>ође</w:t>
      </w:r>
      <w:r w:rsidRPr="00713429">
        <w:rPr>
          <w:rFonts w:ascii="Times New Roman" w:hAnsi="Times New Roman"/>
          <w:noProof/>
          <w:spacing w:val="-3"/>
          <w:sz w:val="24"/>
          <w:szCs w:val="24"/>
        </w:rPr>
        <w:t>њ</w:t>
      </w:r>
      <w:r w:rsidRPr="00713429">
        <w:rPr>
          <w:rFonts w:ascii="Times New Roman" w:hAnsi="Times New Roman"/>
          <w:noProof/>
          <w:sz w:val="24"/>
          <w:szCs w:val="24"/>
        </w:rPr>
        <w:t>а</w:t>
      </w:r>
      <w:r w:rsidRPr="00713429">
        <w:rPr>
          <w:rFonts w:ascii="Times New Roman" w:hAnsi="Times New Roman"/>
          <w:noProof/>
          <w:spacing w:val="-16"/>
          <w:sz w:val="24"/>
          <w:szCs w:val="24"/>
        </w:rPr>
        <w:t xml:space="preserve"> </w:t>
      </w:r>
      <w:r w:rsidRPr="00713429">
        <w:rPr>
          <w:rFonts w:ascii="Times New Roman" w:hAnsi="Times New Roman"/>
          <w:noProof/>
          <w:spacing w:val="-4"/>
          <w:sz w:val="24"/>
          <w:szCs w:val="24"/>
        </w:rPr>
        <w:t>м</w:t>
      </w:r>
      <w:r w:rsidRPr="00713429">
        <w:rPr>
          <w:rFonts w:ascii="Times New Roman" w:hAnsi="Times New Roman"/>
          <w:noProof/>
          <w:sz w:val="24"/>
          <w:szCs w:val="24"/>
        </w:rPr>
        <w:t>е</w:t>
      </w:r>
      <w:r w:rsidRPr="00713429">
        <w:rPr>
          <w:rFonts w:ascii="Times New Roman" w:hAnsi="Times New Roman"/>
          <w:noProof/>
          <w:spacing w:val="1"/>
          <w:sz w:val="24"/>
          <w:szCs w:val="24"/>
        </w:rPr>
        <w:t>р</w:t>
      </w:r>
      <w:r w:rsidRPr="00713429">
        <w:rPr>
          <w:rFonts w:ascii="Times New Roman" w:hAnsi="Times New Roman"/>
          <w:noProof/>
          <w:sz w:val="24"/>
          <w:szCs w:val="24"/>
        </w:rPr>
        <w:t>а</w:t>
      </w:r>
      <w:r w:rsidRPr="00713429">
        <w:rPr>
          <w:rFonts w:ascii="Times New Roman" w:hAnsi="Times New Roman"/>
          <w:noProof/>
          <w:spacing w:val="-18"/>
          <w:sz w:val="24"/>
          <w:szCs w:val="24"/>
        </w:rPr>
        <w:t xml:space="preserve"> </w:t>
      </w:r>
      <w:r w:rsidRPr="00713429">
        <w:rPr>
          <w:rFonts w:ascii="Times New Roman" w:hAnsi="Times New Roman"/>
          <w:noProof/>
          <w:sz w:val="24"/>
          <w:szCs w:val="24"/>
        </w:rPr>
        <w:t>те</w:t>
      </w:r>
      <w:r w:rsidRPr="00713429">
        <w:rPr>
          <w:rFonts w:ascii="Times New Roman" w:hAnsi="Times New Roman"/>
          <w:noProof/>
          <w:spacing w:val="-2"/>
          <w:sz w:val="24"/>
          <w:szCs w:val="24"/>
        </w:rPr>
        <w:t>х</w:t>
      </w:r>
      <w:r w:rsidRPr="00713429">
        <w:rPr>
          <w:rFonts w:ascii="Times New Roman" w:hAnsi="Times New Roman"/>
          <w:noProof/>
          <w:sz w:val="24"/>
          <w:szCs w:val="24"/>
        </w:rPr>
        <w:t>нич</w:t>
      </w:r>
      <w:r w:rsidRPr="00713429">
        <w:rPr>
          <w:rFonts w:ascii="Times New Roman" w:hAnsi="Times New Roman"/>
          <w:noProof/>
          <w:spacing w:val="-2"/>
          <w:sz w:val="24"/>
          <w:szCs w:val="24"/>
        </w:rPr>
        <w:t>к</w:t>
      </w:r>
      <w:r w:rsidRPr="00713429">
        <w:rPr>
          <w:rFonts w:ascii="Times New Roman" w:hAnsi="Times New Roman"/>
          <w:noProof/>
          <w:sz w:val="24"/>
          <w:szCs w:val="24"/>
        </w:rPr>
        <w:t>е</w:t>
      </w:r>
      <w:r w:rsidRPr="00713429">
        <w:rPr>
          <w:rFonts w:ascii="Times New Roman" w:hAnsi="Times New Roman"/>
          <w:noProof/>
          <w:spacing w:val="-17"/>
          <w:sz w:val="24"/>
          <w:szCs w:val="24"/>
        </w:rPr>
        <w:t xml:space="preserve"> </w:t>
      </w:r>
      <w:r w:rsidRPr="00713429">
        <w:rPr>
          <w:rFonts w:ascii="Times New Roman" w:hAnsi="Times New Roman"/>
          <w:noProof/>
          <w:spacing w:val="-2"/>
          <w:sz w:val="24"/>
          <w:szCs w:val="24"/>
        </w:rPr>
        <w:t>з</w:t>
      </w:r>
      <w:r w:rsidRPr="00713429">
        <w:rPr>
          <w:rFonts w:ascii="Times New Roman" w:hAnsi="Times New Roman"/>
          <w:noProof/>
          <w:sz w:val="24"/>
          <w:szCs w:val="24"/>
        </w:rPr>
        <w:t>ашт</w:t>
      </w:r>
      <w:r w:rsidRPr="00713429">
        <w:rPr>
          <w:rFonts w:ascii="Times New Roman" w:hAnsi="Times New Roman"/>
          <w:noProof/>
          <w:spacing w:val="-2"/>
          <w:sz w:val="24"/>
          <w:szCs w:val="24"/>
        </w:rPr>
        <w:t>и</w:t>
      </w:r>
      <w:r w:rsidRPr="00713429">
        <w:rPr>
          <w:rFonts w:ascii="Times New Roman" w:hAnsi="Times New Roman"/>
          <w:noProof/>
          <w:sz w:val="24"/>
          <w:szCs w:val="24"/>
        </w:rPr>
        <w:t>те.</w:t>
      </w:r>
    </w:p>
    <w:p w14:paraId="3B5D360F" w14:textId="77777777" w:rsidR="0036427D" w:rsidRPr="00713429" w:rsidRDefault="0036427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Културно добро може се привремено изнети у иностранство на основу решења Министарства о дозволи за изношење, уз претходно п</w:t>
      </w:r>
      <w:r w:rsidR="002417FA" w:rsidRPr="00713429">
        <w:rPr>
          <w:rFonts w:ascii="Times New Roman" w:eastAsia="Times New Roman" w:hAnsi="Times New Roman"/>
          <w:sz w:val="24"/>
          <w:szCs w:val="24"/>
        </w:rPr>
        <w:t>рибављено мишљење одговарајуће ц</w:t>
      </w:r>
      <w:r w:rsidRPr="00713429">
        <w:rPr>
          <w:rFonts w:ascii="Times New Roman" w:eastAsia="Times New Roman" w:hAnsi="Times New Roman"/>
          <w:sz w:val="24"/>
          <w:szCs w:val="24"/>
        </w:rPr>
        <w:t>ентралне установе заштите</w:t>
      </w:r>
      <w:r w:rsidRPr="00713429">
        <w:rPr>
          <w:rFonts w:ascii="Times New Roman" w:hAnsi="Times New Roman"/>
          <w:noProof/>
          <w:spacing w:val="1"/>
          <w:sz w:val="24"/>
          <w:szCs w:val="24"/>
        </w:rPr>
        <w:t xml:space="preserve"> покретних културних добара.</w:t>
      </w:r>
    </w:p>
    <w:p w14:paraId="01EFAF21" w14:textId="2D0A62D3"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r w:rsidRPr="00713429">
        <w:rPr>
          <w:rFonts w:ascii="Times New Roman" w:hAnsi="Times New Roman"/>
          <w:sz w:val="24"/>
          <w:szCs w:val="24"/>
        </w:rPr>
        <w:t>У решењу из става 2. овог члана одређује се рок у којем културно добро мора бити враћен</w:t>
      </w:r>
      <w:r w:rsidR="00A93AD4">
        <w:rPr>
          <w:rFonts w:ascii="Times New Roman" w:hAnsi="Times New Roman"/>
          <w:sz w:val="24"/>
          <w:szCs w:val="24"/>
          <w:lang w:val="sr-Cyrl-RS"/>
        </w:rPr>
        <w:t>о</w:t>
      </w:r>
      <w:r w:rsidRPr="00713429">
        <w:rPr>
          <w:rFonts w:ascii="Times New Roman" w:hAnsi="Times New Roman"/>
          <w:sz w:val="24"/>
          <w:szCs w:val="24"/>
        </w:rPr>
        <w:t xml:space="preserve"> у земљу.</w:t>
      </w:r>
    </w:p>
    <w:p w14:paraId="631E28A7" w14:textId="77777777"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Привремено изношење културног добра из Републике Србије може се одобрити на период до годину дана од дана издавања дозволе.</w:t>
      </w:r>
    </w:p>
    <w:p w14:paraId="170A7A32" w14:textId="0BE49FE8"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Привремено изношење може се продужити највише до</w:t>
      </w:r>
      <w:r w:rsidR="00A93AD4">
        <w:rPr>
          <w:rFonts w:ascii="Times New Roman" w:eastAsia="Times New Roman" w:hAnsi="Times New Roman"/>
          <w:noProof/>
          <w:sz w:val="24"/>
          <w:szCs w:val="24"/>
          <w:lang w:val="sr-Cyrl-RS"/>
        </w:rPr>
        <w:t xml:space="preserve"> пет </w:t>
      </w:r>
      <w:r w:rsidRPr="00713429">
        <w:rPr>
          <w:rFonts w:ascii="Times New Roman" w:eastAsia="Times New Roman" w:hAnsi="Times New Roman"/>
          <w:noProof/>
          <w:sz w:val="24"/>
          <w:szCs w:val="24"/>
        </w:rPr>
        <w:t>година.</w:t>
      </w:r>
    </w:p>
    <w:p w14:paraId="07FE8D62" w14:textId="77777777" w:rsidR="0036427D" w:rsidRPr="00713429" w:rsidRDefault="0036427D" w:rsidP="008F0181">
      <w:pPr>
        <w:tabs>
          <w:tab w:val="left" w:pos="565"/>
        </w:tabs>
        <w:kinsoku w:val="0"/>
        <w:overflowPunct w:val="0"/>
        <w:spacing w:after="0" w:line="240" w:lineRule="auto"/>
        <w:jc w:val="both"/>
        <w:rPr>
          <w:rFonts w:ascii="Times New Roman" w:hAnsi="Times New Roman"/>
          <w:noProof/>
          <w:sz w:val="24"/>
          <w:szCs w:val="24"/>
        </w:rPr>
      </w:pPr>
      <w:r w:rsidRPr="00713429">
        <w:rPr>
          <w:rFonts w:ascii="Times New Roman" w:hAnsi="Times New Roman"/>
          <w:noProof/>
          <w:spacing w:val="-2"/>
          <w:sz w:val="24"/>
          <w:szCs w:val="24"/>
        </w:rPr>
        <w:tab/>
      </w:r>
      <w:r w:rsidR="00EE7807" w:rsidRPr="00713429">
        <w:rPr>
          <w:rFonts w:ascii="Times New Roman" w:hAnsi="Times New Roman"/>
          <w:noProof/>
          <w:spacing w:val="-2"/>
          <w:sz w:val="24"/>
          <w:szCs w:val="24"/>
        </w:rPr>
        <w:t xml:space="preserve"> </w:t>
      </w:r>
      <w:r w:rsidRPr="00713429">
        <w:rPr>
          <w:rFonts w:ascii="Times New Roman" w:hAnsi="Times New Roman"/>
          <w:noProof/>
          <w:spacing w:val="-2"/>
          <w:sz w:val="24"/>
          <w:szCs w:val="24"/>
        </w:rPr>
        <w:t>А</w:t>
      </w:r>
      <w:r w:rsidRPr="00713429">
        <w:rPr>
          <w:rFonts w:ascii="Times New Roman" w:hAnsi="Times New Roman"/>
          <w:noProof/>
          <w:spacing w:val="-3"/>
          <w:sz w:val="24"/>
          <w:szCs w:val="24"/>
        </w:rPr>
        <w:t>к</w:t>
      </w:r>
      <w:r w:rsidRPr="00713429">
        <w:rPr>
          <w:rFonts w:ascii="Times New Roman" w:hAnsi="Times New Roman"/>
          <w:noProof/>
          <w:sz w:val="24"/>
          <w:szCs w:val="24"/>
        </w:rPr>
        <w:t>о подн</w:t>
      </w:r>
      <w:r w:rsidRPr="00713429">
        <w:rPr>
          <w:rFonts w:ascii="Times New Roman" w:hAnsi="Times New Roman"/>
          <w:noProof/>
          <w:spacing w:val="-3"/>
          <w:sz w:val="24"/>
          <w:szCs w:val="24"/>
        </w:rPr>
        <w:t>о</w:t>
      </w:r>
      <w:r w:rsidRPr="00713429">
        <w:rPr>
          <w:rFonts w:ascii="Times New Roman" w:hAnsi="Times New Roman"/>
          <w:noProof/>
          <w:sz w:val="24"/>
          <w:szCs w:val="24"/>
        </w:rPr>
        <w:t>с</w:t>
      </w:r>
      <w:r w:rsidRPr="00713429">
        <w:rPr>
          <w:rFonts w:ascii="Times New Roman" w:hAnsi="Times New Roman"/>
          <w:noProof/>
          <w:spacing w:val="-1"/>
          <w:sz w:val="24"/>
          <w:szCs w:val="24"/>
        </w:rPr>
        <w:t>и</w:t>
      </w:r>
      <w:r w:rsidRPr="00713429">
        <w:rPr>
          <w:rFonts w:ascii="Times New Roman" w:hAnsi="Times New Roman"/>
          <w:noProof/>
          <w:sz w:val="24"/>
          <w:szCs w:val="24"/>
        </w:rPr>
        <w:t xml:space="preserve">лац </w:t>
      </w:r>
      <w:r w:rsidR="00C911FF" w:rsidRPr="00713429">
        <w:rPr>
          <w:rFonts w:ascii="Times New Roman" w:hAnsi="Times New Roman"/>
          <w:noProof/>
          <w:spacing w:val="-2"/>
          <w:sz w:val="24"/>
          <w:szCs w:val="24"/>
        </w:rPr>
        <w:t>захтева</w:t>
      </w:r>
      <w:r w:rsidRPr="00713429">
        <w:rPr>
          <w:rFonts w:ascii="Times New Roman" w:hAnsi="Times New Roman"/>
          <w:noProof/>
          <w:sz w:val="24"/>
          <w:szCs w:val="24"/>
        </w:rPr>
        <w:t xml:space="preserve"> </w:t>
      </w:r>
      <w:r w:rsidRPr="00713429">
        <w:rPr>
          <w:rFonts w:ascii="Times New Roman" w:hAnsi="Times New Roman"/>
          <w:noProof/>
          <w:spacing w:val="-2"/>
          <w:sz w:val="24"/>
          <w:szCs w:val="24"/>
        </w:rPr>
        <w:t>з</w:t>
      </w:r>
      <w:r w:rsidRPr="00713429">
        <w:rPr>
          <w:rFonts w:ascii="Times New Roman" w:hAnsi="Times New Roman"/>
          <w:noProof/>
          <w:sz w:val="24"/>
          <w:szCs w:val="24"/>
        </w:rPr>
        <w:t>а п</w:t>
      </w:r>
      <w:r w:rsidRPr="00713429">
        <w:rPr>
          <w:rFonts w:ascii="Times New Roman" w:hAnsi="Times New Roman"/>
          <w:noProof/>
          <w:spacing w:val="1"/>
          <w:sz w:val="24"/>
          <w:szCs w:val="24"/>
        </w:rPr>
        <w:t>р</w:t>
      </w:r>
      <w:r w:rsidRPr="00713429">
        <w:rPr>
          <w:rFonts w:ascii="Times New Roman" w:hAnsi="Times New Roman"/>
          <w:noProof/>
          <w:sz w:val="24"/>
          <w:szCs w:val="24"/>
        </w:rPr>
        <w:t>и</w:t>
      </w:r>
      <w:r w:rsidRPr="00713429">
        <w:rPr>
          <w:rFonts w:ascii="Times New Roman" w:hAnsi="Times New Roman"/>
          <w:noProof/>
          <w:spacing w:val="-3"/>
          <w:sz w:val="24"/>
          <w:szCs w:val="24"/>
        </w:rPr>
        <w:t>в</w:t>
      </w:r>
      <w:r w:rsidRPr="00713429">
        <w:rPr>
          <w:rFonts w:ascii="Times New Roman" w:hAnsi="Times New Roman"/>
          <w:noProof/>
          <w:sz w:val="24"/>
          <w:szCs w:val="24"/>
        </w:rPr>
        <w:t>ре</w:t>
      </w:r>
      <w:r w:rsidRPr="00713429">
        <w:rPr>
          <w:rFonts w:ascii="Times New Roman" w:hAnsi="Times New Roman"/>
          <w:noProof/>
          <w:spacing w:val="-4"/>
          <w:sz w:val="24"/>
          <w:szCs w:val="24"/>
        </w:rPr>
        <w:t>м</w:t>
      </w:r>
      <w:r w:rsidRPr="00713429">
        <w:rPr>
          <w:rFonts w:ascii="Times New Roman" w:hAnsi="Times New Roman"/>
          <w:noProof/>
          <w:sz w:val="24"/>
          <w:szCs w:val="24"/>
        </w:rPr>
        <w:t xml:space="preserve">ено </w:t>
      </w:r>
      <w:r w:rsidRPr="00713429">
        <w:rPr>
          <w:rFonts w:ascii="Times New Roman" w:hAnsi="Times New Roman"/>
          <w:noProof/>
          <w:spacing w:val="1"/>
          <w:sz w:val="24"/>
          <w:szCs w:val="24"/>
        </w:rPr>
        <w:t>и</w:t>
      </w:r>
      <w:r w:rsidRPr="00713429">
        <w:rPr>
          <w:rFonts w:ascii="Times New Roman" w:hAnsi="Times New Roman"/>
          <w:noProof/>
          <w:spacing w:val="-2"/>
          <w:sz w:val="24"/>
          <w:szCs w:val="24"/>
        </w:rPr>
        <w:t>з</w:t>
      </w:r>
      <w:r w:rsidRPr="00713429">
        <w:rPr>
          <w:rFonts w:ascii="Times New Roman" w:hAnsi="Times New Roman"/>
          <w:noProof/>
          <w:sz w:val="24"/>
          <w:szCs w:val="24"/>
        </w:rPr>
        <w:t>нош</w:t>
      </w:r>
      <w:r w:rsidRPr="00713429">
        <w:rPr>
          <w:rFonts w:ascii="Times New Roman" w:hAnsi="Times New Roman"/>
          <w:noProof/>
          <w:spacing w:val="-2"/>
          <w:sz w:val="24"/>
          <w:szCs w:val="24"/>
        </w:rPr>
        <w:t>е</w:t>
      </w:r>
      <w:r w:rsidRPr="00713429">
        <w:rPr>
          <w:rFonts w:ascii="Times New Roman" w:hAnsi="Times New Roman"/>
          <w:noProof/>
          <w:spacing w:val="-3"/>
          <w:sz w:val="24"/>
          <w:szCs w:val="24"/>
        </w:rPr>
        <w:t>њ</w:t>
      </w:r>
      <w:r w:rsidRPr="00713429">
        <w:rPr>
          <w:rFonts w:ascii="Times New Roman" w:hAnsi="Times New Roman"/>
          <w:noProof/>
          <w:sz w:val="24"/>
          <w:szCs w:val="24"/>
        </w:rPr>
        <w:t>е</w:t>
      </w:r>
      <w:r w:rsidRPr="00713429">
        <w:rPr>
          <w:rFonts w:ascii="Times New Roman" w:hAnsi="Times New Roman"/>
          <w:noProof/>
          <w:spacing w:val="-5"/>
          <w:sz w:val="24"/>
          <w:szCs w:val="24"/>
        </w:rPr>
        <w:t xml:space="preserve"> </w:t>
      </w:r>
      <w:r w:rsidRPr="00713429">
        <w:rPr>
          <w:rFonts w:ascii="Times New Roman" w:hAnsi="Times New Roman"/>
          <w:noProof/>
          <w:spacing w:val="-3"/>
          <w:sz w:val="24"/>
          <w:szCs w:val="24"/>
        </w:rPr>
        <w:t>к</w:t>
      </w:r>
      <w:r w:rsidRPr="00713429">
        <w:rPr>
          <w:rFonts w:ascii="Times New Roman" w:hAnsi="Times New Roman"/>
          <w:noProof/>
          <w:sz w:val="24"/>
          <w:szCs w:val="24"/>
        </w:rPr>
        <w:t>ултурног</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до</w:t>
      </w:r>
      <w:r w:rsidRPr="00713429">
        <w:rPr>
          <w:rFonts w:ascii="Times New Roman" w:hAnsi="Times New Roman"/>
          <w:noProof/>
          <w:spacing w:val="-3"/>
          <w:sz w:val="24"/>
          <w:szCs w:val="24"/>
        </w:rPr>
        <w:t>б</w:t>
      </w:r>
      <w:r w:rsidRPr="00713429">
        <w:rPr>
          <w:rFonts w:ascii="Times New Roman" w:hAnsi="Times New Roman"/>
          <w:noProof/>
          <w:sz w:val="24"/>
          <w:szCs w:val="24"/>
        </w:rPr>
        <w:t xml:space="preserve">ра </w:t>
      </w:r>
      <w:r w:rsidRPr="00713429">
        <w:rPr>
          <w:rFonts w:ascii="Times New Roman" w:hAnsi="Times New Roman"/>
          <w:noProof/>
          <w:spacing w:val="-2"/>
          <w:sz w:val="24"/>
          <w:szCs w:val="24"/>
        </w:rPr>
        <w:t>ни</w:t>
      </w:r>
      <w:r w:rsidRPr="00713429">
        <w:rPr>
          <w:rFonts w:ascii="Times New Roman" w:hAnsi="Times New Roman"/>
          <w:noProof/>
          <w:spacing w:val="3"/>
          <w:sz w:val="24"/>
          <w:szCs w:val="24"/>
        </w:rPr>
        <w:t>ј</w:t>
      </w:r>
      <w:r w:rsidRPr="00713429">
        <w:rPr>
          <w:rFonts w:ascii="Times New Roman" w:hAnsi="Times New Roman"/>
          <w:noProof/>
          <w:sz w:val="24"/>
          <w:szCs w:val="24"/>
        </w:rPr>
        <w:t>е</w:t>
      </w:r>
      <w:r w:rsidRPr="00713429">
        <w:rPr>
          <w:rFonts w:ascii="Times New Roman" w:hAnsi="Times New Roman"/>
          <w:noProof/>
          <w:spacing w:val="-2"/>
          <w:sz w:val="24"/>
          <w:szCs w:val="24"/>
        </w:rPr>
        <w:t xml:space="preserve"> </w:t>
      </w:r>
      <w:r w:rsidRPr="00713429">
        <w:rPr>
          <w:rFonts w:ascii="Times New Roman" w:hAnsi="Times New Roman"/>
          <w:noProof/>
          <w:spacing w:val="-3"/>
          <w:sz w:val="24"/>
          <w:szCs w:val="24"/>
        </w:rPr>
        <w:t>в</w:t>
      </w:r>
      <w:r w:rsidRPr="00713429">
        <w:rPr>
          <w:rFonts w:ascii="Times New Roman" w:hAnsi="Times New Roman"/>
          <w:noProof/>
          <w:sz w:val="24"/>
          <w:szCs w:val="24"/>
        </w:rPr>
        <w:t>лас</w:t>
      </w:r>
      <w:r w:rsidRPr="00713429">
        <w:rPr>
          <w:rFonts w:ascii="Times New Roman" w:hAnsi="Times New Roman"/>
          <w:noProof/>
          <w:spacing w:val="-3"/>
          <w:sz w:val="24"/>
          <w:szCs w:val="24"/>
        </w:rPr>
        <w:t>н</w:t>
      </w:r>
      <w:r w:rsidRPr="00713429">
        <w:rPr>
          <w:rFonts w:ascii="Times New Roman" w:hAnsi="Times New Roman"/>
          <w:noProof/>
          <w:spacing w:val="-2"/>
          <w:sz w:val="24"/>
          <w:szCs w:val="24"/>
        </w:rPr>
        <w:t>и</w:t>
      </w:r>
      <w:r w:rsidRPr="00713429">
        <w:rPr>
          <w:rFonts w:ascii="Times New Roman" w:hAnsi="Times New Roman"/>
          <w:noProof/>
          <w:sz w:val="24"/>
          <w:szCs w:val="24"/>
        </w:rPr>
        <w:t>к</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или</w:t>
      </w:r>
      <w:r w:rsidRPr="00713429">
        <w:rPr>
          <w:rFonts w:ascii="Times New Roman" w:hAnsi="Times New Roman"/>
          <w:noProof/>
          <w:spacing w:val="1"/>
          <w:sz w:val="24"/>
          <w:szCs w:val="24"/>
        </w:rPr>
        <w:t xml:space="preserve"> </w:t>
      </w:r>
      <w:r w:rsidRPr="00713429">
        <w:rPr>
          <w:rFonts w:ascii="Times New Roman" w:hAnsi="Times New Roman"/>
          <w:noProof/>
          <w:spacing w:val="-3"/>
          <w:sz w:val="24"/>
          <w:szCs w:val="24"/>
        </w:rPr>
        <w:t>д</w:t>
      </w:r>
      <w:r w:rsidRPr="00713429">
        <w:rPr>
          <w:rFonts w:ascii="Times New Roman" w:hAnsi="Times New Roman"/>
          <w:noProof/>
          <w:sz w:val="24"/>
          <w:szCs w:val="24"/>
        </w:rPr>
        <w:t>р</w:t>
      </w:r>
      <w:r w:rsidRPr="00713429">
        <w:rPr>
          <w:rFonts w:ascii="Times New Roman" w:hAnsi="Times New Roman"/>
          <w:noProof/>
          <w:spacing w:val="-2"/>
          <w:sz w:val="24"/>
          <w:szCs w:val="24"/>
        </w:rPr>
        <w:t>ж</w:t>
      </w:r>
      <w:r w:rsidRPr="00713429">
        <w:rPr>
          <w:rFonts w:ascii="Times New Roman" w:hAnsi="Times New Roman"/>
          <w:noProof/>
          <w:sz w:val="24"/>
          <w:szCs w:val="24"/>
        </w:rPr>
        <w:t>а</w:t>
      </w:r>
      <w:r w:rsidRPr="00713429">
        <w:rPr>
          <w:rFonts w:ascii="Times New Roman" w:hAnsi="Times New Roman"/>
          <w:noProof/>
          <w:spacing w:val="1"/>
          <w:sz w:val="24"/>
          <w:szCs w:val="24"/>
        </w:rPr>
        <w:t>л</w:t>
      </w:r>
      <w:r w:rsidRPr="00713429">
        <w:rPr>
          <w:rFonts w:ascii="Times New Roman" w:hAnsi="Times New Roman"/>
          <w:noProof/>
          <w:sz w:val="24"/>
          <w:szCs w:val="24"/>
        </w:rPr>
        <w:t xml:space="preserve">ац </w:t>
      </w:r>
      <w:r w:rsidRPr="00713429">
        <w:rPr>
          <w:rFonts w:ascii="Times New Roman" w:hAnsi="Times New Roman"/>
          <w:noProof/>
          <w:spacing w:val="-3"/>
          <w:sz w:val="24"/>
          <w:szCs w:val="24"/>
        </w:rPr>
        <w:t>к</w:t>
      </w:r>
      <w:r w:rsidRPr="00713429">
        <w:rPr>
          <w:rFonts w:ascii="Times New Roman" w:hAnsi="Times New Roman"/>
          <w:noProof/>
          <w:sz w:val="24"/>
          <w:szCs w:val="24"/>
        </w:rPr>
        <w:t>ул</w:t>
      </w:r>
      <w:r w:rsidRPr="00713429">
        <w:rPr>
          <w:rFonts w:ascii="Times New Roman" w:hAnsi="Times New Roman"/>
          <w:noProof/>
          <w:spacing w:val="1"/>
          <w:sz w:val="24"/>
          <w:szCs w:val="24"/>
        </w:rPr>
        <w:t>т</w:t>
      </w:r>
      <w:r w:rsidRPr="00713429">
        <w:rPr>
          <w:rFonts w:ascii="Times New Roman" w:hAnsi="Times New Roman"/>
          <w:noProof/>
          <w:sz w:val="24"/>
          <w:szCs w:val="24"/>
        </w:rPr>
        <w:t>урног</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до</w:t>
      </w:r>
      <w:r w:rsidRPr="00713429">
        <w:rPr>
          <w:rFonts w:ascii="Times New Roman" w:hAnsi="Times New Roman"/>
          <w:noProof/>
          <w:spacing w:val="-3"/>
          <w:sz w:val="24"/>
          <w:szCs w:val="24"/>
        </w:rPr>
        <w:t>б</w:t>
      </w:r>
      <w:r w:rsidRPr="00713429">
        <w:rPr>
          <w:rFonts w:ascii="Times New Roman" w:hAnsi="Times New Roman"/>
          <w:noProof/>
          <w:sz w:val="24"/>
          <w:szCs w:val="24"/>
        </w:rPr>
        <w:t>ра, уз</w:t>
      </w:r>
      <w:r w:rsidRPr="00713429">
        <w:rPr>
          <w:rFonts w:ascii="Times New Roman" w:hAnsi="Times New Roman"/>
          <w:noProof/>
          <w:spacing w:val="-2"/>
          <w:sz w:val="24"/>
          <w:szCs w:val="24"/>
        </w:rPr>
        <w:t xml:space="preserve"> з</w:t>
      </w:r>
      <w:r w:rsidRPr="00713429">
        <w:rPr>
          <w:rFonts w:ascii="Times New Roman" w:hAnsi="Times New Roman"/>
          <w:noProof/>
          <w:sz w:val="24"/>
          <w:szCs w:val="24"/>
        </w:rPr>
        <w:t>ах</w:t>
      </w:r>
      <w:r w:rsidRPr="00713429">
        <w:rPr>
          <w:rFonts w:ascii="Times New Roman" w:hAnsi="Times New Roman"/>
          <w:noProof/>
          <w:spacing w:val="-2"/>
          <w:sz w:val="24"/>
          <w:szCs w:val="24"/>
        </w:rPr>
        <w:t>т</w:t>
      </w:r>
      <w:r w:rsidRPr="00713429">
        <w:rPr>
          <w:rFonts w:ascii="Times New Roman" w:hAnsi="Times New Roman"/>
          <w:noProof/>
          <w:sz w:val="24"/>
          <w:szCs w:val="24"/>
        </w:rPr>
        <w:t>ев</w:t>
      </w:r>
      <w:r w:rsidRPr="00713429">
        <w:rPr>
          <w:rFonts w:ascii="Times New Roman" w:hAnsi="Times New Roman"/>
          <w:noProof/>
          <w:spacing w:val="-2"/>
          <w:sz w:val="24"/>
          <w:szCs w:val="24"/>
        </w:rPr>
        <w:t xml:space="preserve"> з</w:t>
      </w:r>
      <w:r w:rsidRPr="00713429">
        <w:rPr>
          <w:rFonts w:ascii="Times New Roman" w:hAnsi="Times New Roman"/>
          <w:noProof/>
          <w:sz w:val="24"/>
          <w:szCs w:val="24"/>
        </w:rPr>
        <w:t xml:space="preserve">а </w:t>
      </w:r>
      <w:r w:rsidRPr="00713429">
        <w:rPr>
          <w:rFonts w:ascii="Times New Roman" w:hAnsi="Times New Roman"/>
          <w:noProof/>
          <w:spacing w:val="1"/>
          <w:sz w:val="24"/>
          <w:szCs w:val="24"/>
        </w:rPr>
        <w:t>и</w:t>
      </w:r>
      <w:r w:rsidRPr="00713429">
        <w:rPr>
          <w:rFonts w:ascii="Times New Roman" w:hAnsi="Times New Roman"/>
          <w:noProof/>
          <w:spacing w:val="-2"/>
          <w:sz w:val="24"/>
          <w:szCs w:val="24"/>
        </w:rPr>
        <w:t>з</w:t>
      </w:r>
      <w:r w:rsidRPr="00713429">
        <w:rPr>
          <w:rFonts w:ascii="Times New Roman" w:hAnsi="Times New Roman"/>
          <w:noProof/>
          <w:sz w:val="24"/>
          <w:szCs w:val="24"/>
        </w:rPr>
        <w:t>ноше</w:t>
      </w:r>
      <w:r w:rsidRPr="00713429">
        <w:rPr>
          <w:rFonts w:ascii="Times New Roman" w:hAnsi="Times New Roman"/>
          <w:noProof/>
          <w:spacing w:val="-3"/>
          <w:sz w:val="24"/>
          <w:szCs w:val="24"/>
        </w:rPr>
        <w:t>њ</w:t>
      </w:r>
      <w:r w:rsidRPr="00713429">
        <w:rPr>
          <w:rFonts w:ascii="Times New Roman" w:hAnsi="Times New Roman"/>
          <w:noProof/>
          <w:sz w:val="24"/>
          <w:szCs w:val="24"/>
        </w:rPr>
        <w:t xml:space="preserve">е </w:t>
      </w:r>
      <w:r w:rsidRPr="00713429">
        <w:rPr>
          <w:rFonts w:ascii="Times New Roman" w:hAnsi="Times New Roman"/>
          <w:noProof/>
          <w:spacing w:val="-2"/>
          <w:sz w:val="24"/>
          <w:szCs w:val="24"/>
        </w:rPr>
        <w:t>к</w:t>
      </w:r>
      <w:r w:rsidRPr="00713429">
        <w:rPr>
          <w:rFonts w:ascii="Times New Roman" w:hAnsi="Times New Roman"/>
          <w:noProof/>
          <w:sz w:val="24"/>
          <w:szCs w:val="24"/>
        </w:rPr>
        <w:t>улт</w:t>
      </w:r>
      <w:r w:rsidRPr="00713429">
        <w:rPr>
          <w:rFonts w:ascii="Times New Roman" w:hAnsi="Times New Roman"/>
          <w:noProof/>
          <w:spacing w:val="-3"/>
          <w:sz w:val="24"/>
          <w:szCs w:val="24"/>
        </w:rPr>
        <w:t>у</w:t>
      </w:r>
      <w:r w:rsidRPr="00713429">
        <w:rPr>
          <w:rFonts w:ascii="Times New Roman" w:hAnsi="Times New Roman"/>
          <w:noProof/>
          <w:sz w:val="24"/>
          <w:szCs w:val="24"/>
        </w:rPr>
        <w:t>рног</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до</w:t>
      </w:r>
      <w:r w:rsidRPr="00713429">
        <w:rPr>
          <w:rFonts w:ascii="Times New Roman" w:hAnsi="Times New Roman"/>
          <w:noProof/>
          <w:spacing w:val="-3"/>
          <w:sz w:val="24"/>
          <w:szCs w:val="24"/>
        </w:rPr>
        <w:t>б</w:t>
      </w:r>
      <w:r w:rsidRPr="00713429">
        <w:rPr>
          <w:rFonts w:ascii="Times New Roman" w:hAnsi="Times New Roman"/>
          <w:noProof/>
          <w:sz w:val="24"/>
          <w:szCs w:val="24"/>
        </w:rPr>
        <w:t>ра прилаже се</w:t>
      </w:r>
      <w:r w:rsidRPr="00713429">
        <w:rPr>
          <w:rFonts w:ascii="Times New Roman" w:hAnsi="Times New Roman"/>
          <w:noProof/>
          <w:spacing w:val="-2"/>
          <w:sz w:val="24"/>
          <w:szCs w:val="24"/>
        </w:rPr>
        <w:t xml:space="preserve"> </w:t>
      </w:r>
      <w:r w:rsidRPr="00713429">
        <w:rPr>
          <w:rFonts w:ascii="Times New Roman" w:hAnsi="Times New Roman"/>
          <w:noProof/>
          <w:sz w:val="24"/>
          <w:szCs w:val="24"/>
        </w:rPr>
        <w:t>са</w:t>
      </w:r>
      <w:r w:rsidRPr="00713429">
        <w:rPr>
          <w:rFonts w:ascii="Times New Roman" w:hAnsi="Times New Roman"/>
          <w:noProof/>
          <w:spacing w:val="-3"/>
          <w:sz w:val="24"/>
          <w:szCs w:val="24"/>
        </w:rPr>
        <w:t>г</w:t>
      </w:r>
      <w:r w:rsidRPr="00713429">
        <w:rPr>
          <w:rFonts w:ascii="Times New Roman" w:hAnsi="Times New Roman"/>
          <w:noProof/>
          <w:sz w:val="24"/>
          <w:szCs w:val="24"/>
        </w:rPr>
        <w:t>лас</w:t>
      </w:r>
      <w:r w:rsidRPr="00713429">
        <w:rPr>
          <w:rFonts w:ascii="Times New Roman" w:hAnsi="Times New Roman"/>
          <w:noProof/>
          <w:spacing w:val="-3"/>
          <w:sz w:val="24"/>
          <w:szCs w:val="24"/>
        </w:rPr>
        <w:t>н</w:t>
      </w:r>
      <w:r w:rsidRPr="00713429">
        <w:rPr>
          <w:rFonts w:ascii="Times New Roman" w:hAnsi="Times New Roman"/>
          <w:noProof/>
          <w:sz w:val="24"/>
          <w:szCs w:val="24"/>
        </w:rPr>
        <w:t>ост</w:t>
      </w:r>
      <w:r w:rsidRPr="00713429">
        <w:rPr>
          <w:rFonts w:ascii="Times New Roman" w:hAnsi="Times New Roman"/>
          <w:noProof/>
          <w:spacing w:val="-1"/>
          <w:sz w:val="24"/>
          <w:szCs w:val="24"/>
        </w:rPr>
        <w:t xml:space="preserve"> </w:t>
      </w:r>
      <w:r w:rsidRPr="00713429">
        <w:rPr>
          <w:rFonts w:ascii="Times New Roman" w:hAnsi="Times New Roman"/>
          <w:noProof/>
          <w:spacing w:val="-3"/>
          <w:sz w:val="24"/>
          <w:szCs w:val="24"/>
        </w:rPr>
        <w:t>в</w:t>
      </w:r>
      <w:r w:rsidRPr="00713429">
        <w:rPr>
          <w:rFonts w:ascii="Times New Roman" w:hAnsi="Times New Roman"/>
          <w:noProof/>
          <w:sz w:val="24"/>
          <w:szCs w:val="24"/>
        </w:rPr>
        <w:t>л</w:t>
      </w:r>
      <w:r w:rsidRPr="00713429">
        <w:rPr>
          <w:rFonts w:ascii="Times New Roman" w:hAnsi="Times New Roman"/>
          <w:noProof/>
          <w:spacing w:val="-2"/>
          <w:sz w:val="24"/>
          <w:szCs w:val="24"/>
        </w:rPr>
        <w:t>а</w:t>
      </w:r>
      <w:r w:rsidRPr="00713429">
        <w:rPr>
          <w:rFonts w:ascii="Times New Roman" w:hAnsi="Times New Roman"/>
          <w:noProof/>
          <w:sz w:val="24"/>
          <w:szCs w:val="24"/>
        </w:rPr>
        <w:t>сн</w:t>
      </w:r>
      <w:r w:rsidRPr="00713429">
        <w:rPr>
          <w:rFonts w:ascii="Times New Roman" w:hAnsi="Times New Roman"/>
          <w:noProof/>
          <w:spacing w:val="1"/>
          <w:sz w:val="24"/>
          <w:szCs w:val="24"/>
        </w:rPr>
        <w:t>и</w:t>
      </w:r>
      <w:r w:rsidRPr="00713429">
        <w:rPr>
          <w:rFonts w:ascii="Times New Roman" w:hAnsi="Times New Roman"/>
          <w:noProof/>
          <w:spacing w:val="-3"/>
          <w:sz w:val="24"/>
          <w:szCs w:val="24"/>
        </w:rPr>
        <w:t>к</w:t>
      </w:r>
      <w:r w:rsidRPr="00713429">
        <w:rPr>
          <w:rFonts w:ascii="Times New Roman" w:hAnsi="Times New Roman"/>
          <w:noProof/>
          <w:sz w:val="24"/>
          <w:szCs w:val="24"/>
        </w:rPr>
        <w:t>а, односно</w:t>
      </w:r>
      <w:r w:rsidRPr="00713429">
        <w:rPr>
          <w:rFonts w:ascii="Times New Roman" w:hAnsi="Times New Roman"/>
          <w:noProof/>
          <w:spacing w:val="-2"/>
          <w:sz w:val="24"/>
          <w:szCs w:val="24"/>
        </w:rPr>
        <w:t xml:space="preserve"> </w:t>
      </w:r>
      <w:r w:rsidRPr="00713429">
        <w:rPr>
          <w:rFonts w:ascii="Times New Roman" w:hAnsi="Times New Roman"/>
          <w:noProof/>
          <w:sz w:val="24"/>
          <w:szCs w:val="24"/>
        </w:rPr>
        <w:t>др</w:t>
      </w:r>
      <w:r w:rsidRPr="00713429">
        <w:rPr>
          <w:rFonts w:ascii="Times New Roman" w:hAnsi="Times New Roman"/>
          <w:noProof/>
          <w:spacing w:val="-2"/>
          <w:sz w:val="24"/>
          <w:szCs w:val="24"/>
        </w:rPr>
        <w:t>ж</w:t>
      </w:r>
      <w:r w:rsidRPr="00713429">
        <w:rPr>
          <w:rFonts w:ascii="Times New Roman" w:hAnsi="Times New Roman"/>
          <w:noProof/>
          <w:sz w:val="24"/>
          <w:szCs w:val="24"/>
        </w:rPr>
        <w:t>аоца.</w:t>
      </w:r>
    </w:p>
    <w:p w14:paraId="4B82AB70" w14:textId="77777777" w:rsidR="0036427D" w:rsidRPr="00713429" w:rsidRDefault="0036427D" w:rsidP="008F0181">
      <w:pPr>
        <w:tabs>
          <w:tab w:val="left" w:pos="565"/>
        </w:tabs>
        <w:kinsoku w:val="0"/>
        <w:overflowPunct w:val="0"/>
        <w:spacing w:after="0" w:line="240" w:lineRule="auto"/>
        <w:jc w:val="both"/>
        <w:rPr>
          <w:rFonts w:ascii="Times New Roman" w:hAnsi="Times New Roman"/>
          <w:noProof/>
          <w:sz w:val="24"/>
          <w:szCs w:val="24"/>
        </w:rPr>
      </w:pPr>
    </w:p>
    <w:p w14:paraId="6EF7C26C" w14:textId="77777777" w:rsidR="00C03056" w:rsidRPr="00713429" w:rsidRDefault="00C03056" w:rsidP="008F0181">
      <w:pPr>
        <w:autoSpaceDE w:val="0"/>
        <w:autoSpaceDN w:val="0"/>
        <w:adjustRightInd w:val="0"/>
        <w:spacing w:after="0" w:line="240" w:lineRule="auto"/>
        <w:jc w:val="center"/>
        <w:rPr>
          <w:rFonts w:ascii="Times New Roman" w:hAnsi="Times New Roman"/>
          <w:b/>
          <w:sz w:val="24"/>
          <w:szCs w:val="24"/>
        </w:rPr>
      </w:pPr>
      <w:r w:rsidRPr="00713429">
        <w:rPr>
          <w:rFonts w:ascii="Times New Roman" w:hAnsi="Times New Roman"/>
          <w:b/>
          <w:sz w:val="24"/>
          <w:szCs w:val="24"/>
          <w:shd w:val="clear" w:color="auto" w:fill="FFFFFF"/>
        </w:rPr>
        <w:t>Одобрење за изношење добара која уживају претходну заштиту</w:t>
      </w:r>
    </w:p>
    <w:p w14:paraId="31EAA82A" w14:textId="5C00118A" w:rsidR="0036427D" w:rsidRPr="00713429" w:rsidRDefault="002E7E57" w:rsidP="008F0181">
      <w:pPr>
        <w:autoSpaceDE w:val="0"/>
        <w:autoSpaceDN w:val="0"/>
        <w:adjustRightInd w:val="0"/>
        <w:spacing w:after="0" w:line="240" w:lineRule="auto"/>
        <w:jc w:val="center"/>
        <w:rPr>
          <w:rFonts w:ascii="Times New Roman" w:hAnsi="Times New Roman"/>
          <w:b/>
          <w:bCs/>
          <w:sz w:val="24"/>
          <w:szCs w:val="24"/>
          <w:lang w:val="sr-Cyrl-RS"/>
        </w:rPr>
      </w:pPr>
      <w:r w:rsidRPr="00713429">
        <w:rPr>
          <w:rFonts w:ascii="Times New Roman" w:hAnsi="Times New Roman"/>
          <w:b/>
          <w:sz w:val="24"/>
          <w:szCs w:val="24"/>
        </w:rPr>
        <w:t xml:space="preserve">Члан </w:t>
      </w:r>
      <w:r w:rsidR="00F45BAA" w:rsidRPr="00713429">
        <w:rPr>
          <w:rFonts w:ascii="Times New Roman" w:hAnsi="Times New Roman"/>
          <w:b/>
          <w:sz w:val="24"/>
          <w:szCs w:val="24"/>
          <w:lang w:val="sr-Cyrl-RS"/>
        </w:rPr>
        <w:t>110</w:t>
      </w:r>
      <w:r w:rsidR="00D47C3D" w:rsidRPr="00713429">
        <w:rPr>
          <w:rFonts w:ascii="Times New Roman" w:hAnsi="Times New Roman"/>
          <w:b/>
          <w:sz w:val="24"/>
          <w:szCs w:val="24"/>
          <w:lang w:val="sr-Cyrl-RS"/>
        </w:rPr>
        <w:t>.</w:t>
      </w:r>
    </w:p>
    <w:p w14:paraId="124221B6" w14:textId="2B7B6ED2"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Централна установа заштите покретних културних добара, у зависности од врсте покретног добра, издаје одобрење за изношење добара која уживају претходну заштиту у иностранство, а за територију А</w:t>
      </w:r>
      <w:r w:rsidR="00EC68D7">
        <w:rPr>
          <w:rFonts w:ascii="Times New Roman" w:hAnsi="Times New Roman"/>
          <w:sz w:val="24"/>
          <w:szCs w:val="24"/>
          <w:shd w:val="clear" w:color="auto" w:fill="FFFFFF"/>
          <w:lang w:val="sr-Cyrl-RS"/>
        </w:rPr>
        <w:t>утономне покрајине</w:t>
      </w:r>
      <w:r w:rsidRPr="00713429">
        <w:rPr>
          <w:rFonts w:ascii="Times New Roman" w:hAnsi="Times New Roman"/>
          <w:sz w:val="24"/>
          <w:szCs w:val="24"/>
          <w:shd w:val="clear" w:color="auto" w:fill="FFFFFF"/>
        </w:rPr>
        <w:t xml:space="preserve"> Војводина,</w:t>
      </w:r>
      <w:r w:rsidR="00EE7807" w:rsidRPr="00713429">
        <w:rPr>
          <w:rFonts w:ascii="Times New Roman" w:hAnsi="Times New Roman"/>
          <w:sz w:val="24"/>
          <w:szCs w:val="24"/>
          <w:shd w:val="clear" w:color="auto" w:fill="FFFFFF"/>
        </w:rPr>
        <w:t xml:space="preserve"> </w:t>
      </w:r>
      <w:r w:rsidRPr="00713429">
        <w:rPr>
          <w:rFonts w:ascii="Times New Roman" w:hAnsi="Times New Roman"/>
          <w:sz w:val="24"/>
          <w:szCs w:val="24"/>
          <w:shd w:val="clear" w:color="auto" w:fill="FFFFFF"/>
        </w:rPr>
        <w:t>као поверен по</w:t>
      </w:r>
      <w:r w:rsidR="007B7ED2" w:rsidRPr="00713429">
        <w:rPr>
          <w:rFonts w:ascii="Times New Roman" w:hAnsi="Times New Roman"/>
          <w:sz w:val="24"/>
          <w:szCs w:val="24"/>
          <w:shd w:val="clear" w:color="auto" w:fill="FFFFFF"/>
        </w:rPr>
        <w:t>сао надлежни орган А</w:t>
      </w:r>
      <w:r w:rsidR="00EC68D7">
        <w:rPr>
          <w:rFonts w:ascii="Times New Roman" w:hAnsi="Times New Roman"/>
          <w:sz w:val="24"/>
          <w:szCs w:val="24"/>
          <w:shd w:val="clear" w:color="auto" w:fill="FFFFFF"/>
          <w:lang w:val="sr-Cyrl-RS"/>
        </w:rPr>
        <w:t>утономне покрајине</w:t>
      </w:r>
      <w:r w:rsidR="007B7ED2" w:rsidRPr="00713429">
        <w:rPr>
          <w:rFonts w:ascii="Times New Roman" w:hAnsi="Times New Roman"/>
          <w:sz w:val="24"/>
          <w:szCs w:val="24"/>
          <w:shd w:val="clear" w:color="auto" w:fill="FFFFFF"/>
        </w:rPr>
        <w:t xml:space="preserve"> Војводине.</w:t>
      </w:r>
    </w:p>
    <w:p w14:paraId="0E13FD6A" w14:textId="562743B3" w:rsidR="007B7ED2" w:rsidRPr="00713429" w:rsidRDefault="007B7ED2"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lang w:val="sr-Cyrl-RS"/>
        </w:rPr>
      </w:pPr>
      <w:r w:rsidRPr="00713429">
        <w:rPr>
          <w:rFonts w:ascii="Times New Roman" w:hAnsi="Times New Roman"/>
          <w:sz w:val="24"/>
          <w:szCs w:val="24"/>
          <w:shd w:val="clear" w:color="auto" w:fill="FFFFFF"/>
          <w:lang w:val="sr-Cyrl-RS"/>
        </w:rPr>
        <w:t>Потребну документацију и начин издавања одобрења и</w:t>
      </w:r>
      <w:r w:rsidR="00F86FC2" w:rsidRPr="00713429">
        <w:rPr>
          <w:rFonts w:ascii="Times New Roman" w:hAnsi="Times New Roman"/>
          <w:sz w:val="24"/>
          <w:szCs w:val="24"/>
          <w:shd w:val="clear" w:color="auto" w:fill="FFFFFF"/>
          <w:lang w:val="sr-Cyrl-RS"/>
        </w:rPr>
        <w:t>з става 1. овог члана прописује</w:t>
      </w:r>
      <w:r w:rsidRPr="00713429">
        <w:rPr>
          <w:rFonts w:ascii="Times New Roman" w:hAnsi="Times New Roman"/>
          <w:sz w:val="24"/>
          <w:szCs w:val="24"/>
          <w:shd w:val="clear" w:color="auto" w:fill="FFFFFF"/>
          <w:lang w:val="sr-Cyrl-RS"/>
        </w:rPr>
        <w:t xml:space="preserve"> </w:t>
      </w:r>
      <w:r w:rsidR="00A93AD4">
        <w:rPr>
          <w:rFonts w:ascii="Times New Roman" w:hAnsi="Times New Roman"/>
          <w:sz w:val="24"/>
          <w:szCs w:val="24"/>
          <w:shd w:val="clear" w:color="auto" w:fill="FFFFFF"/>
          <w:lang w:val="sr-Cyrl-RS"/>
        </w:rPr>
        <w:t>м</w:t>
      </w:r>
      <w:r w:rsidRPr="00713429">
        <w:rPr>
          <w:rFonts w:ascii="Times New Roman" w:hAnsi="Times New Roman"/>
          <w:sz w:val="24"/>
          <w:szCs w:val="24"/>
          <w:shd w:val="clear" w:color="auto" w:fill="FFFFFF"/>
          <w:lang w:val="sr-Cyrl-RS"/>
        </w:rPr>
        <w:t xml:space="preserve">инистар. </w:t>
      </w:r>
    </w:p>
    <w:p w14:paraId="0D7B4267" w14:textId="4CAF2A9B" w:rsidR="00C84383" w:rsidRPr="00713429" w:rsidRDefault="00C84383"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lang w:val="sr-Cyrl-RS"/>
        </w:rPr>
      </w:pPr>
    </w:p>
    <w:p w14:paraId="25C5D5EB" w14:textId="77595963" w:rsidR="00C84383" w:rsidRPr="00713429" w:rsidRDefault="00C84383" w:rsidP="00C84383">
      <w:pPr>
        <w:pStyle w:val="Heading3"/>
        <w:shd w:val="clear" w:color="auto" w:fill="FFFFFF"/>
        <w:spacing w:before="0"/>
        <w:jc w:val="center"/>
        <w:rPr>
          <w:rFonts w:ascii="Times New Roman" w:hAnsi="Times New Roman"/>
          <w:b/>
          <w:bCs/>
          <w:color w:val="auto"/>
        </w:rPr>
      </w:pPr>
      <w:r w:rsidRPr="00713429">
        <w:rPr>
          <w:rFonts w:ascii="Times New Roman" w:hAnsi="Times New Roman"/>
          <w:b/>
          <w:bCs/>
          <w:color w:val="auto"/>
          <w:lang w:val="sr-Cyrl-RS"/>
        </w:rPr>
        <w:t>Повраћај</w:t>
      </w:r>
    </w:p>
    <w:p w14:paraId="31AC6B78" w14:textId="47935A34" w:rsidR="00C84383" w:rsidRPr="00713429" w:rsidRDefault="00C84383" w:rsidP="00C84383">
      <w:pPr>
        <w:pStyle w:val="Heading4"/>
        <w:shd w:val="clear" w:color="auto" w:fill="FFFFFF"/>
        <w:spacing w:before="0"/>
        <w:jc w:val="center"/>
        <w:rPr>
          <w:rFonts w:ascii="Times New Roman" w:hAnsi="Times New Roman"/>
          <w:b/>
          <w:bCs/>
          <w:i w:val="0"/>
          <w:iCs w:val="0"/>
          <w:color w:val="auto"/>
          <w:sz w:val="24"/>
          <w:szCs w:val="24"/>
        </w:rPr>
      </w:pPr>
      <w:r w:rsidRPr="00713429">
        <w:rPr>
          <w:rFonts w:ascii="Times New Roman" w:hAnsi="Times New Roman"/>
          <w:b/>
          <w:bCs/>
          <w:i w:val="0"/>
          <w:iCs w:val="0"/>
          <w:color w:val="auto"/>
          <w:sz w:val="24"/>
          <w:szCs w:val="24"/>
        </w:rPr>
        <w:t xml:space="preserve">Члан </w:t>
      </w:r>
      <w:r w:rsidR="00F45BAA" w:rsidRPr="00713429">
        <w:rPr>
          <w:rFonts w:ascii="Times New Roman" w:hAnsi="Times New Roman"/>
          <w:b/>
          <w:bCs/>
          <w:i w:val="0"/>
          <w:iCs w:val="0"/>
          <w:color w:val="auto"/>
          <w:sz w:val="24"/>
          <w:szCs w:val="24"/>
          <w:lang w:val="sr-Cyrl-RS"/>
        </w:rPr>
        <w:t>111</w:t>
      </w:r>
      <w:r w:rsidRPr="00713429">
        <w:rPr>
          <w:rFonts w:ascii="Times New Roman" w:hAnsi="Times New Roman"/>
          <w:b/>
          <w:bCs/>
          <w:i w:val="0"/>
          <w:iCs w:val="0"/>
          <w:color w:val="auto"/>
          <w:sz w:val="24"/>
          <w:szCs w:val="24"/>
        </w:rPr>
        <w:t>.</w:t>
      </w:r>
    </w:p>
    <w:p w14:paraId="3EA39EEE" w14:textId="09987EA5" w:rsidR="00C84383" w:rsidRPr="00713429" w:rsidRDefault="00C84383" w:rsidP="00C84383">
      <w:pPr>
        <w:pStyle w:val="NormalWeb"/>
        <w:shd w:val="clear" w:color="auto" w:fill="FFFFFF"/>
        <w:spacing w:before="0" w:beforeAutospacing="0" w:after="0" w:afterAutospacing="0"/>
        <w:ind w:firstLine="720"/>
        <w:jc w:val="both"/>
      </w:pPr>
      <w:r w:rsidRPr="00713429">
        <w:rPr>
          <w:shd w:val="clear" w:color="auto" w:fill="FFFFFF"/>
        </w:rPr>
        <w:t>Централна установа заштите покретних културних добара, у зависности од врсте покретног добра</w:t>
      </w:r>
      <w:r w:rsidRPr="00713429">
        <w:t xml:space="preserve"> покрећу иницијативу за </w:t>
      </w:r>
      <w:r w:rsidRPr="00713429">
        <w:rPr>
          <w:lang w:val="sr-Cyrl-RS"/>
        </w:rPr>
        <w:t>повраћај</w:t>
      </w:r>
      <w:r w:rsidRPr="00713429">
        <w:t xml:space="preserve"> незаконито изнетих </w:t>
      </w:r>
      <w:r w:rsidRPr="00713429">
        <w:rPr>
          <w:shd w:val="clear" w:color="auto" w:fill="FFFFFF"/>
        </w:rPr>
        <w:t xml:space="preserve">покретних </w:t>
      </w:r>
      <w:r w:rsidRPr="00713429">
        <w:t xml:space="preserve">културних добара из Републике Србије која су део нашег културног наслеђа а налазе се у иностранству, која су под разјашњеним или неразјашњеним околностима у прошлости изнета, а у вези са којима постоји интерес да буду враћена или откупљена од садашњих </w:t>
      </w:r>
      <w:r w:rsidR="00A93AD4" w:rsidRPr="00713429">
        <w:t>власника</w:t>
      </w:r>
      <w:r w:rsidR="00A93AD4">
        <w:rPr>
          <w:lang w:val="sr-Cyrl-RS"/>
        </w:rPr>
        <w:t xml:space="preserve"> или</w:t>
      </w:r>
      <w:r w:rsidR="00A93AD4" w:rsidRPr="00713429">
        <w:t xml:space="preserve"> </w:t>
      </w:r>
      <w:r w:rsidR="00A93AD4">
        <w:t>држалаца</w:t>
      </w:r>
      <w:r w:rsidRPr="00713429">
        <w:rPr>
          <w:lang w:val="sr-Cyrl-RS"/>
        </w:rPr>
        <w:t xml:space="preserve">, као и повраћаја тих добара </w:t>
      </w:r>
      <w:r w:rsidRPr="00713429">
        <w:t>отуђен</w:t>
      </w:r>
      <w:r w:rsidRPr="00713429">
        <w:rPr>
          <w:lang w:val="sr-Cyrl-RS"/>
        </w:rPr>
        <w:t>их</w:t>
      </w:r>
      <w:r w:rsidRPr="00713429">
        <w:t xml:space="preserve"> од сопственика по разним основама, и у сарадњи са надлежним државним органима се старају о спровођењу мера </w:t>
      </w:r>
      <w:r w:rsidRPr="00713429">
        <w:rPr>
          <w:lang w:val="sr-Cyrl-RS"/>
        </w:rPr>
        <w:t>повраћаја</w:t>
      </w:r>
      <w:r w:rsidRPr="00713429">
        <w:t>.</w:t>
      </w:r>
    </w:p>
    <w:p w14:paraId="46FF0645" w14:textId="4010D746" w:rsidR="002B7F62" w:rsidRPr="00713429" w:rsidRDefault="002B7F62"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Евиденција отуђених и несталих предмета и елемената покретног културног наслеђа и материјалних добара који могу представљати културно наслеђе </w:t>
      </w:r>
    </w:p>
    <w:p w14:paraId="40A04F05" w14:textId="77777777" w:rsidR="002B7F62" w:rsidRPr="00713429" w:rsidRDefault="002B7F62" w:rsidP="008F0181">
      <w:pPr>
        <w:spacing w:after="0" w:line="240" w:lineRule="auto"/>
        <w:jc w:val="center"/>
        <w:rPr>
          <w:rFonts w:ascii="Times New Roman" w:hAnsi="Times New Roman"/>
          <w:sz w:val="24"/>
          <w:szCs w:val="24"/>
          <w:lang w:val="sr-Cyrl-RS"/>
        </w:rPr>
      </w:pPr>
    </w:p>
    <w:p w14:paraId="6104575E" w14:textId="1E79ADBF" w:rsidR="002B7F62" w:rsidRPr="00713429" w:rsidRDefault="002B7F62"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F45BAA" w:rsidRPr="00713429">
        <w:rPr>
          <w:rFonts w:ascii="Times New Roman" w:hAnsi="Times New Roman"/>
          <w:b/>
          <w:sz w:val="24"/>
          <w:szCs w:val="24"/>
          <w:lang w:val="sr-Cyrl-RS"/>
        </w:rPr>
        <w:t>112</w:t>
      </w:r>
      <w:r w:rsidR="00D47C3D" w:rsidRPr="00713429">
        <w:rPr>
          <w:rFonts w:ascii="Times New Roman" w:hAnsi="Times New Roman"/>
          <w:b/>
          <w:sz w:val="24"/>
          <w:szCs w:val="24"/>
          <w:lang w:val="sr-Cyrl-RS"/>
        </w:rPr>
        <w:t>.</w:t>
      </w:r>
    </w:p>
    <w:p w14:paraId="7E98A835" w14:textId="77777777" w:rsidR="002B7F62" w:rsidRPr="00713429" w:rsidRDefault="006C21A0"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У</w:t>
      </w:r>
      <w:r w:rsidRPr="00713429">
        <w:rPr>
          <w:rFonts w:ascii="Times New Roman" w:hAnsi="Times New Roman"/>
          <w:sz w:val="24"/>
          <w:szCs w:val="24"/>
          <w:lang w:val="hr-HR"/>
        </w:rPr>
        <w:t xml:space="preserve"> циљу унапређења борбе против недозвољеног увоза, извоза, трговине и преноса својине културних добара</w:t>
      </w:r>
      <w:r w:rsidRPr="00713429">
        <w:rPr>
          <w:rFonts w:ascii="Times New Roman" w:hAnsi="Times New Roman"/>
          <w:sz w:val="24"/>
          <w:szCs w:val="24"/>
          <w:lang w:val="sr-Cyrl-RS"/>
        </w:rPr>
        <w:t>,</w:t>
      </w:r>
      <w:r w:rsidRPr="00713429">
        <w:rPr>
          <w:rFonts w:ascii="Times New Roman" w:hAnsi="Times New Roman"/>
          <w:sz w:val="24"/>
          <w:szCs w:val="24"/>
          <w:lang w:val="hr-HR"/>
        </w:rPr>
        <w:t xml:space="preserve"> </w:t>
      </w:r>
      <w:r w:rsidRPr="00713429">
        <w:rPr>
          <w:rFonts w:ascii="Times New Roman" w:hAnsi="Times New Roman"/>
          <w:sz w:val="24"/>
          <w:szCs w:val="24"/>
          <w:lang w:val="sr-Cyrl-RS"/>
        </w:rPr>
        <w:t>у</w:t>
      </w:r>
      <w:r w:rsidR="002B7F62" w:rsidRPr="00713429">
        <w:rPr>
          <w:rFonts w:ascii="Times New Roman" w:hAnsi="Times New Roman"/>
          <w:sz w:val="24"/>
          <w:szCs w:val="24"/>
          <w:lang w:val="hr-HR"/>
        </w:rPr>
        <w:t xml:space="preserve">споставља се </w:t>
      </w:r>
      <w:r w:rsidR="002B7F62" w:rsidRPr="00713429">
        <w:rPr>
          <w:rFonts w:ascii="Times New Roman" w:hAnsi="Times New Roman"/>
          <w:sz w:val="24"/>
          <w:szCs w:val="24"/>
          <w:lang w:val="sr-Cyrl-RS"/>
        </w:rPr>
        <w:t>Евиденција отуђених и несталих предмета и елемената покретног културног наслеђа и материјалних добара који могу представљати културно насле</w:t>
      </w:r>
      <w:r w:rsidRPr="00713429">
        <w:rPr>
          <w:rFonts w:ascii="Times New Roman" w:hAnsi="Times New Roman"/>
          <w:sz w:val="24"/>
          <w:szCs w:val="24"/>
          <w:lang w:val="sr-Cyrl-RS"/>
        </w:rPr>
        <w:t>ђе (у даљем тексту: Евиденција)</w:t>
      </w:r>
      <w:r w:rsidR="002B7F62" w:rsidRPr="00713429">
        <w:rPr>
          <w:rFonts w:ascii="Times New Roman" w:hAnsi="Times New Roman"/>
          <w:sz w:val="24"/>
          <w:szCs w:val="24"/>
          <w:lang w:val="hr-HR"/>
        </w:rPr>
        <w:t>. Евиденцију</w:t>
      </w:r>
      <w:r w:rsidR="002B7F62" w:rsidRPr="00713429">
        <w:rPr>
          <w:rFonts w:ascii="Times New Roman" w:hAnsi="Times New Roman"/>
          <w:sz w:val="24"/>
          <w:szCs w:val="24"/>
          <w:lang w:val="sr-Cyrl-RS"/>
        </w:rPr>
        <w:t xml:space="preserve"> води Министарство као главни администратор. </w:t>
      </w:r>
    </w:p>
    <w:p w14:paraId="4179EB25" w14:textId="407A2444" w:rsidR="002B7F62" w:rsidRDefault="002B7F62" w:rsidP="008F0181">
      <w:pPr>
        <w:spacing w:after="0" w:line="240" w:lineRule="auto"/>
        <w:jc w:val="both"/>
        <w:rPr>
          <w:rFonts w:ascii="Times New Roman" w:hAnsi="Times New Roman"/>
          <w:sz w:val="24"/>
          <w:szCs w:val="24"/>
          <w:lang w:val="sr-Cyrl-RS"/>
        </w:rPr>
      </w:pPr>
      <w:r w:rsidRPr="00713429">
        <w:rPr>
          <w:rFonts w:ascii="Times New Roman" w:hAnsi="Times New Roman"/>
          <w:sz w:val="24"/>
          <w:szCs w:val="24"/>
          <w:lang w:val="sr-Cyrl-RS"/>
        </w:rPr>
        <w:tab/>
        <w:t>Поред Министарства</w:t>
      </w:r>
      <w:r w:rsidR="00EC68D7">
        <w:rPr>
          <w:rFonts w:ascii="Times New Roman" w:hAnsi="Times New Roman"/>
          <w:sz w:val="24"/>
          <w:szCs w:val="24"/>
          <w:lang w:val="sr-Cyrl-RS"/>
        </w:rPr>
        <w:t xml:space="preserve"> </w:t>
      </w:r>
      <w:r w:rsidRPr="00713429">
        <w:rPr>
          <w:rFonts w:ascii="Times New Roman" w:hAnsi="Times New Roman"/>
          <w:sz w:val="24"/>
          <w:szCs w:val="24"/>
          <w:lang w:val="sr-Cyrl-RS"/>
        </w:rPr>
        <w:t>органи за управљање, коришћење и унос података су Министарство унутрашњих по</w:t>
      </w:r>
      <w:r w:rsidR="001107C5">
        <w:rPr>
          <w:rFonts w:ascii="Times New Roman" w:hAnsi="Times New Roman"/>
          <w:sz w:val="24"/>
          <w:szCs w:val="24"/>
          <w:lang w:val="sr-Cyrl-RS"/>
        </w:rPr>
        <w:t xml:space="preserve">слова и Министарство финансија </w:t>
      </w:r>
      <w:r w:rsidR="001107C5">
        <w:rPr>
          <w:rFonts w:ascii="Times New Roman" w:eastAsia="Times New Roman" w:hAnsi="Times New Roman"/>
          <w:sz w:val="24"/>
          <w:szCs w:val="24"/>
        </w:rPr>
        <w:t>–</w:t>
      </w:r>
      <w:r w:rsidRPr="00713429">
        <w:rPr>
          <w:rFonts w:ascii="Times New Roman" w:hAnsi="Times New Roman"/>
          <w:sz w:val="24"/>
          <w:szCs w:val="24"/>
          <w:lang w:val="sr-Cyrl-RS"/>
        </w:rPr>
        <w:t xml:space="preserve"> Управа царине.</w:t>
      </w:r>
    </w:p>
    <w:p w14:paraId="21BEA974" w14:textId="12C74D9E" w:rsidR="00327C8B" w:rsidRPr="00713429" w:rsidRDefault="00327C8B" w:rsidP="00327C8B">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Евиденције </w:t>
      </w:r>
      <w:r w:rsidRPr="00713429">
        <w:t xml:space="preserve">се прикупљају </w:t>
      </w:r>
      <w:r w:rsidR="005133DC" w:rsidRPr="00713429">
        <w:rPr>
          <w:lang w:val="sr-Cyrl-RS"/>
        </w:rPr>
        <w:t>и обрађују</w:t>
      </w:r>
      <w:r w:rsidR="005133DC" w:rsidRPr="00713429">
        <w:t xml:space="preserve"> </w:t>
      </w:r>
      <w:r w:rsidRPr="00713429">
        <w:t xml:space="preserve">у сврху </w:t>
      </w:r>
      <w:r w:rsidR="007E5586" w:rsidRPr="00713429">
        <w:rPr>
          <w:lang w:val="hr-HR"/>
        </w:rPr>
        <w:t>унапређења борбе против недозвољеног увоза, извоза, трговине и преноса својине културних добара</w:t>
      </w:r>
      <w:r w:rsidRPr="00713429">
        <w:rPr>
          <w:noProof/>
          <w:lang w:val="sr-Cyrl-RS"/>
        </w:rPr>
        <w:t xml:space="preserve"> као д</w:t>
      </w:r>
      <w:r w:rsidRPr="00713429">
        <w:t>об</w:t>
      </w:r>
      <w:r w:rsidRPr="00713429">
        <w:rPr>
          <w:lang w:val="sr-Cyrl-RS"/>
        </w:rPr>
        <w:t>а</w:t>
      </w:r>
      <w:r w:rsidRPr="00713429">
        <w:t xml:space="preserve">ра </w:t>
      </w:r>
      <w:r w:rsidRPr="00713429">
        <w:rPr>
          <w:lang w:val="sr-Cyrl-RS"/>
        </w:rPr>
        <w:t>која</w:t>
      </w:r>
      <w:r w:rsidRPr="00713429">
        <w:t xml:space="preserve"> представљају културно наслеђе</w:t>
      </w:r>
      <w:r w:rsidRPr="00713429">
        <w:rPr>
          <w:lang w:val="sr-Cyrl-RS"/>
        </w:rPr>
        <w:t xml:space="preserve"> од општег интереса</w:t>
      </w:r>
      <w:r w:rsidRPr="00713429">
        <w:t>.</w:t>
      </w:r>
    </w:p>
    <w:p w14:paraId="2A779033" w14:textId="2CBB19B8" w:rsidR="00327C8B" w:rsidRPr="00713429" w:rsidRDefault="00327C8B" w:rsidP="00327C8B">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00F93AD3" w:rsidRPr="00713429">
        <w:rPr>
          <w:rFonts w:ascii="Times New Roman" w:hAnsi="Times New Roman"/>
          <w:sz w:val="24"/>
          <w:szCs w:val="24"/>
          <w:shd w:val="clear" w:color="auto" w:fill="FFFFFF"/>
          <w:lang w:val="sr-Cyrl-RS"/>
        </w:rPr>
        <w:t>и</w:t>
      </w:r>
      <w:r w:rsidRPr="00713429">
        <w:rPr>
          <w:rFonts w:ascii="Times New Roman" w:hAnsi="Times New Roman"/>
          <w:sz w:val="24"/>
          <w:szCs w:val="24"/>
          <w:shd w:val="clear" w:color="auto" w:fill="FFFFFF"/>
        </w:rPr>
        <w:t xml:space="preserve"> Евиденциј</w:t>
      </w:r>
      <w:r w:rsidR="007E5586"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 xml:space="preserve"> чувају </w:t>
      </w:r>
      <w:r w:rsidRPr="00713429">
        <w:rPr>
          <w:rFonts w:ascii="Times New Roman" w:hAnsi="Times New Roman"/>
          <w:sz w:val="24"/>
          <w:szCs w:val="24"/>
          <w:shd w:val="clear" w:color="auto" w:fill="FFFFFF"/>
          <w:lang w:val="sr-Cyrl-RS"/>
        </w:rPr>
        <w:t xml:space="preserve">се и обезбеђује </w:t>
      </w:r>
      <w:r w:rsidR="00A93AD4">
        <w:rPr>
          <w:rFonts w:ascii="Times New Roman" w:hAnsi="Times New Roman"/>
          <w:sz w:val="24"/>
          <w:szCs w:val="24"/>
          <w:shd w:val="clear" w:color="auto" w:fill="FFFFFF"/>
          <w:lang w:val="sr-Cyrl-RS"/>
        </w:rPr>
        <w:t xml:space="preserve">се </w:t>
      </w:r>
      <w:r w:rsidRPr="00713429">
        <w:rPr>
          <w:rFonts w:ascii="Times New Roman" w:hAnsi="Times New Roman"/>
          <w:sz w:val="24"/>
          <w:szCs w:val="24"/>
          <w:shd w:val="clear" w:color="auto" w:fill="FFFFFF"/>
          <w:lang w:val="sr-Cyrl-RS"/>
        </w:rPr>
        <w:t>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7D3EC7E0" w14:textId="77777777" w:rsidR="002B7F62" w:rsidRPr="00713429" w:rsidRDefault="002B7F62" w:rsidP="008F0181">
      <w:pPr>
        <w:spacing w:after="0" w:line="240" w:lineRule="auto"/>
        <w:rPr>
          <w:rFonts w:ascii="Times New Roman" w:hAnsi="Times New Roman"/>
          <w:sz w:val="24"/>
          <w:szCs w:val="24"/>
          <w:lang w:val="sr-Cyrl-RS"/>
        </w:rPr>
      </w:pPr>
    </w:p>
    <w:p w14:paraId="6C86C99E" w14:textId="4A34AD32" w:rsidR="002B7F62" w:rsidRPr="00713429" w:rsidRDefault="002B7F62"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Садржај </w:t>
      </w:r>
      <w:r w:rsidR="009D12E3" w:rsidRPr="00713429">
        <w:rPr>
          <w:rFonts w:ascii="Times New Roman" w:hAnsi="Times New Roman"/>
          <w:b/>
          <w:sz w:val="24"/>
          <w:szCs w:val="24"/>
          <w:lang w:val="sr-Cyrl-RS"/>
        </w:rPr>
        <w:t xml:space="preserve">Евиденције </w:t>
      </w:r>
    </w:p>
    <w:p w14:paraId="09F1AC4F" w14:textId="5AA9D352" w:rsidR="002B7F62" w:rsidRPr="00713429" w:rsidRDefault="002B7F62"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lang w:val="sr-Cyrl-RS"/>
        </w:rPr>
        <w:t xml:space="preserve">Члан </w:t>
      </w:r>
      <w:r w:rsidR="00F45BAA" w:rsidRPr="00713429">
        <w:rPr>
          <w:rFonts w:ascii="Times New Roman" w:hAnsi="Times New Roman"/>
          <w:b/>
          <w:sz w:val="24"/>
          <w:szCs w:val="24"/>
          <w:lang w:val="sr-Cyrl-RS"/>
        </w:rPr>
        <w:t>113</w:t>
      </w:r>
      <w:r w:rsidR="00D47C3D" w:rsidRPr="00713429">
        <w:rPr>
          <w:rFonts w:ascii="Times New Roman" w:hAnsi="Times New Roman"/>
          <w:b/>
          <w:sz w:val="24"/>
          <w:szCs w:val="24"/>
          <w:lang w:val="sr-Cyrl-RS"/>
        </w:rPr>
        <w:t>.</w:t>
      </w:r>
    </w:p>
    <w:p w14:paraId="176C1A8F" w14:textId="77777777" w:rsidR="002B7F62" w:rsidRPr="00713429" w:rsidRDefault="002B7F62"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Евиденција се води као јединствена, централна, електронска база података</w:t>
      </w:r>
      <w:r w:rsidRPr="00713429">
        <w:rPr>
          <w:rFonts w:ascii="Times New Roman" w:hAnsi="Times New Roman"/>
          <w:sz w:val="24"/>
          <w:szCs w:val="24"/>
          <w:lang w:val="sr-Cyrl-RS"/>
        </w:rPr>
        <w:t xml:space="preserve"> </w:t>
      </w:r>
      <w:r w:rsidRPr="00713429">
        <w:rPr>
          <w:rFonts w:ascii="Times New Roman" w:hAnsi="Times New Roman"/>
          <w:sz w:val="24"/>
          <w:szCs w:val="24"/>
        </w:rPr>
        <w:t>у складу са законом</w:t>
      </w:r>
      <w:r w:rsidR="006C21A0" w:rsidRPr="00713429">
        <w:rPr>
          <w:rFonts w:ascii="Times New Roman" w:hAnsi="Times New Roman"/>
          <w:sz w:val="24"/>
          <w:szCs w:val="24"/>
          <w:lang w:val="sr-Cyrl-RS"/>
        </w:rPr>
        <w:t>.</w:t>
      </w:r>
    </w:p>
    <w:p w14:paraId="29439AD8" w14:textId="12BB3C2E" w:rsidR="002B7F62" w:rsidRPr="00713429" w:rsidRDefault="002B7F62"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 Евиденцију се уписују</w:t>
      </w:r>
      <w:r w:rsidRPr="00713429">
        <w:rPr>
          <w:rFonts w:ascii="Times New Roman" w:hAnsi="Times New Roman"/>
          <w:sz w:val="24"/>
          <w:szCs w:val="24"/>
          <w:lang w:val="sr-Cyrl-RS"/>
        </w:rPr>
        <w:t xml:space="preserve"> основн</w:t>
      </w:r>
      <w:r w:rsidR="00CF4C55">
        <w:rPr>
          <w:rFonts w:ascii="Times New Roman" w:hAnsi="Times New Roman"/>
          <w:sz w:val="24"/>
          <w:szCs w:val="24"/>
          <w:lang w:val="sr-Cyrl-RS"/>
        </w:rPr>
        <w:t>е</w:t>
      </w:r>
      <w:r w:rsidRPr="00713429">
        <w:rPr>
          <w:rFonts w:ascii="Times New Roman" w:hAnsi="Times New Roman"/>
          <w:sz w:val="24"/>
          <w:szCs w:val="24"/>
          <w:lang w:val="sr-Cyrl-RS"/>
        </w:rPr>
        <w:t xml:space="preserve"> и</w:t>
      </w:r>
      <w:r w:rsidRPr="00713429">
        <w:rPr>
          <w:rFonts w:ascii="Times New Roman" w:hAnsi="Times New Roman"/>
          <w:sz w:val="24"/>
          <w:szCs w:val="24"/>
        </w:rPr>
        <w:t>нформације о предмету</w:t>
      </w:r>
      <w:r w:rsidR="00D47C3D" w:rsidRPr="00713429">
        <w:rPr>
          <w:rFonts w:ascii="Times New Roman" w:hAnsi="Times New Roman"/>
          <w:sz w:val="24"/>
          <w:szCs w:val="24"/>
          <w:lang w:val="sr-Cyrl-RS"/>
        </w:rPr>
        <w:t xml:space="preserve"> из члана </w:t>
      </w:r>
      <w:r w:rsidR="009C556A" w:rsidRPr="00713429">
        <w:rPr>
          <w:rFonts w:ascii="Times New Roman" w:hAnsi="Times New Roman"/>
          <w:sz w:val="24"/>
          <w:szCs w:val="24"/>
          <w:lang w:val="sr-Cyrl-RS"/>
        </w:rPr>
        <w:t>112</w:t>
      </w:r>
      <w:r w:rsidR="00D47C3D" w:rsidRPr="00713429">
        <w:rPr>
          <w:rFonts w:ascii="Times New Roman" w:hAnsi="Times New Roman"/>
          <w:sz w:val="24"/>
          <w:szCs w:val="24"/>
          <w:lang w:val="sr-Cyrl-RS"/>
        </w:rPr>
        <w:t>.</w:t>
      </w:r>
      <w:r w:rsidRPr="00713429">
        <w:rPr>
          <w:rFonts w:ascii="Times New Roman" w:hAnsi="Times New Roman"/>
          <w:sz w:val="24"/>
          <w:szCs w:val="24"/>
          <w:lang w:val="sr-Cyrl-RS"/>
        </w:rPr>
        <w:t xml:space="preserve"> </w:t>
      </w:r>
      <w:r w:rsidR="00D9718E" w:rsidRPr="00713429">
        <w:rPr>
          <w:rFonts w:ascii="Times New Roman" w:hAnsi="Times New Roman"/>
          <w:sz w:val="24"/>
          <w:szCs w:val="24"/>
          <w:lang w:val="sr-Cyrl-RS"/>
        </w:rPr>
        <w:t>овог закона</w:t>
      </w:r>
      <w:r w:rsidRPr="00713429">
        <w:rPr>
          <w:rFonts w:ascii="Times New Roman" w:hAnsi="Times New Roman"/>
          <w:sz w:val="24"/>
          <w:szCs w:val="24"/>
        </w:rPr>
        <w:t xml:space="preserve">: </w:t>
      </w:r>
    </w:p>
    <w:p w14:paraId="21982178"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 xml:space="preserve">1) </w:t>
      </w:r>
      <w:r w:rsidRPr="00713429">
        <w:rPr>
          <w:rFonts w:ascii="Times New Roman" w:hAnsi="Times New Roman"/>
          <w:sz w:val="24"/>
          <w:szCs w:val="24"/>
        </w:rPr>
        <w:t>тип предмета;</w:t>
      </w:r>
    </w:p>
    <w:p w14:paraId="6448B9A1"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2) м</w:t>
      </w:r>
      <w:r w:rsidRPr="00713429">
        <w:rPr>
          <w:rFonts w:ascii="Times New Roman" w:hAnsi="Times New Roman"/>
          <w:sz w:val="24"/>
          <w:szCs w:val="24"/>
        </w:rPr>
        <w:t>атеријали и технике;</w:t>
      </w:r>
    </w:p>
    <w:p w14:paraId="550648CD"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3) димензије</w:t>
      </w:r>
      <w:r w:rsidRPr="00713429">
        <w:rPr>
          <w:rFonts w:ascii="Times New Roman" w:hAnsi="Times New Roman"/>
          <w:sz w:val="24"/>
          <w:szCs w:val="24"/>
        </w:rPr>
        <w:t>;</w:t>
      </w:r>
    </w:p>
    <w:p w14:paraId="6D23CF37"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4) о</w:t>
      </w:r>
      <w:r w:rsidRPr="00713429">
        <w:rPr>
          <w:rFonts w:ascii="Times New Roman" w:hAnsi="Times New Roman"/>
          <w:sz w:val="24"/>
          <w:szCs w:val="24"/>
        </w:rPr>
        <w:t>знаке и записи</w:t>
      </w:r>
      <w:r w:rsidRPr="00713429">
        <w:rPr>
          <w:rFonts w:ascii="Times New Roman" w:hAnsi="Times New Roman"/>
          <w:sz w:val="24"/>
          <w:szCs w:val="24"/>
          <w:lang w:val="sr-Cyrl-RS"/>
        </w:rPr>
        <w:t xml:space="preserve"> на предмету;</w:t>
      </w:r>
    </w:p>
    <w:p w14:paraId="11D15CA8"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5) п</w:t>
      </w:r>
      <w:r w:rsidRPr="00713429">
        <w:rPr>
          <w:rFonts w:ascii="Times New Roman" w:hAnsi="Times New Roman"/>
          <w:sz w:val="24"/>
          <w:szCs w:val="24"/>
        </w:rPr>
        <w:t>репознатљиве карактеристике;</w:t>
      </w:r>
    </w:p>
    <w:p w14:paraId="27DC4D42"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6) н</w:t>
      </w:r>
      <w:r w:rsidRPr="00713429">
        <w:rPr>
          <w:rFonts w:ascii="Times New Roman" w:hAnsi="Times New Roman"/>
          <w:sz w:val="24"/>
          <w:szCs w:val="24"/>
        </w:rPr>
        <w:t>азив</w:t>
      </w:r>
      <w:r w:rsidRPr="00713429">
        <w:rPr>
          <w:rFonts w:ascii="Times New Roman" w:hAnsi="Times New Roman"/>
          <w:sz w:val="24"/>
          <w:szCs w:val="24"/>
          <w:lang w:val="sr-Cyrl-RS"/>
        </w:rPr>
        <w:t xml:space="preserve"> предмета;</w:t>
      </w:r>
    </w:p>
    <w:p w14:paraId="498CA79B" w14:textId="77777777" w:rsidR="002B7F62" w:rsidRPr="00713429" w:rsidRDefault="002B7F62" w:rsidP="008F0181">
      <w:pPr>
        <w:pStyle w:val="ListParagraph"/>
        <w:widowControl w:val="0"/>
        <w:suppressAutoHyphens/>
        <w:spacing w:after="0" w:line="240" w:lineRule="auto"/>
        <w:ind w:left="0" w:firstLine="720"/>
        <w:jc w:val="both"/>
        <w:rPr>
          <w:rFonts w:ascii="Times New Roman" w:hAnsi="Times New Roman"/>
          <w:sz w:val="24"/>
          <w:szCs w:val="24"/>
        </w:rPr>
      </w:pPr>
      <w:r w:rsidRPr="00713429">
        <w:rPr>
          <w:rFonts w:ascii="Times New Roman" w:hAnsi="Times New Roman"/>
          <w:sz w:val="24"/>
          <w:szCs w:val="24"/>
          <w:lang w:val="sr-Cyrl-RS"/>
        </w:rPr>
        <w:t xml:space="preserve">7) </w:t>
      </w:r>
      <w:r w:rsidRPr="00713429">
        <w:rPr>
          <w:rFonts w:ascii="Times New Roman" w:hAnsi="Times New Roman"/>
          <w:sz w:val="24"/>
          <w:szCs w:val="24"/>
        </w:rPr>
        <w:t xml:space="preserve">датум </w:t>
      </w:r>
      <w:r w:rsidRPr="00713429">
        <w:rPr>
          <w:rFonts w:ascii="Times New Roman" w:hAnsi="Times New Roman"/>
          <w:sz w:val="24"/>
          <w:szCs w:val="24"/>
          <w:lang w:val="sr-Cyrl-RS"/>
        </w:rPr>
        <w:t>/</w:t>
      </w:r>
      <w:r w:rsidRPr="00713429">
        <w:rPr>
          <w:rFonts w:ascii="Times New Roman" w:hAnsi="Times New Roman"/>
          <w:sz w:val="24"/>
          <w:szCs w:val="24"/>
        </w:rPr>
        <w:t xml:space="preserve"> период</w:t>
      </w:r>
      <w:r w:rsidRPr="00713429">
        <w:rPr>
          <w:rFonts w:ascii="Times New Roman" w:hAnsi="Times New Roman"/>
          <w:sz w:val="24"/>
          <w:szCs w:val="24"/>
          <w:lang w:val="sr-Cyrl-RS"/>
        </w:rPr>
        <w:t xml:space="preserve"> настанка;</w:t>
      </w:r>
    </w:p>
    <w:p w14:paraId="3406BBDA" w14:textId="7BB9E41B" w:rsidR="002B7F62" w:rsidRPr="00713429" w:rsidRDefault="002B7F62"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8) </w:t>
      </w:r>
      <w:r w:rsidR="005F1F20" w:rsidRPr="00713429">
        <w:rPr>
          <w:rFonts w:ascii="Times New Roman" w:hAnsi="Times New Roman"/>
          <w:sz w:val="24"/>
          <w:szCs w:val="24"/>
          <w:lang w:val="sr-Cyrl-RS"/>
        </w:rPr>
        <w:t>опис дел</w:t>
      </w:r>
      <w:r w:rsidR="00A949E1" w:rsidRPr="00713429">
        <w:rPr>
          <w:rFonts w:ascii="Times New Roman" w:hAnsi="Times New Roman"/>
          <w:sz w:val="24"/>
          <w:szCs w:val="24"/>
          <w:lang w:val="sr-Cyrl-RS"/>
        </w:rPr>
        <w:t>а</w:t>
      </w:r>
      <w:r w:rsidR="00CF4C55">
        <w:rPr>
          <w:rFonts w:ascii="Times New Roman" w:hAnsi="Times New Roman"/>
          <w:sz w:val="24"/>
          <w:szCs w:val="24"/>
          <w:lang w:val="sr-Cyrl-RS"/>
        </w:rPr>
        <w:t>;</w:t>
      </w:r>
    </w:p>
    <w:p w14:paraId="01616C2C"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9) аутор</w:t>
      </w:r>
      <w:r w:rsidR="005464F6" w:rsidRPr="00713429">
        <w:rPr>
          <w:rFonts w:ascii="Times New Roman" w:hAnsi="Times New Roman"/>
          <w:sz w:val="24"/>
          <w:szCs w:val="24"/>
          <w:lang w:val="sr-Cyrl-RS"/>
        </w:rPr>
        <w:t xml:space="preserve"> / радионица / произвођач</w:t>
      </w:r>
      <w:r w:rsidRPr="00713429">
        <w:rPr>
          <w:rFonts w:ascii="Times New Roman" w:hAnsi="Times New Roman"/>
          <w:sz w:val="24"/>
          <w:szCs w:val="24"/>
        </w:rPr>
        <w:t>;</w:t>
      </w:r>
    </w:p>
    <w:p w14:paraId="117F7C86" w14:textId="40F9B431" w:rsidR="00A949E1"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10</w:t>
      </w:r>
      <w:r w:rsidR="00A949E1" w:rsidRPr="00713429">
        <w:rPr>
          <w:rFonts w:ascii="Times New Roman" w:hAnsi="Times New Roman"/>
          <w:sz w:val="24"/>
          <w:szCs w:val="24"/>
          <w:lang w:val="sr-Cyrl-RS"/>
        </w:rPr>
        <w:t>) власник / законити држалац</w:t>
      </w:r>
      <w:r w:rsidR="005B33D1" w:rsidRPr="00713429">
        <w:rPr>
          <w:rFonts w:ascii="Times New Roman" w:hAnsi="Times New Roman"/>
          <w:sz w:val="24"/>
          <w:szCs w:val="24"/>
          <w:lang w:val="sr-Latn-RS"/>
        </w:rPr>
        <w:t xml:space="preserve"> (</w:t>
      </w:r>
      <w:r w:rsidR="00CF4C55">
        <w:rPr>
          <w:rFonts w:ascii="Times New Roman" w:hAnsi="Times New Roman"/>
          <w:sz w:val="24"/>
          <w:szCs w:val="24"/>
          <w:lang w:val="sr-Cyrl-RS"/>
        </w:rPr>
        <w:t>за физичка лица</w:t>
      </w:r>
      <w:r w:rsidR="005B33D1" w:rsidRPr="00713429">
        <w:rPr>
          <w:rFonts w:ascii="Times New Roman" w:hAnsi="Times New Roman"/>
          <w:sz w:val="24"/>
          <w:szCs w:val="24"/>
          <w:lang w:val="sr-Cyrl-RS"/>
        </w:rPr>
        <w:t xml:space="preserve"> име и презиме, адреса пребивалишта односно боравишта;</w:t>
      </w:r>
      <w:r w:rsidR="00CF4C55">
        <w:rPr>
          <w:rFonts w:ascii="Times New Roman" w:hAnsi="Times New Roman"/>
          <w:sz w:val="24"/>
          <w:szCs w:val="24"/>
          <w:lang w:val="sr-Cyrl-RS"/>
        </w:rPr>
        <w:t xml:space="preserve"> а</w:t>
      </w:r>
      <w:r w:rsidR="005B33D1" w:rsidRPr="00713429">
        <w:rPr>
          <w:rFonts w:ascii="Times New Roman" w:hAnsi="Times New Roman"/>
          <w:sz w:val="24"/>
          <w:szCs w:val="24"/>
          <w:lang w:val="sr-Cyrl-RS"/>
        </w:rPr>
        <w:t xml:space="preserve"> за правна лица </w:t>
      </w:r>
      <w:r w:rsidR="00D70ED3" w:rsidRPr="00713429">
        <w:rPr>
          <w:rFonts w:ascii="Times New Roman" w:hAnsi="Times New Roman"/>
          <w:sz w:val="24"/>
          <w:szCs w:val="24"/>
          <w:shd w:val="clear" w:color="auto" w:fill="FFFFFF"/>
        </w:rPr>
        <w:t>назив и седиште)</w:t>
      </w:r>
      <w:r w:rsidR="00A949E1" w:rsidRPr="00713429">
        <w:rPr>
          <w:rFonts w:ascii="Times New Roman" w:hAnsi="Times New Roman"/>
          <w:sz w:val="24"/>
          <w:szCs w:val="24"/>
          <w:lang w:val="sr-Cyrl-RS"/>
        </w:rPr>
        <w:t>;</w:t>
      </w:r>
    </w:p>
    <w:p w14:paraId="62D8DE6C" w14:textId="585CB8DE"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11</w:t>
      </w:r>
      <w:r w:rsidR="002B7F62" w:rsidRPr="00713429">
        <w:rPr>
          <w:rFonts w:ascii="Times New Roman" w:hAnsi="Times New Roman"/>
          <w:sz w:val="24"/>
          <w:szCs w:val="24"/>
          <w:lang w:val="sr-Cyrl-RS"/>
        </w:rPr>
        <w:t xml:space="preserve">) </w:t>
      </w:r>
      <w:r w:rsidR="002B7F62" w:rsidRPr="00713429">
        <w:rPr>
          <w:rFonts w:ascii="Times New Roman" w:hAnsi="Times New Roman"/>
          <w:sz w:val="24"/>
          <w:szCs w:val="24"/>
        </w:rPr>
        <w:t xml:space="preserve">место </w:t>
      </w:r>
      <w:r w:rsidR="002B7F62" w:rsidRPr="00713429">
        <w:rPr>
          <w:rFonts w:ascii="Times New Roman" w:hAnsi="Times New Roman"/>
          <w:sz w:val="24"/>
          <w:szCs w:val="24"/>
          <w:lang w:val="sr-Cyrl-RS"/>
        </w:rPr>
        <w:t xml:space="preserve">и време </w:t>
      </w:r>
      <w:r w:rsidR="002B7F62" w:rsidRPr="00713429">
        <w:rPr>
          <w:rFonts w:ascii="Times New Roman" w:hAnsi="Times New Roman"/>
          <w:sz w:val="24"/>
          <w:szCs w:val="24"/>
        </w:rPr>
        <w:t>неста</w:t>
      </w:r>
      <w:r w:rsidR="002B7F62" w:rsidRPr="00713429">
        <w:rPr>
          <w:rFonts w:ascii="Times New Roman" w:hAnsi="Times New Roman"/>
          <w:sz w:val="24"/>
          <w:szCs w:val="24"/>
          <w:lang w:val="sr-Cyrl-RS"/>
        </w:rPr>
        <w:t>нка;</w:t>
      </w:r>
    </w:p>
    <w:p w14:paraId="34D9ADFD" w14:textId="06EE0605"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12</w:t>
      </w:r>
      <w:r w:rsidR="002B7F62" w:rsidRPr="00713429">
        <w:rPr>
          <w:rFonts w:ascii="Times New Roman" w:hAnsi="Times New Roman"/>
          <w:sz w:val="24"/>
          <w:szCs w:val="24"/>
          <w:lang w:val="sr-Latn-RS"/>
        </w:rPr>
        <w:t xml:space="preserve">) </w:t>
      </w:r>
      <w:r w:rsidR="002B7F62" w:rsidRPr="00713429">
        <w:rPr>
          <w:rFonts w:ascii="Times New Roman" w:hAnsi="Times New Roman"/>
          <w:sz w:val="24"/>
          <w:szCs w:val="24"/>
          <w:lang w:val="sr-Cyrl-RS"/>
        </w:rPr>
        <w:t>да ли предмет има статус културног добра;</w:t>
      </w:r>
    </w:p>
    <w:p w14:paraId="1DF48F7D" w14:textId="0F377434"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13</w:t>
      </w:r>
      <w:r w:rsidR="002B7F62" w:rsidRPr="00713429">
        <w:rPr>
          <w:rFonts w:ascii="Times New Roman" w:hAnsi="Times New Roman"/>
          <w:sz w:val="24"/>
          <w:szCs w:val="24"/>
          <w:lang w:val="sr-Cyrl-RS"/>
        </w:rPr>
        <w:t>) да ли је уписан у централни регистар;</w:t>
      </w:r>
    </w:p>
    <w:p w14:paraId="4A317A50" w14:textId="1D27394E" w:rsidR="002B7F62" w:rsidRPr="00713429" w:rsidRDefault="00395B59"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14</w:t>
      </w:r>
      <w:r w:rsidR="002B7F62" w:rsidRPr="00713429">
        <w:rPr>
          <w:rFonts w:ascii="Times New Roman" w:hAnsi="Times New Roman"/>
          <w:sz w:val="24"/>
          <w:szCs w:val="24"/>
          <w:lang w:val="sr-Cyrl-RS"/>
        </w:rPr>
        <w:t>)</w:t>
      </w:r>
      <w:r w:rsidR="002B7F62" w:rsidRPr="00713429">
        <w:rPr>
          <w:rFonts w:ascii="Times New Roman" w:hAnsi="Times New Roman"/>
          <w:sz w:val="24"/>
          <w:szCs w:val="24"/>
        </w:rPr>
        <w:t xml:space="preserve"> место</w:t>
      </w:r>
      <w:r w:rsidR="002B7F62" w:rsidRPr="00713429">
        <w:rPr>
          <w:rFonts w:ascii="Times New Roman" w:hAnsi="Times New Roman"/>
          <w:sz w:val="24"/>
          <w:szCs w:val="24"/>
          <w:lang w:val="sr-Cyrl-RS"/>
        </w:rPr>
        <w:t xml:space="preserve"> </w:t>
      </w:r>
      <w:r w:rsidR="002B7F62" w:rsidRPr="00713429">
        <w:rPr>
          <w:rFonts w:ascii="Times New Roman" w:hAnsi="Times New Roman"/>
          <w:sz w:val="24"/>
          <w:szCs w:val="24"/>
        </w:rPr>
        <w:t>/институција на ко</w:t>
      </w:r>
      <w:r w:rsidR="002B7F62" w:rsidRPr="00713429">
        <w:rPr>
          <w:rFonts w:ascii="Times New Roman" w:hAnsi="Times New Roman"/>
          <w:sz w:val="24"/>
          <w:szCs w:val="24"/>
          <w:lang w:val="sr-Cyrl-RS"/>
        </w:rPr>
        <w:t>ме</w:t>
      </w:r>
      <w:r w:rsidR="002B7F62" w:rsidRPr="00713429">
        <w:rPr>
          <w:rFonts w:ascii="Times New Roman" w:hAnsi="Times New Roman"/>
          <w:sz w:val="24"/>
          <w:szCs w:val="24"/>
        </w:rPr>
        <w:t xml:space="preserve"> се предмет појавио;</w:t>
      </w:r>
    </w:p>
    <w:p w14:paraId="672E28F9" w14:textId="393DDB88" w:rsidR="002B7F62" w:rsidRPr="00713429" w:rsidRDefault="00395B59"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15</w:t>
      </w:r>
      <w:r w:rsidR="002B7F62" w:rsidRPr="00713429">
        <w:rPr>
          <w:rFonts w:ascii="Times New Roman" w:hAnsi="Times New Roman"/>
          <w:sz w:val="24"/>
          <w:szCs w:val="24"/>
          <w:lang w:val="sr-Cyrl-RS"/>
        </w:rPr>
        <w:t xml:space="preserve">) </w:t>
      </w:r>
      <w:r w:rsidR="00A949E1" w:rsidRPr="00713429">
        <w:rPr>
          <w:rFonts w:ascii="Times New Roman" w:hAnsi="Times New Roman"/>
          <w:bCs/>
          <w:sz w:val="24"/>
          <w:szCs w:val="24"/>
          <w:lang w:val="sr-Cyrl-CS"/>
        </w:rPr>
        <w:t>фотографија</w:t>
      </w:r>
      <w:r w:rsidR="00A949E1" w:rsidRPr="00713429">
        <w:rPr>
          <w:rFonts w:ascii="Times New Roman" w:hAnsi="Times New Roman"/>
          <w:sz w:val="24"/>
          <w:szCs w:val="24"/>
          <w:lang w:val="sr-Cyrl-RS"/>
        </w:rPr>
        <w:t>,</w:t>
      </w:r>
      <w:r w:rsidR="00A949E1" w:rsidRPr="00713429">
        <w:rPr>
          <w:rFonts w:ascii="Times New Roman" w:hAnsi="Times New Roman"/>
          <w:sz w:val="24"/>
          <w:szCs w:val="24"/>
        </w:rPr>
        <w:t xml:space="preserve"> </w:t>
      </w:r>
      <w:r w:rsidR="002B7F62" w:rsidRPr="00713429">
        <w:rPr>
          <w:rFonts w:ascii="Times New Roman" w:hAnsi="Times New Roman"/>
          <w:sz w:val="24"/>
          <w:szCs w:val="24"/>
        </w:rPr>
        <w:t>видео</w:t>
      </w:r>
      <w:r w:rsidR="00A949E1" w:rsidRPr="00713429">
        <w:rPr>
          <w:rFonts w:ascii="Times New Roman" w:hAnsi="Times New Roman"/>
          <w:sz w:val="24"/>
          <w:szCs w:val="24"/>
          <w:lang w:val="sr-Cyrl-RS"/>
        </w:rPr>
        <w:t xml:space="preserve"> запис;</w:t>
      </w:r>
    </w:p>
    <w:p w14:paraId="70E6D775" w14:textId="65740079"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16</w:t>
      </w:r>
      <w:r w:rsidR="002B7F62" w:rsidRPr="00713429">
        <w:rPr>
          <w:rFonts w:ascii="Times New Roman" w:hAnsi="Times New Roman"/>
          <w:sz w:val="24"/>
          <w:szCs w:val="24"/>
          <w:lang w:val="sr-Cyrl-RS"/>
        </w:rPr>
        <w:t xml:space="preserve">) </w:t>
      </w:r>
      <w:r w:rsidR="006C21A0" w:rsidRPr="00713429">
        <w:rPr>
          <w:rFonts w:ascii="Times New Roman" w:hAnsi="Times New Roman"/>
          <w:sz w:val="24"/>
          <w:szCs w:val="24"/>
        </w:rPr>
        <w:t>с</w:t>
      </w:r>
      <w:r w:rsidR="002B7F62" w:rsidRPr="00713429">
        <w:rPr>
          <w:rFonts w:ascii="Times New Roman" w:hAnsi="Times New Roman"/>
          <w:sz w:val="24"/>
          <w:szCs w:val="24"/>
        </w:rPr>
        <w:t xml:space="preserve">татус предмета </w:t>
      </w:r>
      <w:r w:rsidR="002B7F62" w:rsidRPr="00713429">
        <w:rPr>
          <w:rFonts w:ascii="Times New Roman" w:hAnsi="Times New Roman"/>
          <w:sz w:val="24"/>
          <w:szCs w:val="24"/>
          <w:lang w:val="sr-Cyrl-RS"/>
        </w:rPr>
        <w:t xml:space="preserve">/ </w:t>
      </w:r>
      <w:r w:rsidR="002B7F62" w:rsidRPr="00713429">
        <w:rPr>
          <w:rFonts w:ascii="Times New Roman" w:hAnsi="Times New Roman"/>
          <w:sz w:val="24"/>
          <w:szCs w:val="24"/>
        </w:rPr>
        <w:t xml:space="preserve">ли је предмет </w:t>
      </w:r>
      <w:r w:rsidR="00CF4C55">
        <w:rPr>
          <w:rFonts w:ascii="Times New Roman" w:hAnsi="Times New Roman"/>
          <w:sz w:val="24"/>
          <w:szCs w:val="24"/>
          <w:lang w:val="sr-Cyrl-RS"/>
        </w:rPr>
        <w:t>пронађен;</w:t>
      </w:r>
    </w:p>
    <w:p w14:paraId="62E49F22" w14:textId="67078DA6"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17</w:t>
      </w:r>
      <w:r w:rsidR="006C21A0" w:rsidRPr="00713429">
        <w:rPr>
          <w:rFonts w:ascii="Times New Roman" w:hAnsi="Times New Roman"/>
          <w:sz w:val="24"/>
          <w:szCs w:val="24"/>
          <w:lang w:val="sr-Cyrl-RS"/>
        </w:rPr>
        <w:t>) н</w:t>
      </w:r>
      <w:r w:rsidR="002B7F62" w:rsidRPr="00713429">
        <w:rPr>
          <w:rFonts w:ascii="Times New Roman" w:hAnsi="Times New Roman"/>
          <w:sz w:val="24"/>
          <w:szCs w:val="24"/>
          <w:lang w:val="sr-Cyrl-RS"/>
        </w:rPr>
        <w:t>апомена.</w:t>
      </w:r>
    </w:p>
    <w:p w14:paraId="77B9D076" w14:textId="42354D76" w:rsidR="002B7F62" w:rsidRPr="00713429" w:rsidRDefault="002B7F62"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Подаци садржани у </w:t>
      </w:r>
      <w:r w:rsidR="009D12E3" w:rsidRPr="00713429">
        <w:rPr>
          <w:rFonts w:ascii="Times New Roman" w:hAnsi="Times New Roman"/>
          <w:sz w:val="24"/>
          <w:szCs w:val="24"/>
          <w:lang w:val="sr-Cyrl-RS"/>
        </w:rPr>
        <w:t xml:space="preserve">Евиденцији </w:t>
      </w:r>
      <w:r w:rsidRPr="00713429">
        <w:rPr>
          <w:rFonts w:ascii="Times New Roman" w:hAnsi="Times New Roman"/>
          <w:sz w:val="24"/>
          <w:szCs w:val="24"/>
        </w:rPr>
        <w:t xml:space="preserve">чувају се трајно, у електронском облику. </w:t>
      </w:r>
    </w:p>
    <w:p w14:paraId="2E7F3B66" w14:textId="54A07696" w:rsidR="002B7F62" w:rsidRPr="00713429" w:rsidRDefault="002B7F62"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shd w:val="clear" w:color="auto" w:fill="FFFFFF"/>
        </w:rPr>
        <w:t xml:space="preserve">Ближу садржину </w:t>
      </w:r>
      <w:r w:rsidRPr="00713429">
        <w:rPr>
          <w:rFonts w:ascii="Times New Roman" w:hAnsi="Times New Roman"/>
          <w:sz w:val="24"/>
          <w:szCs w:val="24"/>
          <w:shd w:val="clear" w:color="auto" w:fill="FFFFFF"/>
          <w:lang w:val="sr-Cyrl-RS"/>
        </w:rPr>
        <w:t>Евиденције,</w:t>
      </w:r>
      <w:r w:rsidRPr="00713429">
        <w:rPr>
          <w:rFonts w:ascii="Times New Roman" w:hAnsi="Times New Roman"/>
          <w:sz w:val="24"/>
          <w:szCs w:val="24"/>
          <w:shd w:val="clear" w:color="auto" w:fill="FFFFFF"/>
        </w:rPr>
        <w:t xml:space="preserve"> начин вођења</w:t>
      </w:r>
      <w:r w:rsidRPr="00713429">
        <w:rPr>
          <w:rFonts w:ascii="Times New Roman" w:hAnsi="Times New Roman"/>
          <w:sz w:val="24"/>
          <w:szCs w:val="24"/>
          <w:shd w:val="clear" w:color="auto" w:fill="FFFFFF"/>
          <w:lang w:val="sr-Cyrl-RS"/>
        </w:rPr>
        <w:t xml:space="preserve">, процедуре и </w:t>
      </w:r>
      <w:r w:rsidRPr="00713429">
        <w:rPr>
          <w:rFonts w:ascii="Times New Roman" w:hAnsi="Times New Roman"/>
          <w:sz w:val="24"/>
          <w:szCs w:val="24"/>
        </w:rPr>
        <w:t>управљање</w:t>
      </w:r>
      <w:r w:rsidRPr="00713429">
        <w:rPr>
          <w:rFonts w:ascii="Times New Roman" w:hAnsi="Times New Roman"/>
          <w:sz w:val="24"/>
          <w:szCs w:val="24"/>
          <w:lang w:val="sr-Cyrl-RS"/>
        </w:rPr>
        <w:t xml:space="preserve"> подацима,</w:t>
      </w:r>
      <w:r w:rsidRPr="00713429">
        <w:rPr>
          <w:rFonts w:ascii="Times New Roman" w:hAnsi="Times New Roman"/>
          <w:sz w:val="24"/>
          <w:szCs w:val="24"/>
          <w:shd w:val="clear" w:color="auto" w:fill="FFFFFF"/>
        </w:rPr>
        <w:t xml:space="preserve"> прописује </w:t>
      </w:r>
      <w:r w:rsidR="00CF4C55">
        <w:rPr>
          <w:rFonts w:ascii="Times New Roman" w:hAnsi="Times New Roman"/>
          <w:sz w:val="24"/>
          <w:szCs w:val="24"/>
          <w:shd w:val="clear" w:color="auto" w:fill="FFFFFF"/>
          <w:lang w:val="sr-Cyrl-RS"/>
        </w:rPr>
        <w:t>м</w:t>
      </w:r>
      <w:r w:rsidRPr="00713429">
        <w:rPr>
          <w:rFonts w:ascii="Times New Roman" w:hAnsi="Times New Roman"/>
          <w:sz w:val="24"/>
          <w:szCs w:val="24"/>
          <w:shd w:val="clear" w:color="auto" w:fill="FFFFFF"/>
        </w:rPr>
        <w:t>инистар</w:t>
      </w:r>
      <w:r w:rsidRPr="00713429">
        <w:rPr>
          <w:rFonts w:ascii="Times New Roman" w:hAnsi="Times New Roman"/>
          <w:sz w:val="24"/>
          <w:szCs w:val="24"/>
          <w:shd w:val="clear" w:color="auto" w:fill="FFFFFF"/>
          <w:lang w:val="sr-Cyrl-RS"/>
        </w:rPr>
        <w:t>.</w:t>
      </w:r>
    </w:p>
    <w:p w14:paraId="62168DB2" w14:textId="77777777" w:rsidR="002B7F62" w:rsidRPr="00713429" w:rsidRDefault="002B7F62" w:rsidP="008F0181">
      <w:pPr>
        <w:spacing w:after="0" w:line="240" w:lineRule="auto"/>
        <w:rPr>
          <w:rFonts w:ascii="Times New Roman" w:hAnsi="Times New Roman"/>
          <w:sz w:val="24"/>
          <w:szCs w:val="24"/>
        </w:rPr>
      </w:pPr>
    </w:p>
    <w:p w14:paraId="180A54AF" w14:textId="01D0EF28"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bCs/>
          <w:sz w:val="24"/>
          <w:szCs w:val="24"/>
          <w:lang w:eastAsia="en-GB"/>
        </w:rPr>
      </w:pPr>
      <w:r w:rsidRPr="00713429">
        <w:rPr>
          <w:rFonts w:ascii="Times New Roman" w:eastAsia="Times New Roman" w:hAnsi="Times New Roman"/>
          <w:b/>
          <w:bCs/>
          <w:sz w:val="24"/>
          <w:szCs w:val="24"/>
          <w:lang w:eastAsia="en-GB"/>
        </w:rPr>
        <w:t xml:space="preserve">XII. ПОВРАЋАЈ КУЛТУРНИХ ПРЕДМЕТА </w:t>
      </w:r>
      <w:r w:rsidRPr="00713429">
        <w:rPr>
          <w:rFonts w:ascii="Times New Roman" w:hAnsi="Times New Roman"/>
          <w:b/>
          <w:bCs/>
          <w:sz w:val="24"/>
          <w:szCs w:val="24"/>
          <w:lang w:val="sr-Cyrl-CS"/>
        </w:rPr>
        <w:t>НЕЗАКОНИТО ИЗНЕСЕНИХ СА ТЕРИТОРИЈЕ ДРЖАВА ЧЛАНИЦ</w:t>
      </w:r>
      <w:bookmarkStart w:id="22" w:name="_Hlk85451894"/>
      <w:r w:rsidR="00D703C6" w:rsidRPr="00713429">
        <w:rPr>
          <w:rFonts w:ascii="Times New Roman" w:hAnsi="Times New Roman"/>
          <w:b/>
          <w:bCs/>
          <w:sz w:val="24"/>
          <w:szCs w:val="24"/>
          <w:lang w:val="sr-Cyrl-CS"/>
        </w:rPr>
        <w:t xml:space="preserve">А </w:t>
      </w:r>
      <w:r w:rsidRPr="00713429">
        <w:rPr>
          <w:rFonts w:ascii="Times New Roman" w:hAnsi="Times New Roman"/>
          <w:b/>
          <w:bCs/>
          <w:sz w:val="24"/>
          <w:szCs w:val="24"/>
          <w:lang w:val="sr-Cyrl-CS"/>
        </w:rPr>
        <w:t>ЕВРОПСКЕ УНИЈЕ</w:t>
      </w:r>
      <w:bookmarkEnd w:id="22"/>
    </w:p>
    <w:p w14:paraId="5F5F89DA"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rPr>
      </w:pPr>
    </w:p>
    <w:p w14:paraId="6F384696" w14:textId="0551C5BC"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val="sr-Cyrl-RS" w:eastAsia="en-GB"/>
        </w:rPr>
      </w:pPr>
      <w:r w:rsidRPr="00713429">
        <w:rPr>
          <w:rFonts w:ascii="Times New Roman" w:eastAsia="Times New Roman" w:hAnsi="Times New Roman"/>
          <w:b/>
          <w:sz w:val="24"/>
          <w:szCs w:val="24"/>
          <w:lang w:eastAsia="en-GB"/>
        </w:rPr>
        <w:t xml:space="preserve">Члан </w:t>
      </w:r>
      <w:r w:rsidR="00F45BAA" w:rsidRPr="00713429">
        <w:rPr>
          <w:rFonts w:ascii="Times New Roman" w:eastAsia="Times New Roman" w:hAnsi="Times New Roman"/>
          <w:b/>
          <w:sz w:val="24"/>
          <w:szCs w:val="24"/>
          <w:lang w:val="sr-Cyrl-RS" w:eastAsia="en-GB"/>
        </w:rPr>
        <w:t>114</w:t>
      </w:r>
      <w:r w:rsidRPr="00713429">
        <w:rPr>
          <w:rFonts w:ascii="Times New Roman" w:eastAsia="Times New Roman" w:hAnsi="Times New Roman"/>
          <w:b/>
          <w:sz w:val="24"/>
          <w:szCs w:val="24"/>
          <w:lang w:val="sr-Cyrl-RS" w:eastAsia="en-GB"/>
        </w:rPr>
        <w:t>.</w:t>
      </w:r>
    </w:p>
    <w:p w14:paraId="5CF8D2E4" w14:textId="73B81F4D"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Повраћај културног предмета незаконито изне</w:t>
      </w:r>
      <w:r w:rsidR="00CF4C55">
        <w:rPr>
          <w:rFonts w:ascii="Times New Roman" w:eastAsia="Times New Roman" w:hAnsi="Times New Roman"/>
          <w:sz w:val="24"/>
          <w:szCs w:val="24"/>
          <w:lang w:val="sr-Cyrl-RS" w:eastAsia="en-GB"/>
        </w:rPr>
        <w:t>сен</w:t>
      </w:r>
      <w:r w:rsidRPr="00713429">
        <w:rPr>
          <w:rFonts w:ascii="Times New Roman" w:eastAsia="Times New Roman" w:hAnsi="Times New Roman"/>
          <w:sz w:val="24"/>
          <w:szCs w:val="24"/>
          <w:lang w:eastAsia="en-GB"/>
        </w:rPr>
        <w:t>ог са територије Републике Србије, односно са територије друге државе, а која се налази на територији Републике Србије, врши се у складу са међународним уговорима, међународним конвенцијама и националним законодавством.</w:t>
      </w:r>
    </w:p>
    <w:p w14:paraId="50BF4BF8" w14:textId="1F2C9A3E" w:rsidR="00965217"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noProof/>
          <w:sz w:val="24"/>
          <w:szCs w:val="24"/>
        </w:rPr>
      </w:pPr>
    </w:p>
    <w:p w14:paraId="55D24C73" w14:textId="1A7E0495"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00F45BAA" w:rsidRPr="00713429">
        <w:rPr>
          <w:rFonts w:ascii="Times New Roman" w:eastAsia="Times New Roman" w:hAnsi="Times New Roman"/>
          <w:b/>
          <w:bCs/>
          <w:noProof/>
          <w:sz w:val="24"/>
          <w:szCs w:val="24"/>
          <w:lang w:val="sr-Cyrl-RS"/>
        </w:rPr>
        <w:t>115</w:t>
      </w:r>
      <w:r w:rsidRPr="00713429">
        <w:rPr>
          <w:rFonts w:ascii="Times New Roman" w:eastAsia="Times New Roman" w:hAnsi="Times New Roman"/>
          <w:b/>
          <w:bCs/>
          <w:noProof/>
          <w:sz w:val="24"/>
          <w:szCs w:val="24"/>
          <w:lang w:val="sr-Cyrl-RS"/>
        </w:rPr>
        <w:t>.</w:t>
      </w:r>
    </w:p>
    <w:p w14:paraId="7FCBAC11" w14:textId="43F004F6"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bCs/>
          <w:sz w:val="24"/>
          <w:szCs w:val="24"/>
          <w:lang w:val="sr-Cyrl-CS"/>
        </w:rPr>
        <w:t>Незаконито изнесен културни предмет са територије државе чланице Европске уније</w:t>
      </w:r>
      <w:r w:rsidRPr="00713429">
        <w:rPr>
          <w:rFonts w:ascii="Times New Roman" w:hAnsi="Times New Roman"/>
          <w:sz w:val="24"/>
          <w:szCs w:val="24"/>
          <w:lang w:val="sr-Cyrl-CS"/>
        </w:rPr>
        <w:t xml:space="preserve"> је културни предмет, односно културно добро</w:t>
      </w:r>
      <w:r w:rsidR="005D75FF" w:rsidRPr="00713429">
        <w:rPr>
          <w:rFonts w:ascii="Times New Roman" w:hAnsi="Times New Roman"/>
          <w:sz w:val="24"/>
          <w:szCs w:val="24"/>
          <w:lang w:val="sr-Cyrl-CS"/>
        </w:rPr>
        <w:t>:</w:t>
      </w:r>
    </w:p>
    <w:p w14:paraId="439515A4" w14:textId="3A36C2FB" w:rsidR="00965217" w:rsidRPr="00713429" w:rsidRDefault="00CF4C55"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Pr>
          <w:rFonts w:ascii="Times New Roman" w:hAnsi="Times New Roman"/>
          <w:sz w:val="24"/>
          <w:szCs w:val="24"/>
          <w:lang w:val="sr-Cyrl-CS"/>
        </w:rPr>
        <w:t>(1</w:t>
      </w:r>
      <w:r w:rsidR="00965217" w:rsidRPr="00713429">
        <w:rPr>
          <w:rFonts w:ascii="Times New Roman" w:hAnsi="Times New Roman"/>
          <w:sz w:val="24"/>
          <w:szCs w:val="24"/>
          <w:lang w:val="sr-Cyrl-CS"/>
        </w:rPr>
        <w:t xml:space="preserve">) </w:t>
      </w:r>
      <w:r w:rsidR="00DE18F8">
        <w:rPr>
          <w:rFonts w:ascii="Times New Roman" w:hAnsi="Times New Roman"/>
          <w:sz w:val="24"/>
          <w:szCs w:val="24"/>
          <w:lang w:val="sr-Cyrl-CS"/>
        </w:rPr>
        <w:t xml:space="preserve">који је </w:t>
      </w:r>
      <w:r w:rsidR="00965217" w:rsidRPr="00713429">
        <w:rPr>
          <w:rFonts w:ascii="Times New Roman" w:hAnsi="Times New Roman"/>
          <w:sz w:val="24"/>
          <w:szCs w:val="24"/>
          <w:lang w:val="sr-Cyrl-CS"/>
        </w:rPr>
        <w:t xml:space="preserve">изнесен са територије државе чланице Европске уније кршењем њених прописа о заштити националног блага или кршењем Уредбе (ЕЗ) бр. 116/2009 о </w:t>
      </w:r>
      <w:r w:rsidR="00965217" w:rsidRPr="00713429">
        <w:rPr>
          <w:rFonts w:ascii="Times New Roman" w:hAnsi="Times New Roman"/>
          <w:sz w:val="24"/>
          <w:szCs w:val="24"/>
        </w:rPr>
        <w:t>извозу</w:t>
      </w:r>
      <w:r w:rsidR="00965217" w:rsidRPr="00713429">
        <w:rPr>
          <w:rFonts w:ascii="Times New Roman" w:hAnsi="Times New Roman"/>
          <w:sz w:val="24"/>
          <w:szCs w:val="24"/>
          <w:lang w:val="sr-Cyrl-CS"/>
        </w:rPr>
        <w:t xml:space="preserve"> културних добара, или</w:t>
      </w:r>
    </w:p>
    <w:p w14:paraId="496C0C05" w14:textId="306EEC1A" w:rsidR="00965217" w:rsidRPr="00713429" w:rsidRDefault="00DE18F8"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(2</w:t>
      </w:r>
      <w:r w:rsidR="00965217" w:rsidRPr="00713429">
        <w:rPr>
          <w:rFonts w:ascii="Times New Roman" w:hAnsi="Times New Roman"/>
          <w:sz w:val="24"/>
          <w:szCs w:val="24"/>
          <w:lang w:val="sr-Cyrl-CS"/>
        </w:rPr>
        <w:t>) који није враћен након истека законског рока за привремено изношење или било које кршење неког другог услова којим се ур</w:t>
      </w:r>
      <w:r>
        <w:rPr>
          <w:rFonts w:ascii="Times New Roman" w:hAnsi="Times New Roman"/>
          <w:sz w:val="24"/>
          <w:szCs w:val="24"/>
          <w:lang w:val="sr-Cyrl-CS"/>
        </w:rPr>
        <w:t>еђује такво привремено изношење.</w:t>
      </w:r>
    </w:p>
    <w:p w14:paraId="5115F4AE"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sz w:val="24"/>
          <w:szCs w:val="24"/>
          <w:lang w:eastAsia="en-GB"/>
        </w:rPr>
      </w:pPr>
    </w:p>
    <w:p w14:paraId="5258A16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noProof/>
          <w:sz w:val="24"/>
          <w:szCs w:val="24"/>
        </w:rPr>
      </w:pPr>
      <w:r w:rsidRPr="00713429">
        <w:rPr>
          <w:rFonts w:ascii="Times New Roman" w:eastAsia="Times New Roman" w:hAnsi="Times New Roman"/>
          <w:b/>
          <w:bCs/>
          <w:noProof/>
          <w:sz w:val="24"/>
          <w:szCs w:val="24"/>
        </w:rPr>
        <w:t>Културна добра као национално благо</w:t>
      </w:r>
    </w:p>
    <w:p w14:paraId="2D341534" w14:textId="3756FF15"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00F45BAA" w:rsidRPr="00713429">
        <w:rPr>
          <w:rFonts w:ascii="Times New Roman" w:eastAsia="Times New Roman" w:hAnsi="Times New Roman"/>
          <w:b/>
          <w:bCs/>
          <w:noProof/>
          <w:sz w:val="24"/>
          <w:szCs w:val="24"/>
          <w:lang w:val="sr-Cyrl-RS"/>
        </w:rPr>
        <w:t>116</w:t>
      </w:r>
      <w:r w:rsidRPr="00713429">
        <w:rPr>
          <w:rFonts w:ascii="Times New Roman" w:eastAsia="Times New Roman" w:hAnsi="Times New Roman"/>
          <w:b/>
          <w:bCs/>
          <w:noProof/>
          <w:sz w:val="24"/>
          <w:szCs w:val="24"/>
          <w:lang w:val="sr-Cyrl-RS"/>
        </w:rPr>
        <w:t>.</w:t>
      </w:r>
    </w:p>
    <w:p w14:paraId="421E353F" w14:textId="77777777" w:rsidR="00965217" w:rsidRPr="00713429" w:rsidRDefault="00965217" w:rsidP="00965217">
      <w:pPr>
        <w:pBdr>
          <w:top w:val="none" w:sz="0" w:space="0" w:color="000000"/>
          <w:left w:val="none" w:sz="0" w:space="0" w:color="000000"/>
          <w:bottom w:val="none" w:sz="0" w:space="0" w:color="000000"/>
          <w:right w:val="none" w:sz="0" w:space="0" w:color="000000"/>
        </w:pBdr>
        <w:tabs>
          <w:tab w:val="left" w:pos="720"/>
        </w:tabs>
        <w:suppressAutoHyphens/>
        <w:spacing w:after="0" w:line="240" w:lineRule="auto"/>
        <w:jc w:val="both"/>
        <w:rPr>
          <w:rFonts w:ascii="Times New Roman" w:hAnsi="Times New Roman"/>
          <w:noProof/>
          <w:sz w:val="24"/>
          <w:szCs w:val="24"/>
        </w:rPr>
      </w:pPr>
      <w:r w:rsidRPr="00713429">
        <w:rPr>
          <w:rFonts w:ascii="Times New Roman" w:eastAsia="Times New Roman" w:hAnsi="Times New Roman"/>
          <w:noProof/>
          <w:sz w:val="24"/>
          <w:szCs w:val="24"/>
        </w:rPr>
        <w:tab/>
        <w:t>Културна добра и сва добра под претходном заштитом представљају национално благо у складу са овим законом.</w:t>
      </w:r>
    </w:p>
    <w:p w14:paraId="1BED850F" w14:textId="32EC0F2B"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pacing w:val="-4"/>
          <w:sz w:val="24"/>
          <w:szCs w:val="24"/>
          <w:lang w:eastAsia="en-GB"/>
        </w:rPr>
      </w:pPr>
      <w:r w:rsidRPr="00713429">
        <w:rPr>
          <w:rFonts w:ascii="Times New Roman" w:eastAsia="Times New Roman" w:hAnsi="Times New Roman"/>
          <w:noProof/>
          <w:spacing w:val="-4"/>
          <w:sz w:val="24"/>
          <w:szCs w:val="24"/>
          <w:lang w:eastAsia="en-GB"/>
        </w:rPr>
        <w:t>Влада може утврдити и друга материјална и нематеријална добра за национално благо.</w:t>
      </w:r>
    </w:p>
    <w:p w14:paraId="02165BC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sz w:val="24"/>
          <w:szCs w:val="24"/>
          <w:lang w:eastAsia="en-GB"/>
        </w:rPr>
      </w:pPr>
    </w:p>
    <w:p w14:paraId="2ECAC3A5"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rPr>
      </w:pPr>
      <w:r w:rsidRPr="00713429">
        <w:rPr>
          <w:rFonts w:ascii="Times New Roman" w:eastAsia="Times New Roman" w:hAnsi="Times New Roman"/>
          <w:b/>
          <w:sz w:val="24"/>
          <w:szCs w:val="24"/>
          <w:lang w:eastAsia="en-GB"/>
        </w:rPr>
        <w:t>Културни предмет</w:t>
      </w:r>
    </w:p>
    <w:p w14:paraId="33C06431" w14:textId="65347743"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val="sr-Cyrl-RS" w:eastAsia="en-GB"/>
        </w:rPr>
      </w:pPr>
      <w:r w:rsidRPr="00713429">
        <w:rPr>
          <w:rFonts w:ascii="Times New Roman" w:eastAsia="Times New Roman" w:hAnsi="Times New Roman"/>
          <w:b/>
          <w:sz w:val="24"/>
          <w:szCs w:val="24"/>
          <w:lang w:eastAsia="en-GB"/>
        </w:rPr>
        <w:t xml:space="preserve">Члан </w:t>
      </w:r>
      <w:r w:rsidR="00F45BAA" w:rsidRPr="00713429">
        <w:rPr>
          <w:rFonts w:ascii="Times New Roman" w:eastAsia="Times New Roman" w:hAnsi="Times New Roman"/>
          <w:b/>
          <w:sz w:val="24"/>
          <w:szCs w:val="24"/>
          <w:lang w:val="sr-Cyrl-RS" w:eastAsia="en-GB"/>
        </w:rPr>
        <w:t>117</w:t>
      </w:r>
      <w:r w:rsidRPr="00713429">
        <w:rPr>
          <w:rFonts w:ascii="Times New Roman" w:eastAsia="Times New Roman" w:hAnsi="Times New Roman"/>
          <w:b/>
          <w:sz w:val="24"/>
          <w:szCs w:val="24"/>
          <w:lang w:val="sr-Cyrl-RS" w:eastAsia="en-GB"/>
        </w:rPr>
        <w:t>.</w:t>
      </w:r>
    </w:p>
    <w:p w14:paraId="76D06EB5" w14:textId="1ADD5EF1" w:rsidR="00965217" w:rsidRPr="00713429" w:rsidRDefault="00965217" w:rsidP="00965217">
      <w:pPr>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bCs/>
          <w:sz w:val="24"/>
          <w:szCs w:val="24"/>
        </w:rPr>
        <w:t>Културни предмет</w:t>
      </w:r>
      <w:r w:rsidRPr="00713429">
        <w:rPr>
          <w:rFonts w:ascii="Times New Roman" w:eastAsia="Times New Roman" w:hAnsi="Times New Roman"/>
          <w:sz w:val="24"/>
          <w:szCs w:val="24"/>
        </w:rPr>
        <w:t xml:space="preserve"> је покретно културно добро или добро под претходном заштитом које је пре или после незаконитог изношења са територије државе чланице Европске уније или друге државе, категоризован или дефинисан као „национално благо које има уметничку, културну, историјску или археолошку вредност</w:t>
      </w:r>
      <w:r w:rsidR="009F19B7" w:rsidRPr="00713429">
        <w:rPr>
          <w:rFonts w:ascii="Times New Roman" w:eastAsia="Times New Roman" w:hAnsi="Times New Roman"/>
          <w:sz w:val="24"/>
          <w:szCs w:val="24"/>
        </w:rPr>
        <w:t>”</w:t>
      </w:r>
      <w:r w:rsidRPr="00713429">
        <w:rPr>
          <w:rFonts w:ascii="Times New Roman" w:eastAsia="Times New Roman" w:hAnsi="Times New Roman"/>
          <w:sz w:val="24"/>
          <w:szCs w:val="24"/>
        </w:rPr>
        <w:t>, на основу националног законодавства или административног поступка, у складу са чланом 36. Уговора о функционисању Европске Уније.</w:t>
      </w:r>
    </w:p>
    <w:p w14:paraId="35341DD3"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2B68FC19" w14:textId="224457BA"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00F45BAA" w:rsidRPr="00713429">
        <w:rPr>
          <w:rFonts w:ascii="Times New Roman" w:eastAsia="Times New Roman" w:hAnsi="Times New Roman"/>
          <w:b/>
          <w:bCs/>
          <w:noProof/>
          <w:sz w:val="24"/>
          <w:szCs w:val="24"/>
          <w:lang w:val="sr-Cyrl-RS"/>
        </w:rPr>
        <w:t>118</w:t>
      </w:r>
      <w:r w:rsidRPr="00713429">
        <w:rPr>
          <w:rFonts w:ascii="Times New Roman" w:eastAsia="Times New Roman" w:hAnsi="Times New Roman"/>
          <w:b/>
          <w:bCs/>
          <w:noProof/>
          <w:sz w:val="24"/>
          <w:szCs w:val="24"/>
          <w:lang w:val="sr-Cyrl-RS"/>
        </w:rPr>
        <w:t>.</w:t>
      </w:r>
    </w:p>
    <w:p w14:paraId="759C19C1"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Држава чланица Европске уније која је затражила повраћај културног предмета</w:t>
      </w:r>
      <w:r w:rsidRPr="00713429">
        <w:rPr>
          <w:rFonts w:ascii="Times New Roman" w:hAnsi="Times New Roman"/>
          <w:sz w:val="24"/>
          <w:szCs w:val="24"/>
          <w:lang w:val="sr-Cyrl-CS"/>
        </w:rPr>
        <w:t xml:space="preserve"> је држава чланица са чије је територије културни предмет незаконито изнесен.</w:t>
      </w:r>
    </w:p>
    <w:p w14:paraId="0094F6AE"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Држава чланица Европске уније од које се тражи повраћај културног предмета</w:t>
      </w:r>
      <w:r w:rsidRPr="00713429">
        <w:rPr>
          <w:rFonts w:ascii="Times New Roman" w:hAnsi="Times New Roman"/>
          <w:sz w:val="24"/>
          <w:szCs w:val="24"/>
          <w:lang w:val="sr-Cyrl-CS"/>
        </w:rPr>
        <w:t xml:space="preserve"> је држава чланица на чијој се територији налази културни предмет незаконито изнесен са територије друге државе чланице Европске уније.</w:t>
      </w:r>
    </w:p>
    <w:p w14:paraId="6DC82489"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Повраћај културног предмета</w:t>
      </w:r>
      <w:r w:rsidRPr="00713429">
        <w:rPr>
          <w:rFonts w:ascii="Times New Roman" w:hAnsi="Times New Roman"/>
          <w:sz w:val="24"/>
          <w:szCs w:val="24"/>
          <w:lang w:val="sr-Cyrl-CS"/>
        </w:rPr>
        <w:t xml:space="preserve"> је физички повраћај културног предмета на територију државе чланице Европске уније која је затражила повраћај.</w:t>
      </w:r>
    </w:p>
    <w:p w14:paraId="322E85DF"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Самостални држалац културног предмета</w:t>
      </w:r>
      <w:r w:rsidRPr="00713429">
        <w:rPr>
          <w:rFonts w:ascii="Times New Roman" w:hAnsi="Times New Roman"/>
          <w:sz w:val="24"/>
          <w:szCs w:val="24"/>
          <w:lang w:val="sr-Cyrl-CS"/>
        </w:rPr>
        <w:t xml:space="preserve"> је лице које за свој рачун врши фактичну власт на културном предмету.</w:t>
      </w:r>
    </w:p>
    <w:p w14:paraId="3DD282D2"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Несамостални држалац културног предмета</w:t>
      </w:r>
      <w:r w:rsidRPr="00713429">
        <w:rPr>
          <w:rFonts w:ascii="Times New Roman" w:hAnsi="Times New Roman"/>
          <w:sz w:val="24"/>
          <w:szCs w:val="24"/>
          <w:lang w:val="sr-Cyrl-CS"/>
        </w:rPr>
        <w:t xml:space="preserve"> је лице које за треће лице врши фактичну власт на културном предмету.</w:t>
      </w:r>
    </w:p>
    <w:p w14:paraId="4FF17EB7" w14:textId="77777777" w:rsidR="00965217" w:rsidRPr="00713429" w:rsidRDefault="00965217" w:rsidP="00965217">
      <w:pPr>
        <w:spacing w:after="0" w:line="240" w:lineRule="auto"/>
        <w:ind w:firstLine="720"/>
        <w:jc w:val="both"/>
        <w:rPr>
          <w:rFonts w:ascii="Times New Roman" w:hAnsi="Times New Roman"/>
          <w:sz w:val="24"/>
          <w:szCs w:val="24"/>
        </w:rPr>
      </w:pPr>
      <w:r w:rsidRPr="00713429">
        <w:rPr>
          <w:rFonts w:ascii="Times New Roman" w:hAnsi="Times New Roman"/>
          <w:bCs/>
          <w:sz w:val="24"/>
          <w:szCs w:val="24"/>
          <w:lang w:eastAsia="en-GB"/>
        </w:rPr>
        <w:t xml:space="preserve">Јавне збирке </w:t>
      </w:r>
      <w:r w:rsidRPr="00713429">
        <w:rPr>
          <w:rFonts w:ascii="Times New Roman" w:hAnsi="Times New Roman"/>
          <w:sz w:val="24"/>
          <w:szCs w:val="24"/>
          <w:lang w:eastAsia="en-GB"/>
        </w:rPr>
        <w:t>су збирке које су у складу са законодавством државе чланице Европске уније дефинисане као јавне и које су у власништву те државе чланице, локалног или подручног тела у тој држави чланици или институције која се налази на територији те државе чланице, под условом да је таква институција у власништву државе чланице Европске уније или локалног или подручног тела или је у знатној мери од њих финансирана.</w:t>
      </w:r>
    </w:p>
    <w:p w14:paraId="7E9716CE" w14:textId="65B3E26F" w:rsidR="00965217"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0552E55C" w14:textId="1D7EDDBA"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rPr>
      </w:pPr>
      <w:r w:rsidRPr="00713429">
        <w:rPr>
          <w:rFonts w:ascii="Times New Roman" w:eastAsia="Times New Roman" w:hAnsi="Times New Roman"/>
          <w:b/>
          <w:sz w:val="24"/>
          <w:szCs w:val="24"/>
          <w:lang w:val="sr-Cyrl-RS" w:eastAsia="en-GB"/>
        </w:rPr>
        <w:t>Централни орган</w:t>
      </w:r>
    </w:p>
    <w:p w14:paraId="5835AC19" w14:textId="1E0C1004"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sz w:val="24"/>
          <w:szCs w:val="24"/>
        </w:rPr>
      </w:pPr>
      <w:r w:rsidRPr="00713429">
        <w:rPr>
          <w:rFonts w:ascii="Times New Roman" w:eastAsia="Times New Roman" w:hAnsi="Times New Roman"/>
          <w:b/>
          <w:sz w:val="24"/>
          <w:szCs w:val="24"/>
          <w:lang w:eastAsia="en-GB"/>
        </w:rPr>
        <w:t xml:space="preserve">Члан </w:t>
      </w:r>
      <w:r w:rsidR="00F45BAA" w:rsidRPr="00713429">
        <w:rPr>
          <w:rFonts w:ascii="Times New Roman" w:eastAsia="Times New Roman" w:hAnsi="Times New Roman"/>
          <w:b/>
          <w:sz w:val="24"/>
          <w:szCs w:val="24"/>
          <w:lang w:val="sr-Cyrl-RS" w:eastAsia="en-GB"/>
        </w:rPr>
        <w:t>119</w:t>
      </w:r>
      <w:r w:rsidRPr="00713429">
        <w:rPr>
          <w:rFonts w:ascii="Times New Roman" w:eastAsia="Times New Roman" w:hAnsi="Times New Roman"/>
          <w:b/>
          <w:sz w:val="24"/>
          <w:szCs w:val="24"/>
          <w:lang w:val="sr-Cyrl-RS" w:eastAsia="en-GB"/>
        </w:rPr>
        <w:t>.</w:t>
      </w:r>
      <w:r w:rsidRPr="00713429">
        <w:rPr>
          <w:rFonts w:ascii="Times New Roman" w:eastAsia="Times New Roman" w:hAnsi="Times New Roman"/>
          <w:b/>
          <w:sz w:val="24"/>
          <w:szCs w:val="24"/>
          <w:lang w:eastAsia="en-GB"/>
        </w:rPr>
        <w:t xml:space="preserve"> </w:t>
      </w:r>
    </w:p>
    <w:p w14:paraId="1E182555" w14:textId="338BFE09"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sz w:val="24"/>
          <w:szCs w:val="24"/>
        </w:rPr>
      </w:pPr>
      <w:r w:rsidRPr="00713429">
        <w:rPr>
          <w:rFonts w:ascii="Times New Roman" w:eastAsia="Times New Roman" w:hAnsi="Times New Roman"/>
          <w:sz w:val="24"/>
          <w:szCs w:val="24"/>
          <w:lang w:eastAsia="en-GB"/>
        </w:rPr>
        <w:t xml:space="preserve">Министарство је </w:t>
      </w:r>
      <w:r w:rsidRPr="00713429">
        <w:rPr>
          <w:rFonts w:ascii="Times New Roman" w:eastAsia="Times New Roman" w:hAnsi="Times New Roman"/>
          <w:sz w:val="24"/>
          <w:szCs w:val="24"/>
          <w:lang w:val="sr-Cyrl-RS" w:eastAsia="en-GB"/>
        </w:rPr>
        <w:t>централни орган</w:t>
      </w:r>
      <w:r w:rsidRPr="00713429">
        <w:rPr>
          <w:rFonts w:ascii="Times New Roman" w:eastAsia="Times New Roman" w:hAnsi="Times New Roman"/>
          <w:b/>
          <w:sz w:val="24"/>
          <w:szCs w:val="24"/>
          <w:lang w:val="sr-Cyrl-RS" w:eastAsia="en-GB"/>
        </w:rPr>
        <w:t xml:space="preserve"> </w:t>
      </w:r>
      <w:r w:rsidRPr="00713429">
        <w:rPr>
          <w:rFonts w:ascii="Times New Roman" w:eastAsia="Times New Roman" w:hAnsi="Times New Roman"/>
          <w:sz w:val="24"/>
          <w:szCs w:val="24"/>
          <w:lang w:eastAsia="en-GB"/>
        </w:rPr>
        <w:t>надлеж</w:t>
      </w:r>
      <w:r w:rsidRPr="00713429">
        <w:rPr>
          <w:rFonts w:ascii="Times New Roman" w:eastAsia="Times New Roman" w:hAnsi="Times New Roman"/>
          <w:sz w:val="24"/>
          <w:szCs w:val="24"/>
          <w:lang w:val="sr-Cyrl-RS" w:eastAsia="en-GB"/>
        </w:rPr>
        <w:t>а</w:t>
      </w:r>
      <w:r w:rsidRPr="00713429">
        <w:rPr>
          <w:rFonts w:ascii="Times New Roman" w:eastAsia="Times New Roman" w:hAnsi="Times New Roman"/>
          <w:sz w:val="24"/>
          <w:szCs w:val="24"/>
          <w:lang w:eastAsia="en-GB"/>
        </w:rPr>
        <w:t>н за координацију, организовање и праћење активности у вези са повраћајем незаконито изне</w:t>
      </w:r>
      <w:r w:rsidR="00DE18F8">
        <w:rPr>
          <w:rFonts w:ascii="Times New Roman" w:eastAsia="Times New Roman" w:hAnsi="Times New Roman"/>
          <w:sz w:val="24"/>
          <w:szCs w:val="24"/>
          <w:lang w:val="sr-Cyrl-RS" w:eastAsia="en-GB"/>
        </w:rPr>
        <w:t>сен</w:t>
      </w:r>
      <w:r w:rsidRPr="00713429">
        <w:rPr>
          <w:rFonts w:ascii="Times New Roman" w:eastAsia="Times New Roman" w:hAnsi="Times New Roman"/>
          <w:sz w:val="24"/>
          <w:szCs w:val="24"/>
          <w:lang w:eastAsia="en-GB"/>
        </w:rPr>
        <w:t>их културних предмета.</w:t>
      </w:r>
    </w:p>
    <w:p w14:paraId="1F5CF716" w14:textId="4FD03906"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sz w:val="24"/>
          <w:szCs w:val="24"/>
        </w:rPr>
      </w:pPr>
      <w:r w:rsidRPr="00713429">
        <w:rPr>
          <w:rFonts w:ascii="Times New Roman" w:eastAsia="Times New Roman" w:hAnsi="Times New Roman"/>
          <w:sz w:val="24"/>
          <w:szCs w:val="24"/>
          <w:lang w:eastAsia="en-GB"/>
        </w:rPr>
        <w:t xml:space="preserve">Министарство сарађује са </w:t>
      </w:r>
      <w:r w:rsidRPr="00713429">
        <w:rPr>
          <w:rFonts w:ascii="Times New Roman" w:eastAsia="Times New Roman" w:hAnsi="Times New Roman"/>
          <w:sz w:val="24"/>
          <w:szCs w:val="24"/>
          <w:lang w:val="sr-Cyrl-RS" w:eastAsia="en-GB"/>
        </w:rPr>
        <w:t>централним органима</w:t>
      </w:r>
      <w:r w:rsidRPr="00713429">
        <w:rPr>
          <w:rFonts w:ascii="Times New Roman" w:eastAsia="Times New Roman" w:hAnsi="Times New Roman"/>
          <w:b/>
          <w:sz w:val="24"/>
          <w:szCs w:val="24"/>
          <w:lang w:val="sr-Cyrl-RS" w:eastAsia="en-GB"/>
        </w:rPr>
        <w:t xml:space="preserve"> </w:t>
      </w:r>
      <w:r w:rsidRPr="00713429">
        <w:rPr>
          <w:rFonts w:ascii="Times New Roman" w:eastAsia="Times New Roman" w:hAnsi="Times New Roman"/>
          <w:sz w:val="24"/>
          <w:szCs w:val="24"/>
          <w:lang w:eastAsia="en-GB"/>
        </w:rPr>
        <w:t>држава чланица Европске уније, које су одговорне за координацију послова који се одн</w:t>
      </w:r>
      <w:r w:rsidR="00DE18F8">
        <w:rPr>
          <w:rFonts w:ascii="Times New Roman" w:eastAsia="Times New Roman" w:hAnsi="Times New Roman"/>
          <w:sz w:val="24"/>
          <w:szCs w:val="24"/>
          <w:lang w:eastAsia="en-GB"/>
        </w:rPr>
        <w:t>осе на повраћај незаконито изнесен</w:t>
      </w:r>
      <w:r w:rsidRPr="00713429">
        <w:rPr>
          <w:rFonts w:ascii="Times New Roman" w:eastAsia="Times New Roman" w:hAnsi="Times New Roman"/>
          <w:sz w:val="24"/>
          <w:szCs w:val="24"/>
          <w:lang w:eastAsia="en-GB"/>
        </w:rPr>
        <w:t>их културних предмета у тим државама чланицама Европске уније.</w:t>
      </w:r>
    </w:p>
    <w:p w14:paraId="4C7FCC3A" w14:textId="77777777"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sz w:val="24"/>
          <w:szCs w:val="24"/>
        </w:rPr>
      </w:pPr>
      <w:r w:rsidRPr="00713429">
        <w:rPr>
          <w:rFonts w:ascii="Times New Roman" w:eastAsia="Times New Roman" w:hAnsi="Times New Roman"/>
          <w:sz w:val="24"/>
          <w:szCs w:val="24"/>
          <w:lang w:eastAsia="en-GB"/>
        </w:rPr>
        <w:t>Министарство предузима потребне активности у вези са повраћајем културних предмета у сарадњи са другим органима и организацијама, јавним установама заштите и другим установама и институцијама у Републици Србији.</w:t>
      </w:r>
    </w:p>
    <w:p w14:paraId="5DCAA09D" w14:textId="3A9C52A0" w:rsidR="00965217"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Times New Roman" w:hAnsi="Times New Roman"/>
          <w:sz w:val="24"/>
          <w:szCs w:val="24"/>
          <w:lang w:eastAsia="en-GB"/>
        </w:rPr>
      </w:pPr>
    </w:p>
    <w:p w14:paraId="457D9A2B" w14:textId="77777777" w:rsidR="00700FAE"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Повраћај културног предмета држави чланици Европске уније</w:t>
      </w:r>
      <w:r w:rsidRPr="00713429">
        <w:rPr>
          <w:rFonts w:ascii="Times New Roman" w:eastAsia="Times New Roman" w:hAnsi="Times New Roman"/>
          <w:b/>
          <w:bCs/>
          <w:sz w:val="24"/>
          <w:szCs w:val="24"/>
          <w:lang w:val="sr-Cyrl-RS" w:eastAsia="en-GB"/>
        </w:rPr>
        <w:t xml:space="preserve"> у поступку </w:t>
      </w:r>
    </w:p>
    <w:p w14:paraId="723BD91B" w14:textId="77777777" w:rsidR="00700FAE"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val="sr-Cyrl-RS" w:eastAsia="en-GB"/>
        </w:rPr>
        <w:t xml:space="preserve">повраћаја културних предмета незаконито изнесених са територије држава </w:t>
      </w:r>
    </w:p>
    <w:p w14:paraId="4180952E" w14:textId="18619272"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lang w:val="sr-Cyrl-RS"/>
        </w:rPr>
      </w:pPr>
      <w:r w:rsidRPr="00713429">
        <w:rPr>
          <w:rFonts w:ascii="Times New Roman" w:eastAsia="Times New Roman" w:hAnsi="Times New Roman"/>
          <w:b/>
          <w:bCs/>
          <w:sz w:val="24"/>
          <w:szCs w:val="24"/>
          <w:lang w:val="sr-Cyrl-RS" w:eastAsia="en-GB"/>
        </w:rPr>
        <w:t>чланица Европске уније</w:t>
      </w:r>
    </w:p>
    <w:p w14:paraId="7CE7DFFF" w14:textId="77F17A66"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lang w:val="sr-Cyrl-RS"/>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sz w:val="24"/>
          <w:szCs w:val="24"/>
          <w:lang w:val="sr-Cyrl-RS" w:eastAsia="en-GB"/>
        </w:rPr>
        <w:t>120</w:t>
      </w:r>
      <w:r w:rsidRPr="00713429">
        <w:rPr>
          <w:rFonts w:ascii="Times New Roman" w:eastAsia="Times New Roman" w:hAnsi="Times New Roman"/>
          <w:b/>
          <w:sz w:val="24"/>
          <w:szCs w:val="24"/>
          <w:lang w:val="sr-Cyrl-RS" w:eastAsia="en-GB"/>
        </w:rPr>
        <w:t>.</w:t>
      </w:r>
    </w:p>
    <w:p w14:paraId="6689351E"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Држава чланица Европске уније може, у поступку и под условима прописаним овим законом</w:t>
      </w:r>
      <w:r w:rsidRPr="00713429">
        <w:rPr>
          <w:rFonts w:ascii="Times New Roman" w:eastAsia="Times New Roman" w:hAnsi="Times New Roman"/>
          <w:sz w:val="24"/>
          <w:szCs w:val="24"/>
          <w:lang w:val="sr-Cyrl-RS" w:eastAsia="en-GB"/>
        </w:rPr>
        <w:t xml:space="preserve"> </w:t>
      </w:r>
      <w:r w:rsidRPr="00713429">
        <w:rPr>
          <w:rFonts w:ascii="Times New Roman" w:eastAsia="Times New Roman" w:hAnsi="Times New Roman"/>
          <w:bCs/>
          <w:sz w:val="24"/>
          <w:szCs w:val="24"/>
          <w:lang w:val="sr-Cyrl-RS" w:eastAsia="en-GB"/>
        </w:rPr>
        <w:t>у поступку повраћаја културних предмета незаконито изнесених са територије држава чланица Европске уније</w:t>
      </w:r>
      <w:r w:rsidRPr="00713429">
        <w:rPr>
          <w:rFonts w:ascii="Times New Roman" w:eastAsia="Times New Roman" w:hAnsi="Times New Roman"/>
          <w:sz w:val="24"/>
          <w:szCs w:val="24"/>
          <w:lang w:eastAsia="en-GB"/>
        </w:rPr>
        <w:t xml:space="preserve">, тражити повраћај културног предмета који је незаконито изнесен са њене територије после 1. јануара 1993. године, уколико се тај предмет налази на територији Републике Србије, ако: </w:t>
      </w:r>
    </w:p>
    <w:p w14:paraId="38C7A6ED" w14:textId="42693B86"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1) је пре или након незаконитог изношења заштићен као национално благо које има уметничку, историјску или археолошку вредност према њеном националном законодавству или је таквим утврђен у њеном административном поступку, у складу са чланом 36</w:t>
      </w:r>
      <w:r w:rsidRPr="00713429">
        <w:rPr>
          <w:rFonts w:ascii="Times New Roman" w:eastAsia="Times New Roman" w:hAnsi="Times New Roman"/>
          <w:sz w:val="24"/>
          <w:szCs w:val="24"/>
          <w:lang w:val="sr-Cyrl-RS" w:eastAsia="en-GB"/>
        </w:rPr>
        <w:t>.</w:t>
      </w:r>
      <w:r w:rsidR="00DE18F8">
        <w:rPr>
          <w:rFonts w:ascii="Times New Roman" w:eastAsia="Times New Roman" w:hAnsi="Times New Roman"/>
          <w:sz w:val="24"/>
          <w:szCs w:val="24"/>
          <w:lang w:val="sr-Cyrl-RS" w:eastAsia="en-GB"/>
        </w:rPr>
        <w:t xml:space="preserve"> </w:t>
      </w:r>
      <w:r w:rsidRPr="00713429">
        <w:rPr>
          <w:rFonts w:ascii="Times New Roman" w:eastAsia="Times New Roman" w:hAnsi="Times New Roman"/>
          <w:sz w:val="24"/>
          <w:szCs w:val="24"/>
          <w:lang w:eastAsia="en-GB"/>
        </w:rPr>
        <w:t xml:space="preserve">Уговора о функционисању Европске Уније; </w:t>
      </w:r>
    </w:p>
    <w:p w14:paraId="5E5BA29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2) припада групи предмета који су обухваћени пописом збирки предмета које се могу сматрати националним благом или чине саставни део јавне збирке која је уписана у инвентар збирки музеја, архива или библиотека, сакралне збирке или збирке која је имовина државе чланице, односно локалне или подручне јединице власти, јавне институције са седиштем у држави чланици или институције која се значајно финансира од стране државе чланице, односно њених локалних или подручних јединица власти. </w:t>
      </w:r>
    </w:p>
    <w:p w14:paraId="7C789806"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Попис збирки предмета које се могу сматрати националним благом, у смислу става 1 тачка 2) овог члана утврђује Министарство. </w:t>
      </w:r>
    </w:p>
    <w:p w14:paraId="396D07FB"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Сматра се да је незаконито изнесен и културни предмет који није враћен у државу чланицу Европске уније након истека рока за привремено изношење.</w:t>
      </w:r>
    </w:p>
    <w:p w14:paraId="26D7EDF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Одредбом из става 1. овога члана не дира се у право држава које нису чланице Европске уније да остварују повраћај културних предмета према мултилатералним и билатералним међународним уговорима.</w:t>
      </w:r>
    </w:p>
    <w:p w14:paraId="44D01483"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Одредбом става 1. овога члана не задире се у право држава које нису чланице Европске уније да остварују повраћај културних предмета у складу са мултилатералним и билатералним међународним уговорима.</w:t>
      </w:r>
    </w:p>
    <w:p w14:paraId="13795065" w14:textId="10C74277" w:rsidR="00700FAE" w:rsidRDefault="00700FAE" w:rsidP="0096521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sz w:val="24"/>
          <w:szCs w:val="24"/>
        </w:rPr>
      </w:pPr>
    </w:p>
    <w:p w14:paraId="6F830568" w14:textId="77777777" w:rsidR="00F258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sz w:val="24"/>
          <w:szCs w:val="24"/>
          <w:lang w:eastAsia="en-GB"/>
        </w:rPr>
      </w:pPr>
      <w:r w:rsidRPr="00713429">
        <w:rPr>
          <w:rFonts w:ascii="Times New Roman" w:eastAsia="Times New Roman" w:hAnsi="Times New Roman"/>
          <w:b/>
          <w:bCs/>
          <w:sz w:val="24"/>
          <w:szCs w:val="24"/>
          <w:lang w:eastAsia="en-GB"/>
        </w:rPr>
        <w:t>Поступак за повраћај културног предмета</w:t>
      </w:r>
      <w:r w:rsidRPr="00713429">
        <w:rPr>
          <w:rFonts w:ascii="Times New Roman" w:eastAsia="Times New Roman" w:hAnsi="Times New Roman"/>
          <w:b/>
          <w:bCs/>
          <w:sz w:val="24"/>
          <w:szCs w:val="24"/>
          <w:lang w:val="sr-Cyrl-RS" w:eastAsia="en-GB"/>
        </w:rPr>
        <w:t xml:space="preserve"> </w:t>
      </w:r>
      <w:r w:rsidRPr="00713429">
        <w:rPr>
          <w:rFonts w:ascii="Times New Roman" w:eastAsia="Times New Roman" w:hAnsi="Times New Roman"/>
          <w:b/>
          <w:sz w:val="24"/>
          <w:szCs w:val="24"/>
          <w:lang w:eastAsia="en-GB"/>
        </w:rPr>
        <w:t xml:space="preserve">који је незаконито </w:t>
      </w:r>
    </w:p>
    <w:p w14:paraId="741DF142" w14:textId="77777777" w:rsidR="00F258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sz w:val="24"/>
          <w:szCs w:val="24"/>
          <w:lang w:eastAsia="en-GB"/>
        </w:rPr>
      </w:pPr>
      <w:r w:rsidRPr="00713429">
        <w:rPr>
          <w:rFonts w:ascii="Times New Roman" w:eastAsia="Times New Roman" w:hAnsi="Times New Roman"/>
          <w:b/>
          <w:sz w:val="24"/>
          <w:szCs w:val="24"/>
          <w:lang w:eastAsia="en-GB"/>
        </w:rPr>
        <w:t xml:space="preserve">изнесен са територије државе </w:t>
      </w:r>
    </w:p>
    <w:p w14:paraId="5907FF60" w14:textId="6CBEF084"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lang w:val="sr-Cyrl-RS"/>
        </w:rPr>
      </w:pPr>
      <w:r w:rsidRPr="00713429">
        <w:rPr>
          <w:rFonts w:ascii="Times New Roman" w:eastAsia="Times New Roman" w:hAnsi="Times New Roman"/>
          <w:b/>
          <w:sz w:val="24"/>
          <w:szCs w:val="24"/>
          <w:lang w:eastAsia="en-GB"/>
        </w:rPr>
        <w:t>чланице Европске уније</w:t>
      </w:r>
    </w:p>
    <w:p w14:paraId="22DCE8B5" w14:textId="0DFC84D9"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121</w:t>
      </w:r>
      <w:r w:rsidRPr="00713429">
        <w:rPr>
          <w:rFonts w:ascii="Times New Roman" w:eastAsia="Times New Roman" w:hAnsi="Times New Roman"/>
          <w:b/>
          <w:bCs/>
          <w:sz w:val="24"/>
          <w:szCs w:val="24"/>
          <w:lang w:val="sr-Cyrl-RS" w:eastAsia="en-GB"/>
        </w:rPr>
        <w:t>.</w:t>
      </w:r>
    </w:p>
    <w:p w14:paraId="0FD831A3"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Поступак за повраћај културног предмета који је незаконито изнесен са територије државе чланице Европске уније покреће се тужбом државе чланице Европске уније са чије територије је незаконито изнесен културни предмет, против држаоца културног предмета пред надлежним судом у Републици Србији. </w:t>
      </w:r>
    </w:p>
    <w:p w14:paraId="73F4F16F"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rPr>
          <w:rFonts w:ascii="Times New Roman" w:hAnsi="Times New Roman"/>
          <w:sz w:val="24"/>
          <w:szCs w:val="24"/>
        </w:rPr>
      </w:pPr>
      <w:r w:rsidRPr="00713429">
        <w:rPr>
          <w:rFonts w:ascii="Times New Roman" w:eastAsia="Times New Roman" w:hAnsi="Times New Roman"/>
          <w:sz w:val="24"/>
          <w:szCs w:val="24"/>
          <w:lang w:eastAsia="en-GB"/>
        </w:rPr>
        <w:t xml:space="preserve">Уз тужбу из става 1 овог члана доставља се: </w:t>
      </w:r>
    </w:p>
    <w:p w14:paraId="16DF2A8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1) веродостојна исправа о статусу културног предмета, са његовим детаљним описом; </w:t>
      </w:r>
    </w:p>
    <w:p w14:paraId="0A6E886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2) изјава надлежног органа државе чланице Европске уније да је потраживани културни предмет заштићен националним законодавством и да је незаконито изнесен после 1. јануара 1993. године; </w:t>
      </w:r>
    </w:p>
    <w:p w14:paraId="4D72D23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3) документ издат од стране надлежног органа државе чланице Европске уније на основу кога се може утврдити да је културни предмет незаконито изнесен са њене територије;</w:t>
      </w:r>
    </w:p>
    <w:p w14:paraId="48F6A3A7" w14:textId="23F53FDE"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4) доказ да је тужба </w:t>
      </w:r>
      <w:r w:rsidR="00D749D4" w:rsidRPr="00713429">
        <w:rPr>
          <w:rFonts w:ascii="Times New Roman" w:eastAsia="Times New Roman" w:hAnsi="Times New Roman"/>
          <w:sz w:val="24"/>
          <w:szCs w:val="24"/>
          <w:lang w:val="sr-Cyrl-RS" w:eastAsia="en-GB"/>
        </w:rPr>
        <w:t>поднета</w:t>
      </w:r>
      <w:r w:rsidR="00D749D4" w:rsidRPr="00713429">
        <w:rPr>
          <w:rFonts w:ascii="Times New Roman" w:eastAsia="Times New Roman" w:hAnsi="Times New Roman"/>
          <w:sz w:val="24"/>
          <w:szCs w:val="24"/>
          <w:lang w:eastAsia="en-GB"/>
        </w:rPr>
        <w:t xml:space="preserve"> </w:t>
      </w:r>
      <w:r w:rsidRPr="00713429">
        <w:rPr>
          <w:rFonts w:ascii="Times New Roman" w:eastAsia="Times New Roman" w:hAnsi="Times New Roman"/>
          <w:sz w:val="24"/>
          <w:szCs w:val="24"/>
          <w:lang w:eastAsia="en-GB"/>
        </w:rPr>
        <w:t xml:space="preserve">у року из ст. </w:t>
      </w:r>
      <w:r w:rsidRPr="00713429">
        <w:rPr>
          <w:rFonts w:ascii="Times New Roman" w:eastAsia="Times New Roman" w:hAnsi="Times New Roman"/>
          <w:sz w:val="24"/>
          <w:szCs w:val="24"/>
          <w:lang w:val="sr-Cyrl-RS" w:eastAsia="en-GB"/>
        </w:rPr>
        <w:t>3</w:t>
      </w:r>
      <w:r w:rsidRPr="00713429">
        <w:rPr>
          <w:rFonts w:ascii="Times New Roman" w:eastAsia="Times New Roman" w:hAnsi="Times New Roman"/>
          <w:sz w:val="24"/>
          <w:szCs w:val="24"/>
          <w:lang w:eastAsia="en-GB"/>
        </w:rPr>
        <w:t xml:space="preserve">. и </w:t>
      </w:r>
      <w:r w:rsidRPr="00713429">
        <w:rPr>
          <w:rFonts w:ascii="Times New Roman" w:eastAsia="Times New Roman" w:hAnsi="Times New Roman"/>
          <w:sz w:val="24"/>
          <w:szCs w:val="24"/>
          <w:lang w:val="sr-Cyrl-RS" w:eastAsia="en-GB"/>
        </w:rPr>
        <w:t>4</w:t>
      </w:r>
      <w:r w:rsidRPr="00713429">
        <w:rPr>
          <w:rFonts w:ascii="Times New Roman" w:eastAsia="Times New Roman" w:hAnsi="Times New Roman"/>
          <w:sz w:val="24"/>
          <w:szCs w:val="24"/>
          <w:lang w:eastAsia="en-GB"/>
        </w:rPr>
        <w:t>. овог члана.</w:t>
      </w:r>
    </w:p>
    <w:p w14:paraId="38F10F31" w14:textId="5332A6FC"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Поступак из става 1. овог члана може се покренути у року од три године од дана када је држава чланица Е</w:t>
      </w:r>
      <w:r w:rsidR="00EC68D7">
        <w:rPr>
          <w:rFonts w:ascii="Times New Roman" w:eastAsia="Times New Roman" w:hAnsi="Times New Roman"/>
          <w:sz w:val="24"/>
          <w:szCs w:val="24"/>
          <w:lang w:val="sr-Cyrl-RS" w:eastAsia="en-GB"/>
        </w:rPr>
        <w:t>вропске уније</w:t>
      </w:r>
      <w:r w:rsidRPr="00713429">
        <w:rPr>
          <w:rFonts w:ascii="Times New Roman" w:eastAsia="Times New Roman" w:hAnsi="Times New Roman"/>
          <w:sz w:val="24"/>
          <w:szCs w:val="24"/>
          <w:lang w:eastAsia="en-GB"/>
        </w:rPr>
        <w:t xml:space="preserve"> која је затражила повраћај сазнала за место на којем се културни предмет налази и за идентитет лица које га поседује, а најкасније у року од 30 година од дана када је културни предмет незаконито изнесен са територије државе чланице Европске уније која је затражила повраћај. </w:t>
      </w:r>
    </w:p>
    <w:p w14:paraId="12E09642" w14:textId="0922765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Ако је потраживани културни предмет дeо јавне збирке из члана </w:t>
      </w:r>
      <w:r w:rsidR="009E793D" w:rsidRPr="00713429">
        <w:rPr>
          <w:rFonts w:ascii="Times New Roman" w:eastAsia="Times New Roman" w:hAnsi="Times New Roman"/>
          <w:sz w:val="24"/>
          <w:szCs w:val="24"/>
          <w:lang w:val="sr-Cyrl-RS" w:eastAsia="en-GB"/>
        </w:rPr>
        <w:t>114</w:t>
      </w:r>
      <w:r w:rsidRPr="00713429">
        <w:rPr>
          <w:rFonts w:ascii="Times New Roman" w:eastAsia="Times New Roman" w:hAnsi="Times New Roman"/>
          <w:sz w:val="24"/>
          <w:szCs w:val="24"/>
          <w:lang w:eastAsia="en-GB"/>
        </w:rPr>
        <w:t xml:space="preserve">. </w:t>
      </w:r>
      <w:r w:rsidRPr="00713429">
        <w:rPr>
          <w:rFonts w:ascii="Times New Roman" w:eastAsia="Times New Roman" w:hAnsi="Times New Roman"/>
          <w:sz w:val="24"/>
          <w:szCs w:val="24"/>
          <w:lang w:val="sr-Cyrl-RS" w:eastAsia="en-GB"/>
        </w:rPr>
        <w:t>с</w:t>
      </w:r>
      <w:r w:rsidRPr="00713429">
        <w:rPr>
          <w:rFonts w:ascii="Times New Roman" w:eastAsia="Times New Roman" w:hAnsi="Times New Roman"/>
          <w:sz w:val="24"/>
          <w:szCs w:val="24"/>
          <w:lang w:eastAsia="en-GB"/>
        </w:rPr>
        <w:t xml:space="preserve">тав 1. овог закона или је део инвентара црквених или других верских институција под посебном заштитом националног законодавства државе чланице Европске уније, поступак за повраћај културног предмета може се покренути у року од 75 година од дана када је однесен са територије државе чланице, ако међународним уговором није одређен други рок. </w:t>
      </w:r>
    </w:p>
    <w:p w14:paraId="4CF11214"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Поступак повраћаја није допуштен ако у тренутку када би поступак требао бити покренут изношење културног предмета са територије државе чланице Европске уније која је затражила повраћај више није незаконито.</w:t>
      </w:r>
    </w:p>
    <w:p w14:paraId="574F7AA2" w14:textId="0ABE664B"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Надлежн</w:t>
      </w:r>
      <w:r w:rsidRPr="00713429">
        <w:rPr>
          <w:rFonts w:ascii="Times New Roman" w:hAnsi="Times New Roman"/>
          <w:sz w:val="24"/>
          <w:szCs w:val="24"/>
          <w:lang w:val="sr-Cyrl-RS"/>
        </w:rPr>
        <w:t>и</w:t>
      </w:r>
      <w:r w:rsidRPr="00713429">
        <w:rPr>
          <w:rFonts w:ascii="Times New Roman" w:hAnsi="Times New Roman"/>
          <w:sz w:val="24"/>
          <w:szCs w:val="24"/>
        </w:rPr>
        <w:t xml:space="preserve"> </w:t>
      </w:r>
      <w:r w:rsidRPr="00713429">
        <w:rPr>
          <w:rFonts w:ascii="Times New Roman" w:eastAsia="Times New Roman" w:hAnsi="Times New Roman"/>
          <w:sz w:val="24"/>
          <w:szCs w:val="24"/>
          <w:lang w:val="sr-Cyrl-RS" w:eastAsia="en-GB"/>
        </w:rPr>
        <w:t>централни орган</w:t>
      </w:r>
      <w:r w:rsidRPr="00713429">
        <w:rPr>
          <w:rFonts w:ascii="Times New Roman" w:eastAsia="Times New Roman" w:hAnsi="Times New Roman"/>
          <w:b/>
          <w:sz w:val="24"/>
          <w:szCs w:val="24"/>
          <w:lang w:val="sr-Cyrl-RS" w:eastAsia="en-GB"/>
        </w:rPr>
        <w:t xml:space="preserve"> </w:t>
      </w:r>
      <w:r w:rsidRPr="00713429">
        <w:rPr>
          <w:rFonts w:ascii="Times New Roman" w:hAnsi="Times New Roman"/>
          <w:sz w:val="24"/>
          <w:szCs w:val="24"/>
        </w:rPr>
        <w:t>државе чланице Европске уније која је затражила повраћај, у циљу осигуравања повраћаја културног предмета, одмах обавештава Министарство да је покренут поступак повраћаја.</w:t>
      </w:r>
    </w:p>
    <w:p w14:paraId="1F206BE0" w14:textId="66162EF3"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Министарство о покренутом поступку повраћаја обавештава </w:t>
      </w:r>
      <w:r w:rsidRPr="00713429">
        <w:rPr>
          <w:rFonts w:ascii="Times New Roman" w:eastAsia="Times New Roman" w:hAnsi="Times New Roman"/>
          <w:sz w:val="24"/>
          <w:szCs w:val="24"/>
          <w:lang w:val="sr-Cyrl-RS" w:eastAsia="en-GB"/>
        </w:rPr>
        <w:t>централне органе</w:t>
      </w:r>
      <w:r w:rsidRPr="00713429">
        <w:rPr>
          <w:rFonts w:ascii="Times New Roman" w:eastAsia="Times New Roman" w:hAnsi="Times New Roman"/>
          <w:b/>
          <w:sz w:val="24"/>
          <w:szCs w:val="24"/>
          <w:lang w:val="sr-Cyrl-RS" w:eastAsia="en-GB"/>
        </w:rPr>
        <w:t xml:space="preserve"> </w:t>
      </w:r>
      <w:r w:rsidRPr="00713429">
        <w:rPr>
          <w:rFonts w:ascii="Times New Roman" w:hAnsi="Times New Roman"/>
          <w:sz w:val="24"/>
          <w:szCs w:val="24"/>
        </w:rPr>
        <w:t xml:space="preserve"> других држава чланица Европске уније.</w:t>
      </w:r>
    </w:p>
    <w:p w14:paraId="39D72DBE" w14:textId="587CCFBF" w:rsidR="009652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473AC254" w14:textId="1A4D7D3F" w:rsidR="00700FAE" w:rsidRDefault="00700FAE"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29CA8D70" w14:textId="194E8EB8" w:rsidR="00700FAE" w:rsidRDefault="00700FAE"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75C5D80C" w14:textId="29988F88" w:rsidR="00700FAE" w:rsidRDefault="00700FAE"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5CC71AB0" w14:textId="22F92FB7" w:rsidR="00700FAE" w:rsidRDefault="00700FAE"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2F2BFBF6" w14:textId="2A4F5A3B" w:rsidR="00F258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Поступање суда</w:t>
      </w:r>
      <w:r w:rsidRPr="00713429">
        <w:rPr>
          <w:rFonts w:ascii="Times New Roman" w:eastAsia="Times New Roman" w:hAnsi="Times New Roman"/>
          <w:b/>
          <w:bCs/>
          <w:sz w:val="24"/>
          <w:szCs w:val="24"/>
          <w:lang w:val="sr-Cyrl-RS" w:eastAsia="en-GB"/>
        </w:rPr>
        <w:t xml:space="preserve"> у поступку повраћаја културних предмета незаконито </w:t>
      </w:r>
    </w:p>
    <w:p w14:paraId="0F02A2CD" w14:textId="45B79716"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val="sr-Cyrl-RS" w:eastAsia="en-GB"/>
        </w:rPr>
        <w:t xml:space="preserve">изнесених са територије држава чланица Европске уније </w:t>
      </w:r>
    </w:p>
    <w:p w14:paraId="036A99A1" w14:textId="7C1417C9"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122</w:t>
      </w:r>
      <w:r w:rsidRPr="00713429">
        <w:rPr>
          <w:rFonts w:ascii="Times New Roman" w:eastAsia="Times New Roman" w:hAnsi="Times New Roman"/>
          <w:b/>
          <w:bCs/>
          <w:sz w:val="24"/>
          <w:szCs w:val="24"/>
          <w:lang w:val="sr-Cyrl-RS" w:eastAsia="en-GB"/>
        </w:rPr>
        <w:t>.</w:t>
      </w:r>
    </w:p>
    <w:p w14:paraId="2B945662" w14:textId="7FF9644F"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Културни предмет из члана </w:t>
      </w:r>
      <w:r w:rsidR="009E793D" w:rsidRPr="00713429">
        <w:rPr>
          <w:rFonts w:ascii="Times New Roman" w:eastAsia="Times New Roman" w:hAnsi="Times New Roman"/>
          <w:sz w:val="24"/>
          <w:szCs w:val="24"/>
          <w:lang w:val="sr-Cyrl-RS" w:eastAsia="en-GB"/>
        </w:rPr>
        <w:t>120</w:t>
      </w:r>
      <w:r w:rsidRPr="00713429">
        <w:rPr>
          <w:rFonts w:ascii="Times New Roman" w:eastAsia="Times New Roman" w:hAnsi="Times New Roman"/>
          <w:sz w:val="24"/>
          <w:szCs w:val="24"/>
          <w:lang w:eastAsia="en-GB"/>
        </w:rPr>
        <w:t>. став 1. овог закона вратиће се држави чланици Европске уније</w:t>
      </w:r>
      <w:r w:rsidRPr="00713429">
        <w:rPr>
          <w:rFonts w:ascii="Times New Roman" w:eastAsia="Times New Roman" w:hAnsi="Times New Roman"/>
          <w:sz w:val="24"/>
          <w:szCs w:val="24"/>
          <w:lang w:val="sr-Cyrl-RS" w:eastAsia="en-GB"/>
        </w:rPr>
        <w:t xml:space="preserve"> </w:t>
      </w:r>
      <w:r w:rsidRPr="00713429">
        <w:rPr>
          <w:rFonts w:ascii="Times New Roman" w:eastAsia="Times New Roman" w:hAnsi="Times New Roman"/>
          <w:bCs/>
          <w:sz w:val="24"/>
          <w:szCs w:val="24"/>
          <w:lang w:val="sr-Cyrl-RS" w:eastAsia="en-GB"/>
        </w:rPr>
        <w:t>у поступку повраћаја културних предмета незаконито изнесених са територије држава чланица Европске уније</w:t>
      </w:r>
      <w:r w:rsidRPr="00713429">
        <w:rPr>
          <w:rFonts w:ascii="Times New Roman" w:eastAsia="Times New Roman" w:hAnsi="Times New Roman"/>
          <w:sz w:val="24"/>
          <w:szCs w:val="24"/>
          <w:lang w:eastAsia="en-GB"/>
        </w:rPr>
        <w:t xml:space="preserve">, ако суд утврди да је он незаконито изнесен са њене територије или да није враћен по истеку рока за привремени извоз, односно изношење, осим ако се ради о културном предмету који је незаконито изнесен са територије државе чланице Европске уније пре датума из члана </w:t>
      </w:r>
      <w:r w:rsidR="009E793D" w:rsidRPr="00713429">
        <w:rPr>
          <w:rFonts w:ascii="Times New Roman" w:eastAsia="Times New Roman" w:hAnsi="Times New Roman"/>
          <w:sz w:val="24"/>
          <w:szCs w:val="24"/>
          <w:lang w:val="sr-Cyrl-RS" w:eastAsia="en-GB"/>
        </w:rPr>
        <w:t>120</w:t>
      </w:r>
      <w:r w:rsidRPr="00713429">
        <w:rPr>
          <w:rFonts w:ascii="Times New Roman" w:eastAsia="Times New Roman" w:hAnsi="Times New Roman"/>
          <w:sz w:val="24"/>
          <w:szCs w:val="24"/>
          <w:lang w:eastAsia="en-GB"/>
        </w:rPr>
        <w:t xml:space="preserve">. став 1. овога закона или по истеку рокова или наступу околности из члана </w:t>
      </w:r>
      <w:r w:rsidR="009E793D" w:rsidRPr="00713429">
        <w:rPr>
          <w:rFonts w:ascii="Times New Roman" w:eastAsia="Times New Roman" w:hAnsi="Times New Roman"/>
          <w:sz w:val="24"/>
          <w:szCs w:val="24"/>
          <w:lang w:val="sr-Cyrl-RS" w:eastAsia="en-GB"/>
        </w:rPr>
        <w:t>121</w:t>
      </w:r>
      <w:r w:rsidR="001107C5">
        <w:rPr>
          <w:rFonts w:ascii="Times New Roman" w:eastAsia="Times New Roman" w:hAnsi="Times New Roman"/>
          <w:sz w:val="24"/>
          <w:szCs w:val="24"/>
          <w:lang w:eastAsia="en-GB"/>
        </w:rPr>
        <w:t>. ст.</w:t>
      </w:r>
      <w:r w:rsidRPr="00713429">
        <w:rPr>
          <w:rFonts w:ascii="Times New Roman" w:eastAsia="Times New Roman" w:hAnsi="Times New Roman"/>
          <w:sz w:val="24"/>
          <w:szCs w:val="24"/>
          <w:lang w:eastAsia="en-GB"/>
        </w:rPr>
        <w:t xml:space="preserve"> 3, 4. и 5. овог закона. </w:t>
      </w:r>
    </w:p>
    <w:p w14:paraId="74C2BD79" w14:textId="19F5A7D5"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У случају из става 1</w:t>
      </w:r>
      <w:r w:rsidR="00DE18F8">
        <w:rPr>
          <w:rFonts w:ascii="Times New Roman" w:eastAsia="Times New Roman" w:hAnsi="Times New Roman"/>
          <w:sz w:val="24"/>
          <w:szCs w:val="24"/>
          <w:lang w:val="sr-Cyrl-RS" w:eastAsia="en-GB"/>
        </w:rPr>
        <w:t>.</w:t>
      </w:r>
      <w:r w:rsidRPr="00713429">
        <w:rPr>
          <w:rFonts w:ascii="Times New Roman" w:eastAsia="Times New Roman" w:hAnsi="Times New Roman"/>
          <w:sz w:val="24"/>
          <w:szCs w:val="24"/>
          <w:lang w:eastAsia="en-GB"/>
        </w:rPr>
        <w:t xml:space="preserve"> овог члана суд ће, према околностима случаја, савесном држаоцу културног предмета одредити правичну накнаду на терет државе чланице Европске уније којој се културни предмет враћа. </w:t>
      </w:r>
    </w:p>
    <w:p w14:paraId="6DEBBCEC"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Савесност држаоца културног предмета цени се по прописима Републике Србије у односу на његово поступање приликом стицања и држања културног предмета, при чему се у обзир узимају све околности стицања, а нарочито документација о пореклу предмета, дозволе за извоз односно изношење које су потребне према праву државе чланице Европске уније која је затражила повраћај, својства странака, плаћена цена, питање да ли је држалац извршио увид у било који доступан регистар украдених културних предмета и било које релевантне информације које је објективно могао прибавити или предузео било које друге радње у циљу сазнавања чињеница које се односе на порекло културног предмета.</w:t>
      </w:r>
    </w:p>
    <w:p w14:paraId="07BB8E38" w14:textId="5805995A"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У случају стицања културног предмета из члана </w:t>
      </w:r>
      <w:r w:rsidR="009E793D" w:rsidRPr="00713429">
        <w:rPr>
          <w:rFonts w:ascii="Times New Roman" w:eastAsia="Times New Roman" w:hAnsi="Times New Roman"/>
          <w:sz w:val="24"/>
          <w:szCs w:val="24"/>
          <w:lang w:val="sr-Cyrl-RS" w:eastAsia="en-GB"/>
        </w:rPr>
        <w:t>116</w:t>
      </w:r>
      <w:r w:rsidRPr="00713429">
        <w:rPr>
          <w:rFonts w:ascii="Times New Roman" w:eastAsia="Times New Roman" w:hAnsi="Times New Roman"/>
          <w:sz w:val="24"/>
          <w:szCs w:val="24"/>
          <w:lang w:eastAsia="en-GB"/>
        </w:rPr>
        <w:t xml:space="preserve">. став 1. овог закона, по основу поклона или наслеђивања, нови држалац културног предмета не може бити у повољнијем положају од лица од којег је културни предмет стекао. </w:t>
      </w:r>
    </w:p>
    <w:p w14:paraId="414B9DC9"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Држалац културног предмета остварује право на исплату правичне накнаде из става 2. овог члана након предаје потраживаног културног предмета држави чланици Европске уније. </w:t>
      </w:r>
    </w:p>
    <w:p w14:paraId="0CF0FEA4"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Исплата правичне накнаде и трошкова поступка не утиче на право државе чланице Европске уније да од лица које је незаконито изнело културни предмет потражује накнаду штете. </w:t>
      </w:r>
    </w:p>
    <w:p w14:paraId="14658C28" w14:textId="599846E1" w:rsidR="00965217" w:rsidRPr="00713429" w:rsidRDefault="001F077D"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К</w:t>
      </w:r>
      <w:r w:rsidRPr="00713429">
        <w:rPr>
          <w:rFonts w:ascii="Times New Roman" w:eastAsia="Times New Roman" w:hAnsi="Times New Roman"/>
          <w:sz w:val="24"/>
          <w:szCs w:val="24"/>
          <w:lang w:val="sr-Cyrl-RS" w:eastAsia="en-GB"/>
        </w:rPr>
        <w:t>од утврђивања</w:t>
      </w:r>
      <w:r w:rsidRPr="00713429">
        <w:rPr>
          <w:rFonts w:ascii="Times New Roman" w:eastAsia="Times New Roman" w:hAnsi="Times New Roman"/>
          <w:sz w:val="24"/>
          <w:szCs w:val="24"/>
          <w:lang w:eastAsia="en-GB"/>
        </w:rPr>
        <w:t xml:space="preserve"> </w:t>
      </w:r>
      <w:r w:rsidR="00965217" w:rsidRPr="00713429">
        <w:rPr>
          <w:rFonts w:ascii="Times New Roman" w:eastAsia="Times New Roman" w:hAnsi="Times New Roman"/>
          <w:sz w:val="24"/>
          <w:szCs w:val="24"/>
          <w:lang w:eastAsia="en-GB"/>
        </w:rPr>
        <w:t>вредност</w:t>
      </w:r>
      <w:r w:rsidRPr="00713429">
        <w:rPr>
          <w:rFonts w:ascii="Times New Roman" w:eastAsia="Times New Roman" w:hAnsi="Times New Roman"/>
          <w:sz w:val="24"/>
          <w:szCs w:val="24"/>
          <w:lang w:val="sr-Cyrl-RS" w:eastAsia="en-GB"/>
        </w:rPr>
        <w:t>и</w:t>
      </w:r>
      <w:r w:rsidR="00965217" w:rsidRPr="00713429">
        <w:rPr>
          <w:rFonts w:ascii="Times New Roman" w:eastAsia="Times New Roman" w:hAnsi="Times New Roman"/>
          <w:sz w:val="24"/>
          <w:szCs w:val="24"/>
          <w:lang w:eastAsia="en-GB"/>
        </w:rPr>
        <w:t xml:space="preserve"> културног предмета за који се тражи повраћај узима се у обзир његова вредност коју има у Републици Србији на дан подношења тужбе из члана </w:t>
      </w:r>
      <w:r w:rsidR="009E793D" w:rsidRPr="00713429">
        <w:rPr>
          <w:rFonts w:ascii="Times New Roman" w:eastAsia="Times New Roman" w:hAnsi="Times New Roman"/>
          <w:sz w:val="24"/>
          <w:szCs w:val="24"/>
          <w:lang w:val="sr-Cyrl-RS" w:eastAsia="en-GB"/>
        </w:rPr>
        <w:t>121</w:t>
      </w:r>
      <w:r w:rsidR="00965217" w:rsidRPr="00713429">
        <w:rPr>
          <w:rFonts w:ascii="Times New Roman" w:eastAsia="Times New Roman" w:hAnsi="Times New Roman"/>
          <w:sz w:val="24"/>
          <w:szCs w:val="24"/>
          <w:lang w:eastAsia="en-GB"/>
        </w:rPr>
        <w:t>. став 1. овог закона.</w:t>
      </w:r>
    </w:p>
    <w:p w14:paraId="16BEA550"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У погледу власништва над културним предметом који је враћен држави чланици Европске уније примењују се прописи те државе. </w:t>
      </w:r>
    </w:p>
    <w:p w14:paraId="2AD8AC2E"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sz w:val="24"/>
          <w:szCs w:val="24"/>
          <w:lang w:eastAsia="en-GB"/>
        </w:rPr>
      </w:pPr>
    </w:p>
    <w:p w14:paraId="55522A70"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lang w:val="sr-Cyrl-RS"/>
        </w:rPr>
      </w:pPr>
      <w:r w:rsidRPr="00713429">
        <w:rPr>
          <w:rFonts w:ascii="Times New Roman" w:eastAsia="Times New Roman" w:hAnsi="Times New Roman"/>
          <w:b/>
          <w:bCs/>
          <w:sz w:val="24"/>
          <w:szCs w:val="24"/>
          <w:lang w:eastAsia="en-GB"/>
        </w:rPr>
        <w:t>Сарадња са државама чланицама</w:t>
      </w:r>
      <w:r w:rsidRPr="00713429">
        <w:rPr>
          <w:rFonts w:ascii="Times New Roman" w:eastAsia="Times New Roman" w:hAnsi="Times New Roman"/>
          <w:b/>
          <w:bCs/>
          <w:sz w:val="24"/>
          <w:szCs w:val="24"/>
          <w:lang w:val="sr-Cyrl-RS" w:eastAsia="en-GB"/>
        </w:rPr>
        <w:t xml:space="preserve"> у поступку повраћаја културних предмета незаконито изнесених са територије држава чланица Европске уније</w:t>
      </w:r>
    </w:p>
    <w:p w14:paraId="4C3300B3" w14:textId="4A54D95E"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123</w:t>
      </w:r>
      <w:r w:rsidRPr="00713429">
        <w:rPr>
          <w:rFonts w:ascii="Times New Roman" w:eastAsia="Times New Roman" w:hAnsi="Times New Roman"/>
          <w:b/>
          <w:bCs/>
          <w:sz w:val="24"/>
          <w:szCs w:val="24"/>
          <w:lang w:val="sr-Cyrl-RS" w:eastAsia="en-GB"/>
        </w:rPr>
        <w:t>.</w:t>
      </w:r>
    </w:p>
    <w:p w14:paraId="5BAEB016" w14:textId="64B8C399" w:rsidR="009652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sz w:val="24"/>
          <w:szCs w:val="24"/>
          <w:lang w:eastAsia="en-GB"/>
        </w:rPr>
      </w:pPr>
      <w:r w:rsidRPr="00713429">
        <w:rPr>
          <w:rFonts w:ascii="Times New Roman" w:eastAsia="Times New Roman" w:hAnsi="Times New Roman"/>
          <w:sz w:val="24"/>
          <w:szCs w:val="24"/>
          <w:lang w:eastAsia="en-GB"/>
        </w:rPr>
        <w:t>Министарство је дужно да сарађује са надлежним органима држава чланица Европске уније у вези са враћањем незаконито изнесених културних предмета</w:t>
      </w:r>
      <w:r w:rsidRPr="00713429">
        <w:rPr>
          <w:rFonts w:ascii="Times New Roman" w:eastAsia="Times New Roman" w:hAnsi="Times New Roman"/>
          <w:sz w:val="24"/>
          <w:szCs w:val="24"/>
          <w:lang w:val="sr-Cyrl-RS" w:eastAsia="en-GB"/>
        </w:rPr>
        <w:t xml:space="preserve"> </w:t>
      </w:r>
      <w:r w:rsidRPr="00713429">
        <w:rPr>
          <w:rFonts w:ascii="Times New Roman" w:eastAsia="Times New Roman" w:hAnsi="Times New Roman"/>
          <w:bCs/>
          <w:sz w:val="24"/>
          <w:szCs w:val="24"/>
          <w:lang w:val="sr-Cyrl-RS" w:eastAsia="en-GB"/>
        </w:rPr>
        <w:t>у поступку повраћаја културних предмета незаконито изнесених са територије држава чланица Европске уније</w:t>
      </w:r>
      <w:r w:rsidRPr="00713429">
        <w:rPr>
          <w:rFonts w:ascii="Times New Roman" w:eastAsia="Times New Roman" w:hAnsi="Times New Roman"/>
          <w:sz w:val="24"/>
          <w:szCs w:val="24"/>
          <w:lang w:eastAsia="en-GB"/>
        </w:rPr>
        <w:t xml:space="preserve">, а нарочито да: </w:t>
      </w:r>
    </w:p>
    <w:p w14:paraId="1F34B02E" w14:textId="77777777" w:rsidR="00EC68D7" w:rsidRPr="00713429" w:rsidRDefault="00EC68D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p>
    <w:p w14:paraId="57A62CC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1) на захтев државе чланице Европске уније која је затражила повраћај, у сарадњи са другим државним органима и организацијама, јавним установама заштите и другим установама и институцијама, предузме радње и мере ради проналажења културног предмета и утврђивања идентитета његовог држаоца. Захтев државе чланице Европске уније мора да садржи све информације потребне за олакшавање проналажења, посебно информације о сазнањима о стварном или претпостављеном месту на којем се културни предмет налази,</w:t>
      </w:r>
    </w:p>
    <w:p w14:paraId="1D0FF67B"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2) обавести заинтересовану државу чланицу Европске уније да ли се и где на територији Републике Србије налази тражени културни предмет, ако постоје основане сумње да је он незаконито изнесен са територије државе чланице Европске уније; </w:t>
      </w:r>
    </w:p>
    <w:p w14:paraId="086F84A9" w14:textId="4BE0DDBE"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3) омогући надлежном органу државе чланице Европске уније која је затражила повраћај да, у року од шест месеци од дана достављања обавештења из тачке 2</w:t>
      </w:r>
      <w:r w:rsidR="00EC68D7">
        <w:rPr>
          <w:rFonts w:ascii="Times New Roman" w:eastAsia="Times New Roman" w:hAnsi="Times New Roman"/>
          <w:sz w:val="24"/>
          <w:szCs w:val="24"/>
          <w:lang w:val="sr-Cyrl-RS" w:eastAsia="en-GB"/>
        </w:rPr>
        <w:t>.</w:t>
      </w:r>
      <w:r w:rsidRPr="00713429">
        <w:rPr>
          <w:rFonts w:ascii="Times New Roman" w:eastAsia="Times New Roman" w:hAnsi="Times New Roman"/>
          <w:sz w:val="24"/>
          <w:szCs w:val="24"/>
          <w:lang w:eastAsia="en-GB"/>
        </w:rPr>
        <w:t xml:space="preserve"> овог става, провери да ли се ради о траженом културном предмету. Уколико се провера не обави у прописано</w:t>
      </w:r>
      <w:r w:rsidR="00F15B28">
        <w:rPr>
          <w:rFonts w:ascii="Times New Roman" w:eastAsia="Times New Roman" w:hAnsi="Times New Roman"/>
          <w:sz w:val="24"/>
          <w:szCs w:val="24"/>
          <w:lang w:eastAsia="en-GB"/>
        </w:rPr>
        <w:t>м року неће се примењивати тач.</w:t>
      </w:r>
      <w:r w:rsidRPr="00713429">
        <w:rPr>
          <w:rFonts w:ascii="Times New Roman" w:eastAsia="Times New Roman" w:hAnsi="Times New Roman"/>
          <w:sz w:val="24"/>
          <w:szCs w:val="24"/>
          <w:lang w:eastAsia="en-GB"/>
        </w:rPr>
        <w:t xml:space="preserve"> 4. и 5. овог става; </w:t>
      </w:r>
    </w:p>
    <w:p w14:paraId="3940EECF"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4) у сарадњи са надлежним органом државе чланице Европске уније, предузме потребне мере за физичко очување траженог културног предмета; </w:t>
      </w:r>
    </w:p>
    <w:p w14:paraId="0B16438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5) спречи одговарајућим мерама сваку радњу која се предузима ради избегавања или отежавања повраћаја културног предмета; </w:t>
      </w:r>
    </w:p>
    <w:p w14:paraId="70289090" w14:textId="604C6E69"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6) у складу са својим надлежностима, и у сарадњи са надлежним органима, спроведе активности ради спровођења арбитражног поступка у складу са прописима Републике Србије, односно потребне радње за постизање с</w:t>
      </w:r>
      <w:r w:rsidR="00DE18F8">
        <w:rPr>
          <w:rFonts w:ascii="Times New Roman" w:hAnsi="Times New Roman"/>
          <w:sz w:val="24"/>
          <w:szCs w:val="24"/>
        </w:rPr>
        <w:t>поразума између држаоца културног</w:t>
      </w:r>
      <w:r w:rsidRPr="00713429">
        <w:rPr>
          <w:rFonts w:ascii="Times New Roman" w:hAnsi="Times New Roman"/>
          <w:sz w:val="24"/>
          <w:szCs w:val="24"/>
        </w:rPr>
        <w:t xml:space="preserve"> предмет</w:t>
      </w:r>
      <w:r w:rsidR="00DE18F8">
        <w:rPr>
          <w:rFonts w:ascii="Times New Roman" w:hAnsi="Times New Roman"/>
          <w:sz w:val="24"/>
          <w:szCs w:val="24"/>
          <w:lang w:val="sr-Cyrl-RS"/>
        </w:rPr>
        <w:t>а</w:t>
      </w:r>
      <w:r w:rsidRPr="00713429">
        <w:rPr>
          <w:rFonts w:ascii="Times New Roman" w:hAnsi="Times New Roman"/>
          <w:sz w:val="24"/>
          <w:szCs w:val="24"/>
        </w:rPr>
        <w:t xml:space="preserve"> и државе чланице Европске уније која захтева повраћај уз услов да држава чланица Европске уније и држалац културног предмета формално дају своје одобрење;</w:t>
      </w:r>
    </w:p>
    <w:p w14:paraId="5F3EE94F" w14:textId="5A340436"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7) одмах након пријема захтева из тачке 1) овог </w:t>
      </w:r>
      <w:r w:rsidR="00DE18F8">
        <w:rPr>
          <w:rFonts w:ascii="Times New Roman" w:hAnsi="Times New Roman"/>
          <w:sz w:val="24"/>
          <w:szCs w:val="24"/>
          <w:lang w:val="sr-Cyrl-RS"/>
        </w:rPr>
        <w:t>става</w:t>
      </w:r>
      <w:r w:rsidRPr="00713429">
        <w:rPr>
          <w:rFonts w:ascii="Times New Roman" w:hAnsi="Times New Roman"/>
          <w:sz w:val="24"/>
          <w:szCs w:val="24"/>
        </w:rPr>
        <w:t xml:space="preserve">, односно обавештења да је покренут поступак за повраћај културног предмета, обавестити </w:t>
      </w:r>
      <w:r w:rsidRPr="00713429">
        <w:rPr>
          <w:rFonts w:ascii="Times New Roman" w:eastAsia="Times New Roman" w:hAnsi="Times New Roman"/>
          <w:sz w:val="24"/>
          <w:szCs w:val="24"/>
          <w:lang w:val="sr-Cyrl-RS" w:eastAsia="en-GB"/>
        </w:rPr>
        <w:t>централне органе</w:t>
      </w:r>
      <w:r w:rsidRPr="00713429">
        <w:rPr>
          <w:rFonts w:ascii="Times New Roman" w:hAnsi="Times New Roman"/>
          <w:sz w:val="24"/>
          <w:szCs w:val="24"/>
        </w:rPr>
        <w:t xml:space="preserve"> других држава чланица Европске уније да је у Републици Србији покренут поступак за повраћај културног предмета који је незаконито изнесен са територије одређене државе чланице Европске уније.</w:t>
      </w:r>
    </w:p>
    <w:p w14:paraId="0B89656D" w14:textId="7CF08DC2"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Ради остваривања сарадње са </w:t>
      </w:r>
      <w:r w:rsidRPr="00713429">
        <w:rPr>
          <w:rFonts w:ascii="Times New Roman" w:eastAsia="Times New Roman" w:hAnsi="Times New Roman"/>
          <w:sz w:val="24"/>
          <w:szCs w:val="24"/>
          <w:lang w:val="sr-Cyrl-RS" w:eastAsia="en-GB"/>
        </w:rPr>
        <w:t>централним органима</w:t>
      </w:r>
      <w:r w:rsidRPr="00713429">
        <w:rPr>
          <w:rFonts w:ascii="Times New Roman" w:eastAsia="Times New Roman" w:hAnsi="Times New Roman"/>
          <w:b/>
          <w:sz w:val="24"/>
          <w:szCs w:val="24"/>
          <w:lang w:val="sr-Cyrl-RS" w:eastAsia="en-GB"/>
        </w:rPr>
        <w:t xml:space="preserve"> </w:t>
      </w:r>
      <w:r w:rsidRPr="00713429">
        <w:rPr>
          <w:rFonts w:ascii="Times New Roman" w:hAnsi="Times New Roman"/>
          <w:sz w:val="24"/>
          <w:szCs w:val="24"/>
        </w:rPr>
        <w:t xml:space="preserve">држава чланица Европске уније, Министарство </w:t>
      </w:r>
      <w:r w:rsidR="003971E0" w:rsidRPr="00713429">
        <w:rPr>
          <w:rFonts w:ascii="Times New Roman" w:hAnsi="Times New Roman"/>
          <w:sz w:val="24"/>
          <w:szCs w:val="24"/>
          <w:lang w:val="sr-Cyrl-RS"/>
        </w:rPr>
        <w:t xml:space="preserve">се </w:t>
      </w:r>
      <w:r w:rsidRPr="00713429">
        <w:rPr>
          <w:rFonts w:ascii="Times New Roman" w:hAnsi="Times New Roman"/>
          <w:sz w:val="24"/>
          <w:szCs w:val="24"/>
        </w:rPr>
        <w:t>служи модулом Информацијск</w:t>
      </w:r>
      <w:r w:rsidR="002175F8">
        <w:rPr>
          <w:rFonts w:ascii="Times New Roman" w:hAnsi="Times New Roman"/>
          <w:sz w:val="24"/>
          <w:szCs w:val="24"/>
        </w:rPr>
        <w:t>ог система унутрашњег тржишта (</w:t>
      </w:r>
      <w:r w:rsidRPr="00713429">
        <w:rPr>
          <w:rFonts w:ascii="Times New Roman" w:hAnsi="Times New Roman"/>
          <w:sz w:val="24"/>
          <w:szCs w:val="24"/>
        </w:rPr>
        <w:t xml:space="preserve">IMI) успостављеног Уредбом (ЕУ) бр. 1024/2012 посебно прилагођеним за културне предмете. Министарство </w:t>
      </w:r>
      <w:r w:rsidR="003971E0" w:rsidRPr="00713429">
        <w:rPr>
          <w:rFonts w:ascii="Times New Roman" w:hAnsi="Times New Roman"/>
          <w:sz w:val="24"/>
          <w:szCs w:val="24"/>
          <w:lang w:val="sr-Cyrl-RS"/>
        </w:rPr>
        <w:t xml:space="preserve">се </w:t>
      </w:r>
      <w:r w:rsidRPr="00713429">
        <w:rPr>
          <w:rFonts w:ascii="Times New Roman" w:hAnsi="Times New Roman"/>
          <w:sz w:val="24"/>
          <w:szCs w:val="24"/>
        </w:rPr>
        <w:t>може такође служити IMI како би ширило релевантне информације о случају у вези с културним предметима који су украдени или незаконито изнесени са територије Републике Србије.</w:t>
      </w:r>
    </w:p>
    <w:p w14:paraId="3104C564" w14:textId="51044D46"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Министарство одлучује о коришћењу IMI-ја од стране других надлежних органа Републике Србије за потребе спровођења одредаба чл. </w:t>
      </w:r>
      <w:r w:rsidR="009E793D" w:rsidRPr="00713429">
        <w:rPr>
          <w:rFonts w:ascii="Times New Roman" w:hAnsi="Times New Roman"/>
          <w:sz w:val="24"/>
          <w:szCs w:val="24"/>
          <w:lang w:val="sr-Cyrl-RS"/>
        </w:rPr>
        <w:t>114</w:t>
      </w:r>
      <w:r w:rsidRPr="00713429">
        <w:rPr>
          <w:rFonts w:ascii="Times New Roman" w:hAnsi="Times New Roman"/>
          <w:sz w:val="24"/>
          <w:szCs w:val="24"/>
        </w:rPr>
        <w:t xml:space="preserve">. до </w:t>
      </w:r>
      <w:r w:rsidR="009E793D" w:rsidRPr="00713429">
        <w:rPr>
          <w:rFonts w:ascii="Times New Roman" w:hAnsi="Times New Roman"/>
          <w:sz w:val="24"/>
          <w:szCs w:val="24"/>
          <w:lang w:val="sr-Cyrl-RS"/>
        </w:rPr>
        <w:t>125</w:t>
      </w:r>
      <w:r w:rsidRPr="00713429">
        <w:rPr>
          <w:rFonts w:ascii="Times New Roman" w:hAnsi="Times New Roman"/>
          <w:sz w:val="24"/>
          <w:szCs w:val="24"/>
        </w:rPr>
        <w:t>. овог закона.</w:t>
      </w:r>
      <w:r w:rsidRPr="00713429">
        <w:rPr>
          <w:rFonts w:ascii="Times New Roman" w:hAnsi="Times New Roman"/>
          <w:strike/>
          <w:sz w:val="24"/>
          <w:szCs w:val="24"/>
        </w:rPr>
        <w:t xml:space="preserve"> </w:t>
      </w:r>
    </w:p>
    <w:p w14:paraId="1F15490C" w14:textId="5DE57E0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Размена информација путем IMI</w:t>
      </w:r>
      <w:r w:rsidR="002175F8">
        <w:rPr>
          <w:rFonts w:ascii="Times New Roman" w:hAnsi="Times New Roman"/>
          <w:sz w:val="24"/>
          <w:szCs w:val="24"/>
          <w:lang w:val="sr-Cyrl-RS"/>
        </w:rPr>
        <w:t>-ја</w:t>
      </w:r>
      <w:r w:rsidRPr="00713429">
        <w:rPr>
          <w:rFonts w:ascii="Times New Roman" w:hAnsi="Times New Roman"/>
          <w:sz w:val="24"/>
          <w:szCs w:val="24"/>
        </w:rPr>
        <w:t xml:space="preserve"> спроводи се у складу с важећим законским одредбама о заштити података о личности, не доводећи у питање могућност да се Министарство уз IMI послужи и другим средствима комуникације с надлежним </w:t>
      </w:r>
      <w:r w:rsidRPr="00713429">
        <w:rPr>
          <w:rFonts w:ascii="Times New Roman" w:eastAsia="Times New Roman" w:hAnsi="Times New Roman"/>
          <w:sz w:val="24"/>
          <w:szCs w:val="24"/>
          <w:lang w:val="sr-Cyrl-RS" w:eastAsia="en-GB"/>
        </w:rPr>
        <w:t>централним органима</w:t>
      </w:r>
      <w:r w:rsidRPr="00713429">
        <w:rPr>
          <w:rFonts w:ascii="Times New Roman" w:eastAsia="Times New Roman" w:hAnsi="Times New Roman"/>
          <w:b/>
          <w:sz w:val="24"/>
          <w:szCs w:val="24"/>
          <w:lang w:val="sr-Cyrl-RS" w:eastAsia="en-GB"/>
        </w:rPr>
        <w:t xml:space="preserve"> </w:t>
      </w:r>
      <w:r w:rsidRPr="00713429">
        <w:rPr>
          <w:rFonts w:ascii="Times New Roman" w:hAnsi="Times New Roman"/>
          <w:sz w:val="24"/>
          <w:szCs w:val="24"/>
        </w:rPr>
        <w:t>других држава чланица Европске уније.</w:t>
      </w:r>
    </w:p>
    <w:p w14:paraId="0EA02249" w14:textId="004A9954" w:rsidR="00965217"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48E8EE20" w14:textId="0945E031" w:rsidR="00F25817" w:rsidRDefault="00F258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58B660A3" w14:textId="62678821" w:rsidR="00F25817" w:rsidRDefault="00F258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38DE3E51" w14:textId="77777777" w:rsidR="00F25817" w:rsidRPr="00713429" w:rsidRDefault="00F258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30500497"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lang w:val="sr-Cyrl-RS"/>
        </w:rPr>
      </w:pPr>
      <w:r w:rsidRPr="00713429">
        <w:rPr>
          <w:rFonts w:ascii="Times New Roman" w:eastAsia="Times New Roman" w:hAnsi="Times New Roman"/>
          <w:b/>
          <w:sz w:val="24"/>
          <w:szCs w:val="24"/>
          <w:lang w:eastAsia="en-GB"/>
        </w:rPr>
        <w:t>Повраћај културног предмета</w:t>
      </w:r>
      <w:r w:rsidRPr="00713429">
        <w:rPr>
          <w:rFonts w:ascii="Times New Roman" w:eastAsia="Times New Roman" w:hAnsi="Times New Roman"/>
          <w:b/>
          <w:sz w:val="24"/>
          <w:szCs w:val="24"/>
          <w:lang w:val="sr-Cyrl-RS" w:eastAsia="en-GB"/>
        </w:rPr>
        <w:t xml:space="preserve"> </w:t>
      </w:r>
      <w:r w:rsidRPr="00713429">
        <w:rPr>
          <w:rFonts w:ascii="Times New Roman" w:hAnsi="Times New Roman"/>
          <w:b/>
          <w:sz w:val="24"/>
          <w:szCs w:val="24"/>
        </w:rPr>
        <w:t>незаконито изнесени</w:t>
      </w:r>
      <w:r w:rsidRPr="00713429">
        <w:rPr>
          <w:rFonts w:ascii="Times New Roman" w:hAnsi="Times New Roman"/>
          <w:b/>
          <w:sz w:val="24"/>
          <w:szCs w:val="24"/>
          <w:lang w:val="sr-Cyrl-RS"/>
        </w:rPr>
        <w:t>х са територије Републике Србије</w:t>
      </w:r>
      <w:r w:rsidRPr="00713429">
        <w:rPr>
          <w:rFonts w:ascii="Times New Roman" w:hAnsi="Times New Roman"/>
          <w:b/>
          <w:sz w:val="24"/>
          <w:szCs w:val="24"/>
        </w:rPr>
        <w:t>, а налазе се на територији друге државе чланице Европске уније</w:t>
      </w:r>
    </w:p>
    <w:p w14:paraId="08CCE5EE" w14:textId="1D7CE2A1"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Cs/>
          <w:sz w:val="24"/>
          <w:szCs w:val="24"/>
          <w:lang w:val="sr-Cyrl-RS" w:eastAsia="en-GB"/>
        </w:rPr>
      </w:pPr>
      <w:r w:rsidRPr="00713429">
        <w:rPr>
          <w:rFonts w:ascii="Times New Roman" w:eastAsia="Times New Roman" w:hAnsi="Times New Roman"/>
          <w:b/>
          <w:sz w:val="24"/>
          <w:szCs w:val="24"/>
          <w:lang w:eastAsia="en-GB"/>
        </w:rPr>
        <w:t xml:space="preserve">Члан </w:t>
      </w:r>
      <w:r w:rsidR="00DA6853" w:rsidRPr="00713429">
        <w:rPr>
          <w:rFonts w:ascii="Times New Roman" w:eastAsia="Times New Roman" w:hAnsi="Times New Roman"/>
          <w:b/>
          <w:bCs/>
          <w:sz w:val="24"/>
          <w:szCs w:val="24"/>
          <w:lang w:val="sr-Cyrl-RS" w:eastAsia="en-GB"/>
        </w:rPr>
        <w:t>124</w:t>
      </w:r>
      <w:r w:rsidRPr="00713429">
        <w:rPr>
          <w:rFonts w:ascii="Times New Roman" w:eastAsia="Times New Roman" w:hAnsi="Times New Roman"/>
          <w:b/>
          <w:bCs/>
          <w:sz w:val="24"/>
          <w:szCs w:val="24"/>
          <w:lang w:val="sr-Cyrl-RS" w:eastAsia="en-GB"/>
        </w:rPr>
        <w:t>.</w:t>
      </w:r>
    </w:p>
    <w:p w14:paraId="379DA378" w14:textId="5CEFC034"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Република Србија има право затражити повраћај културних предмета наведених у </w:t>
      </w:r>
      <w:r w:rsidR="00EC68D7">
        <w:rPr>
          <w:rFonts w:ascii="Times New Roman" w:hAnsi="Times New Roman"/>
          <w:sz w:val="24"/>
          <w:szCs w:val="24"/>
          <w:lang w:val="sr-Cyrl-RS"/>
        </w:rPr>
        <w:t xml:space="preserve">члану </w:t>
      </w:r>
      <w:r w:rsidR="00304033" w:rsidRPr="00713429">
        <w:rPr>
          <w:rFonts w:ascii="Times New Roman" w:hAnsi="Times New Roman"/>
          <w:sz w:val="24"/>
          <w:szCs w:val="24"/>
          <w:lang w:val="sr-Cyrl-RS"/>
        </w:rPr>
        <w:t>120</w:t>
      </w:r>
      <w:r w:rsidRPr="00713429">
        <w:rPr>
          <w:rFonts w:ascii="Times New Roman" w:hAnsi="Times New Roman"/>
          <w:sz w:val="24"/>
          <w:szCs w:val="24"/>
        </w:rPr>
        <w:t>. став 1. овог закона који су незаконито изнесени с њене територије, а налазе се на територији друге државе чланице Европске уније. На захтев за повраћај културних предмета који се налазе на територији друге државе чланице Европске уније сходно се примјењују одредбе чл.</w:t>
      </w:r>
      <w:r w:rsidR="00243976">
        <w:rPr>
          <w:rFonts w:ascii="Times New Roman" w:hAnsi="Times New Roman"/>
          <w:sz w:val="24"/>
          <w:szCs w:val="24"/>
        </w:rPr>
        <w:t xml:space="preserve"> </w:t>
      </w:r>
      <w:r w:rsidR="00304033" w:rsidRPr="00713429">
        <w:rPr>
          <w:rFonts w:ascii="Times New Roman" w:hAnsi="Times New Roman"/>
          <w:sz w:val="24"/>
          <w:szCs w:val="24"/>
          <w:lang w:val="sr-Cyrl-RS"/>
        </w:rPr>
        <w:t>120</w:t>
      </w:r>
      <w:r w:rsidRPr="00713429">
        <w:rPr>
          <w:rFonts w:ascii="Times New Roman" w:hAnsi="Times New Roman"/>
          <w:sz w:val="24"/>
          <w:szCs w:val="24"/>
          <w:lang w:val="sr-Cyrl-RS"/>
        </w:rPr>
        <w:t>–</w:t>
      </w:r>
      <w:r w:rsidR="00304033" w:rsidRPr="00713429">
        <w:rPr>
          <w:rFonts w:ascii="Times New Roman" w:hAnsi="Times New Roman"/>
          <w:sz w:val="24"/>
          <w:szCs w:val="24"/>
          <w:lang w:val="sr-Cyrl-RS"/>
        </w:rPr>
        <w:t>123</w:t>
      </w:r>
      <w:r w:rsidRPr="00713429">
        <w:rPr>
          <w:rFonts w:ascii="Times New Roman" w:hAnsi="Times New Roman"/>
          <w:sz w:val="24"/>
          <w:szCs w:val="24"/>
        </w:rPr>
        <w:t>. овог закона.</w:t>
      </w:r>
    </w:p>
    <w:p w14:paraId="3594FB6D" w14:textId="24C403B5"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Министарство </w:t>
      </w:r>
      <w:r w:rsidR="002175F8">
        <w:rPr>
          <w:rFonts w:ascii="Times New Roman" w:hAnsi="Times New Roman"/>
          <w:sz w:val="24"/>
          <w:szCs w:val="24"/>
          <w:lang w:val="sr-Cyrl-RS"/>
        </w:rPr>
        <w:t xml:space="preserve">је </w:t>
      </w:r>
      <w:r w:rsidRPr="00713429">
        <w:rPr>
          <w:rFonts w:ascii="Times New Roman" w:hAnsi="Times New Roman"/>
          <w:sz w:val="24"/>
          <w:szCs w:val="24"/>
        </w:rPr>
        <w:t xml:space="preserve">одговорно за спровођење и координацију свих активности везаних за повраћај културних предмета из става 1. овог члана. </w:t>
      </w:r>
    </w:p>
    <w:p w14:paraId="2F7E4D5B" w14:textId="120E297B" w:rsidR="00965217" w:rsidRPr="00713429" w:rsidRDefault="00965217" w:rsidP="00F15B28">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sz w:val="24"/>
          <w:szCs w:val="24"/>
        </w:rPr>
      </w:pPr>
      <w:r w:rsidRPr="00713429">
        <w:rPr>
          <w:rFonts w:ascii="Times New Roman" w:eastAsia="Times New Roman" w:hAnsi="Times New Roman"/>
          <w:sz w:val="24"/>
          <w:szCs w:val="24"/>
          <w:lang w:eastAsia="en-GB"/>
        </w:rPr>
        <w:t xml:space="preserve">О покренутом поступку за повраћај културног предмета који је незаконито изнесен са територије Републике Србије, Министарство одмах обавештава </w:t>
      </w:r>
      <w:r w:rsidRPr="00713429">
        <w:rPr>
          <w:rFonts w:ascii="Times New Roman" w:eastAsia="Times New Roman" w:hAnsi="Times New Roman"/>
          <w:sz w:val="24"/>
          <w:szCs w:val="24"/>
          <w:lang w:val="sr-Cyrl-RS" w:eastAsia="en-GB"/>
        </w:rPr>
        <w:t>централни орган</w:t>
      </w:r>
      <w:r w:rsidRPr="00713429">
        <w:rPr>
          <w:rFonts w:ascii="Times New Roman" w:eastAsia="Times New Roman" w:hAnsi="Times New Roman"/>
          <w:b/>
          <w:sz w:val="24"/>
          <w:szCs w:val="24"/>
          <w:lang w:val="sr-Cyrl-RS" w:eastAsia="en-GB"/>
        </w:rPr>
        <w:t xml:space="preserve"> </w:t>
      </w:r>
      <w:r w:rsidRPr="00713429">
        <w:rPr>
          <w:rFonts w:ascii="Times New Roman" w:eastAsia="Times New Roman" w:hAnsi="Times New Roman"/>
          <w:sz w:val="24"/>
          <w:szCs w:val="24"/>
          <w:lang w:eastAsia="en-GB"/>
        </w:rPr>
        <w:t>државе чланице Европске уније од које се тражи повраћај.</w:t>
      </w:r>
    </w:p>
    <w:p w14:paraId="1B6A5DD9" w14:textId="337E0969"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Министарство подноси извештај о примени одредби чл. </w:t>
      </w:r>
      <w:r w:rsidR="00304033" w:rsidRPr="00713429">
        <w:rPr>
          <w:rFonts w:ascii="Times New Roman" w:hAnsi="Times New Roman"/>
          <w:sz w:val="24"/>
          <w:szCs w:val="24"/>
          <w:lang w:val="sr-Cyrl-RS"/>
        </w:rPr>
        <w:t>121</w:t>
      </w:r>
      <w:r w:rsidRPr="00713429">
        <w:rPr>
          <w:rFonts w:ascii="Times New Roman" w:hAnsi="Times New Roman"/>
          <w:sz w:val="24"/>
          <w:szCs w:val="24"/>
        </w:rPr>
        <w:t>–</w:t>
      </w:r>
      <w:r w:rsidR="00304033" w:rsidRPr="00713429">
        <w:rPr>
          <w:rFonts w:ascii="Times New Roman" w:hAnsi="Times New Roman"/>
          <w:sz w:val="24"/>
          <w:szCs w:val="24"/>
          <w:lang w:val="sr-Cyrl-RS"/>
        </w:rPr>
        <w:t>124</w:t>
      </w:r>
      <w:r w:rsidRPr="00713429">
        <w:rPr>
          <w:rFonts w:ascii="Times New Roman" w:hAnsi="Times New Roman"/>
          <w:sz w:val="24"/>
          <w:szCs w:val="24"/>
        </w:rPr>
        <w:t>. овог закона Европској комисији, у року утврђеном чланом 17. Директиве 2014/60/ЕУ Европског парламента и Савета од 15. маја 2014.</w:t>
      </w:r>
      <w:r w:rsidR="00F15B28" w:rsidRPr="00F15B28">
        <w:rPr>
          <w:rFonts w:ascii="Times New Roman" w:hAnsi="Times New Roman"/>
          <w:sz w:val="24"/>
          <w:szCs w:val="24"/>
        </w:rPr>
        <w:t xml:space="preserve"> године</w:t>
      </w:r>
      <w:r w:rsidRPr="00713429">
        <w:rPr>
          <w:rFonts w:ascii="Times New Roman" w:hAnsi="Times New Roman"/>
          <w:sz w:val="24"/>
          <w:szCs w:val="24"/>
        </w:rPr>
        <w:t xml:space="preserve"> о повраћају културних предмета незаконито изнетих са подручја државе чланице.</w:t>
      </w:r>
    </w:p>
    <w:p w14:paraId="5A9F13BD" w14:textId="77777777" w:rsidR="00965217" w:rsidRPr="00F15B28"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w w:val="7"/>
          <w:sz w:val="24"/>
          <w:szCs w:val="24"/>
        </w:rPr>
      </w:pPr>
    </w:p>
    <w:p w14:paraId="128AED11" w14:textId="77777777" w:rsidR="00F25817"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eastAsia="en-GB"/>
        </w:rPr>
      </w:pPr>
      <w:r w:rsidRPr="00713429">
        <w:rPr>
          <w:rFonts w:ascii="Times New Roman" w:eastAsia="Times New Roman" w:hAnsi="Times New Roman"/>
          <w:b/>
          <w:bCs/>
          <w:sz w:val="24"/>
          <w:szCs w:val="24"/>
          <w:lang w:eastAsia="en-GB"/>
        </w:rPr>
        <w:t xml:space="preserve">Повраћај културног предмета незаконито изнесеног са територије државе која </w:t>
      </w:r>
    </w:p>
    <w:p w14:paraId="23C5258F" w14:textId="5CED3158"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rPr>
      </w:pPr>
      <w:r w:rsidRPr="00713429">
        <w:rPr>
          <w:rFonts w:ascii="Times New Roman" w:eastAsia="Times New Roman" w:hAnsi="Times New Roman"/>
          <w:b/>
          <w:bCs/>
          <w:sz w:val="24"/>
          <w:szCs w:val="24"/>
          <w:lang w:eastAsia="en-GB"/>
        </w:rPr>
        <w:t>није чланица Европске уније</w:t>
      </w:r>
    </w:p>
    <w:p w14:paraId="5D3EA801" w14:textId="445A0DC1"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125</w:t>
      </w:r>
      <w:r w:rsidRPr="00713429">
        <w:rPr>
          <w:rFonts w:ascii="Times New Roman" w:eastAsia="Times New Roman" w:hAnsi="Times New Roman"/>
          <w:b/>
          <w:bCs/>
          <w:sz w:val="24"/>
          <w:szCs w:val="24"/>
          <w:lang w:val="sr-Cyrl-RS" w:eastAsia="en-GB"/>
        </w:rPr>
        <w:t>.</w:t>
      </w:r>
    </w:p>
    <w:p w14:paraId="47C00C06"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Повраћај културног предмета незаконито изнесеног са територије државе која није чланица Европске уније врши се у складу са одредбама закона којим се уређују својинскоправни односи, ако међународним уговором није друкчије одређено. </w:t>
      </w:r>
    </w:p>
    <w:p w14:paraId="65E69428" w14:textId="77777777" w:rsidR="00F15B28" w:rsidRPr="00F15B28" w:rsidRDefault="00F15B28"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Bold" w:eastAsia="Times New Roman" w:hAnsi="Times New Roman Bold"/>
          <w:b/>
          <w:bCs/>
          <w:w w:val="7"/>
          <w:sz w:val="24"/>
          <w:szCs w:val="24"/>
          <w:lang w:eastAsia="en-GB"/>
        </w:rPr>
      </w:pPr>
    </w:p>
    <w:p w14:paraId="0C7C7A21" w14:textId="24A1953A"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rPr>
      </w:pPr>
      <w:r w:rsidRPr="00713429">
        <w:rPr>
          <w:rFonts w:ascii="Times New Roman" w:eastAsia="Times New Roman" w:hAnsi="Times New Roman"/>
          <w:b/>
          <w:bCs/>
          <w:sz w:val="24"/>
          <w:szCs w:val="24"/>
          <w:lang w:eastAsia="en-GB"/>
        </w:rPr>
        <w:t>Повраћај културног предмета незаконито изнешеног са територије Републике Србије</w:t>
      </w:r>
    </w:p>
    <w:p w14:paraId="1E65FEF6" w14:textId="1EB2460C"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b/>
          <w:bCs/>
          <w:sz w:val="24"/>
          <w:szCs w:val="24"/>
          <w:lang w:val="sr-Cyrl-RS"/>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126</w:t>
      </w:r>
      <w:r w:rsidRPr="00713429">
        <w:rPr>
          <w:rFonts w:ascii="Times New Roman" w:eastAsia="Times New Roman" w:hAnsi="Times New Roman"/>
          <w:b/>
          <w:bCs/>
          <w:sz w:val="24"/>
          <w:szCs w:val="24"/>
          <w:lang w:val="sr-Cyrl-RS" w:eastAsia="en-GB"/>
        </w:rPr>
        <w:t>.</w:t>
      </w:r>
    </w:p>
    <w:p w14:paraId="49F2D4F8"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Повраћај културног предмета незаконито изнесеног са територије Републике Србије врши се у складу са националним законодавством државе на чијој се територији тражени културни предмет налази, ако међународним уговором није друкчије одређено. </w:t>
      </w:r>
    </w:p>
    <w:p w14:paraId="03E11161"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6C645D33"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rPr>
      </w:pPr>
      <w:r w:rsidRPr="00713429">
        <w:rPr>
          <w:rFonts w:ascii="Times New Roman" w:eastAsia="Times New Roman" w:hAnsi="Times New Roman"/>
          <w:b/>
          <w:bCs/>
          <w:sz w:val="24"/>
          <w:szCs w:val="24"/>
          <w:lang w:eastAsia="en-GB"/>
        </w:rPr>
        <w:t>Активности на повраћају културних предмета</w:t>
      </w:r>
    </w:p>
    <w:p w14:paraId="615858BF" w14:textId="34D65D0C"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127</w:t>
      </w:r>
      <w:r w:rsidRPr="00713429">
        <w:rPr>
          <w:rFonts w:ascii="Times New Roman" w:eastAsia="Times New Roman" w:hAnsi="Times New Roman"/>
          <w:b/>
          <w:bCs/>
          <w:sz w:val="24"/>
          <w:szCs w:val="24"/>
          <w:lang w:val="sr-Cyrl-RS" w:eastAsia="en-GB"/>
        </w:rPr>
        <w:t>.</w:t>
      </w:r>
    </w:p>
    <w:p w14:paraId="155194E5"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Министарство је дужно да у сарадњи са другим државним органима и организацијама, јавним установама заштите и другим установама и институцијама у Републици Србији: </w:t>
      </w:r>
    </w:p>
    <w:p w14:paraId="75C9D22E"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1) предузима мере и активности на прикупљању података и успостављању евиденција и документације о културним предметима незаконито изнесеним из Републике Србије који могу бити предмет повраћаја; </w:t>
      </w:r>
    </w:p>
    <w:p w14:paraId="5A91295E" w14:textId="10B040C0" w:rsidR="00965217" w:rsidRPr="00713429" w:rsidRDefault="00965217" w:rsidP="00F15B28">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2) предузимају потребне мере и радње за омогућавање обезбеђивање повраћаја кул</w:t>
      </w:r>
      <w:r w:rsidR="002175F8">
        <w:rPr>
          <w:rFonts w:ascii="Times New Roman" w:eastAsia="Times New Roman" w:hAnsi="Times New Roman"/>
          <w:sz w:val="24"/>
          <w:szCs w:val="24"/>
          <w:lang w:eastAsia="en-GB"/>
        </w:rPr>
        <w:t>турних предмета незаконито изнесен</w:t>
      </w:r>
      <w:r w:rsidRPr="00713429">
        <w:rPr>
          <w:rFonts w:ascii="Times New Roman" w:eastAsia="Times New Roman" w:hAnsi="Times New Roman"/>
          <w:sz w:val="24"/>
          <w:szCs w:val="24"/>
          <w:lang w:eastAsia="en-GB"/>
        </w:rPr>
        <w:t>их</w:t>
      </w:r>
      <w:r w:rsidR="00EC68D7">
        <w:rPr>
          <w:rFonts w:ascii="Times New Roman" w:eastAsia="Times New Roman" w:hAnsi="Times New Roman"/>
          <w:sz w:val="24"/>
          <w:szCs w:val="24"/>
          <w:lang w:eastAsia="en-GB"/>
        </w:rPr>
        <w:t xml:space="preserve"> са територије Републике Србије;</w:t>
      </w:r>
    </w:p>
    <w:p w14:paraId="0DECE254"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3) припрема и подноси захтев Државном правобраниоцу, за подношење тужбе за повраћај културног предмета надлежном органу/суду државе на чијој се територији налази културни предмет који је незаконито изнет из Републике Србије, у складу са прописима те државе и међународним уговорима; </w:t>
      </w:r>
    </w:p>
    <w:p w14:paraId="24BF310F" w14:textId="4953D3F2" w:rsidR="00965217"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4) подноси надлежном органу захтев за повраћај незаконито присвојеног културног предмета у државној својини.</w:t>
      </w:r>
    </w:p>
    <w:p w14:paraId="0BDDDCD2" w14:textId="77777777" w:rsidR="00F15B28" w:rsidRPr="00F15B28" w:rsidRDefault="00F15B28"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16"/>
          <w:szCs w:val="16"/>
          <w:lang w:eastAsia="en-GB"/>
        </w:rPr>
      </w:pPr>
    </w:p>
    <w:p w14:paraId="55C9D0A2" w14:textId="7184B9EE"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4"/>
          <w:szCs w:val="24"/>
        </w:rPr>
      </w:pPr>
      <w:r w:rsidRPr="00713429">
        <w:rPr>
          <w:rFonts w:ascii="Times New Roman" w:eastAsia="Times New Roman" w:hAnsi="Times New Roman"/>
          <w:b/>
          <w:sz w:val="24"/>
          <w:szCs w:val="24"/>
          <w:lang w:eastAsia="en-GB"/>
        </w:rPr>
        <w:t>Надлежни органи</w:t>
      </w:r>
    </w:p>
    <w:p w14:paraId="3A55BBEE" w14:textId="1C6554FF"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4"/>
          <w:szCs w:val="24"/>
          <w:lang w:val="sr-Cyrl-RS"/>
        </w:rPr>
      </w:pPr>
      <w:r w:rsidRPr="00713429">
        <w:rPr>
          <w:rFonts w:ascii="Times New Roman" w:eastAsia="Times New Roman" w:hAnsi="Times New Roman"/>
          <w:b/>
          <w:sz w:val="24"/>
          <w:szCs w:val="24"/>
          <w:lang w:eastAsia="en-GB"/>
        </w:rPr>
        <w:t xml:space="preserve">Члан </w:t>
      </w:r>
      <w:r w:rsidR="00DA6853" w:rsidRPr="00713429">
        <w:rPr>
          <w:rFonts w:ascii="Times New Roman" w:eastAsia="Times New Roman" w:hAnsi="Times New Roman"/>
          <w:b/>
          <w:sz w:val="24"/>
          <w:szCs w:val="24"/>
          <w:lang w:val="sr-Cyrl-RS" w:eastAsia="en-GB"/>
        </w:rPr>
        <w:t>128</w:t>
      </w:r>
      <w:r w:rsidRPr="00713429">
        <w:rPr>
          <w:rFonts w:ascii="Times New Roman" w:eastAsia="Times New Roman" w:hAnsi="Times New Roman"/>
          <w:b/>
          <w:sz w:val="24"/>
          <w:szCs w:val="24"/>
          <w:lang w:val="sr-Cyrl-RS" w:eastAsia="en-GB"/>
        </w:rPr>
        <w:t>.</w:t>
      </w:r>
    </w:p>
    <w:p w14:paraId="06177494" w14:textId="77777777"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713429">
        <w:rPr>
          <w:rFonts w:ascii="Times New Roman" w:eastAsia="Times New Roman" w:hAnsi="Times New Roman"/>
          <w:sz w:val="24"/>
          <w:szCs w:val="24"/>
          <w:lang w:eastAsia="en-GB"/>
        </w:rPr>
        <w:tab/>
        <w:t>Процедуре за повраћај културних предмета на основу овог закона не дирају, односно не утичу на поступке откривања и процесуирања кривичних дела почињених у вези са незаконитим изношењем културних предмета.</w:t>
      </w:r>
    </w:p>
    <w:p w14:paraId="4CE00072" w14:textId="77777777" w:rsidR="00965217" w:rsidRPr="00F15B28"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bCs/>
          <w:sz w:val="16"/>
          <w:szCs w:val="16"/>
          <w:lang w:eastAsia="en-GB"/>
        </w:rPr>
      </w:pPr>
    </w:p>
    <w:p w14:paraId="487DF579"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rPr>
      </w:pPr>
      <w:r w:rsidRPr="00713429">
        <w:rPr>
          <w:rFonts w:ascii="Times New Roman" w:eastAsia="Times New Roman" w:hAnsi="Times New Roman"/>
          <w:b/>
          <w:bCs/>
          <w:sz w:val="24"/>
          <w:szCs w:val="24"/>
          <w:lang w:eastAsia="en-GB"/>
        </w:rPr>
        <w:t>Извештај о спровођењу закона</w:t>
      </w:r>
    </w:p>
    <w:p w14:paraId="233EF78E" w14:textId="3C156F0E"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4"/>
          <w:szCs w:val="24"/>
          <w:lang w:val="sr-Cyrl-RS"/>
        </w:rPr>
      </w:pPr>
      <w:r w:rsidRPr="00713429">
        <w:rPr>
          <w:rFonts w:ascii="Times New Roman" w:eastAsia="Times New Roman" w:hAnsi="Times New Roman"/>
          <w:b/>
          <w:sz w:val="24"/>
          <w:szCs w:val="24"/>
          <w:lang w:eastAsia="en-GB"/>
        </w:rPr>
        <w:t xml:space="preserve">Члан </w:t>
      </w:r>
      <w:r w:rsidR="00DA6853" w:rsidRPr="00713429">
        <w:rPr>
          <w:rFonts w:ascii="Times New Roman" w:eastAsia="Times New Roman" w:hAnsi="Times New Roman"/>
          <w:b/>
          <w:sz w:val="24"/>
          <w:szCs w:val="24"/>
          <w:lang w:val="sr-Cyrl-RS" w:eastAsia="en-GB"/>
        </w:rPr>
        <w:t>129</w:t>
      </w:r>
      <w:r w:rsidRPr="00713429">
        <w:rPr>
          <w:rFonts w:ascii="Times New Roman" w:eastAsia="Times New Roman" w:hAnsi="Times New Roman"/>
          <w:b/>
          <w:sz w:val="24"/>
          <w:szCs w:val="24"/>
          <w:lang w:val="sr-Cyrl-RS" w:eastAsia="en-GB"/>
        </w:rPr>
        <w:t>.</w:t>
      </w:r>
    </w:p>
    <w:p w14:paraId="22985A01" w14:textId="24C948BE" w:rsidR="00127BB0" w:rsidRPr="00713429" w:rsidRDefault="00965217" w:rsidP="00F25817">
      <w:pPr>
        <w:shd w:val="clear" w:color="auto" w:fill="FFFFFF"/>
        <w:spacing w:after="0" w:line="240" w:lineRule="auto"/>
        <w:ind w:firstLine="720"/>
        <w:jc w:val="both"/>
        <w:rPr>
          <w:rFonts w:ascii="Times New Roman" w:eastAsia="Times New Roman" w:hAnsi="Times New Roman"/>
          <w:b/>
          <w:bCs/>
          <w:sz w:val="24"/>
          <w:szCs w:val="24"/>
        </w:rPr>
      </w:pPr>
      <w:r w:rsidRPr="00713429">
        <w:rPr>
          <w:rFonts w:ascii="Times New Roman" w:eastAsia="Times New Roman" w:hAnsi="Times New Roman"/>
          <w:sz w:val="24"/>
          <w:szCs w:val="24"/>
          <w:lang w:eastAsia="en-GB"/>
        </w:rPr>
        <w:t>Најмање једном у три године Министарство доставља Влади извештај о спровођењу одредаба овог закона којима се уређује повраћај кул</w:t>
      </w:r>
      <w:r w:rsidR="002175F8">
        <w:rPr>
          <w:rFonts w:ascii="Times New Roman" w:eastAsia="Times New Roman" w:hAnsi="Times New Roman"/>
          <w:sz w:val="24"/>
          <w:szCs w:val="24"/>
          <w:lang w:eastAsia="en-GB"/>
        </w:rPr>
        <w:t>турних предмета незаконито изнесен</w:t>
      </w:r>
      <w:r w:rsidRPr="00713429">
        <w:rPr>
          <w:rFonts w:ascii="Times New Roman" w:eastAsia="Times New Roman" w:hAnsi="Times New Roman"/>
          <w:sz w:val="24"/>
          <w:szCs w:val="24"/>
          <w:lang w:eastAsia="en-GB"/>
        </w:rPr>
        <w:t>их са територија држава чланица.</w:t>
      </w:r>
      <w:r w:rsidRPr="00713429">
        <w:rPr>
          <w:rFonts w:ascii="Times New Roman" w:hAnsi="Times New Roman"/>
          <w:b/>
          <w:bCs/>
          <w:sz w:val="24"/>
          <w:szCs w:val="24"/>
        </w:rPr>
        <w:t xml:space="preserve"> </w:t>
      </w:r>
    </w:p>
    <w:p w14:paraId="49C1A70A" w14:textId="77777777" w:rsidR="00127BB0" w:rsidRPr="00713429" w:rsidRDefault="00127BB0" w:rsidP="008F0181">
      <w:pPr>
        <w:shd w:val="clear" w:color="auto" w:fill="FFFFFF"/>
        <w:spacing w:after="0" w:line="240" w:lineRule="auto"/>
        <w:jc w:val="center"/>
        <w:rPr>
          <w:rFonts w:ascii="Times New Roman" w:eastAsia="Times New Roman" w:hAnsi="Times New Roman"/>
          <w:b/>
          <w:bCs/>
          <w:sz w:val="24"/>
          <w:szCs w:val="24"/>
        </w:rPr>
      </w:pPr>
    </w:p>
    <w:p w14:paraId="000A12C4" w14:textId="77777777" w:rsidR="00F15B28" w:rsidRDefault="00127BB0" w:rsidP="008F0181">
      <w:pPr>
        <w:shd w:val="clear" w:color="auto" w:fill="FFFFFF"/>
        <w:spacing w:after="0" w:line="240" w:lineRule="auto"/>
        <w:jc w:val="center"/>
        <w:rPr>
          <w:rFonts w:ascii="Times New Roman" w:hAnsi="Times New Roman"/>
          <w:b/>
          <w:bCs/>
          <w:sz w:val="24"/>
          <w:szCs w:val="24"/>
        </w:rPr>
      </w:pPr>
      <w:r w:rsidRPr="00713429">
        <w:rPr>
          <w:rFonts w:ascii="Times New Roman" w:eastAsia="Times New Roman" w:hAnsi="Times New Roman"/>
          <w:b/>
          <w:bCs/>
          <w:sz w:val="24"/>
          <w:szCs w:val="24"/>
        </w:rPr>
        <w:t xml:space="preserve"> XIII. </w:t>
      </w:r>
      <w:r w:rsidR="00B854C6" w:rsidRPr="00713429">
        <w:rPr>
          <w:rFonts w:ascii="Times New Roman" w:eastAsia="Times New Roman" w:hAnsi="Times New Roman"/>
          <w:b/>
          <w:bCs/>
          <w:sz w:val="24"/>
          <w:szCs w:val="24"/>
        </w:rPr>
        <w:t>КАЗНЕНЕ ОДРЕДБЕ</w:t>
      </w:r>
    </w:p>
    <w:p w14:paraId="4B323C6F" w14:textId="77777777" w:rsidR="00F15B28" w:rsidRPr="00F15B28" w:rsidRDefault="00F15B28" w:rsidP="008F0181">
      <w:pPr>
        <w:shd w:val="clear" w:color="auto" w:fill="FFFFFF"/>
        <w:spacing w:after="0" w:line="240" w:lineRule="auto"/>
        <w:jc w:val="center"/>
        <w:rPr>
          <w:rFonts w:ascii="Times New Roman" w:hAnsi="Times New Roman"/>
          <w:b/>
          <w:bCs/>
          <w:sz w:val="20"/>
          <w:szCs w:val="20"/>
        </w:rPr>
      </w:pPr>
    </w:p>
    <w:p w14:paraId="7F9FA866" w14:textId="3FB9850E" w:rsidR="00B854C6" w:rsidRPr="00F15B28" w:rsidRDefault="00B854C6" w:rsidP="008F0181">
      <w:pPr>
        <w:shd w:val="clear" w:color="auto" w:fill="FFFFFF"/>
        <w:spacing w:after="0" w:line="240" w:lineRule="auto"/>
        <w:jc w:val="center"/>
        <w:rPr>
          <w:rFonts w:ascii="Times New Roman" w:hAnsi="Times New Roman"/>
          <w:b/>
          <w:bCs/>
          <w:sz w:val="24"/>
          <w:szCs w:val="24"/>
        </w:rPr>
      </w:pPr>
      <w:r w:rsidRPr="00713429">
        <w:rPr>
          <w:rFonts w:ascii="Times New Roman" w:eastAsia="Times New Roman" w:hAnsi="Times New Roman"/>
          <w:b/>
          <w:bCs/>
          <w:sz w:val="24"/>
          <w:szCs w:val="24"/>
        </w:rPr>
        <w:t xml:space="preserve">Члан </w:t>
      </w:r>
      <w:r w:rsidR="00DA6853" w:rsidRPr="00713429">
        <w:rPr>
          <w:rFonts w:ascii="Times New Roman" w:eastAsia="Times New Roman" w:hAnsi="Times New Roman"/>
          <w:b/>
          <w:bCs/>
          <w:sz w:val="24"/>
          <w:szCs w:val="24"/>
          <w:lang w:val="sr-Cyrl-RS"/>
        </w:rPr>
        <w:t>130</w:t>
      </w:r>
      <w:r w:rsidR="00F92629" w:rsidRPr="00713429">
        <w:rPr>
          <w:rFonts w:ascii="Times New Roman" w:eastAsia="Times New Roman" w:hAnsi="Times New Roman"/>
          <w:b/>
          <w:bCs/>
          <w:sz w:val="24"/>
          <w:szCs w:val="24"/>
          <w:lang w:val="sr-Cyrl-RS"/>
        </w:rPr>
        <w:t>.</w:t>
      </w:r>
    </w:p>
    <w:p w14:paraId="2B0C5D2C" w14:textId="77777777"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Новчаном казном од 50.000,00 до 150.000,00 динара казниће се за прекршај физичко лице или одговорно лице у правном лицу / установи заштите које:</w:t>
      </w:r>
    </w:p>
    <w:p w14:paraId="145F2E3D" w14:textId="1CAAA3F6" w:rsidR="00005170" w:rsidRPr="00713429" w:rsidRDefault="00B854C6" w:rsidP="008F0181">
      <w:pPr>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rPr>
        <w:t>1)</w:t>
      </w:r>
      <w:r w:rsidR="00005170" w:rsidRPr="00713429">
        <w:rPr>
          <w:rFonts w:ascii="Times New Roman" w:eastAsia="Times New Roman" w:hAnsi="Times New Roman"/>
          <w:sz w:val="24"/>
          <w:szCs w:val="24"/>
        </w:rPr>
        <w:t xml:space="preserve"> ако не</w:t>
      </w:r>
      <w:r w:rsidR="00005170" w:rsidRPr="00713429">
        <w:rPr>
          <w:rFonts w:ascii="Times New Roman" w:hAnsi="Times New Roman"/>
          <w:sz w:val="24"/>
          <w:szCs w:val="24"/>
        </w:rPr>
        <w:t xml:space="preserve"> обавести надлежну установу заштите</w:t>
      </w:r>
      <w:r w:rsidR="002175F8">
        <w:rPr>
          <w:rFonts w:ascii="Times New Roman" w:hAnsi="Times New Roman"/>
          <w:sz w:val="24"/>
          <w:szCs w:val="24"/>
          <w:lang w:val="sr-Cyrl-RS"/>
        </w:rPr>
        <w:t xml:space="preserve"> (</w:t>
      </w:r>
      <w:r w:rsidR="00005170" w:rsidRPr="00713429">
        <w:rPr>
          <w:rFonts w:ascii="Times New Roman" w:hAnsi="Times New Roman"/>
          <w:sz w:val="24"/>
          <w:szCs w:val="24"/>
        </w:rPr>
        <w:t xml:space="preserve">члан </w:t>
      </w:r>
      <w:r w:rsidR="00304033" w:rsidRPr="00713429">
        <w:rPr>
          <w:rFonts w:ascii="Times New Roman" w:hAnsi="Times New Roman"/>
          <w:sz w:val="24"/>
          <w:szCs w:val="24"/>
          <w:lang w:val="sr-Cyrl-RS"/>
        </w:rPr>
        <w:t>30</w:t>
      </w:r>
      <w:r w:rsidR="00005170" w:rsidRPr="00713429">
        <w:rPr>
          <w:rFonts w:ascii="Times New Roman" w:hAnsi="Times New Roman"/>
          <w:sz w:val="24"/>
          <w:szCs w:val="24"/>
        </w:rPr>
        <w:t>. став 1</w:t>
      </w:r>
      <w:r w:rsidR="002175F8">
        <w:rPr>
          <w:rFonts w:ascii="Times New Roman" w:hAnsi="Times New Roman"/>
          <w:sz w:val="24"/>
          <w:szCs w:val="24"/>
          <w:lang w:val="sr-Cyrl-RS"/>
        </w:rPr>
        <w:t>.)</w:t>
      </w:r>
      <w:r w:rsidR="00005170" w:rsidRPr="00713429">
        <w:rPr>
          <w:rFonts w:ascii="Times New Roman" w:hAnsi="Times New Roman"/>
          <w:sz w:val="24"/>
          <w:szCs w:val="24"/>
        </w:rPr>
        <w:t>;</w:t>
      </w:r>
    </w:p>
    <w:p w14:paraId="227D980E" w14:textId="59AEA575" w:rsidR="00005170" w:rsidRPr="00713429" w:rsidRDefault="0000517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2) ако најкасније у року од 24 часа, не обавести надлежну установу заштите и</w:t>
      </w:r>
      <w:r w:rsidR="002175F8">
        <w:rPr>
          <w:rFonts w:ascii="Times New Roman" w:hAnsi="Times New Roman"/>
          <w:sz w:val="24"/>
          <w:szCs w:val="24"/>
          <w:lang w:val="sr-Cyrl-RS"/>
        </w:rPr>
        <w:t>ли</w:t>
      </w:r>
      <w:r w:rsidRPr="00713429">
        <w:rPr>
          <w:rFonts w:ascii="Times New Roman" w:hAnsi="Times New Roman"/>
          <w:sz w:val="24"/>
          <w:szCs w:val="24"/>
        </w:rPr>
        <w:t xml:space="preserve"> министарство надлежно за унутрашње послове</w:t>
      </w:r>
      <w:r w:rsidR="002175F8">
        <w:rPr>
          <w:rFonts w:ascii="Times New Roman" w:hAnsi="Times New Roman"/>
          <w:sz w:val="24"/>
          <w:szCs w:val="24"/>
          <w:lang w:val="sr-Cyrl-RS"/>
        </w:rPr>
        <w:t xml:space="preserve"> (</w:t>
      </w:r>
      <w:r w:rsidRPr="00713429">
        <w:rPr>
          <w:rFonts w:ascii="Times New Roman" w:hAnsi="Times New Roman"/>
          <w:sz w:val="24"/>
          <w:szCs w:val="24"/>
        </w:rPr>
        <w:t xml:space="preserve">члан </w:t>
      </w:r>
      <w:r w:rsidR="00304033" w:rsidRPr="00713429">
        <w:rPr>
          <w:rFonts w:ascii="Times New Roman" w:hAnsi="Times New Roman"/>
          <w:sz w:val="24"/>
          <w:szCs w:val="24"/>
          <w:lang w:val="sr-Cyrl-RS"/>
        </w:rPr>
        <w:t>31</w:t>
      </w:r>
      <w:r w:rsidRPr="00713429">
        <w:rPr>
          <w:rFonts w:ascii="Times New Roman" w:hAnsi="Times New Roman"/>
          <w:sz w:val="24"/>
          <w:szCs w:val="24"/>
        </w:rPr>
        <w:t>. став 1</w:t>
      </w:r>
      <w:r w:rsidR="002175F8">
        <w:rPr>
          <w:rFonts w:ascii="Times New Roman" w:hAnsi="Times New Roman"/>
          <w:sz w:val="24"/>
          <w:szCs w:val="24"/>
          <w:lang w:val="sr-Cyrl-RS"/>
        </w:rPr>
        <w:t>.)</w:t>
      </w:r>
      <w:r w:rsidRPr="00713429">
        <w:rPr>
          <w:rFonts w:ascii="Times New Roman" w:hAnsi="Times New Roman"/>
          <w:sz w:val="24"/>
          <w:szCs w:val="24"/>
        </w:rPr>
        <w:t>;</w:t>
      </w:r>
    </w:p>
    <w:p w14:paraId="473F05E9" w14:textId="6EAA1448" w:rsidR="00235C68" w:rsidRPr="00713429" w:rsidRDefault="00235C6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3) уколико не извршава обавезе из члана </w:t>
      </w:r>
      <w:r w:rsidR="00304033" w:rsidRPr="00713429">
        <w:rPr>
          <w:rFonts w:ascii="Times New Roman" w:hAnsi="Times New Roman"/>
          <w:sz w:val="24"/>
          <w:szCs w:val="24"/>
          <w:lang w:val="sr-Cyrl-RS"/>
        </w:rPr>
        <w:t>101</w:t>
      </w:r>
      <w:r w:rsidR="00B52A66" w:rsidRPr="00713429">
        <w:rPr>
          <w:rFonts w:ascii="Times New Roman" w:hAnsi="Times New Roman"/>
          <w:sz w:val="24"/>
          <w:szCs w:val="24"/>
        </w:rPr>
        <w:t>. став 1</w:t>
      </w:r>
      <w:r w:rsidRPr="00713429">
        <w:rPr>
          <w:rFonts w:ascii="Times New Roman" w:hAnsi="Times New Roman"/>
          <w:sz w:val="24"/>
          <w:szCs w:val="24"/>
        </w:rPr>
        <w:t>;</w:t>
      </w:r>
    </w:p>
    <w:p w14:paraId="57D297A8" w14:textId="0FAF0ABA" w:rsidR="00152E1A" w:rsidRPr="00713429" w:rsidRDefault="00235C68" w:rsidP="008F0181">
      <w:pPr>
        <w:shd w:val="clear" w:color="auto" w:fill="FFFFFF"/>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4) </w:t>
      </w:r>
      <w:r w:rsidR="00152E1A" w:rsidRPr="00713429">
        <w:rPr>
          <w:rFonts w:ascii="Times New Roman" w:hAnsi="Times New Roman"/>
          <w:sz w:val="24"/>
          <w:szCs w:val="24"/>
          <w:lang w:val="sr-Cyrl-RS"/>
        </w:rPr>
        <w:t xml:space="preserve">у </w:t>
      </w:r>
      <w:r w:rsidR="00152E1A" w:rsidRPr="00713429">
        <w:rPr>
          <w:rFonts w:ascii="Times New Roman" w:hAnsi="Times New Roman"/>
          <w:sz w:val="24"/>
          <w:szCs w:val="24"/>
        </w:rPr>
        <w:t xml:space="preserve">случају продаје </w:t>
      </w:r>
      <w:r w:rsidR="00152E1A" w:rsidRPr="00713429">
        <w:rPr>
          <w:rFonts w:ascii="Times New Roman" w:hAnsi="Times New Roman"/>
          <w:sz w:val="24"/>
          <w:szCs w:val="24"/>
          <w:lang w:val="sr-Cyrl-RS"/>
        </w:rPr>
        <w:t xml:space="preserve">културног </w:t>
      </w:r>
      <w:r w:rsidR="00152E1A" w:rsidRPr="00713429">
        <w:rPr>
          <w:rFonts w:ascii="Times New Roman" w:hAnsi="Times New Roman"/>
          <w:sz w:val="24"/>
          <w:szCs w:val="24"/>
        </w:rPr>
        <w:t xml:space="preserve">добра, </w:t>
      </w:r>
      <w:r w:rsidR="005547CD" w:rsidRPr="00713429">
        <w:rPr>
          <w:rFonts w:ascii="Times New Roman" w:hAnsi="Times New Roman"/>
          <w:sz w:val="24"/>
          <w:szCs w:val="24"/>
        </w:rPr>
        <w:t xml:space="preserve">или у случају продаје добра за које се </w:t>
      </w:r>
      <w:r w:rsidR="002175F8">
        <w:rPr>
          <w:rFonts w:ascii="Times New Roman" w:hAnsi="Times New Roman"/>
          <w:sz w:val="24"/>
          <w:szCs w:val="24"/>
          <w:lang w:val="sr-Cyrl-RS"/>
        </w:rPr>
        <w:t xml:space="preserve">претпоставља </w:t>
      </w:r>
      <w:r w:rsidR="005547CD" w:rsidRPr="00713429">
        <w:rPr>
          <w:rFonts w:ascii="Times New Roman" w:hAnsi="Times New Roman"/>
          <w:sz w:val="24"/>
          <w:szCs w:val="24"/>
        </w:rPr>
        <w:t>да поседују својства из члана 26. овог закона, односно добра под претходном заштитом,</w:t>
      </w:r>
      <w:r w:rsidR="005547CD" w:rsidRPr="00713429">
        <w:rPr>
          <w:lang w:val="sr-Cyrl-RS"/>
        </w:rPr>
        <w:t xml:space="preserve"> </w:t>
      </w:r>
      <w:r w:rsidR="00152E1A" w:rsidRPr="00713429">
        <w:rPr>
          <w:rFonts w:ascii="Times New Roman" w:hAnsi="Times New Roman"/>
          <w:sz w:val="24"/>
          <w:szCs w:val="24"/>
        </w:rPr>
        <w:t>о намери, месту, времену продаје и цени добра не обавести установу заштите културног наслеђа</w:t>
      </w:r>
      <w:r w:rsidR="002175F8">
        <w:rPr>
          <w:rFonts w:ascii="Times New Roman" w:hAnsi="Times New Roman"/>
          <w:sz w:val="24"/>
          <w:szCs w:val="24"/>
          <w:lang w:val="sr-Cyrl-RS"/>
        </w:rPr>
        <w:t xml:space="preserve"> (</w:t>
      </w:r>
      <w:r w:rsidR="002175F8">
        <w:rPr>
          <w:rFonts w:ascii="Times New Roman" w:hAnsi="Times New Roman"/>
          <w:sz w:val="24"/>
          <w:szCs w:val="24"/>
        </w:rPr>
        <w:t>члан</w:t>
      </w:r>
      <w:r w:rsidR="00152E1A" w:rsidRPr="00713429">
        <w:rPr>
          <w:rFonts w:ascii="Times New Roman" w:hAnsi="Times New Roman"/>
          <w:sz w:val="24"/>
          <w:szCs w:val="24"/>
        </w:rPr>
        <w:t xml:space="preserve"> </w:t>
      </w:r>
      <w:r w:rsidR="00304033" w:rsidRPr="00713429">
        <w:rPr>
          <w:rFonts w:ascii="Times New Roman" w:hAnsi="Times New Roman"/>
          <w:sz w:val="24"/>
          <w:szCs w:val="24"/>
          <w:lang w:val="sr-Cyrl-RS"/>
        </w:rPr>
        <w:t>103</w:t>
      </w:r>
      <w:r w:rsidR="00152E1A" w:rsidRPr="00713429">
        <w:rPr>
          <w:rFonts w:ascii="Times New Roman" w:hAnsi="Times New Roman"/>
          <w:sz w:val="24"/>
          <w:szCs w:val="24"/>
        </w:rPr>
        <w:t xml:space="preserve">. став </w:t>
      </w:r>
      <w:r w:rsidR="00B52A66" w:rsidRPr="00713429">
        <w:rPr>
          <w:rFonts w:ascii="Times New Roman" w:hAnsi="Times New Roman"/>
          <w:sz w:val="24"/>
          <w:szCs w:val="24"/>
          <w:lang w:val="sr-Cyrl-RS"/>
        </w:rPr>
        <w:t>6</w:t>
      </w:r>
      <w:r w:rsidR="002175F8">
        <w:rPr>
          <w:rFonts w:ascii="Times New Roman" w:hAnsi="Times New Roman"/>
          <w:sz w:val="24"/>
          <w:szCs w:val="24"/>
          <w:lang w:val="sr-Cyrl-RS"/>
        </w:rPr>
        <w:t>.)</w:t>
      </w:r>
      <w:r w:rsidR="00152E1A" w:rsidRPr="00713429">
        <w:rPr>
          <w:rFonts w:ascii="Times New Roman" w:hAnsi="Times New Roman"/>
          <w:sz w:val="24"/>
          <w:szCs w:val="24"/>
        </w:rPr>
        <w:t>;</w:t>
      </w:r>
    </w:p>
    <w:p w14:paraId="34067610" w14:textId="1FD9D75E" w:rsidR="00235C68" w:rsidRPr="00713429" w:rsidRDefault="00152E1A" w:rsidP="007145B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hAnsi="Times New Roman"/>
          <w:sz w:val="24"/>
          <w:szCs w:val="24"/>
          <w:lang w:val="sr-Cyrl-RS"/>
        </w:rPr>
        <w:t xml:space="preserve">5) </w:t>
      </w:r>
      <w:r w:rsidR="00235C68" w:rsidRPr="00713429">
        <w:rPr>
          <w:rFonts w:ascii="Times New Roman" w:eastAsia="Times New Roman" w:hAnsi="Times New Roman"/>
          <w:sz w:val="24"/>
          <w:szCs w:val="24"/>
        </w:rPr>
        <w:t xml:space="preserve">уколико </w:t>
      </w:r>
      <w:r w:rsidR="007145B1" w:rsidRPr="00713429">
        <w:rPr>
          <w:rFonts w:ascii="Times New Roman" w:eastAsia="Times New Roman" w:hAnsi="Times New Roman"/>
          <w:sz w:val="24"/>
          <w:szCs w:val="24"/>
          <w:lang w:val="sr-Cyrl-RS"/>
        </w:rPr>
        <w:t xml:space="preserve">се </w:t>
      </w:r>
      <w:r w:rsidR="00235C68" w:rsidRPr="00713429">
        <w:rPr>
          <w:rFonts w:ascii="Times New Roman" w:eastAsia="Times New Roman" w:hAnsi="Times New Roman"/>
          <w:sz w:val="24"/>
          <w:szCs w:val="24"/>
        </w:rPr>
        <w:t>назив, име и лик културног добра користи у комерцијалне сврхе без прибављеног одобрења</w:t>
      </w:r>
      <w:r w:rsidR="007145B1" w:rsidRPr="00713429">
        <w:rPr>
          <w:rFonts w:ascii="Times New Roman" w:hAnsi="Times New Roman"/>
          <w:sz w:val="24"/>
          <w:szCs w:val="24"/>
          <w:lang w:val="sr-Cyrl-RS"/>
        </w:rPr>
        <w:t xml:space="preserve"> и</w:t>
      </w:r>
      <w:r w:rsidR="00B52A66" w:rsidRPr="00713429">
        <w:rPr>
          <w:rFonts w:ascii="Times New Roman" w:hAnsi="Times New Roman"/>
          <w:sz w:val="24"/>
          <w:szCs w:val="24"/>
          <w:lang w:val="sr-Cyrl-RS"/>
        </w:rPr>
        <w:t xml:space="preserve"> сагласности </w:t>
      </w:r>
      <w:r w:rsidR="002175F8">
        <w:rPr>
          <w:rFonts w:ascii="Times New Roman" w:hAnsi="Times New Roman"/>
          <w:sz w:val="24"/>
          <w:szCs w:val="24"/>
          <w:lang w:val="sr-Cyrl-RS"/>
        </w:rPr>
        <w:t>(</w:t>
      </w:r>
      <w:r w:rsidR="00235C68" w:rsidRPr="00713429">
        <w:rPr>
          <w:rFonts w:ascii="Times New Roman" w:hAnsi="Times New Roman"/>
          <w:sz w:val="24"/>
          <w:szCs w:val="24"/>
        </w:rPr>
        <w:t xml:space="preserve">члан </w:t>
      </w:r>
      <w:r w:rsidR="00304033" w:rsidRPr="00713429">
        <w:rPr>
          <w:rFonts w:ascii="Times New Roman" w:hAnsi="Times New Roman"/>
          <w:sz w:val="24"/>
          <w:szCs w:val="24"/>
          <w:lang w:val="sr-Cyrl-RS"/>
        </w:rPr>
        <w:t>105</w:t>
      </w:r>
      <w:r w:rsidR="00235C68" w:rsidRPr="00713429">
        <w:rPr>
          <w:rFonts w:ascii="Times New Roman" w:hAnsi="Times New Roman"/>
          <w:sz w:val="24"/>
          <w:szCs w:val="24"/>
        </w:rPr>
        <w:t xml:space="preserve">. став </w:t>
      </w:r>
      <w:r w:rsidR="007145B1" w:rsidRPr="00713429">
        <w:rPr>
          <w:rFonts w:ascii="Times New Roman" w:hAnsi="Times New Roman"/>
          <w:sz w:val="24"/>
          <w:szCs w:val="24"/>
          <w:lang w:val="sr-Cyrl-RS"/>
        </w:rPr>
        <w:t>1</w:t>
      </w:r>
      <w:r w:rsidR="002175F8">
        <w:rPr>
          <w:rFonts w:ascii="Times New Roman" w:hAnsi="Times New Roman"/>
          <w:sz w:val="24"/>
          <w:szCs w:val="24"/>
          <w:lang w:val="sr-Cyrl-RS"/>
        </w:rPr>
        <w:t>.)</w:t>
      </w:r>
      <w:r w:rsidR="00235C68" w:rsidRPr="00713429">
        <w:rPr>
          <w:rFonts w:ascii="Times New Roman" w:hAnsi="Times New Roman"/>
          <w:sz w:val="24"/>
          <w:szCs w:val="24"/>
        </w:rPr>
        <w:t>.</w:t>
      </w:r>
    </w:p>
    <w:p w14:paraId="76EC1CE6" w14:textId="77777777" w:rsidR="00B854C6" w:rsidRPr="00713429" w:rsidRDefault="00B854C6" w:rsidP="008F0181">
      <w:pPr>
        <w:shd w:val="clear" w:color="auto" w:fill="FFFFFF"/>
        <w:spacing w:after="0" w:line="240" w:lineRule="auto"/>
        <w:ind w:firstLine="720"/>
        <w:rPr>
          <w:rFonts w:ascii="Times New Roman" w:eastAsia="Times New Roman" w:hAnsi="Times New Roman"/>
          <w:sz w:val="24"/>
          <w:szCs w:val="24"/>
        </w:rPr>
      </w:pPr>
    </w:p>
    <w:p w14:paraId="5B1DA2A2" w14:textId="77777777" w:rsidR="00B854C6" w:rsidRPr="00713429" w:rsidRDefault="00127BB0" w:rsidP="008F0181">
      <w:pPr>
        <w:shd w:val="clear" w:color="auto" w:fill="FFFFFF"/>
        <w:spacing w:after="0" w:line="240" w:lineRule="auto"/>
        <w:ind w:firstLine="720"/>
        <w:jc w:val="center"/>
        <w:rPr>
          <w:rFonts w:ascii="Times New Roman" w:eastAsia="Times New Roman" w:hAnsi="Times New Roman"/>
          <w:b/>
          <w:bCs/>
          <w:sz w:val="24"/>
          <w:szCs w:val="24"/>
        </w:rPr>
      </w:pPr>
      <w:r w:rsidRPr="00713429">
        <w:rPr>
          <w:rFonts w:ascii="Times New Roman" w:eastAsia="Times New Roman" w:hAnsi="Times New Roman"/>
          <w:b/>
          <w:bCs/>
          <w:sz w:val="24"/>
          <w:szCs w:val="24"/>
        </w:rPr>
        <w:t xml:space="preserve">XIV. </w:t>
      </w:r>
      <w:r w:rsidR="00B854C6" w:rsidRPr="00713429">
        <w:rPr>
          <w:rFonts w:ascii="Times New Roman" w:eastAsia="Times New Roman" w:hAnsi="Times New Roman"/>
          <w:b/>
          <w:bCs/>
          <w:sz w:val="24"/>
          <w:szCs w:val="24"/>
        </w:rPr>
        <w:t>НАДЗОР НАД ПРИМЕНОМ ЗАКОНА</w:t>
      </w:r>
    </w:p>
    <w:p w14:paraId="1AF4FD17" w14:textId="1935E686" w:rsidR="00B854C6" w:rsidRPr="00F15B28" w:rsidRDefault="00B854C6" w:rsidP="008F0181">
      <w:pPr>
        <w:shd w:val="clear" w:color="auto" w:fill="FFFFFF"/>
        <w:spacing w:after="0" w:line="240" w:lineRule="auto"/>
        <w:ind w:firstLine="720"/>
        <w:rPr>
          <w:rFonts w:ascii="Times New Roman" w:eastAsia="Times New Roman" w:hAnsi="Times New Roman"/>
          <w:sz w:val="18"/>
          <w:szCs w:val="18"/>
        </w:rPr>
      </w:pPr>
    </w:p>
    <w:p w14:paraId="439E25D6" w14:textId="71EB7457" w:rsidR="00B73897" w:rsidRPr="00713429" w:rsidRDefault="00B854C6" w:rsidP="008F0181">
      <w:pPr>
        <w:shd w:val="clear" w:color="auto" w:fill="FFFFFF"/>
        <w:tabs>
          <w:tab w:val="left" w:pos="4500"/>
          <w:tab w:val="center" w:pos="5040"/>
        </w:tabs>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131</w:t>
      </w:r>
      <w:r w:rsidR="00F92629" w:rsidRPr="00713429">
        <w:rPr>
          <w:rFonts w:ascii="Times New Roman" w:eastAsia="Times New Roman" w:hAnsi="Times New Roman"/>
          <w:b/>
          <w:bCs/>
          <w:sz w:val="24"/>
          <w:szCs w:val="24"/>
          <w:lang w:val="sr-Cyrl-RS"/>
        </w:rPr>
        <w:t>.</w:t>
      </w:r>
    </w:p>
    <w:p w14:paraId="1106DE8E" w14:textId="77777777" w:rsidR="00F15B28" w:rsidRDefault="00B854C6" w:rsidP="00F15B28">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Надзор над </w:t>
      </w:r>
      <w:r w:rsidR="002B46D4" w:rsidRPr="00713429">
        <w:rPr>
          <w:rFonts w:ascii="Times New Roman" w:eastAsia="Times New Roman" w:hAnsi="Times New Roman"/>
          <w:sz w:val="24"/>
          <w:szCs w:val="24"/>
        </w:rPr>
        <w:t xml:space="preserve">спровођењем </w:t>
      </w:r>
      <w:r w:rsidR="00D9718E" w:rsidRPr="00713429">
        <w:rPr>
          <w:rFonts w:ascii="Times New Roman" w:eastAsia="Times New Roman" w:hAnsi="Times New Roman"/>
          <w:sz w:val="24"/>
          <w:szCs w:val="24"/>
        </w:rPr>
        <w:t>овог закона</w:t>
      </w:r>
      <w:r w:rsidR="002B46D4" w:rsidRPr="00713429">
        <w:rPr>
          <w:rFonts w:ascii="Times New Roman" w:eastAsia="Times New Roman" w:hAnsi="Times New Roman"/>
          <w:sz w:val="24"/>
          <w:szCs w:val="24"/>
        </w:rPr>
        <w:t xml:space="preserve"> обавља М</w:t>
      </w:r>
      <w:r w:rsidRPr="00713429">
        <w:rPr>
          <w:rFonts w:ascii="Times New Roman" w:eastAsia="Times New Roman" w:hAnsi="Times New Roman"/>
          <w:sz w:val="24"/>
          <w:szCs w:val="24"/>
        </w:rPr>
        <w:t>инистарство.</w:t>
      </w:r>
    </w:p>
    <w:p w14:paraId="4FA17DC7" w14:textId="77777777" w:rsidR="00F15B28" w:rsidRPr="00F15B28" w:rsidRDefault="00F15B28" w:rsidP="00F15B28">
      <w:pPr>
        <w:shd w:val="clear" w:color="auto" w:fill="FFFFFF"/>
        <w:spacing w:after="0" w:line="240" w:lineRule="auto"/>
        <w:ind w:firstLine="720"/>
        <w:rPr>
          <w:rFonts w:ascii="Times New Roman" w:eastAsia="Times New Roman" w:hAnsi="Times New Roman"/>
          <w:sz w:val="16"/>
          <w:szCs w:val="16"/>
        </w:rPr>
      </w:pPr>
    </w:p>
    <w:p w14:paraId="4DED1C02" w14:textId="30F20473" w:rsidR="00B854C6" w:rsidRPr="00F15B28" w:rsidRDefault="00B854C6" w:rsidP="00F15B28">
      <w:pPr>
        <w:spacing w:after="0" w:line="240" w:lineRule="auto"/>
        <w:jc w:val="center"/>
        <w:rPr>
          <w:rFonts w:ascii="Times New Roman" w:eastAsia="Times New Roman" w:hAnsi="Times New Roman"/>
          <w:sz w:val="24"/>
          <w:szCs w:val="24"/>
        </w:rPr>
      </w:pPr>
      <w:r w:rsidRPr="00713429">
        <w:rPr>
          <w:rFonts w:ascii="Times New Roman" w:eastAsia="Times New Roman" w:hAnsi="Times New Roman"/>
          <w:b/>
          <w:bCs/>
          <w:sz w:val="24"/>
          <w:szCs w:val="24"/>
        </w:rPr>
        <w:t>Стручни надзор</w:t>
      </w:r>
    </w:p>
    <w:p w14:paraId="1C5863E0" w14:textId="7D43467B" w:rsidR="00B854C6" w:rsidRPr="00713429" w:rsidRDefault="00B854C6" w:rsidP="00F15B28">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132</w:t>
      </w:r>
      <w:r w:rsidR="00F92629" w:rsidRPr="00713429">
        <w:rPr>
          <w:rFonts w:ascii="Times New Roman" w:eastAsia="Times New Roman" w:hAnsi="Times New Roman"/>
          <w:b/>
          <w:bCs/>
          <w:sz w:val="24"/>
          <w:szCs w:val="24"/>
          <w:lang w:val="sr-Cyrl-RS"/>
        </w:rPr>
        <w:t>.</w:t>
      </w:r>
    </w:p>
    <w:p w14:paraId="05FC587A" w14:textId="77777777"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Стручни надзор над радом установа заштите врше централне и матичне установе</w:t>
      </w:r>
      <w:r w:rsidR="002417FA" w:rsidRPr="00713429">
        <w:rPr>
          <w:rFonts w:ascii="Times New Roman" w:eastAsia="Times New Roman" w:hAnsi="Times New Roman"/>
          <w:sz w:val="24"/>
          <w:szCs w:val="24"/>
          <w:lang w:val="sr-Cyrl-RS"/>
        </w:rPr>
        <w:t xml:space="preserve"> заштите</w:t>
      </w:r>
      <w:r w:rsidRPr="00713429">
        <w:rPr>
          <w:rFonts w:ascii="Times New Roman" w:eastAsia="Times New Roman" w:hAnsi="Times New Roman"/>
          <w:sz w:val="24"/>
          <w:szCs w:val="24"/>
        </w:rPr>
        <w:t xml:space="preserve">, у складу са законом. </w:t>
      </w:r>
    </w:p>
    <w:p w14:paraId="3CDAFA77" w14:textId="298E326A"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lang w:val="sr-Cyrl-RS"/>
        </w:rPr>
      </w:pPr>
      <w:r w:rsidRPr="00713429">
        <w:rPr>
          <w:rFonts w:ascii="Times New Roman" w:eastAsia="Times New Roman" w:hAnsi="Times New Roman"/>
          <w:sz w:val="24"/>
          <w:szCs w:val="24"/>
        </w:rPr>
        <w:t>Централним и матичним установама</w:t>
      </w:r>
      <w:r w:rsidR="002417FA" w:rsidRPr="00713429">
        <w:rPr>
          <w:rFonts w:ascii="Times New Roman" w:eastAsia="Times New Roman" w:hAnsi="Times New Roman"/>
          <w:sz w:val="24"/>
          <w:szCs w:val="24"/>
          <w:lang w:val="sr-Cyrl-RS"/>
        </w:rPr>
        <w:t xml:space="preserve"> заштите</w:t>
      </w:r>
      <w:r w:rsidRPr="00713429">
        <w:rPr>
          <w:rFonts w:ascii="Times New Roman" w:eastAsia="Times New Roman" w:hAnsi="Times New Roman"/>
          <w:sz w:val="24"/>
          <w:szCs w:val="24"/>
        </w:rPr>
        <w:t>, у складу са делокругом послова стручног надзора кога врше, поверава се обављање појединих стручних послова</w:t>
      </w:r>
      <w:r w:rsidR="006D03F6"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испитивања навода из представке, коју заинтересован физичко и правно лице (подносилац представке) подноси у циљу иницирања покретања поступка инспекцијског надзора.</w:t>
      </w:r>
    </w:p>
    <w:p w14:paraId="37C77F46" w14:textId="77777777"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Централне и матичне установе </w:t>
      </w:r>
      <w:r w:rsidR="002417FA" w:rsidRPr="00713429">
        <w:rPr>
          <w:rFonts w:ascii="Times New Roman" w:eastAsia="Times New Roman" w:hAnsi="Times New Roman"/>
          <w:sz w:val="24"/>
          <w:szCs w:val="24"/>
          <w:lang w:val="sr-Cyrl-RS"/>
        </w:rPr>
        <w:t xml:space="preserve">заштите </w:t>
      </w:r>
      <w:r w:rsidRPr="00713429">
        <w:rPr>
          <w:rFonts w:ascii="Times New Roman" w:eastAsia="Times New Roman" w:hAnsi="Times New Roman"/>
          <w:sz w:val="24"/>
          <w:szCs w:val="24"/>
        </w:rPr>
        <w:t>пружају установама заштите потребне информације, стручну помоћ и савете у вези са заштитом културних добара.</w:t>
      </w:r>
    </w:p>
    <w:p w14:paraId="7B6A6450" w14:textId="5E2C1F8F" w:rsidR="00B854C6"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 </w:t>
      </w:r>
    </w:p>
    <w:p w14:paraId="5DC3ABD5" w14:textId="77777777" w:rsidR="002175F8" w:rsidRDefault="002175F8" w:rsidP="008F0181">
      <w:pPr>
        <w:shd w:val="clear" w:color="auto" w:fill="FFFFFF"/>
        <w:spacing w:after="0" w:line="240" w:lineRule="auto"/>
        <w:ind w:firstLine="720"/>
        <w:rPr>
          <w:rFonts w:ascii="Times New Roman" w:eastAsia="Times New Roman" w:hAnsi="Times New Roman"/>
          <w:sz w:val="24"/>
          <w:szCs w:val="24"/>
        </w:rPr>
      </w:pPr>
    </w:p>
    <w:p w14:paraId="3B9740A2" w14:textId="77777777"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rPr>
      </w:pPr>
      <w:r w:rsidRPr="00713429">
        <w:rPr>
          <w:rFonts w:ascii="Times New Roman" w:eastAsia="Times New Roman" w:hAnsi="Times New Roman"/>
          <w:b/>
          <w:bCs/>
          <w:sz w:val="24"/>
          <w:szCs w:val="24"/>
        </w:rPr>
        <w:t>Инспекцијски надзор</w:t>
      </w:r>
    </w:p>
    <w:p w14:paraId="34974C29" w14:textId="5EA1CBC6" w:rsidR="00B854C6" w:rsidRPr="00713429" w:rsidRDefault="00B854C6" w:rsidP="008F0181">
      <w:pPr>
        <w:shd w:val="clear" w:color="auto" w:fill="FFFFFF"/>
        <w:spacing w:after="0" w:line="240" w:lineRule="auto"/>
        <w:jc w:val="center"/>
        <w:rPr>
          <w:rFonts w:ascii="Times New Roman" w:eastAsia="Times New Roman" w:hAnsi="Times New Roman"/>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133</w:t>
      </w:r>
      <w:r w:rsidR="00F92629" w:rsidRPr="00713429">
        <w:rPr>
          <w:rFonts w:ascii="Times New Roman" w:eastAsia="Times New Roman" w:hAnsi="Times New Roman"/>
          <w:b/>
          <w:bCs/>
          <w:sz w:val="24"/>
          <w:szCs w:val="24"/>
          <w:lang w:val="sr-Cyrl-RS"/>
        </w:rPr>
        <w:t>.</w:t>
      </w:r>
    </w:p>
    <w:p w14:paraId="2B519B69" w14:textId="5E44F0E3"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Инспекцијски надзор над применом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врши се у складу са законом којим се уређује инспекцијски надзор.</w:t>
      </w:r>
    </w:p>
    <w:p w14:paraId="16E18F81" w14:textId="085EA173" w:rsidR="00127BB0" w:rsidRPr="00713429"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 </w:t>
      </w:r>
    </w:p>
    <w:p w14:paraId="664AF33F" w14:textId="77777777" w:rsidR="00B854C6" w:rsidRPr="00713429" w:rsidRDefault="00DA50F1" w:rsidP="008F0181">
      <w:pPr>
        <w:shd w:val="clear" w:color="auto" w:fill="FFFFFF"/>
        <w:spacing w:after="0" w:line="240" w:lineRule="auto"/>
        <w:ind w:firstLine="90"/>
        <w:jc w:val="center"/>
        <w:rPr>
          <w:rFonts w:ascii="Times New Roman" w:eastAsia="Times New Roman" w:hAnsi="Times New Roman"/>
          <w:b/>
          <w:bCs/>
          <w:sz w:val="24"/>
          <w:szCs w:val="24"/>
        </w:rPr>
      </w:pPr>
      <w:r w:rsidRPr="00713429">
        <w:rPr>
          <w:rFonts w:ascii="Times New Roman" w:eastAsia="Times New Roman" w:hAnsi="Times New Roman"/>
          <w:b/>
          <w:bCs/>
          <w:sz w:val="24"/>
          <w:szCs w:val="24"/>
        </w:rPr>
        <w:t>XV</w:t>
      </w:r>
      <w:r w:rsidR="00127BB0" w:rsidRPr="00713429">
        <w:rPr>
          <w:rFonts w:ascii="Times New Roman" w:eastAsia="Times New Roman" w:hAnsi="Times New Roman"/>
          <w:b/>
          <w:bCs/>
          <w:sz w:val="24"/>
          <w:szCs w:val="24"/>
        </w:rPr>
        <w:t xml:space="preserve">. </w:t>
      </w:r>
      <w:r w:rsidR="00B854C6" w:rsidRPr="00713429">
        <w:rPr>
          <w:rFonts w:ascii="Times New Roman" w:eastAsia="Times New Roman" w:hAnsi="Times New Roman"/>
          <w:b/>
          <w:bCs/>
          <w:sz w:val="24"/>
          <w:szCs w:val="24"/>
        </w:rPr>
        <w:t>ПРЕЛАЗНЕ И ЗАВРШНЕ ОДРЕДБЕ</w:t>
      </w:r>
    </w:p>
    <w:p w14:paraId="6462983E" w14:textId="77777777" w:rsidR="00B854C6" w:rsidRPr="00713429"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 </w:t>
      </w:r>
    </w:p>
    <w:p w14:paraId="357772FE" w14:textId="7A8A49BA"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DA6853" w:rsidRPr="00713429">
        <w:rPr>
          <w:rFonts w:ascii="Times New Roman" w:eastAsia="Times New Roman" w:hAnsi="Times New Roman"/>
          <w:b/>
          <w:bCs/>
          <w:sz w:val="24"/>
          <w:szCs w:val="24"/>
          <w:lang w:val="sr-Cyrl-RS"/>
        </w:rPr>
        <w:t>134</w:t>
      </w:r>
      <w:r w:rsidR="00F92629" w:rsidRPr="00713429">
        <w:rPr>
          <w:rFonts w:ascii="Times New Roman" w:eastAsia="Times New Roman" w:hAnsi="Times New Roman"/>
          <w:b/>
          <w:bCs/>
          <w:sz w:val="24"/>
          <w:szCs w:val="24"/>
          <w:lang w:val="sr-Cyrl-RS"/>
        </w:rPr>
        <w:t>.</w:t>
      </w:r>
    </w:p>
    <w:p w14:paraId="42834667" w14:textId="3353D0EB" w:rsidR="00B854C6"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Установе заштите основане до дана ступања на снагу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дужн</w:t>
      </w:r>
      <w:r w:rsidR="002175F8">
        <w:rPr>
          <w:rFonts w:ascii="Times New Roman" w:eastAsia="Times New Roman" w:hAnsi="Times New Roman"/>
          <w:sz w:val="24"/>
          <w:szCs w:val="24"/>
          <w:lang w:val="sr-Cyrl-RS"/>
        </w:rPr>
        <w:t>е</w:t>
      </w:r>
      <w:r w:rsidRPr="00713429">
        <w:rPr>
          <w:rFonts w:ascii="Times New Roman" w:eastAsia="Times New Roman" w:hAnsi="Times New Roman"/>
          <w:sz w:val="24"/>
          <w:szCs w:val="24"/>
        </w:rPr>
        <w:t xml:space="preserve"> су да своју организацију и рад ускладе са одредбама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у року од годину дана од дана ступања на снагу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w:t>
      </w:r>
    </w:p>
    <w:p w14:paraId="31828DCE" w14:textId="77777777" w:rsidR="002175F8" w:rsidRPr="00713429" w:rsidRDefault="002175F8" w:rsidP="008F0181">
      <w:pPr>
        <w:shd w:val="clear" w:color="auto" w:fill="FFFFFF"/>
        <w:spacing w:after="0" w:line="240" w:lineRule="auto"/>
        <w:ind w:firstLine="720"/>
        <w:jc w:val="both"/>
        <w:rPr>
          <w:rFonts w:ascii="Times New Roman" w:eastAsia="Times New Roman" w:hAnsi="Times New Roman"/>
          <w:sz w:val="24"/>
          <w:szCs w:val="24"/>
        </w:rPr>
      </w:pPr>
    </w:p>
    <w:p w14:paraId="4130A5E0" w14:textId="00C57710"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135</w:t>
      </w:r>
      <w:r w:rsidR="00F92629" w:rsidRPr="00713429">
        <w:rPr>
          <w:rFonts w:ascii="Times New Roman" w:eastAsia="Times New Roman" w:hAnsi="Times New Roman"/>
          <w:b/>
          <w:bCs/>
          <w:sz w:val="24"/>
          <w:szCs w:val="24"/>
          <w:lang w:val="sr-Cyrl-RS"/>
        </w:rPr>
        <w:t>.</w:t>
      </w:r>
    </w:p>
    <w:p w14:paraId="02584EA8" w14:textId="77777777" w:rsidR="00B854C6" w:rsidRPr="00713429"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Подзаконски прописи за спровођење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донеће се у року од годину дана од дана ступања на снагу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w:t>
      </w:r>
    </w:p>
    <w:p w14:paraId="10CE3310" w14:textId="77777777" w:rsidR="00B854C6" w:rsidRPr="00713429"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 </w:t>
      </w:r>
    </w:p>
    <w:p w14:paraId="5189B0D9" w14:textId="261DA4D5" w:rsidR="00224C2A"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136</w:t>
      </w:r>
      <w:r w:rsidR="00224C2A" w:rsidRPr="00713429">
        <w:rPr>
          <w:rFonts w:ascii="Times New Roman" w:eastAsia="Times New Roman" w:hAnsi="Times New Roman"/>
          <w:b/>
          <w:bCs/>
          <w:sz w:val="24"/>
          <w:szCs w:val="24"/>
          <w:lang w:val="sr-Cyrl-RS"/>
        </w:rPr>
        <w:t>.</w:t>
      </w:r>
    </w:p>
    <w:p w14:paraId="2A5262FA" w14:textId="56A4E985"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Одредбама чл. </w:t>
      </w:r>
      <w:r w:rsidR="00D300DF" w:rsidRPr="00713429">
        <w:rPr>
          <w:rFonts w:ascii="Times New Roman" w:eastAsia="Times New Roman" w:hAnsi="Times New Roman"/>
          <w:sz w:val="24"/>
          <w:szCs w:val="24"/>
          <w:lang w:val="sr-Cyrl-RS"/>
        </w:rPr>
        <w:t>114</w:t>
      </w:r>
      <w:r w:rsidR="00224C2A" w:rsidRPr="00713429">
        <w:rPr>
          <w:rFonts w:ascii="Times New Roman" w:eastAsia="Times New Roman" w:hAnsi="Times New Roman"/>
          <w:sz w:val="24"/>
          <w:szCs w:val="24"/>
        </w:rPr>
        <w:t>–</w:t>
      </w:r>
      <w:r w:rsidR="007572B3" w:rsidRPr="00713429">
        <w:rPr>
          <w:rFonts w:ascii="Times New Roman" w:eastAsia="Times New Roman" w:hAnsi="Times New Roman"/>
          <w:sz w:val="24"/>
          <w:szCs w:val="24"/>
          <w:lang w:val="sr-Cyrl-RS"/>
        </w:rPr>
        <w:t>129</w:t>
      </w:r>
      <w:r w:rsidR="00127BB0" w:rsidRPr="00713429">
        <w:rPr>
          <w:rFonts w:ascii="Times New Roman" w:eastAsia="Times New Roman" w:hAnsi="Times New Roman"/>
          <w:sz w:val="24"/>
          <w:szCs w:val="24"/>
        </w:rPr>
        <w:t>.</w:t>
      </w:r>
      <w:r w:rsidR="0036427D" w:rsidRPr="00713429">
        <w:rPr>
          <w:rFonts w:ascii="Times New Roman" w:eastAsia="Times New Roman" w:hAnsi="Times New Roman"/>
          <w:sz w:val="24"/>
          <w:szCs w:val="24"/>
        </w:rPr>
        <w:t xml:space="preserve">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којима се уређује повраћај културних предмета преноси се Директива 2014/60/ЕУ Европског парламента и Савета од 15. маја 2014.</w:t>
      </w:r>
      <w:r w:rsidR="00774DBD" w:rsidRPr="00774DBD">
        <w:rPr>
          <w:rFonts w:ascii="Times New Roman" w:eastAsia="Times New Roman" w:hAnsi="Times New Roman"/>
          <w:sz w:val="24"/>
          <w:szCs w:val="24"/>
        </w:rPr>
        <w:t xml:space="preserve"> године</w:t>
      </w:r>
      <w:r w:rsidRPr="00713429">
        <w:rPr>
          <w:rFonts w:ascii="Times New Roman" w:eastAsia="Times New Roman" w:hAnsi="Times New Roman"/>
          <w:sz w:val="24"/>
          <w:szCs w:val="24"/>
        </w:rPr>
        <w:t xml:space="preserve"> о повраћају културних предмета незаконито изнесених с </w:t>
      </w:r>
      <w:r w:rsidR="00C911FF" w:rsidRPr="00713429">
        <w:rPr>
          <w:rFonts w:ascii="Times New Roman" w:eastAsia="Times New Roman" w:hAnsi="Times New Roman"/>
          <w:sz w:val="24"/>
          <w:szCs w:val="24"/>
        </w:rPr>
        <w:t>територије</w:t>
      </w:r>
      <w:r w:rsidRPr="00713429">
        <w:rPr>
          <w:rFonts w:ascii="Times New Roman" w:eastAsia="Times New Roman" w:hAnsi="Times New Roman"/>
          <w:sz w:val="24"/>
          <w:szCs w:val="24"/>
        </w:rPr>
        <w:t xml:space="preserve"> државе чланице и о измени Уредбе (ЕУ) бр. 1024/2012 (исправка), у примени су даном приступања Републике Србије Европској унији.</w:t>
      </w:r>
    </w:p>
    <w:p w14:paraId="35ABEB1C" w14:textId="77777777"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Даном приступања Републике Србије Европској униј</w:t>
      </w:r>
      <w:r w:rsidR="0036427D" w:rsidRPr="00713429">
        <w:rPr>
          <w:rFonts w:ascii="Times New Roman" w:eastAsia="Times New Roman" w:hAnsi="Times New Roman"/>
          <w:sz w:val="24"/>
          <w:szCs w:val="24"/>
        </w:rPr>
        <w:t>и</w:t>
      </w:r>
      <w:r w:rsidRPr="00713429">
        <w:rPr>
          <w:rFonts w:ascii="Times New Roman" w:eastAsia="Times New Roman" w:hAnsi="Times New Roman"/>
          <w:sz w:val="24"/>
          <w:szCs w:val="24"/>
        </w:rPr>
        <w:t xml:space="preserve"> директно се примењују следећи прописи Европске Уније:</w:t>
      </w:r>
    </w:p>
    <w:p w14:paraId="1F67664B" w14:textId="35ADF2C0"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1) Уредба Савета (ЕЗ) бр. 116/2009 од 18. децембра 2008.</w:t>
      </w:r>
      <w:r w:rsidR="00774DBD" w:rsidRPr="00774DBD">
        <w:rPr>
          <w:rFonts w:ascii="Times New Roman" w:eastAsia="Times New Roman" w:hAnsi="Times New Roman"/>
          <w:sz w:val="24"/>
          <w:szCs w:val="24"/>
        </w:rPr>
        <w:t xml:space="preserve"> године</w:t>
      </w:r>
      <w:r w:rsidRPr="00713429">
        <w:rPr>
          <w:rFonts w:ascii="Times New Roman" w:eastAsia="Times New Roman" w:hAnsi="Times New Roman"/>
          <w:sz w:val="24"/>
          <w:szCs w:val="24"/>
        </w:rPr>
        <w:t xml:space="preserve"> о извозу културних добара (Кодификована верзија);</w:t>
      </w:r>
    </w:p>
    <w:p w14:paraId="5CCC0BE8" w14:textId="739C782B"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2) Спроведбена уредба Комисије (ЕУ) бр. 1081/2012 од 9. новембра 2012</w:t>
      </w:r>
      <w:r w:rsidR="00774DBD">
        <w:rPr>
          <w:rFonts w:ascii="Times New Roman" w:eastAsia="Times New Roman" w:hAnsi="Times New Roman"/>
          <w:sz w:val="24"/>
          <w:szCs w:val="24"/>
          <w:lang w:val="sr-Cyrl-RS"/>
        </w:rPr>
        <w:t xml:space="preserve">. </w:t>
      </w:r>
      <w:r w:rsidR="00774DBD" w:rsidRPr="00774DBD">
        <w:rPr>
          <w:rFonts w:ascii="Times New Roman" w:eastAsia="Times New Roman" w:hAnsi="Times New Roman"/>
          <w:sz w:val="24"/>
          <w:szCs w:val="24"/>
        </w:rPr>
        <w:t>године</w:t>
      </w:r>
      <w:r w:rsidRPr="00713429">
        <w:rPr>
          <w:rFonts w:ascii="Times New Roman" w:eastAsia="Times New Roman" w:hAnsi="Times New Roman"/>
          <w:sz w:val="24"/>
          <w:szCs w:val="24"/>
        </w:rPr>
        <w:t xml:space="preserve"> за потребе Уредбе Савета (ЕЗ) бр. 116/2009 о извозу културних добара (Кодификована верзија);</w:t>
      </w:r>
    </w:p>
    <w:p w14:paraId="467DEDE2" w14:textId="486CF6D6" w:rsidR="00B854C6" w:rsidRDefault="00B854C6" w:rsidP="00F15B28">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3) Уредба (ЕУ) 2019/880 Европског парламента и Савета од 17. априла 2019.</w:t>
      </w:r>
      <w:r w:rsidR="00774DBD" w:rsidRPr="00774DBD">
        <w:rPr>
          <w:rFonts w:ascii="Times New Roman" w:eastAsia="Times New Roman" w:hAnsi="Times New Roman"/>
          <w:sz w:val="24"/>
          <w:szCs w:val="24"/>
        </w:rPr>
        <w:t xml:space="preserve"> године </w:t>
      </w:r>
      <w:r w:rsidRPr="00713429">
        <w:rPr>
          <w:rFonts w:ascii="Times New Roman" w:eastAsia="Times New Roman" w:hAnsi="Times New Roman"/>
          <w:sz w:val="24"/>
          <w:szCs w:val="24"/>
        </w:rPr>
        <w:t>о уносу и увозу културних добара.</w:t>
      </w:r>
    </w:p>
    <w:p w14:paraId="17463E0C" w14:textId="77777777" w:rsidR="00F15B28" w:rsidRPr="00F15B28" w:rsidRDefault="00F15B28" w:rsidP="00F15B28">
      <w:pPr>
        <w:shd w:val="clear" w:color="auto" w:fill="FFFFFF"/>
        <w:spacing w:after="0" w:line="240" w:lineRule="auto"/>
        <w:ind w:firstLine="720"/>
        <w:jc w:val="both"/>
        <w:rPr>
          <w:rFonts w:ascii="Times New Roman" w:eastAsia="Times New Roman" w:hAnsi="Times New Roman"/>
          <w:w w:val="7"/>
          <w:sz w:val="24"/>
          <w:szCs w:val="24"/>
        </w:rPr>
      </w:pPr>
    </w:p>
    <w:p w14:paraId="681BE0E6" w14:textId="28377B14"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DA6853" w:rsidRPr="00713429">
        <w:rPr>
          <w:rFonts w:ascii="Times New Roman" w:eastAsia="Times New Roman" w:hAnsi="Times New Roman"/>
          <w:b/>
          <w:bCs/>
          <w:sz w:val="24"/>
          <w:szCs w:val="24"/>
          <w:lang w:val="sr-Cyrl-RS"/>
        </w:rPr>
        <w:t>137</w:t>
      </w:r>
      <w:r w:rsidR="006D1C2C" w:rsidRPr="00713429">
        <w:rPr>
          <w:rFonts w:ascii="Times New Roman" w:eastAsia="Times New Roman" w:hAnsi="Times New Roman"/>
          <w:b/>
          <w:bCs/>
          <w:sz w:val="24"/>
          <w:szCs w:val="24"/>
          <w:lang w:val="sr-Cyrl-RS"/>
        </w:rPr>
        <w:t>.</w:t>
      </w:r>
    </w:p>
    <w:p w14:paraId="3E213A16" w14:textId="44AC97C0" w:rsidR="00F15B28" w:rsidRDefault="00413DCE" w:rsidP="00F15B28">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Даном почетка примене овог закона престаје да важи Закон о културним добрима </w:t>
      </w:r>
      <w:r w:rsidR="001F0BC9" w:rsidRPr="001F0BC9">
        <w:rPr>
          <w:rFonts w:ascii="Times New Roman" w:eastAsia="Times New Roman" w:hAnsi="Times New Roman"/>
          <w:sz w:val="24"/>
          <w:szCs w:val="24"/>
          <w:lang w:val="sr-Cyrl-RS"/>
        </w:rPr>
        <w:t>(„Службени гласник РС</w:t>
      </w:r>
      <w:r w:rsidR="001F0BC9" w:rsidRPr="001F0BC9">
        <w:rPr>
          <w:rFonts w:ascii="Times New Roman" w:eastAsia="Times New Roman" w:hAnsi="Times New Roman"/>
          <w:bCs/>
          <w:color w:val="000000"/>
          <w:sz w:val="24"/>
          <w:szCs w:val="24"/>
          <w:lang w:val="sr-Cyrl-CS" w:eastAsia="sr-Latn-CS"/>
        </w:rPr>
        <w:t>”</w:t>
      </w:r>
      <w:r w:rsidR="001F0BC9" w:rsidRPr="001F0BC9">
        <w:rPr>
          <w:rFonts w:ascii="Times New Roman" w:eastAsia="Times New Roman" w:hAnsi="Times New Roman"/>
          <w:sz w:val="24"/>
          <w:szCs w:val="24"/>
          <w:lang w:val="sr-Cyrl-RS"/>
        </w:rPr>
        <w:t>, бр.</w:t>
      </w:r>
      <w:r w:rsidRPr="00713429">
        <w:rPr>
          <w:rFonts w:ascii="Times New Roman" w:eastAsia="Times New Roman" w:hAnsi="Times New Roman"/>
          <w:sz w:val="24"/>
          <w:szCs w:val="24"/>
        </w:rPr>
        <w:t xml:space="preserve"> 71/94, 52/11</w:t>
      </w:r>
      <w:r w:rsidR="001F0BC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w:t>
      </w:r>
      <w:r w:rsidR="001F0BC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др.</w:t>
      </w:r>
      <w:r w:rsidR="001F0BC9">
        <w:rPr>
          <w:rFonts w:ascii="Times New Roman" w:eastAsia="Times New Roman" w:hAnsi="Times New Roman"/>
          <w:sz w:val="24"/>
          <w:szCs w:val="24"/>
          <w:lang w:val="sr-Cyrl-RS"/>
        </w:rPr>
        <w:t xml:space="preserve"> </w:t>
      </w:r>
      <w:r w:rsidR="001F0BC9">
        <w:rPr>
          <w:rFonts w:ascii="Times New Roman" w:eastAsia="Times New Roman" w:hAnsi="Times New Roman"/>
          <w:sz w:val="24"/>
          <w:szCs w:val="24"/>
        </w:rPr>
        <w:t>закони</w:t>
      </w:r>
      <w:r w:rsidRPr="00713429">
        <w:rPr>
          <w:rFonts w:ascii="Times New Roman" w:eastAsia="Times New Roman" w:hAnsi="Times New Roman"/>
          <w:sz w:val="24"/>
          <w:szCs w:val="24"/>
        </w:rPr>
        <w:t>, 99/11 – др.закон, 6/20 – др.</w:t>
      </w:r>
      <w:r w:rsidR="001F0BC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закон и 35/21 – др.</w:t>
      </w:r>
      <w:r w:rsidR="001F0BC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закон), осим одредаба чл. 66–</w:t>
      </w:r>
      <w:r w:rsidR="00071FCB" w:rsidRPr="00713429">
        <w:rPr>
          <w:rFonts w:ascii="Times New Roman" w:eastAsia="Times New Roman" w:hAnsi="Times New Roman"/>
          <w:sz w:val="24"/>
          <w:szCs w:val="24"/>
        </w:rPr>
        <w:t>75</w:t>
      </w:r>
      <w:r w:rsidRPr="00713429">
        <w:rPr>
          <w:rFonts w:ascii="Times New Roman" w:eastAsia="Times New Roman" w:hAnsi="Times New Roman"/>
          <w:sz w:val="24"/>
          <w:szCs w:val="24"/>
        </w:rPr>
        <w:t>. у делу који се односи на рад завода за заштиту споменика културе и кинотеке, члана 78, чл. 86–95. у делу који</w:t>
      </w:r>
      <w:r w:rsidR="00774DBD">
        <w:rPr>
          <w:rFonts w:ascii="Times New Roman" w:eastAsia="Times New Roman" w:hAnsi="Times New Roman"/>
          <w:sz w:val="24"/>
          <w:szCs w:val="24"/>
        </w:rPr>
        <w:t xml:space="preserve"> се односи на кинотеке, чл</w:t>
      </w:r>
      <w:r w:rsidR="00EC68D7">
        <w:rPr>
          <w:rFonts w:ascii="Times New Roman" w:eastAsia="Times New Roman" w:hAnsi="Times New Roman"/>
          <w:sz w:val="24"/>
          <w:szCs w:val="24"/>
          <w:lang w:val="sr-Cyrl-RS"/>
        </w:rPr>
        <w:t>.</w:t>
      </w:r>
      <w:r w:rsidR="00774DBD">
        <w:rPr>
          <w:rFonts w:ascii="Times New Roman" w:eastAsia="Times New Roman" w:hAnsi="Times New Roman"/>
          <w:sz w:val="24"/>
          <w:szCs w:val="24"/>
        </w:rPr>
        <w:t xml:space="preserve"> 99–</w:t>
      </w:r>
      <w:r w:rsidRPr="00713429">
        <w:rPr>
          <w:rFonts w:ascii="Times New Roman" w:eastAsia="Times New Roman" w:hAnsi="Times New Roman"/>
          <w:sz w:val="24"/>
          <w:szCs w:val="24"/>
        </w:rPr>
        <w:t>110, члана 111. у делу који се односи на кинотеке, чл. 112–117, и члана 120. у делу који се односи на кинотеке и чл.</w:t>
      </w:r>
      <w:r w:rsidR="00774DBD">
        <w:rPr>
          <w:rFonts w:ascii="Times New Roman" w:eastAsia="Times New Roman" w:hAnsi="Times New Roman"/>
          <w:sz w:val="24"/>
          <w:szCs w:val="24"/>
          <w:lang w:val="sr-Cyrl-RS"/>
        </w:rPr>
        <w:t xml:space="preserve"> </w:t>
      </w:r>
      <w:r w:rsidR="00774DBD">
        <w:rPr>
          <w:rFonts w:ascii="Times New Roman" w:eastAsia="Times New Roman" w:hAnsi="Times New Roman"/>
          <w:sz w:val="24"/>
          <w:szCs w:val="24"/>
        </w:rPr>
        <w:t>127</w:t>
      </w:r>
      <w:r w:rsidR="00774DBD" w:rsidRPr="00713429">
        <w:rPr>
          <w:rFonts w:ascii="Times New Roman" w:eastAsia="Times New Roman" w:hAnsi="Times New Roman"/>
          <w:sz w:val="24"/>
          <w:szCs w:val="24"/>
        </w:rPr>
        <w:t>–</w:t>
      </w:r>
      <w:r w:rsidRPr="00713429">
        <w:rPr>
          <w:rFonts w:ascii="Times New Roman" w:eastAsia="Times New Roman" w:hAnsi="Times New Roman"/>
          <w:sz w:val="24"/>
          <w:szCs w:val="24"/>
        </w:rPr>
        <w:t>128.</w:t>
      </w:r>
    </w:p>
    <w:p w14:paraId="19D77AC1" w14:textId="77777777" w:rsidR="00F15B28" w:rsidRPr="00713429" w:rsidRDefault="00F15B28" w:rsidP="008F0181">
      <w:pPr>
        <w:shd w:val="clear" w:color="auto" w:fill="FFFFFF"/>
        <w:spacing w:after="0" w:line="240" w:lineRule="auto"/>
        <w:ind w:firstLine="720"/>
        <w:jc w:val="center"/>
        <w:rPr>
          <w:rFonts w:ascii="Times New Roman" w:eastAsia="Times New Roman" w:hAnsi="Times New Roman"/>
          <w:sz w:val="24"/>
          <w:szCs w:val="24"/>
        </w:rPr>
      </w:pPr>
    </w:p>
    <w:p w14:paraId="5B16537F" w14:textId="4233200A"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DA6853" w:rsidRPr="00713429">
        <w:rPr>
          <w:rFonts w:ascii="Times New Roman" w:eastAsia="Times New Roman" w:hAnsi="Times New Roman"/>
          <w:b/>
          <w:bCs/>
          <w:sz w:val="24"/>
          <w:szCs w:val="24"/>
          <w:lang w:val="sr-Cyrl-RS"/>
        </w:rPr>
        <w:t>138</w:t>
      </w:r>
      <w:r w:rsidR="006D1C2C" w:rsidRPr="00713429">
        <w:rPr>
          <w:rFonts w:ascii="Times New Roman" w:eastAsia="Times New Roman" w:hAnsi="Times New Roman"/>
          <w:b/>
          <w:bCs/>
          <w:sz w:val="24"/>
          <w:szCs w:val="24"/>
          <w:lang w:val="sr-Cyrl-RS"/>
        </w:rPr>
        <w:t>.</w:t>
      </w:r>
    </w:p>
    <w:p w14:paraId="600D8A92" w14:textId="2C404A6D" w:rsidR="00B854C6" w:rsidRPr="00713429" w:rsidRDefault="00B854C6" w:rsidP="00F25817">
      <w:pPr>
        <w:shd w:val="clear" w:color="auto" w:fill="FFFFFF"/>
        <w:spacing w:after="0" w:line="240" w:lineRule="auto"/>
        <w:ind w:firstLine="720"/>
        <w:jc w:val="both"/>
        <w:rPr>
          <w:rFonts w:ascii="Times New Roman" w:eastAsia="Times New Roman" w:hAnsi="Times New Roman"/>
          <w:sz w:val="24"/>
          <w:szCs w:val="24"/>
          <w:shd w:val="clear" w:color="auto" w:fill="00FFFF"/>
        </w:rPr>
      </w:pPr>
      <w:r w:rsidRPr="00713429">
        <w:rPr>
          <w:rFonts w:ascii="Times New Roman" w:eastAsia="Times New Roman" w:hAnsi="Times New Roman"/>
          <w:sz w:val="24"/>
          <w:szCs w:val="24"/>
        </w:rPr>
        <w:t>Овај закон ступа на снагу осмог дана од дана објављивања у „Службеном гласнику Републике Србије</w:t>
      </w:r>
      <w:r w:rsidR="009F19B7" w:rsidRPr="00713429">
        <w:rPr>
          <w:rFonts w:ascii="Times New Roman" w:eastAsia="Times New Roman" w:hAnsi="Times New Roman"/>
          <w:sz w:val="24"/>
          <w:szCs w:val="24"/>
        </w:rPr>
        <w:t>”</w:t>
      </w:r>
      <w:r w:rsidRPr="00713429">
        <w:rPr>
          <w:rFonts w:ascii="Times New Roman" w:eastAsia="Times New Roman" w:hAnsi="Times New Roman"/>
          <w:sz w:val="24"/>
          <w:szCs w:val="24"/>
        </w:rPr>
        <w:t xml:space="preserve">, а примењиваће се истеком годину дана од дана његовог ступања на снагу, осим одредаба чл. </w:t>
      </w:r>
      <w:r w:rsidR="00D300DF" w:rsidRPr="00713429">
        <w:rPr>
          <w:rFonts w:ascii="Times New Roman" w:eastAsia="Times New Roman" w:hAnsi="Times New Roman"/>
          <w:sz w:val="24"/>
          <w:szCs w:val="24"/>
          <w:lang w:val="sr-Cyrl-RS"/>
        </w:rPr>
        <w:t>114</w:t>
      </w:r>
      <w:r w:rsidR="006D1C2C" w:rsidRPr="00713429">
        <w:rPr>
          <w:rFonts w:ascii="Times New Roman" w:eastAsia="Times New Roman" w:hAnsi="Times New Roman"/>
          <w:sz w:val="24"/>
          <w:szCs w:val="24"/>
        </w:rPr>
        <w:t>–</w:t>
      </w:r>
      <w:r w:rsidR="007572B3" w:rsidRPr="00713429">
        <w:rPr>
          <w:rFonts w:ascii="Times New Roman" w:eastAsia="Times New Roman" w:hAnsi="Times New Roman"/>
          <w:sz w:val="24"/>
          <w:szCs w:val="24"/>
          <w:lang w:val="sr-Cyrl-RS"/>
        </w:rPr>
        <w:t>129</w:t>
      </w:r>
      <w:r w:rsidR="008D1C9C"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који ће се примењивати даном приступања Републике Србије Европској унији</w:t>
      </w:r>
      <w:r w:rsidR="00B73897" w:rsidRPr="00713429">
        <w:rPr>
          <w:rFonts w:ascii="Times New Roman" w:eastAsia="Times New Roman" w:hAnsi="Times New Roman"/>
          <w:sz w:val="24"/>
          <w:szCs w:val="24"/>
        </w:rPr>
        <w:t>.</w:t>
      </w:r>
    </w:p>
    <w:sectPr w:rsidR="00B854C6" w:rsidRPr="00713429" w:rsidSect="00201881">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42247" w14:textId="77777777" w:rsidR="00700FAE" w:rsidRDefault="00700FAE" w:rsidP="0049773B">
      <w:pPr>
        <w:spacing w:after="0" w:line="240" w:lineRule="auto"/>
      </w:pPr>
      <w:r>
        <w:separator/>
      </w:r>
    </w:p>
  </w:endnote>
  <w:endnote w:type="continuationSeparator" w:id="0">
    <w:p w14:paraId="19BE37B9" w14:textId="77777777" w:rsidR="00700FAE" w:rsidRDefault="00700FAE" w:rsidP="0049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FEAC2" w14:textId="77777777" w:rsidR="00700FAE" w:rsidRDefault="00700FAE" w:rsidP="0049773B">
      <w:pPr>
        <w:spacing w:after="0" w:line="240" w:lineRule="auto"/>
      </w:pPr>
      <w:r>
        <w:separator/>
      </w:r>
    </w:p>
  </w:footnote>
  <w:footnote w:type="continuationSeparator" w:id="0">
    <w:p w14:paraId="19510693" w14:textId="77777777" w:rsidR="00700FAE" w:rsidRDefault="00700FAE" w:rsidP="00497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619125"/>
      <w:docPartObj>
        <w:docPartGallery w:val="Page Numbers (Top of Page)"/>
        <w:docPartUnique/>
      </w:docPartObj>
    </w:sdtPr>
    <w:sdtEndPr>
      <w:rPr>
        <w:noProof/>
      </w:rPr>
    </w:sdtEndPr>
    <w:sdtContent>
      <w:p w14:paraId="57F389E9" w14:textId="103C45CE" w:rsidR="00700FAE" w:rsidRDefault="00700FAE">
        <w:pPr>
          <w:pStyle w:val="Header"/>
          <w:jc w:val="center"/>
        </w:pPr>
        <w:r>
          <w:fldChar w:fldCharType="begin"/>
        </w:r>
        <w:r>
          <w:instrText xml:space="preserve"> PAGE   \* MERGEFORMAT </w:instrText>
        </w:r>
        <w:r>
          <w:fldChar w:fldCharType="separate"/>
        </w:r>
        <w:r w:rsidR="003630DD">
          <w:rPr>
            <w:noProof/>
          </w:rPr>
          <w:t>15</w:t>
        </w:r>
        <w:r>
          <w:rPr>
            <w:noProof/>
          </w:rPr>
          <w:fldChar w:fldCharType="end"/>
        </w:r>
      </w:p>
    </w:sdtContent>
  </w:sdt>
  <w:p w14:paraId="506F2657" w14:textId="77777777" w:rsidR="00700FAE" w:rsidRDefault="00700F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AD44C8"/>
    <w:multiLevelType w:val="hybridMultilevel"/>
    <w:tmpl w:val="DB6200CE"/>
    <w:lvl w:ilvl="0" w:tplc="009EF71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6A75AD9"/>
    <w:multiLevelType w:val="hybridMultilevel"/>
    <w:tmpl w:val="D6EC949E"/>
    <w:lvl w:ilvl="0" w:tplc="0062176C">
      <w:start w:val="2"/>
      <w:numFmt w:val="bullet"/>
      <w:lvlText w:val="-"/>
      <w:lvlJc w:val="left"/>
      <w:pPr>
        <w:ind w:left="1778"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7" w15:restartNumberingAfterBreak="0">
    <w:nsid w:val="0CB83342"/>
    <w:multiLevelType w:val="hybridMultilevel"/>
    <w:tmpl w:val="57F81EEC"/>
    <w:lvl w:ilvl="0" w:tplc="C7DA7B1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6A61CE6"/>
    <w:multiLevelType w:val="hybridMultilevel"/>
    <w:tmpl w:val="1FA2FC96"/>
    <w:lvl w:ilvl="0" w:tplc="A7584D8A">
      <w:start w:val="2"/>
      <w:numFmt w:val="decimal"/>
      <w:lvlText w:val="%1)"/>
      <w:lvlJc w:val="left"/>
      <w:pPr>
        <w:ind w:left="1080" w:hanging="360"/>
      </w:pPr>
      <w:rPr>
        <w:rFonts w:hint="default"/>
        <w:color w:val="FF000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1DC305B0"/>
    <w:multiLevelType w:val="hybridMultilevel"/>
    <w:tmpl w:val="6524A0CC"/>
    <w:lvl w:ilvl="0" w:tplc="D0B445E2">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0" w15:restartNumberingAfterBreak="0">
    <w:nsid w:val="22BD5F90"/>
    <w:multiLevelType w:val="hybridMultilevel"/>
    <w:tmpl w:val="5D445C68"/>
    <w:lvl w:ilvl="0" w:tplc="C7DA7B1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0D391F"/>
    <w:multiLevelType w:val="hybridMultilevel"/>
    <w:tmpl w:val="74A2F6AC"/>
    <w:lvl w:ilvl="0" w:tplc="65F6FEE6">
      <w:start w:val="1"/>
      <w:numFmt w:val="decimal"/>
      <w:lvlText w:val="%1)"/>
      <w:lvlJc w:val="left"/>
      <w:pPr>
        <w:ind w:left="92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E32ED1"/>
    <w:multiLevelType w:val="hybridMultilevel"/>
    <w:tmpl w:val="C8B8E062"/>
    <w:lvl w:ilvl="0" w:tplc="BA5603A2">
      <w:start w:val="1"/>
      <w:numFmt w:val="decimal"/>
      <w:lvlText w:val="%1)"/>
      <w:lvlJc w:val="left"/>
      <w:pPr>
        <w:ind w:left="1080" w:hanging="360"/>
      </w:pPr>
      <w:rPr>
        <w:rFonts w:hint="default"/>
        <w:b/>
        <w:sz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3DE50F4"/>
    <w:multiLevelType w:val="hybridMultilevel"/>
    <w:tmpl w:val="70C47604"/>
    <w:lvl w:ilvl="0" w:tplc="642439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C03475D"/>
    <w:multiLevelType w:val="multilevel"/>
    <w:tmpl w:val="1FEABFF4"/>
    <w:lvl w:ilvl="0">
      <w:start w:val="1"/>
      <w:numFmt w:val="decimal"/>
      <w:lvlText w:val="%1."/>
      <w:lvlJc w:val="left"/>
      <w:pPr>
        <w:ind w:left="360" w:hanging="360"/>
      </w:pPr>
      <w:rPr>
        <w:rFonts w:hint="default"/>
      </w:rPr>
    </w:lvl>
    <w:lvl w:ilvl="1">
      <w:start w:val="1"/>
      <w:numFmt w:val="decimal"/>
      <w:lvlText w:val="%1.%2."/>
      <w:lvlJc w:val="left"/>
      <w:pPr>
        <w:ind w:left="3698" w:hanging="360"/>
      </w:pPr>
      <w:rPr>
        <w:rFonts w:hint="default"/>
      </w:rPr>
    </w:lvl>
    <w:lvl w:ilvl="2">
      <w:start w:val="1"/>
      <w:numFmt w:val="decimal"/>
      <w:lvlText w:val="%1.%2.%3."/>
      <w:lvlJc w:val="left"/>
      <w:pPr>
        <w:ind w:left="7396" w:hanging="720"/>
      </w:pPr>
      <w:rPr>
        <w:rFonts w:hint="default"/>
      </w:rPr>
    </w:lvl>
    <w:lvl w:ilvl="3">
      <w:start w:val="1"/>
      <w:numFmt w:val="decimal"/>
      <w:lvlText w:val="%1.%2.%3.%4."/>
      <w:lvlJc w:val="left"/>
      <w:pPr>
        <w:ind w:left="10734" w:hanging="720"/>
      </w:pPr>
      <w:rPr>
        <w:rFonts w:hint="default"/>
      </w:rPr>
    </w:lvl>
    <w:lvl w:ilvl="4">
      <w:start w:val="1"/>
      <w:numFmt w:val="decimal"/>
      <w:lvlText w:val="%1.%2.%3.%4.%5."/>
      <w:lvlJc w:val="left"/>
      <w:pPr>
        <w:ind w:left="14432" w:hanging="1080"/>
      </w:pPr>
      <w:rPr>
        <w:rFonts w:hint="default"/>
      </w:rPr>
    </w:lvl>
    <w:lvl w:ilvl="5">
      <w:start w:val="1"/>
      <w:numFmt w:val="decimal"/>
      <w:lvlText w:val="%1.%2.%3.%4.%5.%6."/>
      <w:lvlJc w:val="left"/>
      <w:pPr>
        <w:ind w:left="17770" w:hanging="1080"/>
      </w:pPr>
      <w:rPr>
        <w:rFonts w:hint="default"/>
      </w:rPr>
    </w:lvl>
    <w:lvl w:ilvl="6">
      <w:start w:val="1"/>
      <w:numFmt w:val="decimal"/>
      <w:lvlText w:val="%1.%2.%3.%4.%5.%6.%7."/>
      <w:lvlJc w:val="left"/>
      <w:pPr>
        <w:ind w:left="21468" w:hanging="1440"/>
      </w:pPr>
      <w:rPr>
        <w:rFonts w:hint="default"/>
      </w:rPr>
    </w:lvl>
    <w:lvl w:ilvl="7">
      <w:start w:val="1"/>
      <w:numFmt w:val="decimal"/>
      <w:lvlText w:val="%1.%2.%3.%4.%5.%6.%7.%8."/>
      <w:lvlJc w:val="left"/>
      <w:pPr>
        <w:ind w:left="24806" w:hanging="1440"/>
      </w:pPr>
      <w:rPr>
        <w:rFonts w:hint="default"/>
      </w:rPr>
    </w:lvl>
    <w:lvl w:ilvl="8">
      <w:start w:val="1"/>
      <w:numFmt w:val="decimal"/>
      <w:lvlText w:val="%1.%2.%3.%4.%5.%6.%7.%8.%9."/>
      <w:lvlJc w:val="left"/>
      <w:pPr>
        <w:ind w:left="28504" w:hanging="1800"/>
      </w:pPr>
      <w:rPr>
        <w:rFonts w:hint="default"/>
      </w:rPr>
    </w:lvl>
  </w:abstractNum>
  <w:abstractNum w:abstractNumId="15" w15:restartNumberingAfterBreak="0">
    <w:nsid w:val="6C0A1C7B"/>
    <w:multiLevelType w:val="hybridMultilevel"/>
    <w:tmpl w:val="11A2E6C8"/>
    <w:lvl w:ilvl="0" w:tplc="69BCE1EE">
      <w:start w:val="1"/>
      <w:numFmt w:val="decimal"/>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996B97"/>
    <w:multiLevelType w:val="hybridMultilevel"/>
    <w:tmpl w:val="9FB8D484"/>
    <w:lvl w:ilvl="0" w:tplc="F070C0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5963B10"/>
    <w:multiLevelType w:val="hybridMultilevel"/>
    <w:tmpl w:val="478411CA"/>
    <w:lvl w:ilvl="0" w:tplc="009EF71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6753759"/>
    <w:multiLevelType w:val="hybridMultilevel"/>
    <w:tmpl w:val="2BF830B0"/>
    <w:lvl w:ilvl="0" w:tplc="12F0CE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6"/>
  </w:num>
  <w:num w:numId="4">
    <w:abstractNumId w:val="18"/>
  </w:num>
  <w:num w:numId="5">
    <w:abstractNumId w:val="14"/>
  </w:num>
  <w:num w:numId="6">
    <w:abstractNumId w:val="5"/>
  </w:num>
  <w:num w:numId="7">
    <w:abstractNumId w:val="10"/>
  </w:num>
  <w:num w:numId="8">
    <w:abstractNumId w:val="7"/>
  </w:num>
  <w:num w:numId="9">
    <w:abstractNumId w:val="17"/>
  </w:num>
  <w:num w:numId="10">
    <w:abstractNumId w:val="0"/>
  </w:num>
  <w:num w:numId="11">
    <w:abstractNumId w:val="1"/>
  </w:num>
  <w:num w:numId="12">
    <w:abstractNumId w:val="2"/>
  </w:num>
  <w:num w:numId="13">
    <w:abstractNumId w:val="3"/>
  </w:num>
  <w:num w:numId="14">
    <w:abstractNumId w:val="4"/>
  </w:num>
  <w:num w:numId="15">
    <w:abstractNumId w:val="13"/>
  </w:num>
  <w:num w:numId="16">
    <w:abstractNumId w:val="16"/>
  </w:num>
  <w:num w:numId="17">
    <w:abstractNumId w:val="15"/>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B1E"/>
    <w:rsid w:val="00005170"/>
    <w:rsid w:val="0000699A"/>
    <w:rsid w:val="00010A33"/>
    <w:rsid w:val="000125AC"/>
    <w:rsid w:val="00014864"/>
    <w:rsid w:val="00014FEF"/>
    <w:rsid w:val="0001595A"/>
    <w:rsid w:val="00027930"/>
    <w:rsid w:val="00032D5B"/>
    <w:rsid w:val="000345CD"/>
    <w:rsid w:val="000401F2"/>
    <w:rsid w:val="00040D14"/>
    <w:rsid w:val="00043857"/>
    <w:rsid w:val="000461DF"/>
    <w:rsid w:val="00052C4E"/>
    <w:rsid w:val="0005795A"/>
    <w:rsid w:val="0006478F"/>
    <w:rsid w:val="00071FCB"/>
    <w:rsid w:val="00082BA4"/>
    <w:rsid w:val="000A0E21"/>
    <w:rsid w:val="000A24A4"/>
    <w:rsid w:val="000A3B14"/>
    <w:rsid w:val="000A3D09"/>
    <w:rsid w:val="000A4F43"/>
    <w:rsid w:val="000A5417"/>
    <w:rsid w:val="000A5F7D"/>
    <w:rsid w:val="000A78C6"/>
    <w:rsid w:val="000C0281"/>
    <w:rsid w:val="000C0EFB"/>
    <w:rsid w:val="000C1D57"/>
    <w:rsid w:val="000C7ED6"/>
    <w:rsid w:val="000D422E"/>
    <w:rsid w:val="000E1823"/>
    <w:rsid w:val="000E70FF"/>
    <w:rsid w:val="000F5AAC"/>
    <w:rsid w:val="000F604B"/>
    <w:rsid w:val="000F7208"/>
    <w:rsid w:val="0010235B"/>
    <w:rsid w:val="00102BA4"/>
    <w:rsid w:val="00106490"/>
    <w:rsid w:val="00106C1E"/>
    <w:rsid w:val="001107C5"/>
    <w:rsid w:val="001165E3"/>
    <w:rsid w:val="00120D7C"/>
    <w:rsid w:val="00121939"/>
    <w:rsid w:val="00123637"/>
    <w:rsid w:val="00126468"/>
    <w:rsid w:val="0012660D"/>
    <w:rsid w:val="00127BB0"/>
    <w:rsid w:val="001323F0"/>
    <w:rsid w:val="00141344"/>
    <w:rsid w:val="00144CA5"/>
    <w:rsid w:val="001453A4"/>
    <w:rsid w:val="00146751"/>
    <w:rsid w:val="00150393"/>
    <w:rsid w:val="001520F3"/>
    <w:rsid w:val="00152E1A"/>
    <w:rsid w:val="00153C3D"/>
    <w:rsid w:val="001646A3"/>
    <w:rsid w:val="00165B21"/>
    <w:rsid w:val="00166202"/>
    <w:rsid w:val="00167224"/>
    <w:rsid w:val="00174295"/>
    <w:rsid w:val="00176499"/>
    <w:rsid w:val="001848CF"/>
    <w:rsid w:val="0018777D"/>
    <w:rsid w:val="00193BCA"/>
    <w:rsid w:val="001955DF"/>
    <w:rsid w:val="00195F58"/>
    <w:rsid w:val="001A3E7D"/>
    <w:rsid w:val="001C1968"/>
    <w:rsid w:val="001C2CC0"/>
    <w:rsid w:val="001C5D01"/>
    <w:rsid w:val="001C5D0D"/>
    <w:rsid w:val="001D258E"/>
    <w:rsid w:val="001D667C"/>
    <w:rsid w:val="001E1493"/>
    <w:rsid w:val="001E79AD"/>
    <w:rsid w:val="001F077D"/>
    <w:rsid w:val="001F0BC9"/>
    <w:rsid w:val="001F1BCA"/>
    <w:rsid w:val="001F20EB"/>
    <w:rsid w:val="00201881"/>
    <w:rsid w:val="00201D21"/>
    <w:rsid w:val="0020401B"/>
    <w:rsid w:val="00207B1E"/>
    <w:rsid w:val="00207DCE"/>
    <w:rsid w:val="0021062B"/>
    <w:rsid w:val="00212FE6"/>
    <w:rsid w:val="0021568D"/>
    <w:rsid w:val="00215C1B"/>
    <w:rsid w:val="002175F8"/>
    <w:rsid w:val="00217C89"/>
    <w:rsid w:val="00224C2A"/>
    <w:rsid w:val="0022534D"/>
    <w:rsid w:val="0023178B"/>
    <w:rsid w:val="00235C68"/>
    <w:rsid w:val="002375CE"/>
    <w:rsid w:val="002417FA"/>
    <w:rsid w:val="00243976"/>
    <w:rsid w:val="002479F3"/>
    <w:rsid w:val="00251F2B"/>
    <w:rsid w:val="00253391"/>
    <w:rsid w:val="00257CDC"/>
    <w:rsid w:val="002601B0"/>
    <w:rsid w:val="00261A8B"/>
    <w:rsid w:val="00262014"/>
    <w:rsid w:val="0026375D"/>
    <w:rsid w:val="002649FF"/>
    <w:rsid w:val="0026570A"/>
    <w:rsid w:val="00266976"/>
    <w:rsid w:val="002743D9"/>
    <w:rsid w:val="002749A6"/>
    <w:rsid w:val="00281300"/>
    <w:rsid w:val="002900EF"/>
    <w:rsid w:val="0029773C"/>
    <w:rsid w:val="002A3C1B"/>
    <w:rsid w:val="002A3C46"/>
    <w:rsid w:val="002A4D9C"/>
    <w:rsid w:val="002B46D4"/>
    <w:rsid w:val="002B4834"/>
    <w:rsid w:val="002B4C14"/>
    <w:rsid w:val="002B5670"/>
    <w:rsid w:val="002B7E54"/>
    <w:rsid w:val="002B7F62"/>
    <w:rsid w:val="002C3B72"/>
    <w:rsid w:val="002C48C4"/>
    <w:rsid w:val="002C55D7"/>
    <w:rsid w:val="002C77A2"/>
    <w:rsid w:val="002D1EA0"/>
    <w:rsid w:val="002D5AC2"/>
    <w:rsid w:val="002D5EDD"/>
    <w:rsid w:val="002D7F09"/>
    <w:rsid w:val="002E01F5"/>
    <w:rsid w:val="002E26B1"/>
    <w:rsid w:val="002E5E3F"/>
    <w:rsid w:val="002E7E57"/>
    <w:rsid w:val="002F1D45"/>
    <w:rsid w:val="002F4580"/>
    <w:rsid w:val="002F4C10"/>
    <w:rsid w:val="002F72F0"/>
    <w:rsid w:val="00302C11"/>
    <w:rsid w:val="00304033"/>
    <w:rsid w:val="0030441E"/>
    <w:rsid w:val="0030546F"/>
    <w:rsid w:val="00311C86"/>
    <w:rsid w:val="00312241"/>
    <w:rsid w:val="0031304A"/>
    <w:rsid w:val="0032204B"/>
    <w:rsid w:val="003238E8"/>
    <w:rsid w:val="00327C8B"/>
    <w:rsid w:val="00332950"/>
    <w:rsid w:val="00332CA7"/>
    <w:rsid w:val="00335BCF"/>
    <w:rsid w:val="00337FE8"/>
    <w:rsid w:val="00357D9E"/>
    <w:rsid w:val="003630DD"/>
    <w:rsid w:val="003633B3"/>
    <w:rsid w:val="0036427D"/>
    <w:rsid w:val="003668D8"/>
    <w:rsid w:val="003737CA"/>
    <w:rsid w:val="00382A43"/>
    <w:rsid w:val="00383250"/>
    <w:rsid w:val="00385E8C"/>
    <w:rsid w:val="00395B59"/>
    <w:rsid w:val="003971E0"/>
    <w:rsid w:val="003A0E82"/>
    <w:rsid w:val="003A6347"/>
    <w:rsid w:val="003B0013"/>
    <w:rsid w:val="003B2C37"/>
    <w:rsid w:val="003C20E5"/>
    <w:rsid w:val="003C3426"/>
    <w:rsid w:val="003C39D7"/>
    <w:rsid w:val="003C58A7"/>
    <w:rsid w:val="003C67F0"/>
    <w:rsid w:val="003D0686"/>
    <w:rsid w:val="003D0F51"/>
    <w:rsid w:val="003E0C30"/>
    <w:rsid w:val="003E1062"/>
    <w:rsid w:val="003F3F70"/>
    <w:rsid w:val="003F3FCB"/>
    <w:rsid w:val="003F4328"/>
    <w:rsid w:val="003F4738"/>
    <w:rsid w:val="003F5663"/>
    <w:rsid w:val="003F5DDB"/>
    <w:rsid w:val="004011A3"/>
    <w:rsid w:val="004024D3"/>
    <w:rsid w:val="00402C38"/>
    <w:rsid w:val="004053C5"/>
    <w:rsid w:val="00405581"/>
    <w:rsid w:val="004118C2"/>
    <w:rsid w:val="00412D05"/>
    <w:rsid w:val="00413DCE"/>
    <w:rsid w:val="0043368B"/>
    <w:rsid w:val="0043580F"/>
    <w:rsid w:val="00435EDF"/>
    <w:rsid w:val="0043754B"/>
    <w:rsid w:val="00441B4A"/>
    <w:rsid w:val="00441BF4"/>
    <w:rsid w:val="004470DD"/>
    <w:rsid w:val="00452C3F"/>
    <w:rsid w:val="004548B0"/>
    <w:rsid w:val="00456BF2"/>
    <w:rsid w:val="004601DB"/>
    <w:rsid w:val="00460D8C"/>
    <w:rsid w:val="0046305C"/>
    <w:rsid w:val="0046610F"/>
    <w:rsid w:val="00467662"/>
    <w:rsid w:val="0047472B"/>
    <w:rsid w:val="00476669"/>
    <w:rsid w:val="004813E3"/>
    <w:rsid w:val="00486E67"/>
    <w:rsid w:val="0049066A"/>
    <w:rsid w:val="0049371F"/>
    <w:rsid w:val="00494B6D"/>
    <w:rsid w:val="0049773B"/>
    <w:rsid w:val="004A23FD"/>
    <w:rsid w:val="004B6D7E"/>
    <w:rsid w:val="004C0320"/>
    <w:rsid w:val="004C3702"/>
    <w:rsid w:val="004C594D"/>
    <w:rsid w:val="004C5BC6"/>
    <w:rsid w:val="004D0D36"/>
    <w:rsid w:val="004D3158"/>
    <w:rsid w:val="004D375C"/>
    <w:rsid w:val="004D3B00"/>
    <w:rsid w:val="004E4D18"/>
    <w:rsid w:val="004F259F"/>
    <w:rsid w:val="00503F65"/>
    <w:rsid w:val="005046B5"/>
    <w:rsid w:val="00505F0D"/>
    <w:rsid w:val="00506DDB"/>
    <w:rsid w:val="005101A2"/>
    <w:rsid w:val="00513218"/>
    <w:rsid w:val="005133DC"/>
    <w:rsid w:val="00513879"/>
    <w:rsid w:val="005148A8"/>
    <w:rsid w:val="00520A8E"/>
    <w:rsid w:val="00523BC6"/>
    <w:rsid w:val="00523F9A"/>
    <w:rsid w:val="00540670"/>
    <w:rsid w:val="00543693"/>
    <w:rsid w:val="005439A9"/>
    <w:rsid w:val="00544E2D"/>
    <w:rsid w:val="005464F6"/>
    <w:rsid w:val="00547F08"/>
    <w:rsid w:val="005501E7"/>
    <w:rsid w:val="005511BF"/>
    <w:rsid w:val="005547CD"/>
    <w:rsid w:val="00557D7E"/>
    <w:rsid w:val="00572A90"/>
    <w:rsid w:val="00572C1B"/>
    <w:rsid w:val="00572E9D"/>
    <w:rsid w:val="005740ED"/>
    <w:rsid w:val="00590E4E"/>
    <w:rsid w:val="00592670"/>
    <w:rsid w:val="00595427"/>
    <w:rsid w:val="005A08CE"/>
    <w:rsid w:val="005A2097"/>
    <w:rsid w:val="005A3AB7"/>
    <w:rsid w:val="005B061A"/>
    <w:rsid w:val="005B33D1"/>
    <w:rsid w:val="005B5D00"/>
    <w:rsid w:val="005C0B51"/>
    <w:rsid w:val="005C1002"/>
    <w:rsid w:val="005D1417"/>
    <w:rsid w:val="005D20B2"/>
    <w:rsid w:val="005D265B"/>
    <w:rsid w:val="005D3DF3"/>
    <w:rsid w:val="005D61C1"/>
    <w:rsid w:val="005D75FF"/>
    <w:rsid w:val="005E5A94"/>
    <w:rsid w:val="005F05B7"/>
    <w:rsid w:val="005F1F20"/>
    <w:rsid w:val="006011F0"/>
    <w:rsid w:val="00602D7A"/>
    <w:rsid w:val="006077B4"/>
    <w:rsid w:val="00611D8B"/>
    <w:rsid w:val="00613449"/>
    <w:rsid w:val="006135F2"/>
    <w:rsid w:val="00614423"/>
    <w:rsid w:val="0061501D"/>
    <w:rsid w:val="006207D5"/>
    <w:rsid w:val="0062126C"/>
    <w:rsid w:val="00626560"/>
    <w:rsid w:val="006319C6"/>
    <w:rsid w:val="006347AC"/>
    <w:rsid w:val="00637E7F"/>
    <w:rsid w:val="00637FCB"/>
    <w:rsid w:val="006410F9"/>
    <w:rsid w:val="006411E9"/>
    <w:rsid w:val="006479D1"/>
    <w:rsid w:val="00647DCB"/>
    <w:rsid w:val="00650C04"/>
    <w:rsid w:val="00650CDA"/>
    <w:rsid w:val="00653E45"/>
    <w:rsid w:val="00654B34"/>
    <w:rsid w:val="0065718A"/>
    <w:rsid w:val="0066126E"/>
    <w:rsid w:val="006718F2"/>
    <w:rsid w:val="00673E38"/>
    <w:rsid w:val="00680F85"/>
    <w:rsid w:val="00682AC8"/>
    <w:rsid w:val="0069225C"/>
    <w:rsid w:val="00692B41"/>
    <w:rsid w:val="006A16A3"/>
    <w:rsid w:val="006A5208"/>
    <w:rsid w:val="006A6DED"/>
    <w:rsid w:val="006B02F7"/>
    <w:rsid w:val="006B5273"/>
    <w:rsid w:val="006B533E"/>
    <w:rsid w:val="006C21A0"/>
    <w:rsid w:val="006C3DDB"/>
    <w:rsid w:val="006C5542"/>
    <w:rsid w:val="006D036A"/>
    <w:rsid w:val="006D03F6"/>
    <w:rsid w:val="006D1C2C"/>
    <w:rsid w:val="006D50D1"/>
    <w:rsid w:val="006D5DED"/>
    <w:rsid w:val="006E12BB"/>
    <w:rsid w:val="006E2B71"/>
    <w:rsid w:val="006E3E61"/>
    <w:rsid w:val="006E7D15"/>
    <w:rsid w:val="00700FAE"/>
    <w:rsid w:val="0070716A"/>
    <w:rsid w:val="00713429"/>
    <w:rsid w:val="007145B1"/>
    <w:rsid w:val="0072109A"/>
    <w:rsid w:val="00721912"/>
    <w:rsid w:val="007345D4"/>
    <w:rsid w:val="00734D58"/>
    <w:rsid w:val="00757127"/>
    <w:rsid w:val="007572B3"/>
    <w:rsid w:val="0076407C"/>
    <w:rsid w:val="0076540A"/>
    <w:rsid w:val="00770AEF"/>
    <w:rsid w:val="007729FF"/>
    <w:rsid w:val="00774BFD"/>
    <w:rsid w:val="00774DBD"/>
    <w:rsid w:val="00784E90"/>
    <w:rsid w:val="00785346"/>
    <w:rsid w:val="007957E9"/>
    <w:rsid w:val="00796ECB"/>
    <w:rsid w:val="007A1E9B"/>
    <w:rsid w:val="007A39BF"/>
    <w:rsid w:val="007A3DB1"/>
    <w:rsid w:val="007B1240"/>
    <w:rsid w:val="007B2612"/>
    <w:rsid w:val="007B7863"/>
    <w:rsid w:val="007B7ED2"/>
    <w:rsid w:val="007C003B"/>
    <w:rsid w:val="007C056C"/>
    <w:rsid w:val="007C5851"/>
    <w:rsid w:val="007C601B"/>
    <w:rsid w:val="007D00B6"/>
    <w:rsid w:val="007D1112"/>
    <w:rsid w:val="007D1514"/>
    <w:rsid w:val="007D2D2B"/>
    <w:rsid w:val="007D48DE"/>
    <w:rsid w:val="007E09BF"/>
    <w:rsid w:val="007E4916"/>
    <w:rsid w:val="007E532A"/>
    <w:rsid w:val="007E5586"/>
    <w:rsid w:val="007E64D8"/>
    <w:rsid w:val="007F1C8B"/>
    <w:rsid w:val="007F6A88"/>
    <w:rsid w:val="007F6CB6"/>
    <w:rsid w:val="007F6E28"/>
    <w:rsid w:val="007F7619"/>
    <w:rsid w:val="008026C6"/>
    <w:rsid w:val="008077C7"/>
    <w:rsid w:val="008121C1"/>
    <w:rsid w:val="008144A9"/>
    <w:rsid w:val="008150EA"/>
    <w:rsid w:val="00817A01"/>
    <w:rsid w:val="00833FEE"/>
    <w:rsid w:val="008403B2"/>
    <w:rsid w:val="00841622"/>
    <w:rsid w:val="00847693"/>
    <w:rsid w:val="008476C2"/>
    <w:rsid w:val="008518F4"/>
    <w:rsid w:val="00852457"/>
    <w:rsid w:val="00852C0B"/>
    <w:rsid w:val="008549DD"/>
    <w:rsid w:val="00854A55"/>
    <w:rsid w:val="00857407"/>
    <w:rsid w:val="00857A9B"/>
    <w:rsid w:val="008618CA"/>
    <w:rsid w:val="0086490E"/>
    <w:rsid w:val="008707CB"/>
    <w:rsid w:val="008726FF"/>
    <w:rsid w:val="00875B87"/>
    <w:rsid w:val="0087642B"/>
    <w:rsid w:val="00886F9B"/>
    <w:rsid w:val="00890DCC"/>
    <w:rsid w:val="00890DEC"/>
    <w:rsid w:val="00891737"/>
    <w:rsid w:val="008A02D5"/>
    <w:rsid w:val="008A0B13"/>
    <w:rsid w:val="008A5374"/>
    <w:rsid w:val="008B601B"/>
    <w:rsid w:val="008C5494"/>
    <w:rsid w:val="008C705E"/>
    <w:rsid w:val="008D1C9C"/>
    <w:rsid w:val="008E6E81"/>
    <w:rsid w:val="008F0181"/>
    <w:rsid w:val="008F099E"/>
    <w:rsid w:val="008F3667"/>
    <w:rsid w:val="008F701A"/>
    <w:rsid w:val="009004A0"/>
    <w:rsid w:val="00904032"/>
    <w:rsid w:val="00905BC6"/>
    <w:rsid w:val="00906163"/>
    <w:rsid w:val="0091063A"/>
    <w:rsid w:val="00912CCB"/>
    <w:rsid w:val="00915180"/>
    <w:rsid w:val="0091646C"/>
    <w:rsid w:val="00920DA7"/>
    <w:rsid w:val="009229C3"/>
    <w:rsid w:val="00923395"/>
    <w:rsid w:val="00924230"/>
    <w:rsid w:val="009309E4"/>
    <w:rsid w:val="00932ED0"/>
    <w:rsid w:val="00935703"/>
    <w:rsid w:val="009417F3"/>
    <w:rsid w:val="00941CBD"/>
    <w:rsid w:val="00954055"/>
    <w:rsid w:val="009555EB"/>
    <w:rsid w:val="00957E3E"/>
    <w:rsid w:val="0096135F"/>
    <w:rsid w:val="00963CCF"/>
    <w:rsid w:val="00965217"/>
    <w:rsid w:val="0096590F"/>
    <w:rsid w:val="009703DF"/>
    <w:rsid w:val="00970769"/>
    <w:rsid w:val="00974C13"/>
    <w:rsid w:val="009834BC"/>
    <w:rsid w:val="00983887"/>
    <w:rsid w:val="0098522B"/>
    <w:rsid w:val="009857CC"/>
    <w:rsid w:val="00990979"/>
    <w:rsid w:val="0099195B"/>
    <w:rsid w:val="00992F3D"/>
    <w:rsid w:val="0099431E"/>
    <w:rsid w:val="009957AA"/>
    <w:rsid w:val="009976D8"/>
    <w:rsid w:val="00997809"/>
    <w:rsid w:val="00997BC6"/>
    <w:rsid w:val="009A66CA"/>
    <w:rsid w:val="009B09EB"/>
    <w:rsid w:val="009C0342"/>
    <w:rsid w:val="009C16D3"/>
    <w:rsid w:val="009C4A7C"/>
    <w:rsid w:val="009C556A"/>
    <w:rsid w:val="009C67CC"/>
    <w:rsid w:val="009D01BF"/>
    <w:rsid w:val="009D0C3C"/>
    <w:rsid w:val="009D1227"/>
    <w:rsid w:val="009D12E3"/>
    <w:rsid w:val="009D1F56"/>
    <w:rsid w:val="009D4175"/>
    <w:rsid w:val="009E793D"/>
    <w:rsid w:val="009F19B7"/>
    <w:rsid w:val="009F5B29"/>
    <w:rsid w:val="009F7045"/>
    <w:rsid w:val="00A0112D"/>
    <w:rsid w:val="00A03430"/>
    <w:rsid w:val="00A03AEA"/>
    <w:rsid w:val="00A06A5B"/>
    <w:rsid w:val="00A112AD"/>
    <w:rsid w:val="00A150CF"/>
    <w:rsid w:val="00A20EFB"/>
    <w:rsid w:val="00A24A6A"/>
    <w:rsid w:val="00A30DD4"/>
    <w:rsid w:val="00A3239E"/>
    <w:rsid w:val="00A364F7"/>
    <w:rsid w:val="00A365A0"/>
    <w:rsid w:val="00A43C6D"/>
    <w:rsid w:val="00A4606E"/>
    <w:rsid w:val="00A461F2"/>
    <w:rsid w:val="00A47348"/>
    <w:rsid w:val="00A53F7A"/>
    <w:rsid w:val="00A54207"/>
    <w:rsid w:val="00A557F5"/>
    <w:rsid w:val="00A675D8"/>
    <w:rsid w:val="00A720C8"/>
    <w:rsid w:val="00A73A3E"/>
    <w:rsid w:val="00A7720E"/>
    <w:rsid w:val="00A77CC3"/>
    <w:rsid w:val="00A81690"/>
    <w:rsid w:val="00A82692"/>
    <w:rsid w:val="00A8667E"/>
    <w:rsid w:val="00A909F8"/>
    <w:rsid w:val="00A91BA0"/>
    <w:rsid w:val="00A93AC1"/>
    <w:rsid w:val="00A93AD4"/>
    <w:rsid w:val="00A949E1"/>
    <w:rsid w:val="00A970B7"/>
    <w:rsid w:val="00AA13C1"/>
    <w:rsid w:val="00AA5B25"/>
    <w:rsid w:val="00AA5C20"/>
    <w:rsid w:val="00AB04FA"/>
    <w:rsid w:val="00AB559F"/>
    <w:rsid w:val="00AC4BE9"/>
    <w:rsid w:val="00AC5A1F"/>
    <w:rsid w:val="00AC78B6"/>
    <w:rsid w:val="00AD5701"/>
    <w:rsid w:val="00AE0F01"/>
    <w:rsid w:val="00AE6F1F"/>
    <w:rsid w:val="00AE7C29"/>
    <w:rsid w:val="00AF78D5"/>
    <w:rsid w:val="00B000E4"/>
    <w:rsid w:val="00B14348"/>
    <w:rsid w:val="00B16244"/>
    <w:rsid w:val="00B226FE"/>
    <w:rsid w:val="00B26126"/>
    <w:rsid w:val="00B265B7"/>
    <w:rsid w:val="00B30653"/>
    <w:rsid w:val="00B30AF6"/>
    <w:rsid w:val="00B33A8A"/>
    <w:rsid w:val="00B35F2D"/>
    <w:rsid w:val="00B435F3"/>
    <w:rsid w:val="00B44CD2"/>
    <w:rsid w:val="00B4533B"/>
    <w:rsid w:val="00B5228F"/>
    <w:rsid w:val="00B52A66"/>
    <w:rsid w:val="00B52B51"/>
    <w:rsid w:val="00B533CB"/>
    <w:rsid w:val="00B54DC7"/>
    <w:rsid w:val="00B56A2E"/>
    <w:rsid w:val="00B60256"/>
    <w:rsid w:val="00B606A0"/>
    <w:rsid w:val="00B618A9"/>
    <w:rsid w:val="00B6449D"/>
    <w:rsid w:val="00B6725E"/>
    <w:rsid w:val="00B73897"/>
    <w:rsid w:val="00B75C04"/>
    <w:rsid w:val="00B76292"/>
    <w:rsid w:val="00B76681"/>
    <w:rsid w:val="00B84985"/>
    <w:rsid w:val="00B854C6"/>
    <w:rsid w:val="00B8709E"/>
    <w:rsid w:val="00B928CA"/>
    <w:rsid w:val="00B935A9"/>
    <w:rsid w:val="00BA1AFD"/>
    <w:rsid w:val="00BA31F6"/>
    <w:rsid w:val="00BA7ADC"/>
    <w:rsid w:val="00BB1754"/>
    <w:rsid w:val="00BB397E"/>
    <w:rsid w:val="00BB57DD"/>
    <w:rsid w:val="00BB77B1"/>
    <w:rsid w:val="00BB7F73"/>
    <w:rsid w:val="00BC01A0"/>
    <w:rsid w:val="00BC0856"/>
    <w:rsid w:val="00BC4379"/>
    <w:rsid w:val="00BC46DD"/>
    <w:rsid w:val="00BC4D89"/>
    <w:rsid w:val="00BC59E0"/>
    <w:rsid w:val="00BD0870"/>
    <w:rsid w:val="00BD3388"/>
    <w:rsid w:val="00BD4EAA"/>
    <w:rsid w:val="00BD698B"/>
    <w:rsid w:val="00BE30CD"/>
    <w:rsid w:val="00BE783F"/>
    <w:rsid w:val="00BF670C"/>
    <w:rsid w:val="00C0210F"/>
    <w:rsid w:val="00C02743"/>
    <w:rsid w:val="00C03056"/>
    <w:rsid w:val="00C04C8E"/>
    <w:rsid w:val="00C0580D"/>
    <w:rsid w:val="00C14C05"/>
    <w:rsid w:val="00C16398"/>
    <w:rsid w:val="00C25615"/>
    <w:rsid w:val="00C25CBB"/>
    <w:rsid w:val="00C3377D"/>
    <w:rsid w:val="00C45946"/>
    <w:rsid w:val="00C50E95"/>
    <w:rsid w:val="00C516A5"/>
    <w:rsid w:val="00C51DE7"/>
    <w:rsid w:val="00C52509"/>
    <w:rsid w:val="00C57627"/>
    <w:rsid w:val="00C61BB9"/>
    <w:rsid w:val="00C64F4E"/>
    <w:rsid w:val="00C66475"/>
    <w:rsid w:val="00C715CE"/>
    <w:rsid w:val="00C75844"/>
    <w:rsid w:val="00C7650A"/>
    <w:rsid w:val="00C80D3B"/>
    <w:rsid w:val="00C81160"/>
    <w:rsid w:val="00C81D4B"/>
    <w:rsid w:val="00C84383"/>
    <w:rsid w:val="00C911FF"/>
    <w:rsid w:val="00CA0362"/>
    <w:rsid w:val="00CA14DE"/>
    <w:rsid w:val="00CA1E4A"/>
    <w:rsid w:val="00CA32A6"/>
    <w:rsid w:val="00CB0F77"/>
    <w:rsid w:val="00CB1ED7"/>
    <w:rsid w:val="00CB479A"/>
    <w:rsid w:val="00CB6233"/>
    <w:rsid w:val="00CC2899"/>
    <w:rsid w:val="00CC3CFC"/>
    <w:rsid w:val="00CC5D67"/>
    <w:rsid w:val="00CD41F9"/>
    <w:rsid w:val="00CD51D5"/>
    <w:rsid w:val="00CD69FD"/>
    <w:rsid w:val="00CE420D"/>
    <w:rsid w:val="00CE462F"/>
    <w:rsid w:val="00CE4C9D"/>
    <w:rsid w:val="00CE5421"/>
    <w:rsid w:val="00CE7897"/>
    <w:rsid w:val="00CF1E6B"/>
    <w:rsid w:val="00CF4C55"/>
    <w:rsid w:val="00CF6809"/>
    <w:rsid w:val="00CF6F81"/>
    <w:rsid w:val="00D0651C"/>
    <w:rsid w:val="00D07EED"/>
    <w:rsid w:val="00D11BAC"/>
    <w:rsid w:val="00D150B3"/>
    <w:rsid w:val="00D20B1A"/>
    <w:rsid w:val="00D26961"/>
    <w:rsid w:val="00D300DF"/>
    <w:rsid w:val="00D31365"/>
    <w:rsid w:val="00D342A4"/>
    <w:rsid w:val="00D373F0"/>
    <w:rsid w:val="00D40EBE"/>
    <w:rsid w:val="00D410C2"/>
    <w:rsid w:val="00D432B5"/>
    <w:rsid w:val="00D4447D"/>
    <w:rsid w:val="00D46EB1"/>
    <w:rsid w:val="00D47C3D"/>
    <w:rsid w:val="00D51939"/>
    <w:rsid w:val="00D53C4C"/>
    <w:rsid w:val="00D56154"/>
    <w:rsid w:val="00D703C6"/>
    <w:rsid w:val="00D70ED3"/>
    <w:rsid w:val="00D71A22"/>
    <w:rsid w:val="00D735BA"/>
    <w:rsid w:val="00D749D4"/>
    <w:rsid w:val="00D801C8"/>
    <w:rsid w:val="00D858A9"/>
    <w:rsid w:val="00D90D7E"/>
    <w:rsid w:val="00D910B7"/>
    <w:rsid w:val="00D916C5"/>
    <w:rsid w:val="00D9718E"/>
    <w:rsid w:val="00DA4B3F"/>
    <w:rsid w:val="00DA50F1"/>
    <w:rsid w:val="00DA6853"/>
    <w:rsid w:val="00DA7058"/>
    <w:rsid w:val="00DB03CC"/>
    <w:rsid w:val="00DB27BA"/>
    <w:rsid w:val="00DB2F58"/>
    <w:rsid w:val="00DB3CFA"/>
    <w:rsid w:val="00DB5AB3"/>
    <w:rsid w:val="00DC19D1"/>
    <w:rsid w:val="00DC541D"/>
    <w:rsid w:val="00DC69FD"/>
    <w:rsid w:val="00DC782A"/>
    <w:rsid w:val="00DD3C85"/>
    <w:rsid w:val="00DE18F8"/>
    <w:rsid w:val="00DE27AD"/>
    <w:rsid w:val="00DE4074"/>
    <w:rsid w:val="00E0057B"/>
    <w:rsid w:val="00E0522D"/>
    <w:rsid w:val="00E0698B"/>
    <w:rsid w:val="00E06D4C"/>
    <w:rsid w:val="00E103DF"/>
    <w:rsid w:val="00E10605"/>
    <w:rsid w:val="00E1240B"/>
    <w:rsid w:val="00E16994"/>
    <w:rsid w:val="00E2418A"/>
    <w:rsid w:val="00E25772"/>
    <w:rsid w:val="00E25D68"/>
    <w:rsid w:val="00E27AE8"/>
    <w:rsid w:val="00E3137F"/>
    <w:rsid w:val="00E352F8"/>
    <w:rsid w:val="00E35EBA"/>
    <w:rsid w:val="00E37FF9"/>
    <w:rsid w:val="00E44358"/>
    <w:rsid w:val="00E447C1"/>
    <w:rsid w:val="00E47056"/>
    <w:rsid w:val="00E47BF9"/>
    <w:rsid w:val="00E50253"/>
    <w:rsid w:val="00E53478"/>
    <w:rsid w:val="00E56C8D"/>
    <w:rsid w:val="00E6019A"/>
    <w:rsid w:val="00E63312"/>
    <w:rsid w:val="00E637E5"/>
    <w:rsid w:val="00E64427"/>
    <w:rsid w:val="00E675E3"/>
    <w:rsid w:val="00E75D24"/>
    <w:rsid w:val="00E80612"/>
    <w:rsid w:val="00E82AE8"/>
    <w:rsid w:val="00E83C04"/>
    <w:rsid w:val="00E977B6"/>
    <w:rsid w:val="00EA0C59"/>
    <w:rsid w:val="00EA4B09"/>
    <w:rsid w:val="00EA5BB8"/>
    <w:rsid w:val="00EB163B"/>
    <w:rsid w:val="00EB3353"/>
    <w:rsid w:val="00EB36A2"/>
    <w:rsid w:val="00EB50BA"/>
    <w:rsid w:val="00EC68D7"/>
    <w:rsid w:val="00EC7A02"/>
    <w:rsid w:val="00ED15D2"/>
    <w:rsid w:val="00ED38DC"/>
    <w:rsid w:val="00ED4756"/>
    <w:rsid w:val="00EE38A2"/>
    <w:rsid w:val="00EE6125"/>
    <w:rsid w:val="00EE76EA"/>
    <w:rsid w:val="00EE7807"/>
    <w:rsid w:val="00EF3B5D"/>
    <w:rsid w:val="00F02D5F"/>
    <w:rsid w:val="00F04978"/>
    <w:rsid w:val="00F071CD"/>
    <w:rsid w:val="00F07B69"/>
    <w:rsid w:val="00F11FAB"/>
    <w:rsid w:val="00F1289C"/>
    <w:rsid w:val="00F135B4"/>
    <w:rsid w:val="00F143AE"/>
    <w:rsid w:val="00F15B28"/>
    <w:rsid w:val="00F216D8"/>
    <w:rsid w:val="00F24FDF"/>
    <w:rsid w:val="00F25817"/>
    <w:rsid w:val="00F27C2E"/>
    <w:rsid w:val="00F323B6"/>
    <w:rsid w:val="00F355C6"/>
    <w:rsid w:val="00F44710"/>
    <w:rsid w:val="00F45BAA"/>
    <w:rsid w:val="00F52229"/>
    <w:rsid w:val="00F535CC"/>
    <w:rsid w:val="00F5379B"/>
    <w:rsid w:val="00F63FA4"/>
    <w:rsid w:val="00F647BA"/>
    <w:rsid w:val="00F64D6E"/>
    <w:rsid w:val="00F66561"/>
    <w:rsid w:val="00F70729"/>
    <w:rsid w:val="00F729B1"/>
    <w:rsid w:val="00F80063"/>
    <w:rsid w:val="00F81C1A"/>
    <w:rsid w:val="00F81F66"/>
    <w:rsid w:val="00F86FC2"/>
    <w:rsid w:val="00F921CA"/>
    <w:rsid w:val="00F92629"/>
    <w:rsid w:val="00F93AD3"/>
    <w:rsid w:val="00FA29D6"/>
    <w:rsid w:val="00FA6A71"/>
    <w:rsid w:val="00FB3389"/>
    <w:rsid w:val="00FB4B1C"/>
    <w:rsid w:val="00FB795E"/>
    <w:rsid w:val="00FC1C63"/>
    <w:rsid w:val="00FC7C21"/>
    <w:rsid w:val="00FD0CFB"/>
    <w:rsid w:val="00FD2DB6"/>
    <w:rsid w:val="00FD39F9"/>
    <w:rsid w:val="00FD6322"/>
    <w:rsid w:val="00FE2FA4"/>
    <w:rsid w:val="00FF63A5"/>
    <w:rsid w:val="00FF7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C0699"/>
  <w15:docId w15:val="{FF7F2787-C49C-416C-BB3B-C3AB10B4B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B1E"/>
    <w:pPr>
      <w:spacing w:after="200" w:line="276" w:lineRule="auto"/>
    </w:pPr>
    <w:rPr>
      <w:sz w:val="22"/>
      <w:szCs w:val="22"/>
    </w:rPr>
  </w:style>
  <w:style w:type="paragraph" w:styleId="Heading2">
    <w:name w:val="heading 2"/>
    <w:basedOn w:val="Normal"/>
    <w:next w:val="Normal"/>
    <w:link w:val="Heading2Char"/>
    <w:uiPriority w:val="9"/>
    <w:unhideWhenUsed/>
    <w:qFormat/>
    <w:rsid w:val="008618CA"/>
    <w:pPr>
      <w:keepNext/>
      <w:keepLines/>
      <w:spacing w:before="200"/>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
    <w:semiHidden/>
    <w:unhideWhenUsed/>
    <w:qFormat/>
    <w:rsid w:val="00970769"/>
    <w:pPr>
      <w:keepNext/>
      <w:keepLines/>
      <w:spacing w:before="40" w:after="0"/>
      <w:outlineLvl w:val="2"/>
    </w:pPr>
    <w:rPr>
      <w:rFonts w:ascii="Calibri Light" w:eastAsia="Times New Roman" w:hAnsi="Calibri Light"/>
      <w:color w:val="1F3763"/>
      <w:sz w:val="24"/>
      <w:szCs w:val="24"/>
    </w:rPr>
  </w:style>
  <w:style w:type="paragraph" w:styleId="Heading4">
    <w:name w:val="heading 4"/>
    <w:basedOn w:val="Normal"/>
    <w:next w:val="Normal"/>
    <w:link w:val="Heading4Char"/>
    <w:uiPriority w:val="9"/>
    <w:semiHidden/>
    <w:unhideWhenUsed/>
    <w:qFormat/>
    <w:rsid w:val="00970769"/>
    <w:pPr>
      <w:keepNext/>
      <w:keepLines/>
      <w:spacing w:before="40" w:after="0"/>
      <w:outlineLvl w:val="3"/>
    </w:pPr>
    <w:rPr>
      <w:rFonts w:ascii="Calibri Light" w:eastAsia="Times New Roman"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B1E"/>
    <w:pPr>
      <w:ind w:left="720"/>
      <w:contextualSpacing/>
    </w:pPr>
  </w:style>
  <w:style w:type="paragraph" w:styleId="CommentText">
    <w:name w:val="annotation text"/>
    <w:basedOn w:val="Normal"/>
    <w:link w:val="CommentTextChar"/>
    <w:uiPriority w:val="99"/>
    <w:unhideWhenUsed/>
    <w:rsid w:val="00207B1E"/>
    <w:rPr>
      <w:rFonts w:ascii="Times New Roman" w:hAnsi="Times New Roman"/>
      <w:sz w:val="20"/>
      <w:szCs w:val="20"/>
    </w:rPr>
  </w:style>
  <w:style w:type="character" w:customStyle="1" w:styleId="CommentTextChar">
    <w:name w:val="Comment Text Char"/>
    <w:link w:val="CommentText"/>
    <w:uiPriority w:val="99"/>
    <w:rsid w:val="00207B1E"/>
    <w:rPr>
      <w:rFonts w:ascii="Times New Roman" w:eastAsia="Calibri" w:hAnsi="Times New Roman" w:cs="Times New Roman"/>
      <w:sz w:val="20"/>
      <w:szCs w:val="20"/>
    </w:rPr>
  </w:style>
  <w:style w:type="paragraph" w:styleId="NormalWeb">
    <w:name w:val="Normal (Web)"/>
    <w:basedOn w:val="Normal"/>
    <w:uiPriority w:val="99"/>
    <w:unhideWhenUsed/>
    <w:rsid w:val="00207B1E"/>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link w:val="NoSpacingChar"/>
    <w:uiPriority w:val="1"/>
    <w:qFormat/>
    <w:rsid w:val="008549DD"/>
    <w:pPr>
      <w:jc w:val="both"/>
    </w:pPr>
    <w:rPr>
      <w:rFonts w:ascii="Times New Roman" w:eastAsia="Times New Roman" w:hAnsi="Times New Roman"/>
      <w:sz w:val="22"/>
      <w:szCs w:val="22"/>
    </w:rPr>
  </w:style>
  <w:style w:type="character" w:customStyle="1" w:styleId="NoSpacingChar">
    <w:name w:val="No Spacing Char"/>
    <w:link w:val="NoSpacing"/>
    <w:uiPriority w:val="1"/>
    <w:rsid w:val="008549DD"/>
    <w:rPr>
      <w:rFonts w:ascii="Times New Roman" w:eastAsia="Times New Roman" w:hAnsi="Times New Roman" w:cs="Times New Roman"/>
    </w:rPr>
  </w:style>
  <w:style w:type="character" w:customStyle="1" w:styleId="Heading2Char">
    <w:name w:val="Heading 2 Char"/>
    <w:link w:val="Heading2"/>
    <w:uiPriority w:val="9"/>
    <w:rsid w:val="008618CA"/>
    <w:rPr>
      <w:rFonts w:ascii="Calibri Light" w:eastAsia="Times New Roman" w:hAnsi="Calibri Light" w:cs="Times New Roman"/>
      <w:b/>
      <w:bCs/>
      <w:color w:val="4472C4"/>
      <w:sz w:val="26"/>
      <w:szCs w:val="26"/>
    </w:rPr>
  </w:style>
  <w:style w:type="paragraph" w:customStyle="1" w:styleId="box459694">
    <w:name w:val="box_459694"/>
    <w:basedOn w:val="Normal"/>
    <w:rsid w:val="008618CA"/>
    <w:pPr>
      <w:spacing w:before="100" w:beforeAutospacing="1" w:after="100" w:afterAutospacing="1" w:line="240" w:lineRule="auto"/>
    </w:pPr>
    <w:rPr>
      <w:rFonts w:ascii="Times New Roman" w:eastAsia="Times New Roman" w:hAnsi="Times New Roman"/>
      <w:sz w:val="24"/>
      <w:szCs w:val="24"/>
    </w:rPr>
  </w:style>
  <w:style w:type="character" w:customStyle="1" w:styleId="m-8141568252873679360apple-converted-space">
    <w:name w:val="m_-8141568252873679360apple-converted-space"/>
    <w:basedOn w:val="DefaultParagraphFont"/>
    <w:rsid w:val="004C594D"/>
  </w:style>
  <w:style w:type="paragraph" w:customStyle="1" w:styleId="m-8141568252873679360msolistparagraph">
    <w:name w:val="m_-8141568252873679360msolistparagraph"/>
    <w:basedOn w:val="Normal"/>
    <w:rsid w:val="004C594D"/>
    <w:pPr>
      <w:spacing w:before="100" w:beforeAutospacing="1" w:after="100" w:afterAutospacing="1" w:line="240" w:lineRule="auto"/>
    </w:pPr>
    <w:rPr>
      <w:rFonts w:ascii="Times New Roman" w:eastAsia="Times New Roman" w:hAnsi="Times New Roman"/>
      <w:sz w:val="24"/>
      <w:szCs w:val="24"/>
    </w:rPr>
  </w:style>
  <w:style w:type="character" w:customStyle="1" w:styleId="Heading3Char">
    <w:name w:val="Heading 3 Char"/>
    <w:link w:val="Heading3"/>
    <w:uiPriority w:val="9"/>
    <w:semiHidden/>
    <w:rsid w:val="00970769"/>
    <w:rPr>
      <w:rFonts w:ascii="Calibri Light" w:eastAsia="Times New Roman" w:hAnsi="Calibri Light" w:cs="Times New Roman"/>
      <w:color w:val="1F3763"/>
      <w:sz w:val="24"/>
      <w:szCs w:val="24"/>
    </w:rPr>
  </w:style>
  <w:style w:type="character" w:customStyle="1" w:styleId="Heading4Char">
    <w:name w:val="Heading 4 Char"/>
    <w:link w:val="Heading4"/>
    <w:uiPriority w:val="9"/>
    <w:semiHidden/>
    <w:rsid w:val="00970769"/>
    <w:rPr>
      <w:rFonts w:ascii="Calibri Light" w:eastAsia="Times New Roman" w:hAnsi="Calibri Light" w:cs="Times New Roman"/>
      <w:i/>
      <w:iCs/>
      <w:color w:val="2F5496"/>
    </w:rPr>
  </w:style>
  <w:style w:type="character" w:customStyle="1" w:styleId="bumpedfont15">
    <w:name w:val="bumpedfont15"/>
    <w:basedOn w:val="DefaultParagraphFont"/>
    <w:rsid w:val="00452C3F"/>
  </w:style>
  <w:style w:type="paragraph" w:styleId="BalloonText">
    <w:name w:val="Balloon Text"/>
    <w:basedOn w:val="Normal"/>
    <w:link w:val="BalloonTextChar"/>
    <w:uiPriority w:val="99"/>
    <w:semiHidden/>
    <w:unhideWhenUsed/>
    <w:rsid w:val="003E0C3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E0C30"/>
    <w:rPr>
      <w:rFonts w:ascii="Segoe UI" w:hAnsi="Segoe UI" w:cs="Segoe UI"/>
      <w:sz w:val="18"/>
      <w:szCs w:val="18"/>
    </w:rPr>
  </w:style>
  <w:style w:type="character" w:styleId="CommentReference">
    <w:name w:val="annotation reference"/>
    <w:uiPriority w:val="99"/>
    <w:semiHidden/>
    <w:unhideWhenUsed/>
    <w:rsid w:val="00F70729"/>
    <w:rPr>
      <w:sz w:val="16"/>
      <w:szCs w:val="16"/>
    </w:rPr>
  </w:style>
  <w:style w:type="paragraph" w:styleId="CommentSubject">
    <w:name w:val="annotation subject"/>
    <w:basedOn w:val="CommentText"/>
    <w:next w:val="CommentText"/>
    <w:link w:val="CommentSubjectChar"/>
    <w:uiPriority w:val="99"/>
    <w:semiHidden/>
    <w:unhideWhenUsed/>
    <w:rsid w:val="00F70729"/>
    <w:pPr>
      <w:spacing w:line="240" w:lineRule="auto"/>
    </w:pPr>
    <w:rPr>
      <w:rFonts w:ascii="Calibri" w:hAnsi="Calibri"/>
      <w:b/>
      <w:bCs/>
    </w:rPr>
  </w:style>
  <w:style w:type="character" w:customStyle="1" w:styleId="CommentSubjectChar">
    <w:name w:val="Comment Subject Char"/>
    <w:link w:val="CommentSubject"/>
    <w:uiPriority w:val="99"/>
    <w:semiHidden/>
    <w:rsid w:val="00F70729"/>
    <w:rPr>
      <w:rFonts w:ascii="Times New Roman" w:eastAsia="Calibri" w:hAnsi="Times New Roman" w:cs="Times New Roman"/>
      <w:b/>
      <w:bCs/>
      <w:sz w:val="20"/>
      <w:szCs w:val="20"/>
    </w:rPr>
  </w:style>
  <w:style w:type="character" w:customStyle="1" w:styleId="gmail-msocommentreference">
    <w:name w:val="gmail-msocommentreference"/>
    <w:basedOn w:val="DefaultParagraphFont"/>
    <w:rsid w:val="00DE27AD"/>
  </w:style>
  <w:style w:type="paragraph" w:styleId="Header">
    <w:name w:val="header"/>
    <w:basedOn w:val="Normal"/>
    <w:link w:val="HeaderChar"/>
    <w:uiPriority w:val="99"/>
    <w:unhideWhenUsed/>
    <w:rsid w:val="004977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773B"/>
    <w:rPr>
      <w:sz w:val="22"/>
      <w:szCs w:val="22"/>
    </w:rPr>
  </w:style>
  <w:style w:type="paragraph" w:styleId="Footer">
    <w:name w:val="footer"/>
    <w:basedOn w:val="Normal"/>
    <w:link w:val="FooterChar"/>
    <w:uiPriority w:val="99"/>
    <w:unhideWhenUsed/>
    <w:rsid w:val="004977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773B"/>
    <w:rPr>
      <w:sz w:val="22"/>
      <w:szCs w:val="22"/>
    </w:rPr>
  </w:style>
  <w:style w:type="paragraph" w:styleId="Revision">
    <w:name w:val="Revision"/>
    <w:hidden/>
    <w:uiPriority w:val="99"/>
    <w:semiHidden/>
    <w:rsid w:val="00B30AF6"/>
    <w:rPr>
      <w:sz w:val="22"/>
      <w:szCs w:val="22"/>
    </w:rPr>
  </w:style>
  <w:style w:type="paragraph" w:customStyle="1" w:styleId="CharCharCharCharCharCharCharCharCharCharCharCharCharCharCharChar">
    <w:name w:val="Char Char Char Char Char Char Char Char Char Char Char Char Char Char Char Char"/>
    <w:basedOn w:val="Normal"/>
    <w:rsid w:val="002D5EDD"/>
    <w:pPr>
      <w:spacing w:after="160" w:line="240" w:lineRule="exact"/>
    </w:pPr>
    <w:rPr>
      <w:rFonts w:ascii="Tahoma" w:eastAsia="Times New Roman" w:hAnsi="Tahoma" w:cs="Tahoma"/>
      <w:sz w:val="20"/>
      <w:szCs w:val="20"/>
    </w:rPr>
  </w:style>
  <w:style w:type="paragraph" w:customStyle="1" w:styleId="Char">
    <w:name w:val="Char"/>
    <w:basedOn w:val="Normal"/>
    <w:rsid w:val="005046B5"/>
    <w:pPr>
      <w:spacing w:after="160" w:line="240" w:lineRule="exact"/>
    </w:pPr>
    <w:rPr>
      <w:rFonts w:ascii="Tahoma" w:eastAsia="Times New Roman" w:hAnsi="Tahoma" w:cs="Tahoma"/>
      <w:sz w:val="20"/>
      <w:szCs w:val="20"/>
    </w:rPr>
  </w:style>
  <w:style w:type="character" w:customStyle="1" w:styleId="Bodytext2">
    <w:name w:val="Body text (2)_"/>
    <w:link w:val="Bodytext20"/>
    <w:rsid w:val="005046B5"/>
    <w:rPr>
      <w:b/>
      <w:bCs/>
      <w:spacing w:val="9"/>
      <w:sz w:val="21"/>
      <w:szCs w:val="21"/>
      <w:shd w:val="clear" w:color="auto" w:fill="FFFFFF"/>
    </w:rPr>
  </w:style>
  <w:style w:type="paragraph" w:customStyle="1" w:styleId="Bodytext20">
    <w:name w:val="Body text (2)"/>
    <w:basedOn w:val="Normal"/>
    <w:link w:val="Bodytext2"/>
    <w:rsid w:val="005046B5"/>
    <w:pPr>
      <w:widowControl w:val="0"/>
      <w:shd w:val="clear" w:color="auto" w:fill="FFFFFF"/>
      <w:spacing w:before="480" w:after="300" w:line="0" w:lineRule="atLeast"/>
      <w:ind w:hanging="1020"/>
      <w:jc w:val="center"/>
    </w:pPr>
    <w:rPr>
      <w:b/>
      <w:bCs/>
      <w:spacing w:val="9"/>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761">
      <w:bodyDiv w:val="1"/>
      <w:marLeft w:val="0"/>
      <w:marRight w:val="0"/>
      <w:marTop w:val="0"/>
      <w:marBottom w:val="0"/>
      <w:divBdr>
        <w:top w:val="none" w:sz="0" w:space="0" w:color="auto"/>
        <w:left w:val="none" w:sz="0" w:space="0" w:color="auto"/>
        <w:bottom w:val="none" w:sz="0" w:space="0" w:color="auto"/>
        <w:right w:val="none" w:sz="0" w:space="0" w:color="auto"/>
      </w:divBdr>
    </w:div>
    <w:div w:id="238369582">
      <w:bodyDiv w:val="1"/>
      <w:marLeft w:val="0"/>
      <w:marRight w:val="0"/>
      <w:marTop w:val="0"/>
      <w:marBottom w:val="0"/>
      <w:divBdr>
        <w:top w:val="none" w:sz="0" w:space="0" w:color="auto"/>
        <w:left w:val="none" w:sz="0" w:space="0" w:color="auto"/>
        <w:bottom w:val="none" w:sz="0" w:space="0" w:color="auto"/>
        <w:right w:val="none" w:sz="0" w:space="0" w:color="auto"/>
      </w:divBdr>
    </w:div>
    <w:div w:id="258754911">
      <w:bodyDiv w:val="1"/>
      <w:marLeft w:val="0"/>
      <w:marRight w:val="0"/>
      <w:marTop w:val="0"/>
      <w:marBottom w:val="0"/>
      <w:divBdr>
        <w:top w:val="none" w:sz="0" w:space="0" w:color="auto"/>
        <w:left w:val="none" w:sz="0" w:space="0" w:color="auto"/>
        <w:bottom w:val="none" w:sz="0" w:space="0" w:color="auto"/>
        <w:right w:val="none" w:sz="0" w:space="0" w:color="auto"/>
      </w:divBdr>
    </w:div>
    <w:div w:id="319966171">
      <w:bodyDiv w:val="1"/>
      <w:marLeft w:val="0"/>
      <w:marRight w:val="0"/>
      <w:marTop w:val="0"/>
      <w:marBottom w:val="0"/>
      <w:divBdr>
        <w:top w:val="none" w:sz="0" w:space="0" w:color="auto"/>
        <w:left w:val="none" w:sz="0" w:space="0" w:color="auto"/>
        <w:bottom w:val="none" w:sz="0" w:space="0" w:color="auto"/>
        <w:right w:val="none" w:sz="0" w:space="0" w:color="auto"/>
      </w:divBdr>
    </w:div>
    <w:div w:id="327027596">
      <w:bodyDiv w:val="1"/>
      <w:marLeft w:val="0"/>
      <w:marRight w:val="0"/>
      <w:marTop w:val="0"/>
      <w:marBottom w:val="0"/>
      <w:divBdr>
        <w:top w:val="none" w:sz="0" w:space="0" w:color="auto"/>
        <w:left w:val="none" w:sz="0" w:space="0" w:color="auto"/>
        <w:bottom w:val="none" w:sz="0" w:space="0" w:color="auto"/>
        <w:right w:val="none" w:sz="0" w:space="0" w:color="auto"/>
      </w:divBdr>
    </w:div>
    <w:div w:id="393965296">
      <w:bodyDiv w:val="1"/>
      <w:marLeft w:val="0"/>
      <w:marRight w:val="0"/>
      <w:marTop w:val="0"/>
      <w:marBottom w:val="0"/>
      <w:divBdr>
        <w:top w:val="none" w:sz="0" w:space="0" w:color="auto"/>
        <w:left w:val="none" w:sz="0" w:space="0" w:color="auto"/>
        <w:bottom w:val="none" w:sz="0" w:space="0" w:color="auto"/>
        <w:right w:val="none" w:sz="0" w:space="0" w:color="auto"/>
      </w:divBdr>
    </w:div>
    <w:div w:id="466551440">
      <w:bodyDiv w:val="1"/>
      <w:marLeft w:val="0"/>
      <w:marRight w:val="0"/>
      <w:marTop w:val="0"/>
      <w:marBottom w:val="0"/>
      <w:divBdr>
        <w:top w:val="none" w:sz="0" w:space="0" w:color="auto"/>
        <w:left w:val="none" w:sz="0" w:space="0" w:color="auto"/>
        <w:bottom w:val="none" w:sz="0" w:space="0" w:color="auto"/>
        <w:right w:val="none" w:sz="0" w:space="0" w:color="auto"/>
      </w:divBdr>
      <w:divsChild>
        <w:div w:id="1532453058">
          <w:marLeft w:val="0"/>
          <w:marRight w:val="0"/>
          <w:marTop w:val="0"/>
          <w:marBottom w:val="0"/>
          <w:divBdr>
            <w:top w:val="none" w:sz="0" w:space="0" w:color="auto"/>
            <w:left w:val="none" w:sz="0" w:space="0" w:color="auto"/>
            <w:bottom w:val="none" w:sz="0" w:space="0" w:color="auto"/>
            <w:right w:val="none" w:sz="0" w:space="0" w:color="auto"/>
          </w:divBdr>
        </w:div>
        <w:div w:id="1754080838">
          <w:marLeft w:val="0"/>
          <w:marRight w:val="0"/>
          <w:marTop w:val="0"/>
          <w:marBottom w:val="0"/>
          <w:divBdr>
            <w:top w:val="none" w:sz="0" w:space="0" w:color="auto"/>
            <w:left w:val="none" w:sz="0" w:space="0" w:color="auto"/>
            <w:bottom w:val="none" w:sz="0" w:space="0" w:color="auto"/>
            <w:right w:val="none" w:sz="0" w:space="0" w:color="auto"/>
          </w:divBdr>
          <w:divsChild>
            <w:div w:id="14891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854192">
      <w:bodyDiv w:val="1"/>
      <w:marLeft w:val="0"/>
      <w:marRight w:val="0"/>
      <w:marTop w:val="0"/>
      <w:marBottom w:val="0"/>
      <w:divBdr>
        <w:top w:val="none" w:sz="0" w:space="0" w:color="auto"/>
        <w:left w:val="none" w:sz="0" w:space="0" w:color="auto"/>
        <w:bottom w:val="none" w:sz="0" w:space="0" w:color="auto"/>
        <w:right w:val="none" w:sz="0" w:space="0" w:color="auto"/>
      </w:divBdr>
    </w:div>
    <w:div w:id="532694854">
      <w:bodyDiv w:val="1"/>
      <w:marLeft w:val="0"/>
      <w:marRight w:val="0"/>
      <w:marTop w:val="0"/>
      <w:marBottom w:val="0"/>
      <w:divBdr>
        <w:top w:val="none" w:sz="0" w:space="0" w:color="auto"/>
        <w:left w:val="none" w:sz="0" w:space="0" w:color="auto"/>
        <w:bottom w:val="none" w:sz="0" w:space="0" w:color="auto"/>
        <w:right w:val="none" w:sz="0" w:space="0" w:color="auto"/>
      </w:divBdr>
    </w:div>
    <w:div w:id="841549337">
      <w:bodyDiv w:val="1"/>
      <w:marLeft w:val="0"/>
      <w:marRight w:val="0"/>
      <w:marTop w:val="0"/>
      <w:marBottom w:val="0"/>
      <w:divBdr>
        <w:top w:val="none" w:sz="0" w:space="0" w:color="auto"/>
        <w:left w:val="none" w:sz="0" w:space="0" w:color="auto"/>
        <w:bottom w:val="none" w:sz="0" w:space="0" w:color="auto"/>
        <w:right w:val="none" w:sz="0" w:space="0" w:color="auto"/>
      </w:divBdr>
    </w:div>
    <w:div w:id="914246619">
      <w:bodyDiv w:val="1"/>
      <w:marLeft w:val="0"/>
      <w:marRight w:val="0"/>
      <w:marTop w:val="0"/>
      <w:marBottom w:val="0"/>
      <w:divBdr>
        <w:top w:val="none" w:sz="0" w:space="0" w:color="auto"/>
        <w:left w:val="none" w:sz="0" w:space="0" w:color="auto"/>
        <w:bottom w:val="none" w:sz="0" w:space="0" w:color="auto"/>
        <w:right w:val="none" w:sz="0" w:space="0" w:color="auto"/>
      </w:divBdr>
    </w:div>
    <w:div w:id="939948387">
      <w:bodyDiv w:val="1"/>
      <w:marLeft w:val="0"/>
      <w:marRight w:val="0"/>
      <w:marTop w:val="0"/>
      <w:marBottom w:val="0"/>
      <w:divBdr>
        <w:top w:val="none" w:sz="0" w:space="0" w:color="auto"/>
        <w:left w:val="none" w:sz="0" w:space="0" w:color="auto"/>
        <w:bottom w:val="none" w:sz="0" w:space="0" w:color="auto"/>
        <w:right w:val="none" w:sz="0" w:space="0" w:color="auto"/>
      </w:divBdr>
    </w:div>
    <w:div w:id="1178078691">
      <w:bodyDiv w:val="1"/>
      <w:marLeft w:val="0"/>
      <w:marRight w:val="0"/>
      <w:marTop w:val="0"/>
      <w:marBottom w:val="0"/>
      <w:divBdr>
        <w:top w:val="none" w:sz="0" w:space="0" w:color="auto"/>
        <w:left w:val="none" w:sz="0" w:space="0" w:color="auto"/>
        <w:bottom w:val="none" w:sz="0" w:space="0" w:color="auto"/>
        <w:right w:val="none" w:sz="0" w:space="0" w:color="auto"/>
      </w:divBdr>
    </w:div>
    <w:div w:id="1182013927">
      <w:bodyDiv w:val="1"/>
      <w:marLeft w:val="0"/>
      <w:marRight w:val="0"/>
      <w:marTop w:val="0"/>
      <w:marBottom w:val="0"/>
      <w:divBdr>
        <w:top w:val="none" w:sz="0" w:space="0" w:color="auto"/>
        <w:left w:val="none" w:sz="0" w:space="0" w:color="auto"/>
        <w:bottom w:val="none" w:sz="0" w:space="0" w:color="auto"/>
        <w:right w:val="none" w:sz="0" w:space="0" w:color="auto"/>
      </w:divBdr>
    </w:div>
    <w:div w:id="1337003184">
      <w:bodyDiv w:val="1"/>
      <w:marLeft w:val="0"/>
      <w:marRight w:val="0"/>
      <w:marTop w:val="0"/>
      <w:marBottom w:val="0"/>
      <w:divBdr>
        <w:top w:val="none" w:sz="0" w:space="0" w:color="auto"/>
        <w:left w:val="none" w:sz="0" w:space="0" w:color="auto"/>
        <w:bottom w:val="none" w:sz="0" w:space="0" w:color="auto"/>
        <w:right w:val="none" w:sz="0" w:space="0" w:color="auto"/>
      </w:divBdr>
    </w:div>
    <w:div w:id="1342274252">
      <w:bodyDiv w:val="1"/>
      <w:marLeft w:val="0"/>
      <w:marRight w:val="0"/>
      <w:marTop w:val="0"/>
      <w:marBottom w:val="0"/>
      <w:divBdr>
        <w:top w:val="none" w:sz="0" w:space="0" w:color="auto"/>
        <w:left w:val="none" w:sz="0" w:space="0" w:color="auto"/>
        <w:bottom w:val="none" w:sz="0" w:space="0" w:color="auto"/>
        <w:right w:val="none" w:sz="0" w:space="0" w:color="auto"/>
      </w:divBdr>
    </w:div>
    <w:div w:id="1380132581">
      <w:bodyDiv w:val="1"/>
      <w:marLeft w:val="0"/>
      <w:marRight w:val="0"/>
      <w:marTop w:val="0"/>
      <w:marBottom w:val="0"/>
      <w:divBdr>
        <w:top w:val="none" w:sz="0" w:space="0" w:color="auto"/>
        <w:left w:val="none" w:sz="0" w:space="0" w:color="auto"/>
        <w:bottom w:val="none" w:sz="0" w:space="0" w:color="auto"/>
        <w:right w:val="none" w:sz="0" w:space="0" w:color="auto"/>
      </w:divBdr>
    </w:div>
    <w:div w:id="1413236923">
      <w:bodyDiv w:val="1"/>
      <w:marLeft w:val="0"/>
      <w:marRight w:val="0"/>
      <w:marTop w:val="0"/>
      <w:marBottom w:val="0"/>
      <w:divBdr>
        <w:top w:val="none" w:sz="0" w:space="0" w:color="auto"/>
        <w:left w:val="none" w:sz="0" w:space="0" w:color="auto"/>
        <w:bottom w:val="none" w:sz="0" w:space="0" w:color="auto"/>
        <w:right w:val="none" w:sz="0" w:space="0" w:color="auto"/>
      </w:divBdr>
    </w:div>
    <w:div w:id="1427386415">
      <w:bodyDiv w:val="1"/>
      <w:marLeft w:val="0"/>
      <w:marRight w:val="0"/>
      <w:marTop w:val="0"/>
      <w:marBottom w:val="0"/>
      <w:divBdr>
        <w:top w:val="none" w:sz="0" w:space="0" w:color="auto"/>
        <w:left w:val="none" w:sz="0" w:space="0" w:color="auto"/>
        <w:bottom w:val="none" w:sz="0" w:space="0" w:color="auto"/>
        <w:right w:val="none" w:sz="0" w:space="0" w:color="auto"/>
      </w:divBdr>
    </w:div>
    <w:div w:id="1497065616">
      <w:bodyDiv w:val="1"/>
      <w:marLeft w:val="0"/>
      <w:marRight w:val="0"/>
      <w:marTop w:val="0"/>
      <w:marBottom w:val="0"/>
      <w:divBdr>
        <w:top w:val="none" w:sz="0" w:space="0" w:color="auto"/>
        <w:left w:val="none" w:sz="0" w:space="0" w:color="auto"/>
        <w:bottom w:val="none" w:sz="0" w:space="0" w:color="auto"/>
        <w:right w:val="none" w:sz="0" w:space="0" w:color="auto"/>
      </w:divBdr>
    </w:div>
    <w:div w:id="1525170452">
      <w:bodyDiv w:val="1"/>
      <w:marLeft w:val="0"/>
      <w:marRight w:val="0"/>
      <w:marTop w:val="0"/>
      <w:marBottom w:val="0"/>
      <w:divBdr>
        <w:top w:val="none" w:sz="0" w:space="0" w:color="auto"/>
        <w:left w:val="none" w:sz="0" w:space="0" w:color="auto"/>
        <w:bottom w:val="none" w:sz="0" w:space="0" w:color="auto"/>
        <w:right w:val="none" w:sz="0" w:space="0" w:color="auto"/>
      </w:divBdr>
      <w:divsChild>
        <w:div w:id="2131508707">
          <w:marLeft w:val="0"/>
          <w:marRight w:val="0"/>
          <w:marTop w:val="0"/>
          <w:marBottom w:val="0"/>
          <w:divBdr>
            <w:top w:val="single" w:sz="2" w:space="4" w:color="FF0000"/>
            <w:left w:val="single" w:sz="2" w:space="4" w:color="FF0000"/>
            <w:bottom w:val="single" w:sz="2" w:space="4" w:color="FF0000"/>
            <w:right w:val="single" w:sz="2" w:space="4" w:color="FF0000"/>
          </w:divBdr>
          <w:divsChild>
            <w:div w:id="1965964893">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583639912">
      <w:bodyDiv w:val="1"/>
      <w:marLeft w:val="0"/>
      <w:marRight w:val="0"/>
      <w:marTop w:val="0"/>
      <w:marBottom w:val="0"/>
      <w:divBdr>
        <w:top w:val="none" w:sz="0" w:space="0" w:color="auto"/>
        <w:left w:val="none" w:sz="0" w:space="0" w:color="auto"/>
        <w:bottom w:val="none" w:sz="0" w:space="0" w:color="auto"/>
        <w:right w:val="none" w:sz="0" w:space="0" w:color="auto"/>
      </w:divBdr>
    </w:div>
    <w:div w:id="1685667006">
      <w:bodyDiv w:val="1"/>
      <w:marLeft w:val="0"/>
      <w:marRight w:val="0"/>
      <w:marTop w:val="0"/>
      <w:marBottom w:val="0"/>
      <w:divBdr>
        <w:top w:val="none" w:sz="0" w:space="0" w:color="auto"/>
        <w:left w:val="none" w:sz="0" w:space="0" w:color="auto"/>
        <w:bottom w:val="none" w:sz="0" w:space="0" w:color="auto"/>
        <w:right w:val="none" w:sz="0" w:space="0" w:color="auto"/>
      </w:divBdr>
    </w:div>
    <w:div w:id="1978533852">
      <w:bodyDiv w:val="1"/>
      <w:marLeft w:val="0"/>
      <w:marRight w:val="0"/>
      <w:marTop w:val="0"/>
      <w:marBottom w:val="0"/>
      <w:divBdr>
        <w:top w:val="none" w:sz="0" w:space="0" w:color="auto"/>
        <w:left w:val="none" w:sz="0" w:space="0" w:color="auto"/>
        <w:bottom w:val="none" w:sz="0" w:space="0" w:color="auto"/>
        <w:right w:val="none" w:sz="0" w:space="0" w:color="auto"/>
      </w:divBdr>
      <w:divsChild>
        <w:div w:id="2121296693">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39887768">
      <w:bodyDiv w:val="1"/>
      <w:marLeft w:val="0"/>
      <w:marRight w:val="0"/>
      <w:marTop w:val="0"/>
      <w:marBottom w:val="0"/>
      <w:divBdr>
        <w:top w:val="none" w:sz="0" w:space="0" w:color="auto"/>
        <w:left w:val="none" w:sz="0" w:space="0" w:color="auto"/>
        <w:bottom w:val="none" w:sz="0" w:space="0" w:color="auto"/>
        <w:right w:val="none" w:sz="0" w:space="0" w:color="auto"/>
      </w:divBdr>
    </w:div>
    <w:div w:id="2050256858">
      <w:bodyDiv w:val="1"/>
      <w:marLeft w:val="0"/>
      <w:marRight w:val="0"/>
      <w:marTop w:val="0"/>
      <w:marBottom w:val="0"/>
      <w:divBdr>
        <w:top w:val="none" w:sz="0" w:space="0" w:color="auto"/>
        <w:left w:val="none" w:sz="0" w:space="0" w:color="auto"/>
        <w:bottom w:val="none" w:sz="0" w:space="0" w:color="auto"/>
        <w:right w:val="none" w:sz="0" w:space="0" w:color="auto"/>
      </w:divBdr>
    </w:div>
    <w:div w:id="2107067587">
      <w:bodyDiv w:val="1"/>
      <w:marLeft w:val="0"/>
      <w:marRight w:val="0"/>
      <w:marTop w:val="0"/>
      <w:marBottom w:val="0"/>
      <w:divBdr>
        <w:top w:val="none" w:sz="0" w:space="0" w:color="auto"/>
        <w:left w:val="none" w:sz="0" w:space="0" w:color="auto"/>
        <w:bottom w:val="none" w:sz="0" w:space="0" w:color="auto"/>
        <w:right w:val="none" w:sz="0" w:space="0" w:color="auto"/>
      </w:divBdr>
    </w:div>
    <w:div w:id="21423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25EAB-4335-40C4-BFA6-07A410677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43</Pages>
  <Words>15519</Words>
  <Characters>88459</Characters>
  <Application>Microsoft Office Word</Application>
  <DocSecurity>0</DocSecurity>
  <Lines>737</Lines>
  <Paragraphs>207</Paragraphs>
  <ScaleCrop>false</ScaleCrop>
  <HeadingPairs>
    <vt:vector size="6" baseType="variant">
      <vt:variant>
        <vt:lpstr>Title</vt:lpstr>
      </vt:variant>
      <vt:variant>
        <vt:i4>1</vt:i4>
      </vt:variant>
      <vt:variant>
        <vt:lpstr>Наслов</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103771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Nevena Debljović Ristić</dc:creator>
  <cp:keywords/>
  <cp:lastModifiedBy>Daktilobiro02</cp:lastModifiedBy>
  <cp:revision>97</cp:revision>
  <cp:lastPrinted>2021-11-18T18:00:00Z</cp:lastPrinted>
  <dcterms:created xsi:type="dcterms:W3CDTF">2021-11-16T08:04:00Z</dcterms:created>
  <dcterms:modified xsi:type="dcterms:W3CDTF">2021-11-18T18:00:00Z</dcterms:modified>
</cp:coreProperties>
</file>