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135E" w:rsidRPr="003279D1" w:rsidRDefault="0061135E" w:rsidP="0061135E">
      <w:pPr>
        <w:jc w:val="right"/>
        <w:rPr>
          <w:sz w:val="48"/>
          <w:szCs w:val="48"/>
          <w:lang w:val="sr-Cyrl-RS"/>
        </w:rPr>
      </w:pPr>
      <w:r w:rsidRPr="003279D1">
        <w:rPr>
          <w:sz w:val="48"/>
          <w:szCs w:val="48"/>
          <w:lang w:val="sr-Cyrl-RS"/>
        </w:rPr>
        <w:t>Прилог 1.</w:t>
      </w:r>
    </w:p>
    <w:p w:rsidR="00A06677" w:rsidRDefault="00A06677" w:rsidP="0061135E">
      <w:pPr>
        <w:pStyle w:val="Heading1"/>
        <w:rPr>
          <w:lang w:val="sr-Cyrl-RS"/>
        </w:rPr>
      </w:pPr>
      <w:r>
        <w:rPr>
          <w:lang w:val="sr-Cyrl-RS"/>
        </w:rPr>
        <w:t>ГОДИШЊИ ПЛАН РАДА НАУЧНОИСТРАЖИВАЧКЕ ОРГАНИЗАЦИЈЕ</w:t>
      </w:r>
      <w:r w:rsidR="0061135E">
        <w:rPr>
          <w:lang w:val="sr-Cyrl-RS"/>
        </w:rPr>
        <w:tab/>
      </w:r>
    </w:p>
    <w:p w:rsidR="0061135E" w:rsidRDefault="0061135E" w:rsidP="0061135E">
      <w:pPr>
        <w:pStyle w:val="Heading1"/>
        <w:rPr>
          <w:lang w:val="sr-Cyrl-RS"/>
        </w:rPr>
      </w:pPr>
      <w:r>
        <w:rPr>
          <w:lang w:val="sr-Cyrl-RS"/>
        </w:rPr>
        <w:t>ПЛАН РАДА ИНСТИТУТА</w:t>
      </w:r>
    </w:p>
    <w:p w:rsidR="0061135E" w:rsidRPr="004B25A8" w:rsidRDefault="0061135E" w:rsidP="0061135E">
      <w:pPr>
        <w:ind w:left="360"/>
        <w:jc w:val="both"/>
        <w:rPr>
          <w:lang w:val="sr-Cyrl-RS"/>
        </w:rPr>
      </w:pPr>
      <w:r>
        <w:rPr>
          <w:lang w:val="sr-Cyrl-RS"/>
        </w:rPr>
        <w:t xml:space="preserve"> </w:t>
      </w:r>
    </w:p>
    <w:p w:rsidR="0061135E" w:rsidRPr="00432C10" w:rsidRDefault="0061135E" w:rsidP="0061135E">
      <w:pPr>
        <w:pStyle w:val="ListParagraph"/>
        <w:numPr>
          <w:ilvl w:val="0"/>
          <w:numId w:val="15"/>
        </w:numPr>
        <w:jc w:val="both"/>
        <w:rPr>
          <w:lang w:val="sr-Cyrl-RS"/>
        </w:rPr>
      </w:pPr>
      <w:r>
        <w:rPr>
          <w:lang w:val="sr-Cyrl-RS"/>
        </w:rPr>
        <w:t>Опис планираних истраживања и очекиваних резултата:</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9344"/>
      </w:tblGrid>
      <w:tr w:rsidR="0061135E" w:rsidRPr="006E1883" w:rsidTr="00925075">
        <w:trPr>
          <w:jc w:val="center"/>
        </w:trPr>
        <w:tc>
          <w:tcPr>
            <w:tcW w:w="5000" w:type="pct"/>
          </w:tcPr>
          <w:p w:rsidR="0061135E" w:rsidRDefault="0061135E" w:rsidP="00925075">
            <w:pPr>
              <w:jc w:val="both"/>
              <w:rPr>
                <w:lang w:val="sr-Cyrl-RS"/>
              </w:rPr>
            </w:pPr>
          </w:p>
          <w:p w:rsidR="0061135E" w:rsidRDefault="0061135E" w:rsidP="00925075">
            <w:pPr>
              <w:jc w:val="both"/>
              <w:rPr>
                <w:lang w:val="sr-Cyrl-RS"/>
              </w:rPr>
            </w:pPr>
          </w:p>
          <w:p w:rsidR="0061135E" w:rsidRDefault="0061135E" w:rsidP="00925075">
            <w:pPr>
              <w:jc w:val="both"/>
              <w:rPr>
                <w:lang w:val="sr-Cyrl-RS"/>
              </w:rPr>
            </w:pPr>
          </w:p>
          <w:p w:rsidR="0061135E" w:rsidRPr="00577B92" w:rsidRDefault="0061135E" w:rsidP="00925075">
            <w:pPr>
              <w:jc w:val="both"/>
              <w:rPr>
                <w:lang w:val="sr-Cyrl-RS"/>
              </w:rPr>
            </w:pPr>
          </w:p>
        </w:tc>
      </w:tr>
    </w:tbl>
    <w:p w:rsidR="0061135E" w:rsidRDefault="0061135E" w:rsidP="0061135E">
      <w:pPr>
        <w:jc w:val="both"/>
        <w:rPr>
          <w:lang w:val="sr-Cyrl-RS"/>
        </w:rPr>
      </w:pPr>
    </w:p>
    <w:p w:rsidR="0061135E" w:rsidRDefault="0061135E" w:rsidP="0061135E">
      <w:pPr>
        <w:pStyle w:val="ListParagraph"/>
        <w:numPr>
          <w:ilvl w:val="0"/>
          <w:numId w:val="15"/>
        </w:numPr>
        <w:jc w:val="both"/>
        <w:rPr>
          <w:lang w:val="sr-Cyrl-RS"/>
        </w:rPr>
      </w:pPr>
      <w:r>
        <w:rPr>
          <w:lang w:val="sr-Cyrl-RS"/>
        </w:rPr>
        <w:t>Опис рада институције са анализом снага, слабости, прилика и претњи у раду у наредној години (СВОТ анализа):</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9344"/>
      </w:tblGrid>
      <w:tr w:rsidR="0061135E" w:rsidRPr="006E1883" w:rsidTr="00925075">
        <w:trPr>
          <w:jc w:val="center"/>
        </w:trPr>
        <w:tc>
          <w:tcPr>
            <w:tcW w:w="5000" w:type="pct"/>
          </w:tcPr>
          <w:p w:rsidR="0061135E" w:rsidRDefault="0061135E" w:rsidP="00925075">
            <w:pPr>
              <w:jc w:val="both"/>
              <w:rPr>
                <w:lang w:val="sr-Cyrl-RS"/>
              </w:rPr>
            </w:pPr>
          </w:p>
          <w:p w:rsidR="0061135E" w:rsidRDefault="0061135E" w:rsidP="00925075">
            <w:pPr>
              <w:jc w:val="both"/>
              <w:rPr>
                <w:lang w:val="sr-Cyrl-RS"/>
              </w:rPr>
            </w:pPr>
          </w:p>
          <w:p w:rsidR="0061135E" w:rsidRDefault="0061135E" w:rsidP="00925075">
            <w:pPr>
              <w:jc w:val="both"/>
              <w:rPr>
                <w:lang w:val="sr-Cyrl-RS"/>
              </w:rPr>
            </w:pPr>
          </w:p>
          <w:p w:rsidR="0061135E" w:rsidRPr="00577B92" w:rsidRDefault="0061135E" w:rsidP="00925075">
            <w:pPr>
              <w:jc w:val="both"/>
              <w:rPr>
                <w:lang w:val="sr-Cyrl-RS"/>
              </w:rPr>
            </w:pPr>
          </w:p>
        </w:tc>
      </w:tr>
    </w:tbl>
    <w:p w:rsidR="0061135E" w:rsidRDefault="0061135E" w:rsidP="0061135E">
      <w:pPr>
        <w:jc w:val="both"/>
        <w:rPr>
          <w:lang w:val="sr-Cyrl-RS"/>
        </w:rPr>
      </w:pPr>
    </w:p>
    <w:p w:rsidR="0061135E" w:rsidRDefault="0061135E" w:rsidP="0061135E">
      <w:pPr>
        <w:pStyle w:val="ListParagraph"/>
        <w:numPr>
          <w:ilvl w:val="0"/>
          <w:numId w:val="15"/>
        </w:numPr>
        <w:jc w:val="both"/>
        <w:rPr>
          <w:lang w:val="sr-Cyrl-RS"/>
        </w:rPr>
      </w:pPr>
      <w:r>
        <w:rPr>
          <w:lang w:val="sr-Cyrl-RS"/>
        </w:rPr>
        <w:t>Опис планова за проширење људских ресурса и истраживачке инфраструктуре:</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9344"/>
      </w:tblGrid>
      <w:tr w:rsidR="0061135E" w:rsidRPr="006E1883" w:rsidTr="00925075">
        <w:trPr>
          <w:jc w:val="center"/>
        </w:trPr>
        <w:tc>
          <w:tcPr>
            <w:tcW w:w="5000" w:type="pct"/>
          </w:tcPr>
          <w:p w:rsidR="0061135E" w:rsidRDefault="0061135E" w:rsidP="00925075">
            <w:pPr>
              <w:jc w:val="both"/>
              <w:rPr>
                <w:lang w:val="sr-Cyrl-RS"/>
              </w:rPr>
            </w:pPr>
          </w:p>
          <w:p w:rsidR="0061135E" w:rsidRDefault="0061135E" w:rsidP="00925075">
            <w:pPr>
              <w:jc w:val="both"/>
              <w:rPr>
                <w:lang w:val="sr-Cyrl-RS"/>
              </w:rPr>
            </w:pPr>
          </w:p>
          <w:p w:rsidR="0061135E" w:rsidRDefault="0061135E" w:rsidP="00925075">
            <w:pPr>
              <w:jc w:val="both"/>
              <w:rPr>
                <w:lang w:val="sr-Cyrl-RS"/>
              </w:rPr>
            </w:pPr>
          </w:p>
          <w:p w:rsidR="0061135E" w:rsidRPr="00577B92" w:rsidRDefault="0061135E" w:rsidP="00925075">
            <w:pPr>
              <w:jc w:val="both"/>
              <w:rPr>
                <w:lang w:val="sr-Cyrl-RS"/>
              </w:rPr>
            </w:pPr>
          </w:p>
        </w:tc>
      </w:tr>
    </w:tbl>
    <w:p w:rsidR="0061135E" w:rsidRDefault="0061135E" w:rsidP="0061135E">
      <w:pPr>
        <w:jc w:val="both"/>
        <w:rPr>
          <w:lang w:val="sr-Cyrl-RS"/>
        </w:rPr>
      </w:pPr>
    </w:p>
    <w:p w:rsidR="0061135E" w:rsidRDefault="0061135E" w:rsidP="0061135E">
      <w:pPr>
        <w:pStyle w:val="ListParagraph"/>
        <w:numPr>
          <w:ilvl w:val="0"/>
          <w:numId w:val="15"/>
        </w:numPr>
        <w:jc w:val="both"/>
        <w:rPr>
          <w:lang w:val="sr-Cyrl-RS"/>
        </w:rPr>
      </w:pPr>
      <w:r>
        <w:rPr>
          <w:lang w:val="sr-Cyrl-RS"/>
        </w:rPr>
        <w:t>План за привлачење капиталних инвестиција на једногодишњем и вишегодишњем нивоу:</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9344"/>
      </w:tblGrid>
      <w:tr w:rsidR="0061135E" w:rsidRPr="006E1883" w:rsidTr="00925075">
        <w:trPr>
          <w:jc w:val="center"/>
        </w:trPr>
        <w:tc>
          <w:tcPr>
            <w:tcW w:w="5000" w:type="pct"/>
          </w:tcPr>
          <w:p w:rsidR="0061135E" w:rsidRDefault="0061135E" w:rsidP="00925075">
            <w:pPr>
              <w:jc w:val="both"/>
              <w:rPr>
                <w:lang w:val="sr-Cyrl-RS"/>
              </w:rPr>
            </w:pPr>
          </w:p>
          <w:p w:rsidR="0061135E" w:rsidRDefault="0061135E" w:rsidP="00925075">
            <w:pPr>
              <w:jc w:val="both"/>
              <w:rPr>
                <w:lang w:val="sr-Cyrl-RS"/>
              </w:rPr>
            </w:pPr>
          </w:p>
          <w:p w:rsidR="0061135E" w:rsidRDefault="0061135E" w:rsidP="00925075">
            <w:pPr>
              <w:jc w:val="both"/>
              <w:rPr>
                <w:lang w:val="sr-Cyrl-RS"/>
              </w:rPr>
            </w:pPr>
          </w:p>
          <w:p w:rsidR="0061135E" w:rsidRPr="00577B92" w:rsidRDefault="0061135E" w:rsidP="00925075">
            <w:pPr>
              <w:jc w:val="both"/>
              <w:rPr>
                <w:lang w:val="sr-Cyrl-RS"/>
              </w:rPr>
            </w:pPr>
          </w:p>
        </w:tc>
      </w:tr>
    </w:tbl>
    <w:p w:rsidR="0061135E" w:rsidRDefault="0061135E" w:rsidP="0061135E">
      <w:pPr>
        <w:jc w:val="both"/>
        <w:rPr>
          <w:lang w:val="sr-Cyrl-RS"/>
        </w:rPr>
      </w:pPr>
    </w:p>
    <w:p w:rsidR="0061135E" w:rsidRDefault="0061135E" w:rsidP="0061135E">
      <w:pPr>
        <w:pStyle w:val="ListParagraph"/>
        <w:numPr>
          <w:ilvl w:val="0"/>
          <w:numId w:val="15"/>
        </w:numPr>
        <w:jc w:val="both"/>
        <w:rPr>
          <w:lang w:val="sr-Cyrl-RS"/>
        </w:rPr>
      </w:pPr>
      <w:r>
        <w:rPr>
          <w:lang w:val="sr-Cyrl-RS"/>
        </w:rPr>
        <w:lastRenderedPageBreak/>
        <w:t>Учешће у научним скуповима и мобилност истраживача (о</w:t>
      </w:r>
      <w:r w:rsidRPr="009107D7">
        <w:rPr>
          <w:lang w:val="sr-Cyrl-RS"/>
        </w:rPr>
        <w:t>рганизовање научних скупова</w:t>
      </w:r>
      <w:r>
        <w:rPr>
          <w:lang w:val="sr-Cyrl-RS"/>
        </w:rPr>
        <w:t>, п</w:t>
      </w:r>
      <w:r w:rsidRPr="009107D7">
        <w:rPr>
          <w:lang w:val="sr-Cyrl-RS"/>
        </w:rPr>
        <w:t>ленарна предавања и предавања по позиву</w:t>
      </w:r>
      <w:r>
        <w:rPr>
          <w:lang w:val="sr-Cyrl-RS"/>
        </w:rPr>
        <w:t>, с</w:t>
      </w:r>
      <w:r w:rsidRPr="009107D7">
        <w:rPr>
          <w:lang w:val="sr-Cyrl-RS"/>
        </w:rPr>
        <w:t>тудијски боравци и усавршавање истраживача</w:t>
      </w:r>
      <w:r>
        <w:rPr>
          <w:lang w:val="sr-Cyrl-RS"/>
        </w:rPr>
        <w:t>, с</w:t>
      </w:r>
      <w:r w:rsidRPr="009107D7">
        <w:rPr>
          <w:lang w:val="sr-Cyrl-RS"/>
        </w:rPr>
        <w:t>тудијски боравци страних истраживача у институту</w:t>
      </w:r>
      <w:r>
        <w:rPr>
          <w:lang w:val="sr-Cyrl-RS"/>
        </w:rPr>
        <w:t>):</w:t>
      </w:r>
    </w:p>
    <w:p w:rsidR="0061135E" w:rsidRDefault="0061135E" w:rsidP="0061135E">
      <w:pPr>
        <w:pStyle w:val="ListParagraph"/>
        <w:jc w:val="both"/>
        <w:rPr>
          <w:lang w:val="sr-Cyrl-RS"/>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9344"/>
      </w:tblGrid>
      <w:tr w:rsidR="0061135E" w:rsidRPr="006E1883" w:rsidTr="00925075">
        <w:trPr>
          <w:jc w:val="center"/>
        </w:trPr>
        <w:tc>
          <w:tcPr>
            <w:tcW w:w="5000" w:type="pct"/>
          </w:tcPr>
          <w:p w:rsidR="0061135E" w:rsidRDefault="0061135E" w:rsidP="00925075">
            <w:pPr>
              <w:pStyle w:val="ListParagraph"/>
              <w:jc w:val="both"/>
              <w:rPr>
                <w:lang w:val="sr-Cyrl-RS"/>
              </w:rPr>
            </w:pPr>
          </w:p>
          <w:p w:rsidR="0061135E" w:rsidRDefault="0061135E" w:rsidP="00925075">
            <w:pPr>
              <w:pStyle w:val="ListParagraph"/>
              <w:jc w:val="both"/>
              <w:rPr>
                <w:lang w:val="sr-Cyrl-RS"/>
              </w:rPr>
            </w:pPr>
          </w:p>
          <w:p w:rsidR="0061135E" w:rsidRDefault="0061135E" w:rsidP="00925075">
            <w:pPr>
              <w:pStyle w:val="ListParagraph"/>
              <w:jc w:val="both"/>
              <w:rPr>
                <w:lang w:val="sr-Cyrl-RS"/>
              </w:rPr>
            </w:pPr>
          </w:p>
          <w:p w:rsidR="0061135E" w:rsidRDefault="0061135E" w:rsidP="00925075">
            <w:pPr>
              <w:pStyle w:val="ListParagraph"/>
              <w:jc w:val="both"/>
              <w:rPr>
                <w:lang w:val="sr-Cyrl-RS"/>
              </w:rPr>
            </w:pPr>
          </w:p>
          <w:p w:rsidR="0061135E" w:rsidRPr="00421D5B" w:rsidRDefault="0061135E" w:rsidP="00925075">
            <w:pPr>
              <w:pStyle w:val="ListParagraph"/>
              <w:jc w:val="both"/>
              <w:rPr>
                <w:lang w:val="sr-Cyrl-RS"/>
              </w:rPr>
            </w:pPr>
          </w:p>
        </w:tc>
      </w:tr>
    </w:tbl>
    <w:p w:rsidR="0061135E" w:rsidRDefault="0061135E" w:rsidP="0061135E">
      <w:pPr>
        <w:jc w:val="both"/>
        <w:rPr>
          <w:lang w:val="sr-Cyrl-RS"/>
        </w:rPr>
      </w:pPr>
    </w:p>
    <w:p w:rsidR="0061135E" w:rsidRDefault="0061135E" w:rsidP="0061135E">
      <w:pPr>
        <w:pStyle w:val="ListParagraph"/>
        <w:numPr>
          <w:ilvl w:val="0"/>
          <w:numId w:val="15"/>
        </w:numPr>
        <w:jc w:val="both"/>
        <w:rPr>
          <w:lang w:val="sr-Cyrl-RS"/>
        </w:rPr>
      </w:pPr>
      <w:r w:rsidRPr="009107D7">
        <w:rPr>
          <w:lang w:val="sr-Cyrl-RS"/>
        </w:rPr>
        <w:t>Научна сарадња</w:t>
      </w:r>
      <w:r>
        <w:rPr>
          <w:lang w:val="sr-Cyrl-RS"/>
        </w:rPr>
        <w:t xml:space="preserve"> (пријављивање на националне и међународне пројекте, међународна сарадња, сарадња са привредом, сарадња са другим академским институцијама, у</w:t>
      </w:r>
      <w:r w:rsidRPr="009107D7">
        <w:rPr>
          <w:lang w:val="sr-Cyrl-RS"/>
        </w:rPr>
        <w:t>чешће у реализацији програма других министарстава и организација</w:t>
      </w:r>
      <w:r>
        <w:rPr>
          <w:lang w:val="sr-Cyrl-RS"/>
        </w:rPr>
        <w:t>):</w:t>
      </w:r>
    </w:p>
    <w:p w:rsidR="0061135E" w:rsidRDefault="0061135E" w:rsidP="0061135E">
      <w:pPr>
        <w:pStyle w:val="ListParagraph"/>
        <w:jc w:val="both"/>
        <w:rPr>
          <w:lang w:val="sr-Cyrl-RS"/>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9344"/>
      </w:tblGrid>
      <w:tr w:rsidR="0061135E" w:rsidRPr="006E1883" w:rsidTr="00925075">
        <w:trPr>
          <w:jc w:val="center"/>
        </w:trPr>
        <w:tc>
          <w:tcPr>
            <w:tcW w:w="5000" w:type="pct"/>
          </w:tcPr>
          <w:p w:rsidR="0061135E" w:rsidRDefault="0061135E" w:rsidP="00925075">
            <w:pPr>
              <w:pStyle w:val="ListParagraph"/>
              <w:jc w:val="both"/>
              <w:rPr>
                <w:lang w:val="sr-Cyrl-RS"/>
              </w:rPr>
            </w:pPr>
          </w:p>
          <w:p w:rsidR="0061135E" w:rsidRDefault="0061135E" w:rsidP="00925075">
            <w:pPr>
              <w:pStyle w:val="ListParagraph"/>
              <w:jc w:val="both"/>
              <w:rPr>
                <w:lang w:val="sr-Cyrl-RS"/>
              </w:rPr>
            </w:pPr>
          </w:p>
          <w:p w:rsidR="0061135E" w:rsidRDefault="0061135E" w:rsidP="00925075">
            <w:pPr>
              <w:pStyle w:val="ListParagraph"/>
              <w:jc w:val="both"/>
              <w:rPr>
                <w:lang w:val="sr-Cyrl-RS"/>
              </w:rPr>
            </w:pPr>
          </w:p>
          <w:p w:rsidR="0061135E" w:rsidRDefault="0061135E" w:rsidP="00925075">
            <w:pPr>
              <w:pStyle w:val="ListParagraph"/>
              <w:jc w:val="both"/>
              <w:rPr>
                <w:lang w:val="sr-Cyrl-RS"/>
              </w:rPr>
            </w:pPr>
          </w:p>
          <w:p w:rsidR="0061135E" w:rsidRDefault="0061135E" w:rsidP="00925075">
            <w:pPr>
              <w:pStyle w:val="ListParagraph"/>
              <w:jc w:val="both"/>
              <w:rPr>
                <w:lang w:val="sr-Cyrl-RS"/>
              </w:rPr>
            </w:pPr>
          </w:p>
          <w:p w:rsidR="0061135E" w:rsidRPr="00421D5B" w:rsidRDefault="0061135E" w:rsidP="00925075">
            <w:pPr>
              <w:pStyle w:val="ListParagraph"/>
              <w:jc w:val="both"/>
              <w:rPr>
                <w:lang w:val="sr-Cyrl-RS"/>
              </w:rPr>
            </w:pPr>
          </w:p>
        </w:tc>
      </w:tr>
    </w:tbl>
    <w:p w:rsidR="0061135E" w:rsidRDefault="0061135E" w:rsidP="0061135E">
      <w:pPr>
        <w:jc w:val="both"/>
        <w:rPr>
          <w:lang w:val="sr-Cyrl-RS"/>
        </w:rPr>
      </w:pPr>
    </w:p>
    <w:p w:rsidR="0061135E" w:rsidRDefault="0061135E" w:rsidP="0061135E">
      <w:pPr>
        <w:pStyle w:val="ListParagraph"/>
        <w:numPr>
          <w:ilvl w:val="0"/>
          <w:numId w:val="15"/>
        </w:numPr>
        <w:rPr>
          <w:lang w:val="sr-Cyrl-RS"/>
        </w:rPr>
      </w:pPr>
      <w:r>
        <w:rPr>
          <w:lang w:val="sr-Cyrl-RS"/>
        </w:rPr>
        <w:t>Дисеминација, промоција и популаризација резултата:</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9344"/>
      </w:tblGrid>
      <w:tr w:rsidR="0061135E" w:rsidRPr="006E1883" w:rsidTr="00925075">
        <w:trPr>
          <w:jc w:val="center"/>
        </w:trPr>
        <w:tc>
          <w:tcPr>
            <w:tcW w:w="5000" w:type="pct"/>
          </w:tcPr>
          <w:p w:rsidR="0061135E" w:rsidRDefault="0061135E" w:rsidP="00925075">
            <w:pPr>
              <w:jc w:val="both"/>
              <w:rPr>
                <w:lang w:val="sr-Cyrl-RS"/>
              </w:rPr>
            </w:pPr>
          </w:p>
          <w:p w:rsidR="0061135E" w:rsidRDefault="0061135E" w:rsidP="00925075">
            <w:pPr>
              <w:jc w:val="both"/>
              <w:rPr>
                <w:lang w:val="sr-Cyrl-RS"/>
              </w:rPr>
            </w:pPr>
          </w:p>
          <w:p w:rsidR="0061135E" w:rsidRDefault="0061135E" w:rsidP="00925075">
            <w:pPr>
              <w:jc w:val="both"/>
              <w:rPr>
                <w:lang w:val="sr-Cyrl-RS"/>
              </w:rPr>
            </w:pPr>
          </w:p>
          <w:p w:rsidR="0061135E" w:rsidRPr="00577B92" w:rsidRDefault="0061135E" w:rsidP="00925075">
            <w:pPr>
              <w:jc w:val="both"/>
              <w:rPr>
                <w:lang w:val="sr-Cyrl-RS"/>
              </w:rPr>
            </w:pPr>
          </w:p>
        </w:tc>
      </w:tr>
    </w:tbl>
    <w:p w:rsidR="0061135E" w:rsidRDefault="0061135E" w:rsidP="0061135E">
      <w:pPr>
        <w:pStyle w:val="ListParagraph"/>
        <w:ind w:left="1440"/>
        <w:jc w:val="both"/>
        <w:rPr>
          <w:lang w:val="sr-Cyrl-RS"/>
        </w:rPr>
      </w:pPr>
    </w:p>
    <w:p w:rsidR="0061135E" w:rsidRPr="002C2DAF" w:rsidRDefault="0061135E" w:rsidP="00A06677">
      <w:pPr>
        <w:pStyle w:val="ListParagraph"/>
        <w:numPr>
          <w:ilvl w:val="0"/>
          <w:numId w:val="15"/>
        </w:numPr>
        <w:spacing w:line="360" w:lineRule="auto"/>
        <w:ind w:left="714" w:hanging="357"/>
        <w:rPr>
          <w:lang w:val="sr-Cyrl-RS"/>
        </w:rPr>
      </w:pPr>
      <w:r>
        <w:rPr>
          <w:lang w:val="sr-Cyrl-RS"/>
        </w:rPr>
        <w:t>Издавачка и библиотечка делатност:</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9344"/>
      </w:tblGrid>
      <w:tr w:rsidR="0061135E" w:rsidRPr="006E1883" w:rsidTr="00925075">
        <w:trPr>
          <w:jc w:val="center"/>
        </w:trPr>
        <w:tc>
          <w:tcPr>
            <w:tcW w:w="5000" w:type="pct"/>
          </w:tcPr>
          <w:p w:rsidR="0061135E" w:rsidRDefault="0061135E" w:rsidP="00925075">
            <w:pPr>
              <w:pStyle w:val="ListParagraph"/>
              <w:jc w:val="both"/>
              <w:rPr>
                <w:lang w:val="sr-Cyrl-RS"/>
              </w:rPr>
            </w:pPr>
          </w:p>
          <w:p w:rsidR="0061135E" w:rsidRDefault="0061135E" w:rsidP="00925075">
            <w:pPr>
              <w:pStyle w:val="ListParagraph"/>
              <w:jc w:val="both"/>
              <w:rPr>
                <w:lang w:val="sr-Cyrl-RS"/>
              </w:rPr>
            </w:pPr>
          </w:p>
          <w:p w:rsidR="0061135E" w:rsidRDefault="0061135E" w:rsidP="00925075">
            <w:pPr>
              <w:pStyle w:val="ListParagraph"/>
              <w:jc w:val="both"/>
              <w:rPr>
                <w:lang w:val="sr-Cyrl-RS"/>
              </w:rPr>
            </w:pPr>
          </w:p>
          <w:p w:rsidR="0061135E" w:rsidRDefault="0061135E" w:rsidP="00925075">
            <w:pPr>
              <w:pStyle w:val="ListParagraph"/>
              <w:jc w:val="both"/>
              <w:rPr>
                <w:lang w:val="sr-Cyrl-RS"/>
              </w:rPr>
            </w:pPr>
          </w:p>
          <w:p w:rsidR="0061135E" w:rsidRDefault="0061135E" w:rsidP="00925075">
            <w:pPr>
              <w:pStyle w:val="ListParagraph"/>
              <w:jc w:val="both"/>
              <w:rPr>
                <w:lang w:val="sr-Cyrl-RS"/>
              </w:rPr>
            </w:pPr>
          </w:p>
          <w:p w:rsidR="0061135E" w:rsidRPr="00421D5B" w:rsidRDefault="0061135E" w:rsidP="00925075">
            <w:pPr>
              <w:pStyle w:val="ListParagraph"/>
              <w:jc w:val="both"/>
              <w:rPr>
                <w:lang w:val="sr-Cyrl-RS"/>
              </w:rPr>
            </w:pPr>
          </w:p>
        </w:tc>
      </w:tr>
    </w:tbl>
    <w:p w:rsidR="0061135E" w:rsidRDefault="0061135E" w:rsidP="0061135E">
      <w:pPr>
        <w:jc w:val="both"/>
        <w:rPr>
          <w:lang w:val="sr-Cyrl-RS"/>
        </w:rPr>
      </w:pPr>
    </w:p>
    <w:p w:rsidR="00D71133" w:rsidRDefault="00D71133" w:rsidP="0061135E">
      <w:pPr>
        <w:jc w:val="both"/>
        <w:rPr>
          <w:lang w:val="sr-Cyrl-RS"/>
        </w:rPr>
      </w:pPr>
    </w:p>
    <w:p w:rsidR="00D71133" w:rsidRDefault="00D71133" w:rsidP="0061135E">
      <w:pPr>
        <w:jc w:val="both"/>
        <w:rPr>
          <w:lang w:val="sr-Cyrl-RS"/>
        </w:rPr>
      </w:pPr>
    </w:p>
    <w:p w:rsidR="00D71133" w:rsidRDefault="00D71133" w:rsidP="0061135E">
      <w:pPr>
        <w:jc w:val="both"/>
        <w:rPr>
          <w:lang w:val="sr-Cyrl-RS"/>
        </w:rPr>
      </w:pPr>
    </w:p>
    <w:p w:rsidR="0061135E" w:rsidRDefault="0061135E" w:rsidP="0061135E">
      <w:pPr>
        <w:pStyle w:val="ListParagraph"/>
        <w:numPr>
          <w:ilvl w:val="0"/>
          <w:numId w:val="15"/>
        </w:numPr>
        <w:rPr>
          <w:lang w:val="sr-Cyrl-RS"/>
        </w:rPr>
      </w:pPr>
      <w:r>
        <w:rPr>
          <w:lang w:val="sr-Cyrl-RS"/>
        </w:rPr>
        <w:t>Наставна активност (учешће истраживача из института у настави, организовање наставе, менторство, учешће у комисијама за одбрану докторских и мастер теза)</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9344"/>
      </w:tblGrid>
      <w:tr w:rsidR="0061135E" w:rsidRPr="006E1883" w:rsidTr="00925075">
        <w:trPr>
          <w:jc w:val="center"/>
        </w:trPr>
        <w:tc>
          <w:tcPr>
            <w:tcW w:w="5000" w:type="pct"/>
          </w:tcPr>
          <w:p w:rsidR="0061135E" w:rsidRDefault="0061135E" w:rsidP="00925075">
            <w:pPr>
              <w:jc w:val="both"/>
              <w:rPr>
                <w:lang w:val="sr-Cyrl-RS"/>
              </w:rPr>
            </w:pPr>
          </w:p>
          <w:p w:rsidR="0061135E" w:rsidRDefault="0061135E" w:rsidP="00925075">
            <w:pPr>
              <w:jc w:val="both"/>
              <w:rPr>
                <w:lang w:val="sr-Cyrl-RS"/>
              </w:rPr>
            </w:pPr>
          </w:p>
          <w:p w:rsidR="0061135E" w:rsidRDefault="0061135E" w:rsidP="00925075">
            <w:pPr>
              <w:jc w:val="both"/>
              <w:rPr>
                <w:lang w:val="sr-Cyrl-RS"/>
              </w:rPr>
            </w:pPr>
          </w:p>
          <w:p w:rsidR="0061135E" w:rsidRPr="00577B92" w:rsidRDefault="0061135E" w:rsidP="00925075">
            <w:pPr>
              <w:jc w:val="both"/>
              <w:rPr>
                <w:lang w:val="sr-Cyrl-RS"/>
              </w:rPr>
            </w:pPr>
          </w:p>
        </w:tc>
      </w:tr>
    </w:tbl>
    <w:p w:rsidR="0061135E" w:rsidRDefault="0061135E" w:rsidP="0061135E">
      <w:pPr>
        <w:jc w:val="both"/>
        <w:rPr>
          <w:lang w:val="sr-Cyrl-RS"/>
        </w:rPr>
      </w:pPr>
    </w:p>
    <w:p w:rsidR="0061135E" w:rsidRPr="002C2DAF" w:rsidRDefault="0061135E" w:rsidP="0061135E">
      <w:pPr>
        <w:pStyle w:val="ListParagraph"/>
        <w:numPr>
          <w:ilvl w:val="0"/>
          <w:numId w:val="15"/>
        </w:numPr>
        <w:rPr>
          <w:lang w:val="sr-Cyrl-RS"/>
        </w:rPr>
      </w:pPr>
      <w:r w:rsidRPr="002C2DAF">
        <w:rPr>
          <w:lang w:val="sr-Cyrl-RS"/>
        </w:rPr>
        <w:t>Очекиване промене броја и статуса истраживача</w:t>
      </w:r>
    </w:p>
    <w:tbl>
      <w:tblPr>
        <w:tblW w:w="3848"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2689"/>
        <w:gridCol w:w="2251"/>
        <w:gridCol w:w="2251"/>
      </w:tblGrid>
      <w:tr w:rsidR="0061135E" w:rsidRPr="006E1883" w:rsidTr="00925075">
        <w:trPr>
          <w:jc w:val="center"/>
        </w:trPr>
        <w:tc>
          <w:tcPr>
            <w:tcW w:w="1870" w:type="pct"/>
          </w:tcPr>
          <w:p w:rsidR="0061135E" w:rsidRPr="0005777A" w:rsidRDefault="0061135E" w:rsidP="00925075">
            <w:pPr>
              <w:ind w:left="360"/>
              <w:rPr>
                <w:lang w:val="sr-Cyrl-RS"/>
              </w:rPr>
            </w:pPr>
            <w:r w:rsidRPr="0005777A">
              <w:rPr>
                <w:lang w:val="sr-Cyrl-RS"/>
              </w:rPr>
              <w:t>Име и презиме</w:t>
            </w:r>
          </w:p>
        </w:tc>
        <w:tc>
          <w:tcPr>
            <w:tcW w:w="1565" w:type="pct"/>
          </w:tcPr>
          <w:p w:rsidR="0061135E" w:rsidRPr="0005777A" w:rsidRDefault="0061135E" w:rsidP="00925075">
            <w:pPr>
              <w:ind w:left="360"/>
              <w:rPr>
                <w:rFonts w:ascii="Arial" w:hAnsi="Arial" w:cs="Arial"/>
                <w:lang w:val="sr-Cyrl-RS"/>
              </w:rPr>
            </w:pPr>
            <w:r w:rsidRPr="0005777A">
              <w:rPr>
                <w:lang w:val="sr-Cyrl-RS"/>
              </w:rPr>
              <w:t>Тренутни статус</w:t>
            </w:r>
          </w:p>
        </w:tc>
        <w:tc>
          <w:tcPr>
            <w:tcW w:w="1565" w:type="pct"/>
          </w:tcPr>
          <w:p w:rsidR="0061135E" w:rsidRPr="0005777A" w:rsidRDefault="0061135E" w:rsidP="00925075">
            <w:pPr>
              <w:ind w:left="360"/>
              <w:rPr>
                <w:lang w:val="sr-Cyrl-RS"/>
              </w:rPr>
            </w:pPr>
            <w:r>
              <w:rPr>
                <w:lang w:val="sr-Cyrl-RS"/>
              </w:rPr>
              <w:t>Очекивани статус</w:t>
            </w:r>
          </w:p>
        </w:tc>
      </w:tr>
      <w:tr w:rsidR="0061135E" w:rsidRPr="006E1883" w:rsidTr="00925075">
        <w:trPr>
          <w:jc w:val="center"/>
        </w:trPr>
        <w:tc>
          <w:tcPr>
            <w:tcW w:w="1870" w:type="pct"/>
          </w:tcPr>
          <w:p w:rsidR="0061135E" w:rsidRPr="00CC2E7F" w:rsidRDefault="0061135E" w:rsidP="00925075">
            <w:pPr>
              <w:pStyle w:val="ListParagraph"/>
              <w:numPr>
                <w:ilvl w:val="0"/>
                <w:numId w:val="26"/>
              </w:numPr>
              <w:jc w:val="both"/>
              <w:rPr>
                <w:lang w:val="sr-Cyrl-RS"/>
              </w:rPr>
            </w:pPr>
          </w:p>
        </w:tc>
        <w:tc>
          <w:tcPr>
            <w:tcW w:w="1565" w:type="pct"/>
          </w:tcPr>
          <w:p w:rsidR="0061135E" w:rsidRPr="006E1883" w:rsidRDefault="0061135E" w:rsidP="00925075">
            <w:pPr>
              <w:spacing w:after="0" w:line="240" w:lineRule="auto"/>
              <w:rPr>
                <w:rFonts w:ascii="Arial" w:hAnsi="Arial" w:cs="Arial"/>
              </w:rPr>
            </w:pPr>
          </w:p>
        </w:tc>
        <w:tc>
          <w:tcPr>
            <w:tcW w:w="1565" w:type="pct"/>
          </w:tcPr>
          <w:p w:rsidR="0061135E" w:rsidRPr="006E1883" w:rsidRDefault="0061135E" w:rsidP="00925075">
            <w:pPr>
              <w:spacing w:after="0" w:line="240" w:lineRule="auto"/>
              <w:rPr>
                <w:rFonts w:ascii="Arial" w:hAnsi="Arial" w:cs="Arial"/>
              </w:rPr>
            </w:pPr>
          </w:p>
        </w:tc>
      </w:tr>
      <w:tr w:rsidR="0061135E" w:rsidRPr="006E1883" w:rsidTr="00925075">
        <w:trPr>
          <w:jc w:val="center"/>
        </w:trPr>
        <w:tc>
          <w:tcPr>
            <w:tcW w:w="1870" w:type="pct"/>
          </w:tcPr>
          <w:p w:rsidR="0061135E" w:rsidRPr="00CC2E7F" w:rsidRDefault="0061135E" w:rsidP="00925075">
            <w:pPr>
              <w:pStyle w:val="ListParagraph"/>
              <w:numPr>
                <w:ilvl w:val="0"/>
                <w:numId w:val="26"/>
              </w:numPr>
              <w:jc w:val="both"/>
              <w:rPr>
                <w:lang w:val="sr-Cyrl-RS"/>
              </w:rPr>
            </w:pPr>
          </w:p>
        </w:tc>
        <w:tc>
          <w:tcPr>
            <w:tcW w:w="1565" w:type="pct"/>
          </w:tcPr>
          <w:p w:rsidR="0061135E" w:rsidRPr="006E1883" w:rsidRDefault="0061135E" w:rsidP="00925075">
            <w:pPr>
              <w:spacing w:after="0" w:line="240" w:lineRule="auto"/>
              <w:rPr>
                <w:rFonts w:ascii="Arial" w:hAnsi="Arial" w:cs="Arial"/>
              </w:rPr>
            </w:pPr>
          </w:p>
        </w:tc>
        <w:tc>
          <w:tcPr>
            <w:tcW w:w="1565" w:type="pct"/>
          </w:tcPr>
          <w:p w:rsidR="0061135E" w:rsidRPr="006E1883" w:rsidRDefault="0061135E" w:rsidP="00925075">
            <w:pPr>
              <w:spacing w:after="0" w:line="240" w:lineRule="auto"/>
              <w:rPr>
                <w:rFonts w:ascii="Arial" w:hAnsi="Arial" w:cs="Arial"/>
              </w:rPr>
            </w:pPr>
          </w:p>
        </w:tc>
      </w:tr>
      <w:tr w:rsidR="0061135E" w:rsidRPr="006E1883" w:rsidTr="00925075">
        <w:trPr>
          <w:jc w:val="center"/>
        </w:trPr>
        <w:tc>
          <w:tcPr>
            <w:tcW w:w="1870" w:type="pct"/>
          </w:tcPr>
          <w:p w:rsidR="0061135E" w:rsidRPr="00CC2E7F" w:rsidRDefault="0061135E" w:rsidP="00925075">
            <w:pPr>
              <w:pStyle w:val="ListParagraph"/>
              <w:numPr>
                <w:ilvl w:val="0"/>
                <w:numId w:val="26"/>
              </w:numPr>
              <w:jc w:val="both"/>
              <w:rPr>
                <w:lang w:val="sr-Cyrl-RS"/>
              </w:rPr>
            </w:pPr>
          </w:p>
        </w:tc>
        <w:tc>
          <w:tcPr>
            <w:tcW w:w="1565" w:type="pct"/>
          </w:tcPr>
          <w:p w:rsidR="0061135E" w:rsidRPr="006E1883" w:rsidRDefault="0061135E" w:rsidP="00925075">
            <w:pPr>
              <w:spacing w:after="0" w:line="240" w:lineRule="auto"/>
              <w:rPr>
                <w:rFonts w:ascii="Arial" w:hAnsi="Arial" w:cs="Arial"/>
              </w:rPr>
            </w:pPr>
          </w:p>
        </w:tc>
        <w:tc>
          <w:tcPr>
            <w:tcW w:w="1565" w:type="pct"/>
          </w:tcPr>
          <w:p w:rsidR="0061135E" w:rsidRPr="006E1883" w:rsidRDefault="0061135E" w:rsidP="00925075">
            <w:pPr>
              <w:spacing w:after="0" w:line="240" w:lineRule="auto"/>
              <w:rPr>
                <w:rFonts w:ascii="Arial" w:hAnsi="Arial" w:cs="Arial"/>
              </w:rPr>
            </w:pPr>
          </w:p>
        </w:tc>
      </w:tr>
      <w:tr w:rsidR="0061135E" w:rsidRPr="006E1883" w:rsidTr="00925075">
        <w:trPr>
          <w:jc w:val="center"/>
        </w:trPr>
        <w:tc>
          <w:tcPr>
            <w:tcW w:w="1870" w:type="pct"/>
          </w:tcPr>
          <w:p w:rsidR="0061135E" w:rsidRPr="00CC2E7F" w:rsidRDefault="0061135E" w:rsidP="00925075">
            <w:pPr>
              <w:pStyle w:val="ListParagraph"/>
              <w:jc w:val="both"/>
              <w:rPr>
                <w:lang w:val="sr-Cyrl-RS"/>
              </w:rPr>
            </w:pPr>
            <w:r>
              <w:rPr>
                <w:lang w:val="sr-Cyrl-RS"/>
              </w:rPr>
              <w:t>...</w:t>
            </w:r>
          </w:p>
        </w:tc>
        <w:tc>
          <w:tcPr>
            <w:tcW w:w="1565" w:type="pct"/>
          </w:tcPr>
          <w:p w:rsidR="0061135E" w:rsidRPr="006E1883" w:rsidRDefault="0061135E" w:rsidP="00925075">
            <w:pPr>
              <w:spacing w:after="0" w:line="240" w:lineRule="auto"/>
              <w:rPr>
                <w:rFonts w:ascii="Arial" w:hAnsi="Arial" w:cs="Arial"/>
              </w:rPr>
            </w:pPr>
          </w:p>
        </w:tc>
        <w:tc>
          <w:tcPr>
            <w:tcW w:w="1565" w:type="pct"/>
          </w:tcPr>
          <w:p w:rsidR="0061135E" w:rsidRPr="006E1883" w:rsidRDefault="0061135E" w:rsidP="00925075">
            <w:pPr>
              <w:spacing w:after="0" w:line="240" w:lineRule="auto"/>
              <w:rPr>
                <w:rFonts w:ascii="Arial" w:hAnsi="Arial" w:cs="Arial"/>
              </w:rPr>
            </w:pPr>
          </w:p>
        </w:tc>
      </w:tr>
    </w:tbl>
    <w:p w:rsidR="0061135E" w:rsidRPr="00FC3019" w:rsidRDefault="0061135E" w:rsidP="0061135E">
      <w:pPr>
        <w:rPr>
          <w:lang w:val="sr-Cyrl-RS"/>
        </w:rPr>
      </w:pPr>
      <w:r>
        <w:rPr>
          <w:lang w:val="sr-Cyrl-RS"/>
        </w:rPr>
        <w:t>Промена радног статуса, степена образовања, научног, наставног, истраживачког и стручног звања, одлазак на усавршавање и друго.</w:t>
      </w:r>
    </w:p>
    <w:p w:rsidR="0061135E" w:rsidRPr="00CA5897" w:rsidRDefault="0061135E" w:rsidP="0061135E">
      <w:pPr>
        <w:pageBreakBefore/>
        <w:spacing w:after="0" w:line="240" w:lineRule="auto"/>
        <w:jc w:val="center"/>
        <w:rPr>
          <w:rFonts w:cs="Times New Roman"/>
          <w:b/>
          <w:sz w:val="24"/>
          <w:szCs w:val="24"/>
          <w:lang w:val="sr-Cyrl-RS"/>
        </w:rPr>
      </w:pPr>
      <w:r w:rsidRPr="00CA5897">
        <w:rPr>
          <w:rFonts w:cs="Times New Roman"/>
          <w:b/>
          <w:sz w:val="24"/>
          <w:szCs w:val="24"/>
          <w:lang w:val="sr-Cyrl-RS"/>
        </w:rPr>
        <w:t xml:space="preserve">Очекивани резултати сврстани по категоријама </w:t>
      </w:r>
    </w:p>
    <w:p w:rsidR="0061135E" w:rsidRPr="00CA5897" w:rsidRDefault="0061135E" w:rsidP="0061135E">
      <w:pPr>
        <w:spacing w:after="0" w:line="240" w:lineRule="auto"/>
        <w:jc w:val="center"/>
        <w:rPr>
          <w:rFonts w:cs="Times New Roman"/>
          <w:sz w:val="24"/>
          <w:szCs w:val="24"/>
          <w:lang w:val="sr-Cyrl-RS"/>
        </w:rPr>
      </w:pPr>
      <w:r w:rsidRPr="00CA5897">
        <w:rPr>
          <w:rFonts w:cs="Times New Roman"/>
          <w:b/>
          <w:sz w:val="24"/>
          <w:szCs w:val="24"/>
          <w:lang w:val="sr-Cyrl-RS"/>
        </w:rPr>
        <w:t xml:space="preserve">у одговарајућој области </w:t>
      </w:r>
    </w:p>
    <w:p w:rsidR="0061135E" w:rsidRPr="00CA5897" w:rsidRDefault="0061135E" w:rsidP="0061135E">
      <w:pPr>
        <w:jc w:val="center"/>
        <w:rPr>
          <w:rFonts w:cs="Times New Roman"/>
          <w:sz w:val="24"/>
          <w:szCs w:val="24"/>
          <w:lang w:val="sr-Cyrl-RS"/>
        </w:rPr>
      </w:pPr>
      <w:r w:rsidRPr="00CA5897">
        <w:rPr>
          <w:rFonts w:cs="Times New Roman"/>
          <w:sz w:val="24"/>
          <w:szCs w:val="24"/>
          <w:lang w:val="sr-Cyrl-RS"/>
        </w:rPr>
        <w:t xml:space="preserve"> (унети бројеве у колону десно)</w:t>
      </w:r>
    </w:p>
    <w:p w:rsidR="0061135E" w:rsidRPr="00BC59AA" w:rsidRDefault="0061135E" w:rsidP="0061135E">
      <w:pPr>
        <w:jc w:val="center"/>
        <w:rPr>
          <w:sz w:val="24"/>
          <w:szCs w:val="26"/>
          <w:lang w:val="sr-Cyrl-RS"/>
        </w:rPr>
      </w:pPr>
      <w:r w:rsidRPr="00BC59AA">
        <w:rPr>
          <w:sz w:val="24"/>
          <w:szCs w:val="26"/>
          <w:lang w:val="sr-Cyrl-RS"/>
        </w:rPr>
        <w:t>Напомена: области науке су разврстане на следећи начин: 1 - природно-математичке и медицинске 2 - техничко-технолошке и биотехничке 3 - друштвене 4 - хуманистичке</w:t>
      </w:r>
    </w:p>
    <w:tbl>
      <w:tblPr>
        <w:tblW w:w="9662" w:type="dxa"/>
        <w:tblLayout w:type="fixed"/>
        <w:tblCellMar>
          <w:top w:w="45" w:type="dxa"/>
          <w:left w:w="67" w:type="dxa"/>
          <w:bottom w:w="45" w:type="dxa"/>
          <w:right w:w="45" w:type="dxa"/>
        </w:tblCellMar>
        <w:tblLook w:val="0000" w:firstRow="0" w:lastRow="0" w:firstColumn="0" w:lastColumn="0" w:noHBand="0" w:noVBand="0"/>
      </w:tblPr>
      <w:tblGrid>
        <w:gridCol w:w="3772"/>
        <w:gridCol w:w="1260"/>
        <w:gridCol w:w="1260"/>
        <w:gridCol w:w="582"/>
        <w:gridCol w:w="630"/>
        <w:gridCol w:w="630"/>
        <w:gridCol w:w="630"/>
        <w:gridCol w:w="898"/>
      </w:tblGrid>
      <w:tr w:rsidR="0061135E" w:rsidRPr="00CA5897" w:rsidTr="00925075">
        <w:tc>
          <w:tcPr>
            <w:tcW w:w="3772" w:type="dxa"/>
            <w:vMerge w:val="restart"/>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b/>
                <w:bCs/>
                <w:sz w:val="24"/>
                <w:szCs w:val="24"/>
              </w:rPr>
              <w:t>Назив групе резултата </w:t>
            </w:r>
          </w:p>
        </w:tc>
        <w:tc>
          <w:tcPr>
            <w:tcW w:w="1260" w:type="dxa"/>
            <w:vMerge w:val="restart"/>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b/>
                <w:bCs/>
                <w:sz w:val="24"/>
                <w:szCs w:val="24"/>
              </w:rPr>
              <w:t>Ознака</w:t>
            </w:r>
            <w:r w:rsidRPr="00CA5897">
              <w:rPr>
                <w:rFonts w:eastAsia="Times New Roman" w:cs="Times New Roman"/>
                <w:b/>
                <w:bCs/>
                <w:sz w:val="24"/>
                <w:szCs w:val="24"/>
              </w:rPr>
              <w:br/>
              <w:t>групе</w:t>
            </w:r>
            <w:r w:rsidRPr="00CA5897">
              <w:rPr>
                <w:rFonts w:eastAsia="Times New Roman" w:cs="Times New Roman"/>
                <w:b/>
                <w:bCs/>
                <w:sz w:val="24"/>
                <w:szCs w:val="24"/>
              </w:rPr>
              <w:br/>
              <w:t>резултата </w:t>
            </w:r>
          </w:p>
        </w:tc>
        <w:tc>
          <w:tcPr>
            <w:tcW w:w="1260" w:type="dxa"/>
            <w:vMerge w:val="restart"/>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b/>
                <w:bCs/>
                <w:sz w:val="24"/>
                <w:szCs w:val="24"/>
              </w:rPr>
              <w:t>Врста</w:t>
            </w:r>
            <w:r w:rsidRPr="00CA5897">
              <w:rPr>
                <w:rFonts w:eastAsia="Times New Roman" w:cs="Times New Roman"/>
                <w:b/>
                <w:bCs/>
                <w:sz w:val="24"/>
                <w:szCs w:val="24"/>
              </w:rPr>
              <w:br/>
              <w:t>резултата </w:t>
            </w:r>
          </w:p>
        </w:tc>
        <w:tc>
          <w:tcPr>
            <w:tcW w:w="2472" w:type="dxa"/>
            <w:gridSpan w:val="4"/>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b/>
                <w:bCs/>
                <w:sz w:val="24"/>
                <w:szCs w:val="24"/>
              </w:rPr>
              <w:t>К - Вредност резултата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b/>
                <w:bCs/>
                <w:sz w:val="24"/>
                <w:szCs w:val="24"/>
                <w:lang w:val="sr-Cyrl-RS"/>
              </w:rPr>
              <w:t>БРОЈ</w:t>
            </w:r>
          </w:p>
        </w:tc>
      </w:tr>
      <w:tr w:rsidR="0061135E" w:rsidRPr="00CA5897" w:rsidTr="00925075">
        <w:tc>
          <w:tcPr>
            <w:tcW w:w="3772" w:type="dxa"/>
            <w:vMerge/>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rPr>
                <w:rFonts w:cs="Times New Roman"/>
                <w:sz w:val="24"/>
                <w:szCs w:val="24"/>
              </w:rPr>
            </w:pPr>
          </w:p>
        </w:tc>
        <w:tc>
          <w:tcPr>
            <w:tcW w:w="1260" w:type="dxa"/>
            <w:vMerge/>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rPr>
                <w:rFonts w:cs="Times New Roman"/>
                <w:sz w:val="24"/>
                <w:szCs w:val="24"/>
              </w:rPr>
            </w:pPr>
          </w:p>
        </w:tc>
        <w:tc>
          <w:tcPr>
            <w:tcW w:w="1260" w:type="dxa"/>
            <w:vMerge/>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rPr>
                <w:rFonts w:cs="Times New Roman"/>
                <w:sz w:val="24"/>
                <w:szCs w:val="24"/>
              </w:rPr>
            </w:pP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b/>
                <w:bCs/>
                <w:sz w:val="24"/>
                <w:szCs w:val="24"/>
              </w:rPr>
              <w:t>1 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b/>
                <w:bCs/>
                <w:sz w:val="24"/>
                <w:szCs w:val="24"/>
              </w:rPr>
              <w:t>2 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b/>
                <w:bCs/>
                <w:sz w:val="24"/>
                <w:szCs w:val="24"/>
              </w:rPr>
              <w:t>3 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b/>
                <w:bCs/>
                <w:sz w:val="24"/>
                <w:szCs w:val="24"/>
              </w:rPr>
              <w:t>4 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CA5897" w:rsidRDefault="0061135E" w:rsidP="00925075">
            <w:pPr>
              <w:spacing w:before="280" w:after="280" w:line="240" w:lineRule="auto"/>
              <w:jc w:val="center"/>
              <w:rPr>
                <w:rFonts w:cs="Times New Roman"/>
                <w:sz w:val="24"/>
                <w:szCs w:val="24"/>
              </w:rPr>
            </w:pPr>
          </w:p>
        </w:tc>
      </w:tr>
      <w:tr w:rsidR="0061135E" w:rsidRPr="00CA5897" w:rsidTr="00925075">
        <w:tc>
          <w:tcPr>
            <w:tcW w:w="377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rPr>
                <w:rFonts w:cs="Times New Roman"/>
                <w:sz w:val="24"/>
                <w:szCs w:val="24"/>
              </w:rPr>
            </w:pPr>
            <w:r w:rsidRPr="00CA5897">
              <w:rPr>
                <w:rFonts w:eastAsia="Times New Roman" w:cs="Times New Roman"/>
                <w:b/>
                <w:bCs/>
                <w:sz w:val="24"/>
                <w:szCs w:val="24"/>
              </w:rPr>
              <w:t>Монографије, монографске студије, тематски зборници, лексикографске и картографске публикације међународног значаја</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before="280" w:after="280" w:line="240" w:lineRule="auto"/>
              <w:jc w:val="center"/>
              <w:rPr>
                <w:rFonts w:cs="Times New Roman"/>
              </w:rPr>
            </w:pPr>
            <w:r w:rsidRPr="004A3DDA">
              <w:rPr>
                <w:rFonts w:eastAsia="Times New Roman" w:cs="Times New Roman"/>
                <w:b/>
                <w:bCs/>
              </w:rPr>
              <w:t>M10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after="0" w:line="240" w:lineRule="auto"/>
              <w:rPr>
                <w:rFonts w:cs="Times New Roman"/>
              </w:rPr>
            </w:pPr>
            <w:r w:rsidRPr="004A3DDA">
              <w:rPr>
                <w:rFonts w:eastAsia="Times New Roman" w:cs="Times New Roman"/>
              </w:rPr>
              <w:t>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rPr>
                <w:rFonts w:cs="Times New Roman"/>
                <w:sz w:val="24"/>
                <w:szCs w:val="24"/>
              </w:rPr>
            </w:pPr>
            <w:r w:rsidRPr="00CA5897">
              <w:rPr>
                <w:rFonts w:eastAsia="Times New Roman" w:cs="Times New Roman"/>
                <w:sz w:val="24"/>
                <w:szCs w:val="24"/>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rPr>
                <w:rFonts w:cs="Times New Roman"/>
                <w:sz w:val="24"/>
                <w:szCs w:val="24"/>
              </w:rPr>
            </w:pPr>
            <w:r w:rsidRPr="00CA5897">
              <w:rPr>
                <w:rFonts w:eastAsia="Times New Roman" w:cs="Times New Roman"/>
                <w:sz w:val="24"/>
                <w:szCs w:val="24"/>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rPr>
                <w:rFonts w:cs="Times New Roman"/>
                <w:sz w:val="24"/>
                <w:szCs w:val="24"/>
              </w:rPr>
            </w:pPr>
            <w:r w:rsidRPr="00CA5897">
              <w:rPr>
                <w:rFonts w:eastAsia="Times New Roman" w:cs="Times New Roman"/>
                <w:sz w:val="24"/>
                <w:szCs w:val="24"/>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rPr>
                <w:rFonts w:cs="Times New Roman"/>
                <w:sz w:val="24"/>
                <w:szCs w:val="24"/>
              </w:rPr>
            </w:pPr>
            <w:r w:rsidRPr="00CA5897">
              <w:rPr>
                <w:rFonts w:eastAsia="Times New Roman" w:cs="Times New Roman"/>
                <w:sz w:val="24"/>
                <w:szCs w:val="24"/>
              </w:rPr>
              <w:t>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CA5897" w:rsidRDefault="0061135E" w:rsidP="00925075">
            <w:pPr>
              <w:spacing w:after="0" w:line="240" w:lineRule="auto"/>
              <w:rPr>
                <w:rFonts w:cs="Times New Roman"/>
                <w:sz w:val="24"/>
                <w:szCs w:val="24"/>
              </w:rPr>
            </w:pPr>
          </w:p>
        </w:tc>
      </w:tr>
      <w:tr w:rsidR="0061135E" w:rsidRPr="00CA5897" w:rsidTr="00925075">
        <w:tc>
          <w:tcPr>
            <w:tcW w:w="377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rPr>
                <w:rFonts w:cs="Times New Roman"/>
                <w:sz w:val="24"/>
                <w:szCs w:val="24"/>
              </w:rPr>
            </w:pPr>
            <w:r w:rsidRPr="00CA5897">
              <w:rPr>
                <w:rFonts w:eastAsia="Times New Roman" w:cs="Times New Roman"/>
                <w:sz w:val="24"/>
                <w:szCs w:val="24"/>
              </w:rPr>
              <w:t>Истакнута монографија међународног значаја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after="0" w:line="240" w:lineRule="auto"/>
              <w:rPr>
                <w:rFonts w:cs="Times New Roman"/>
              </w:rPr>
            </w:pPr>
            <w:r w:rsidRPr="004A3DDA">
              <w:rPr>
                <w:rFonts w:eastAsia="Times New Roman" w:cs="Times New Roman"/>
              </w:rPr>
              <w:t>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before="280" w:after="280" w:line="240" w:lineRule="auto"/>
              <w:jc w:val="center"/>
              <w:rPr>
                <w:rFonts w:cs="Times New Roman"/>
              </w:rPr>
            </w:pPr>
            <w:r w:rsidRPr="004A3DDA">
              <w:rPr>
                <w:rFonts w:eastAsia="Times New Roman" w:cs="Times New Roman"/>
              </w:rPr>
              <w:t>M11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14 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14 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14 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14 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CA5897" w:rsidRDefault="0061135E" w:rsidP="00925075">
            <w:pPr>
              <w:spacing w:before="280" w:after="280" w:line="240" w:lineRule="auto"/>
              <w:jc w:val="center"/>
              <w:rPr>
                <w:rFonts w:cs="Times New Roman"/>
                <w:sz w:val="24"/>
                <w:szCs w:val="24"/>
              </w:rPr>
            </w:pPr>
          </w:p>
        </w:tc>
      </w:tr>
      <w:tr w:rsidR="0061135E" w:rsidRPr="00CA5897" w:rsidTr="00925075">
        <w:tc>
          <w:tcPr>
            <w:tcW w:w="377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rPr>
                <w:rFonts w:cs="Times New Roman"/>
                <w:sz w:val="24"/>
                <w:szCs w:val="24"/>
              </w:rPr>
            </w:pPr>
            <w:r w:rsidRPr="00CA5897">
              <w:rPr>
                <w:rFonts w:eastAsia="Times New Roman" w:cs="Times New Roman"/>
                <w:sz w:val="24"/>
                <w:szCs w:val="24"/>
              </w:rPr>
              <w:t>Монографија међународног значаја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after="0" w:line="240" w:lineRule="auto"/>
              <w:rPr>
                <w:rFonts w:cs="Times New Roman"/>
              </w:rPr>
            </w:pPr>
            <w:r w:rsidRPr="004A3DDA">
              <w:rPr>
                <w:rFonts w:eastAsia="Times New Roman" w:cs="Times New Roman"/>
              </w:rPr>
              <w:t>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before="280" w:after="280" w:line="240" w:lineRule="auto"/>
              <w:jc w:val="center"/>
              <w:rPr>
                <w:rFonts w:cs="Times New Roman"/>
              </w:rPr>
            </w:pPr>
            <w:r w:rsidRPr="004A3DDA">
              <w:rPr>
                <w:rFonts w:eastAsia="Times New Roman" w:cs="Times New Roman"/>
              </w:rPr>
              <w:t>M12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10 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10 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10 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10 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CA5897" w:rsidRDefault="0061135E" w:rsidP="00925075">
            <w:pPr>
              <w:spacing w:before="280" w:after="280" w:line="240" w:lineRule="auto"/>
              <w:jc w:val="center"/>
              <w:rPr>
                <w:rFonts w:cs="Times New Roman"/>
                <w:sz w:val="24"/>
                <w:szCs w:val="24"/>
              </w:rPr>
            </w:pPr>
          </w:p>
        </w:tc>
      </w:tr>
      <w:tr w:rsidR="0061135E" w:rsidRPr="00CA5897" w:rsidTr="00925075">
        <w:tc>
          <w:tcPr>
            <w:tcW w:w="377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rPr>
                <w:rFonts w:cs="Times New Roman"/>
                <w:sz w:val="24"/>
                <w:szCs w:val="24"/>
              </w:rPr>
            </w:pPr>
            <w:r w:rsidRPr="00CA5897">
              <w:rPr>
                <w:rFonts w:eastAsia="Times New Roman" w:cs="Times New Roman"/>
                <w:sz w:val="24"/>
                <w:szCs w:val="24"/>
              </w:rPr>
              <w:t>Монографска студија/поглавље у књизи M11 или рад у тематском зборнику водећег међународног значаја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after="0" w:line="240" w:lineRule="auto"/>
              <w:rPr>
                <w:rFonts w:cs="Times New Roman"/>
              </w:rPr>
            </w:pPr>
            <w:r w:rsidRPr="004A3DDA">
              <w:rPr>
                <w:rFonts w:eastAsia="Times New Roman" w:cs="Times New Roman"/>
              </w:rPr>
              <w:t>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before="280" w:after="280" w:line="240" w:lineRule="auto"/>
              <w:jc w:val="center"/>
              <w:rPr>
                <w:rFonts w:cs="Times New Roman"/>
              </w:rPr>
            </w:pPr>
            <w:r w:rsidRPr="004A3DDA">
              <w:rPr>
                <w:rFonts w:eastAsia="Times New Roman" w:cs="Times New Roman"/>
              </w:rPr>
              <w:t>M13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7 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7 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7 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7 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CA5897" w:rsidRDefault="0061135E" w:rsidP="00925075">
            <w:pPr>
              <w:spacing w:before="280" w:after="280" w:line="240" w:lineRule="auto"/>
              <w:jc w:val="center"/>
              <w:rPr>
                <w:rFonts w:cs="Times New Roman"/>
                <w:sz w:val="24"/>
                <w:szCs w:val="24"/>
              </w:rPr>
            </w:pPr>
          </w:p>
        </w:tc>
      </w:tr>
      <w:tr w:rsidR="0061135E" w:rsidRPr="00CA5897" w:rsidTr="00925075">
        <w:tc>
          <w:tcPr>
            <w:tcW w:w="377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rPr>
                <w:rFonts w:cs="Times New Roman"/>
                <w:sz w:val="24"/>
                <w:szCs w:val="24"/>
              </w:rPr>
            </w:pPr>
            <w:r w:rsidRPr="00CA5897">
              <w:rPr>
                <w:rFonts w:eastAsia="Times New Roman" w:cs="Times New Roman"/>
                <w:sz w:val="24"/>
                <w:szCs w:val="24"/>
              </w:rPr>
              <w:t>Монографска студија/поглавље у књизи M12 или рад у тематском зборнику међународног значаја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after="0" w:line="240" w:lineRule="auto"/>
              <w:rPr>
                <w:rFonts w:cs="Times New Roman"/>
              </w:rPr>
            </w:pPr>
            <w:r w:rsidRPr="004A3DDA">
              <w:rPr>
                <w:rFonts w:eastAsia="Times New Roman" w:cs="Times New Roman"/>
              </w:rPr>
              <w:t>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before="280" w:after="280" w:line="240" w:lineRule="auto"/>
              <w:jc w:val="center"/>
              <w:rPr>
                <w:rFonts w:cs="Times New Roman"/>
              </w:rPr>
            </w:pPr>
            <w:r w:rsidRPr="004A3DDA">
              <w:rPr>
                <w:rFonts w:eastAsia="Times New Roman" w:cs="Times New Roman"/>
              </w:rPr>
              <w:t>M14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4 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4 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5 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CA5897" w:rsidRDefault="0061135E" w:rsidP="00925075">
            <w:pPr>
              <w:spacing w:before="280" w:after="280" w:line="240" w:lineRule="auto"/>
              <w:jc w:val="center"/>
              <w:rPr>
                <w:rFonts w:cs="Times New Roman"/>
                <w:sz w:val="24"/>
                <w:szCs w:val="24"/>
              </w:rPr>
            </w:pPr>
          </w:p>
        </w:tc>
      </w:tr>
      <w:tr w:rsidR="0061135E" w:rsidRPr="00CA5897" w:rsidTr="00925075">
        <w:tc>
          <w:tcPr>
            <w:tcW w:w="377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rPr>
                <w:rFonts w:cs="Times New Roman"/>
                <w:sz w:val="24"/>
                <w:szCs w:val="24"/>
              </w:rPr>
            </w:pPr>
            <w:r w:rsidRPr="00CA5897">
              <w:rPr>
                <w:rFonts w:eastAsia="Times New Roman" w:cs="Times New Roman"/>
                <w:sz w:val="24"/>
                <w:szCs w:val="24"/>
              </w:rPr>
              <w:t>Лексикографска јединица или карта у научној публикацији водећег међународног значаја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after="0" w:line="240" w:lineRule="auto"/>
              <w:rPr>
                <w:rFonts w:cs="Times New Roman"/>
              </w:rPr>
            </w:pPr>
            <w:r w:rsidRPr="004A3DDA">
              <w:rPr>
                <w:rFonts w:eastAsia="Times New Roman" w:cs="Times New Roman"/>
              </w:rPr>
              <w:t>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before="280" w:after="280" w:line="240" w:lineRule="auto"/>
              <w:jc w:val="center"/>
              <w:rPr>
                <w:rFonts w:cs="Times New Roman"/>
              </w:rPr>
            </w:pPr>
            <w:r w:rsidRPr="004A3DDA">
              <w:rPr>
                <w:rFonts w:eastAsia="Times New Roman" w:cs="Times New Roman"/>
              </w:rPr>
              <w:t>M15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3 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3 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3 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3 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CA5897" w:rsidRDefault="0061135E" w:rsidP="00925075">
            <w:pPr>
              <w:spacing w:before="280" w:after="280" w:line="240" w:lineRule="auto"/>
              <w:jc w:val="center"/>
              <w:rPr>
                <w:rFonts w:cs="Times New Roman"/>
                <w:sz w:val="24"/>
                <w:szCs w:val="24"/>
              </w:rPr>
            </w:pPr>
          </w:p>
        </w:tc>
      </w:tr>
      <w:tr w:rsidR="0061135E" w:rsidRPr="00CA5897" w:rsidTr="00925075">
        <w:tc>
          <w:tcPr>
            <w:tcW w:w="377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rPr>
                <w:rFonts w:cs="Times New Roman"/>
                <w:sz w:val="24"/>
                <w:szCs w:val="24"/>
              </w:rPr>
            </w:pPr>
            <w:r w:rsidRPr="00CA5897">
              <w:rPr>
                <w:rFonts w:eastAsia="Times New Roman" w:cs="Times New Roman"/>
                <w:sz w:val="24"/>
                <w:szCs w:val="24"/>
              </w:rPr>
              <w:t>Лексикографска јединица или карта у публикацији међународног значаја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after="0" w:line="240" w:lineRule="auto"/>
              <w:rPr>
                <w:rFonts w:cs="Times New Roman"/>
              </w:rPr>
            </w:pPr>
            <w:r w:rsidRPr="004A3DDA">
              <w:rPr>
                <w:rFonts w:eastAsia="Times New Roman" w:cs="Times New Roman"/>
              </w:rPr>
              <w:t>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before="280" w:after="280" w:line="240" w:lineRule="auto"/>
              <w:jc w:val="center"/>
              <w:rPr>
                <w:rFonts w:cs="Times New Roman"/>
              </w:rPr>
            </w:pPr>
            <w:r w:rsidRPr="004A3DDA">
              <w:rPr>
                <w:rFonts w:eastAsia="Times New Roman" w:cs="Times New Roman"/>
              </w:rPr>
              <w:t>M16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2 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2 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2 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2 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CA5897" w:rsidRDefault="0061135E" w:rsidP="00925075">
            <w:pPr>
              <w:spacing w:before="280" w:after="280" w:line="240" w:lineRule="auto"/>
              <w:jc w:val="center"/>
              <w:rPr>
                <w:rFonts w:cs="Times New Roman"/>
                <w:sz w:val="24"/>
                <w:szCs w:val="24"/>
              </w:rPr>
            </w:pPr>
          </w:p>
        </w:tc>
      </w:tr>
      <w:tr w:rsidR="0061135E" w:rsidRPr="00CA5897" w:rsidTr="00925075">
        <w:tc>
          <w:tcPr>
            <w:tcW w:w="377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rPr>
                <w:rFonts w:cs="Times New Roman"/>
                <w:sz w:val="24"/>
                <w:szCs w:val="24"/>
              </w:rPr>
            </w:pPr>
            <w:r w:rsidRPr="00CA5897">
              <w:rPr>
                <w:rFonts w:eastAsia="Times New Roman" w:cs="Times New Roman"/>
                <w:sz w:val="24"/>
                <w:szCs w:val="24"/>
              </w:rPr>
              <w:t>Уређивање тематског зборника лексикографске или картографске публикације водећег међународног значаја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after="0" w:line="240" w:lineRule="auto"/>
              <w:rPr>
                <w:rFonts w:cs="Times New Roman"/>
              </w:rPr>
            </w:pPr>
            <w:r w:rsidRPr="004A3DDA">
              <w:rPr>
                <w:rFonts w:eastAsia="Times New Roman" w:cs="Times New Roman"/>
              </w:rPr>
              <w:t>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before="280" w:after="280" w:line="240" w:lineRule="auto"/>
              <w:jc w:val="center"/>
              <w:rPr>
                <w:rFonts w:cs="Times New Roman"/>
              </w:rPr>
            </w:pPr>
            <w:r w:rsidRPr="004A3DDA">
              <w:rPr>
                <w:rFonts w:eastAsia="Times New Roman" w:cs="Times New Roman"/>
              </w:rPr>
              <w:t>M17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3 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3 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3 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3 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CA5897" w:rsidRDefault="0061135E" w:rsidP="00925075">
            <w:pPr>
              <w:spacing w:before="280" w:after="280" w:line="240" w:lineRule="auto"/>
              <w:jc w:val="center"/>
              <w:rPr>
                <w:rFonts w:cs="Times New Roman"/>
                <w:sz w:val="24"/>
                <w:szCs w:val="24"/>
              </w:rPr>
            </w:pPr>
          </w:p>
        </w:tc>
      </w:tr>
      <w:tr w:rsidR="0061135E" w:rsidRPr="00CA5897" w:rsidTr="00925075">
        <w:tc>
          <w:tcPr>
            <w:tcW w:w="377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rPr>
                <w:rFonts w:cs="Times New Roman"/>
                <w:sz w:val="24"/>
                <w:szCs w:val="24"/>
              </w:rPr>
            </w:pPr>
            <w:r w:rsidRPr="00CA5897">
              <w:rPr>
                <w:rFonts w:eastAsia="Times New Roman" w:cs="Times New Roman"/>
                <w:sz w:val="24"/>
                <w:szCs w:val="24"/>
              </w:rPr>
              <w:t>Уређивање тематског зборника, лексикографске или картографске публикације међународног значаја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after="0" w:line="240" w:lineRule="auto"/>
              <w:rPr>
                <w:rFonts w:cs="Times New Roman"/>
              </w:rPr>
            </w:pPr>
            <w:r w:rsidRPr="004A3DDA">
              <w:rPr>
                <w:rFonts w:eastAsia="Times New Roman" w:cs="Times New Roman"/>
              </w:rPr>
              <w:t>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before="280" w:after="280" w:line="240" w:lineRule="auto"/>
              <w:jc w:val="center"/>
              <w:rPr>
                <w:rFonts w:cs="Times New Roman"/>
              </w:rPr>
            </w:pPr>
            <w:r w:rsidRPr="004A3DDA">
              <w:rPr>
                <w:rFonts w:eastAsia="Times New Roman" w:cs="Times New Roman"/>
              </w:rPr>
              <w:t>M18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2 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2 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2 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2 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CA5897" w:rsidRDefault="0061135E" w:rsidP="00925075">
            <w:pPr>
              <w:spacing w:before="280" w:after="280" w:line="240" w:lineRule="auto"/>
              <w:jc w:val="center"/>
              <w:rPr>
                <w:rFonts w:cs="Times New Roman"/>
                <w:sz w:val="24"/>
                <w:szCs w:val="24"/>
              </w:rPr>
            </w:pPr>
          </w:p>
        </w:tc>
      </w:tr>
      <w:tr w:rsidR="0061135E" w:rsidRPr="00CA5897" w:rsidTr="00925075">
        <w:tc>
          <w:tcPr>
            <w:tcW w:w="377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rPr>
                <w:rFonts w:cs="Times New Roman"/>
                <w:sz w:val="24"/>
                <w:szCs w:val="24"/>
              </w:rPr>
            </w:pPr>
            <w:r w:rsidRPr="00CA5897">
              <w:rPr>
                <w:rFonts w:eastAsia="Times New Roman" w:cs="Times New Roman"/>
                <w:b/>
                <w:bCs/>
                <w:sz w:val="24"/>
                <w:szCs w:val="24"/>
              </w:rPr>
              <w:t>Радови објављени у научним часописима међународног значаја; научна критика; уређивање часописа</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before="280" w:after="280" w:line="240" w:lineRule="auto"/>
              <w:jc w:val="center"/>
              <w:rPr>
                <w:rFonts w:cs="Times New Roman"/>
              </w:rPr>
            </w:pPr>
            <w:r w:rsidRPr="004A3DDA">
              <w:rPr>
                <w:rFonts w:eastAsia="Times New Roman" w:cs="Times New Roman"/>
                <w:b/>
                <w:bCs/>
              </w:rPr>
              <w:t>M20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after="0" w:line="240" w:lineRule="auto"/>
              <w:rPr>
                <w:rFonts w:cs="Times New Roman"/>
              </w:rPr>
            </w:pPr>
            <w:r w:rsidRPr="004A3DDA">
              <w:rPr>
                <w:rFonts w:eastAsia="Times New Roman" w:cs="Times New Roman"/>
              </w:rPr>
              <w:t>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rPr>
                <w:rFonts w:cs="Times New Roman"/>
                <w:sz w:val="24"/>
                <w:szCs w:val="24"/>
              </w:rPr>
            </w:pPr>
            <w:r w:rsidRPr="00CA5897">
              <w:rPr>
                <w:rFonts w:eastAsia="Times New Roman" w:cs="Times New Roman"/>
                <w:sz w:val="24"/>
                <w:szCs w:val="24"/>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rPr>
                <w:rFonts w:cs="Times New Roman"/>
                <w:sz w:val="24"/>
                <w:szCs w:val="24"/>
              </w:rPr>
            </w:pPr>
            <w:r w:rsidRPr="00CA5897">
              <w:rPr>
                <w:rFonts w:eastAsia="Times New Roman" w:cs="Times New Roman"/>
                <w:sz w:val="24"/>
                <w:szCs w:val="24"/>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rPr>
                <w:rFonts w:cs="Times New Roman"/>
                <w:sz w:val="24"/>
                <w:szCs w:val="24"/>
              </w:rPr>
            </w:pPr>
            <w:r w:rsidRPr="00CA5897">
              <w:rPr>
                <w:rFonts w:eastAsia="Times New Roman" w:cs="Times New Roman"/>
                <w:sz w:val="24"/>
                <w:szCs w:val="24"/>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rPr>
                <w:rFonts w:cs="Times New Roman"/>
                <w:sz w:val="24"/>
                <w:szCs w:val="24"/>
              </w:rPr>
            </w:pPr>
            <w:r w:rsidRPr="00CA5897">
              <w:rPr>
                <w:rFonts w:eastAsia="Times New Roman" w:cs="Times New Roman"/>
                <w:sz w:val="24"/>
                <w:szCs w:val="24"/>
              </w:rPr>
              <w:t>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CA5897" w:rsidRDefault="0061135E" w:rsidP="00925075">
            <w:pPr>
              <w:spacing w:after="0" w:line="240" w:lineRule="auto"/>
              <w:rPr>
                <w:rFonts w:cs="Times New Roman"/>
                <w:sz w:val="24"/>
                <w:szCs w:val="24"/>
              </w:rPr>
            </w:pPr>
          </w:p>
        </w:tc>
      </w:tr>
      <w:tr w:rsidR="0061135E" w:rsidRPr="00CA5897" w:rsidTr="00925075">
        <w:tc>
          <w:tcPr>
            <w:tcW w:w="377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rPr>
                <w:rFonts w:cs="Times New Roman"/>
                <w:sz w:val="24"/>
                <w:szCs w:val="24"/>
              </w:rPr>
            </w:pPr>
            <w:r w:rsidRPr="00CA5897">
              <w:rPr>
                <w:rFonts w:eastAsia="Times New Roman" w:cs="Times New Roman"/>
                <w:sz w:val="24"/>
                <w:szCs w:val="24"/>
              </w:rPr>
              <w:t>Рад у међународном часопису изузетних вредности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after="0" w:line="240" w:lineRule="auto"/>
              <w:rPr>
                <w:rFonts w:cs="Times New Roman"/>
              </w:rPr>
            </w:pPr>
            <w:r w:rsidRPr="004A3DDA">
              <w:rPr>
                <w:rFonts w:eastAsia="Times New Roman" w:cs="Times New Roman"/>
              </w:rPr>
              <w:t>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before="280" w:after="280" w:line="240" w:lineRule="auto"/>
              <w:jc w:val="center"/>
              <w:rPr>
                <w:rFonts w:cs="Times New Roman"/>
              </w:rPr>
            </w:pPr>
            <w:r w:rsidRPr="004A3DDA">
              <w:rPr>
                <w:rFonts w:eastAsia="Times New Roman" w:cs="Times New Roman"/>
              </w:rPr>
              <w:t>M21а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10 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10 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10 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10 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CA5897" w:rsidRDefault="0061135E" w:rsidP="00925075">
            <w:pPr>
              <w:spacing w:before="280" w:after="280" w:line="240" w:lineRule="auto"/>
              <w:jc w:val="center"/>
              <w:rPr>
                <w:rFonts w:cs="Times New Roman"/>
                <w:sz w:val="24"/>
                <w:szCs w:val="24"/>
              </w:rPr>
            </w:pPr>
          </w:p>
        </w:tc>
      </w:tr>
      <w:tr w:rsidR="0061135E" w:rsidRPr="00CA5897" w:rsidTr="00925075">
        <w:tc>
          <w:tcPr>
            <w:tcW w:w="377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rPr>
                <w:rFonts w:cs="Times New Roman"/>
                <w:sz w:val="24"/>
                <w:szCs w:val="24"/>
              </w:rPr>
            </w:pPr>
            <w:r w:rsidRPr="00CA5897">
              <w:rPr>
                <w:rFonts w:eastAsia="Times New Roman" w:cs="Times New Roman"/>
                <w:sz w:val="24"/>
                <w:szCs w:val="24"/>
              </w:rPr>
              <w:t>Рад у врхунском међународном часопису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after="0" w:line="240" w:lineRule="auto"/>
              <w:rPr>
                <w:rFonts w:cs="Times New Roman"/>
              </w:rPr>
            </w:pPr>
            <w:r w:rsidRPr="004A3DDA">
              <w:rPr>
                <w:rFonts w:eastAsia="Times New Roman" w:cs="Times New Roman"/>
              </w:rPr>
              <w:t>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before="280" w:after="280" w:line="240" w:lineRule="auto"/>
              <w:jc w:val="center"/>
              <w:rPr>
                <w:rFonts w:cs="Times New Roman"/>
              </w:rPr>
            </w:pPr>
            <w:r w:rsidRPr="004A3DDA">
              <w:rPr>
                <w:rFonts w:eastAsia="Times New Roman" w:cs="Times New Roman"/>
              </w:rPr>
              <w:t>M21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8 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8 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8 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8 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CA5897" w:rsidRDefault="0061135E" w:rsidP="00925075">
            <w:pPr>
              <w:spacing w:before="280" w:after="280" w:line="240" w:lineRule="auto"/>
              <w:jc w:val="center"/>
              <w:rPr>
                <w:rFonts w:cs="Times New Roman"/>
                <w:sz w:val="24"/>
                <w:szCs w:val="24"/>
              </w:rPr>
            </w:pPr>
          </w:p>
        </w:tc>
      </w:tr>
      <w:tr w:rsidR="0061135E" w:rsidRPr="00CA5897" w:rsidTr="00925075">
        <w:tc>
          <w:tcPr>
            <w:tcW w:w="377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rPr>
                <w:rFonts w:cs="Times New Roman"/>
                <w:sz w:val="24"/>
                <w:szCs w:val="24"/>
              </w:rPr>
            </w:pPr>
            <w:r w:rsidRPr="00CA5897">
              <w:rPr>
                <w:rFonts w:eastAsia="Times New Roman" w:cs="Times New Roman"/>
                <w:sz w:val="24"/>
                <w:szCs w:val="24"/>
              </w:rPr>
              <w:t>Рад у истакнутом међународном часопису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after="0" w:line="240" w:lineRule="auto"/>
              <w:rPr>
                <w:rFonts w:cs="Times New Roman"/>
              </w:rPr>
            </w:pPr>
            <w:r w:rsidRPr="004A3DDA">
              <w:rPr>
                <w:rFonts w:eastAsia="Times New Roman" w:cs="Times New Roman"/>
              </w:rPr>
              <w:t>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before="280" w:after="280" w:line="240" w:lineRule="auto"/>
              <w:jc w:val="center"/>
              <w:rPr>
                <w:rFonts w:cs="Times New Roman"/>
              </w:rPr>
            </w:pPr>
            <w:r w:rsidRPr="004A3DDA">
              <w:rPr>
                <w:rFonts w:eastAsia="Times New Roman" w:cs="Times New Roman"/>
              </w:rPr>
              <w:t>M22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5 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CA5897" w:rsidRDefault="0061135E" w:rsidP="00925075">
            <w:pPr>
              <w:spacing w:before="280" w:after="280" w:line="240" w:lineRule="auto"/>
              <w:jc w:val="center"/>
              <w:rPr>
                <w:rFonts w:cs="Times New Roman"/>
                <w:sz w:val="24"/>
                <w:szCs w:val="24"/>
              </w:rPr>
            </w:pPr>
          </w:p>
        </w:tc>
      </w:tr>
      <w:tr w:rsidR="0061135E" w:rsidRPr="00CA5897" w:rsidTr="00925075">
        <w:tc>
          <w:tcPr>
            <w:tcW w:w="377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rPr>
                <w:rFonts w:cs="Times New Roman"/>
                <w:sz w:val="24"/>
                <w:szCs w:val="24"/>
              </w:rPr>
            </w:pPr>
            <w:r w:rsidRPr="00CA5897">
              <w:rPr>
                <w:rFonts w:eastAsia="Times New Roman" w:cs="Times New Roman"/>
                <w:sz w:val="24"/>
                <w:szCs w:val="24"/>
              </w:rPr>
              <w:t>Рад у међународном часопису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after="0" w:line="240" w:lineRule="auto"/>
              <w:rPr>
                <w:rFonts w:cs="Times New Roman"/>
              </w:rPr>
            </w:pPr>
            <w:r w:rsidRPr="004A3DDA">
              <w:rPr>
                <w:rFonts w:eastAsia="Times New Roman" w:cs="Times New Roman"/>
              </w:rPr>
              <w:t>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before="280" w:after="280" w:line="240" w:lineRule="auto"/>
              <w:jc w:val="center"/>
              <w:rPr>
                <w:rFonts w:cs="Times New Roman"/>
              </w:rPr>
            </w:pPr>
            <w:r w:rsidRPr="004A3DDA">
              <w:rPr>
                <w:rFonts w:eastAsia="Times New Roman" w:cs="Times New Roman"/>
              </w:rPr>
              <w:t>M23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3 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3 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4 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4 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CA5897" w:rsidRDefault="0061135E" w:rsidP="00925075">
            <w:pPr>
              <w:spacing w:before="280" w:after="280" w:line="240" w:lineRule="auto"/>
              <w:jc w:val="center"/>
              <w:rPr>
                <w:rFonts w:cs="Times New Roman"/>
                <w:sz w:val="24"/>
                <w:szCs w:val="24"/>
              </w:rPr>
            </w:pPr>
          </w:p>
        </w:tc>
      </w:tr>
      <w:tr w:rsidR="0061135E" w:rsidRPr="00CA5897" w:rsidTr="00925075">
        <w:tc>
          <w:tcPr>
            <w:tcW w:w="377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rPr>
                <w:rFonts w:cs="Times New Roman"/>
                <w:sz w:val="24"/>
                <w:szCs w:val="24"/>
              </w:rPr>
            </w:pPr>
            <w:r w:rsidRPr="00CA5897">
              <w:rPr>
                <w:rFonts w:eastAsia="Times New Roman" w:cs="Times New Roman"/>
                <w:sz w:val="24"/>
                <w:szCs w:val="24"/>
              </w:rPr>
              <w:t>Рад у националном часопису међународног значаја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after="0" w:line="240" w:lineRule="auto"/>
              <w:rPr>
                <w:rFonts w:cs="Times New Roman"/>
              </w:rPr>
            </w:pPr>
            <w:r w:rsidRPr="004A3DDA">
              <w:rPr>
                <w:rFonts w:eastAsia="Times New Roman" w:cs="Times New Roman"/>
              </w:rPr>
              <w:t>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before="280" w:after="280" w:line="240" w:lineRule="auto"/>
              <w:jc w:val="center"/>
              <w:rPr>
                <w:rFonts w:cs="Times New Roman"/>
              </w:rPr>
            </w:pPr>
            <w:r w:rsidRPr="004A3DDA">
              <w:rPr>
                <w:rFonts w:eastAsia="Times New Roman" w:cs="Times New Roman"/>
              </w:rPr>
              <w:t>M24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2 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3 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4 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4 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CA5897" w:rsidRDefault="0061135E" w:rsidP="00925075">
            <w:pPr>
              <w:spacing w:before="280" w:after="280" w:line="240" w:lineRule="auto"/>
              <w:jc w:val="center"/>
              <w:rPr>
                <w:rFonts w:cs="Times New Roman"/>
                <w:sz w:val="24"/>
                <w:szCs w:val="24"/>
              </w:rPr>
            </w:pPr>
          </w:p>
        </w:tc>
      </w:tr>
      <w:tr w:rsidR="0061135E" w:rsidRPr="00CA5897" w:rsidTr="00925075">
        <w:tc>
          <w:tcPr>
            <w:tcW w:w="377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rPr>
                <w:rFonts w:cs="Times New Roman"/>
                <w:sz w:val="24"/>
                <w:szCs w:val="24"/>
              </w:rPr>
            </w:pPr>
            <w:r w:rsidRPr="00CA5897">
              <w:rPr>
                <w:rFonts w:eastAsia="Times New Roman" w:cs="Times New Roman"/>
                <w:sz w:val="24"/>
                <w:szCs w:val="24"/>
              </w:rPr>
              <w:t>Научна критика и полемика у истакнутом међународном часопису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after="0" w:line="240" w:lineRule="auto"/>
              <w:rPr>
                <w:rFonts w:cs="Times New Roman"/>
              </w:rPr>
            </w:pPr>
            <w:r w:rsidRPr="004A3DDA">
              <w:rPr>
                <w:rFonts w:eastAsia="Times New Roman" w:cs="Times New Roman"/>
              </w:rPr>
              <w:t>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before="280" w:after="280" w:line="240" w:lineRule="auto"/>
              <w:jc w:val="center"/>
              <w:rPr>
                <w:rFonts w:cs="Times New Roman"/>
              </w:rPr>
            </w:pPr>
            <w:r w:rsidRPr="004A3DDA">
              <w:rPr>
                <w:rFonts w:eastAsia="Times New Roman" w:cs="Times New Roman"/>
              </w:rPr>
              <w:t>M25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1,5 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1,5 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1,5 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1,5 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CA5897" w:rsidRDefault="0061135E" w:rsidP="00925075">
            <w:pPr>
              <w:spacing w:before="280" w:after="280" w:line="240" w:lineRule="auto"/>
              <w:jc w:val="center"/>
              <w:rPr>
                <w:rFonts w:cs="Times New Roman"/>
                <w:sz w:val="24"/>
                <w:szCs w:val="24"/>
              </w:rPr>
            </w:pPr>
          </w:p>
        </w:tc>
      </w:tr>
      <w:tr w:rsidR="0061135E" w:rsidRPr="00CA5897" w:rsidTr="00925075">
        <w:tc>
          <w:tcPr>
            <w:tcW w:w="377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rPr>
                <w:rFonts w:cs="Times New Roman"/>
                <w:sz w:val="24"/>
                <w:szCs w:val="24"/>
              </w:rPr>
            </w:pPr>
            <w:r w:rsidRPr="00CA5897">
              <w:rPr>
                <w:rFonts w:eastAsia="Times New Roman" w:cs="Times New Roman"/>
                <w:sz w:val="24"/>
                <w:szCs w:val="24"/>
              </w:rPr>
              <w:t>Научна критика и полемика у међународном часопису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after="0" w:line="240" w:lineRule="auto"/>
              <w:rPr>
                <w:rFonts w:cs="Times New Roman"/>
              </w:rPr>
            </w:pPr>
            <w:r w:rsidRPr="004A3DDA">
              <w:rPr>
                <w:rFonts w:eastAsia="Times New Roman" w:cs="Times New Roman"/>
              </w:rPr>
              <w:t>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before="280" w:after="280" w:line="240" w:lineRule="auto"/>
              <w:jc w:val="center"/>
              <w:rPr>
                <w:rFonts w:cs="Times New Roman"/>
              </w:rPr>
            </w:pPr>
            <w:r w:rsidRPr="004A3DDA">
              <w:rPr>
                <w:rFonts w:eastAsia="Times New Roman" w:cs="Times New Roman"/>
              </w:rPr>
              <w:t>M26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1 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1 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1 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1 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CA5897" w:rsidRDefault="0061135E" w:rsidP="00925075">
            <w:pPr>
              <w:spacing w:before="280" w:after="280" w:line="240" w:lineRule="auto"/>
              <w:jc w:val="center"/>
              <w:rPr>
                <w:rFonts w:cs="Times New Roman"/>
                <w:sz w:val="24"/>
                <w:szCs w:val="24"/>
              </w:rPr>
            </w:pPr>
          </w:p>
        </w:tc>
      </w:tr>
      <w:tr w:rsidR="0061135E" w:rsidRPr="00CA5897" w:rsidTr="00925075">
        <w:tc>
          <w:tcPr>
            <w:tcW w:w="377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rPr>
                <w:rFonts w:cs="Times New Roman"/>
                <w:sz w:val="24"/>
                <w:szCs w:val="24"/>
              </w:rPr>
            </w:pPr>
            <w:r w:rsidRPr="00CA5897">
              <w:rPr>
                <w:rFonts w:eastAsia="Times New Roman" w:cs="Times New Roman"/>
                <w:sz w:val="24"/>
                <w:szCs w:val="24"/>
              </w:rPr>
              <w:t>Научна критика и полемика у часописа ранга M24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after="0" w:line="240" w:lineRule="auto"/>
              <w:rPr>
                <w:rFonts w:cs="Times New Roman"/>
              </w:rPr>
            </w:pPr>
            <w:r w:rsidRPr="004A3DDA">
              <w:rPr>
                <w:rFonts w:eastAsia="Times New Roman" w:cs="Times New Roman"/>
              </w:rPr>
              <w:t>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before="280" w:after="280" w:line="240" w:lineRule="auto"/>
              <w:jc w:val="center"/>
              <w:rPr>
                <w:rFonts w:cs="Times New Roman"/>
              </w:rPr>
            </w:pPr>
            <w:r w:rsidRPr="004A3DDA">
              <w:rPr>
                <w:rFonts w:eastAsia="Times New Roman" w:cs="Times New Roman"/>
              </w:rPr>
              <w:t>M27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0,5 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0,5 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0,5 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1 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CA5897" w:rsidRDefault="0061135E" w:rsidP="00925075">
            <w:pPr>
              <w:spacing w:before="280" w:after="280" w:line="240" w:lineRule="auto"/>
              <w:jc w:val="center"/>
              <w:rPr>
                <w:rFonts w:cs="Times New Roman"/>
                <w:sz w:val="24"/>
                <w:szCs w:val="24"/>
              </w:rPr>
            </w:pPr>
          </w:p>
        </w:tc>
      </w:tr>
      <w:tr w:rsidR="0061135E" w:rsidRPr="00CA5897" w:rsidTr="00925075">
        <w:tc>
          <w:tcPr>
            <w:tcW w:w="377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rPr>
                <w:rFonts w:cs="Times New Roman"/>
                <w:sz w:val="24"/>
                <w:szCs w:val="24"/>
              </w:rPr>
            </w:pPr>
            <w:r w:rsidRPr="00CA5897">
              <w:rPr>
                <w:rFonts w:eastAsia="Times New Roman" w:cs="Times New Roman"/>
                <w:sz w:val="24"/>
                <w:szCs w:val="24"/>
              </w:rPr>
              <w:t>На годишњем нивоу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after="0" w:line="240" w:lineRule="auto"/>
              <w:rPr>
                <w:rFonts w:cs="Times New Roman"/>
              </w:rPr>
            </w:pPr>
            <w:r w:rsidRPr="004A3DDA">
              <w:rPr>
                <w:rFonts w:eastAsia="Times New Roman" w:cs="Times New Roman"/>
              </w:rPr>
              <w:t>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after="0" w:line="240" w:lineRule="auto"/>
              <w:rPr>
                <w:rFonts w:cs="Times New Roman"/>
              </w:rPr>
            </w:pPr>
            <w:r w:rsidRPr="004A3DDA">
              <w:rPr>
                <w:rFonts w:eastAsia="Times New Roman" w:cs="Times New Roman"/>
              </w:rPr>
              <w:t>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rPr>
                <w:rFonts w:cs="Times New Roman"/>
                <w:sz w:val="24"/>
                <w:szCs w:val="24"/>
              </w:rPr>
            </w:pPr>
            <w:r w:rsidRPr="00CA5897">
              <w:rPr>
                <w:rFonts w:eastAsia="Times New Roman" w:cs="Times New Roman"/>
                <w:sz w:val="24"/>
                <w:szCs w:val="24"/>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rPr>
                <w:rFonts w:cs="Times New Roman"/>
                <w:sz w:val="24"/>
                <w:szCs w:val="24"/>
              </w:rPr>
            </w:pPr>
            <w:r w:rsidRPr="00CA5897">
              <w:rPr>
                <w:rFonts w:eastAsia="Times New Roman" w:cs="Times New Roman"/>
                <w:sz w:val="24"/>
                <w:szCs w:val="24"/>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rPr>
                <w:rFonts w:cs="Times New Roman"/>
                <w:sz w:val="24"/>
                <w:szCs w:val="24"/>
              </w:rPr>
            </w:pPr>
            <w:r w:rsidRPr="00CA5897">
              <w:rPr>
                <w:rFonts w:eastAsia="Times New Roman" w:cs="Times New Roman"/>
                <w:sz w:val="24"/>
                <w:szCs w:val="24"/>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rPr>
                <w:rFonts w:cs="Times New Roman"/>
                <w:sz w:val="24"/>
                <w:szCs w:val="24"/>
              </w:rPr>
            </w:pPr>
            <w:r w:rsidRPr="00CA5897">
              <w:rPr>
                <w:rFonts w:eastAsia="Times New Roman" w:cs="Times New Roman"/>
                <w:sz w:val="24"/>
                <w:szCs w:val="24"/>
              </w:rPr>
              <w:t>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CA5897" w:rsidRDefault="0061135E" w:rsidP="00925075">
            <w:pPr>
              <w:spacing w:after="0" w:line="240" w:lineRule="auto"/>
              <w:rPr>
                <w:rFonts w:cs="Times New Roman"/>
                <w:sz w:val="24"/>
                <w:szCs w:val="24"/>
              </w:rPr>
            </w:pPr>
          </w:p>
        </w:tc>
      </w:tr>
      <w:tr w:rsidR="0061135E" w:rsidRPr="00CA5897" w:rsidTr="00925075">
        <w:tc>
          <w:tcPr>
            <w:tcW w:w="377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rPr>
                <w:rFonts w:cs="Times New Roman"/>
                <w:sz w:val="24"/>
                <w:szCs w:val="24"/>
              </w:rPr>
            </w:pPr>
            <w:r w:rsidRPr="00CA5897">
              <w:rPr>
                <w:rFonts w:eastAsia="Times New Roman" w:cs="Times New Roman"/>
                <w:sz w:val="24"/>
                <w:szCs w:val="24"/>
              </w:rPr>
              <w:t>а) Главни одговорни уредник истакнутог међународног научног часописа или публикације са монографским делима категорије M13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after="0" w:line="240" w:lineRule="auto"/>
              <w:rPr>
                <w:rFonts w:cs="Times New Roman"/>
              </w:rPr>
            </w:pPr>
            <w:r w:rsidRPr="004A3DDA">
              <w:rPr>
                <w:rFonts w:eastAsia="Times New Roman" w:cs="Times New Roman"/>
              </w:rPr>
              <w:t>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before="280" w:after="280" w:line="240" w:lineRule="auto"/>
              <w:jc w:val="center"/>
              <w:rPr>
                <w:rFonts w:cs="Times New Roman"/>
              </w:rPr>
            </w:pPr>
            <w:r w:rsidRPr="004A3DDA">
              <w:rPr>
                <w:rFonts w:eastAsia="Times New Roman" w:cs="Times New Roman"/>
              </w:rPr>
              <w:t>M28а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3,5 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3,5 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3,5 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3,5 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CA5897" w:rsidRDefault="0061135E" w:rsidP="00925075">
            <w:pPr>
              <w:spacing w:before="280" w:after="280" w:line="240" w:lineRule="auto"/>
              <w:jc w:val="center"/>
              <w:rPr>
                <w:rFonts w:cs="Times New Roman"/>
                <w:sz w:val="24"/>
                <w:szCs w:val="24"/>
              </w:rPr>
            </w:pPr>
          </w:p>
        </w:tc>
      </w:tr>
      <w:tr w:rsidR="0061135E" w:rsidRPr="00CA5897" w:rsidTr="00925075">
        <w:tc>
          <w:tcPr>
            <w:tcW w:w="377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rPr>
                <w:rFonts w:cs="Times New Roman"/>
                <w:sz w:val="24"/>
                <w:szCs w:val="24"/>
              </w:rPr>
            </w:pPr>
            <w:r w:rsidRPr="00CA5897">
              <w:rPr>
                <w:rFonts w:eastAsia="Times New Roman" w:cs="Times New Roman"/>
                <w:sz w:val="24"/>
                <w:szCs w:val="24"/>
              </w:rPr>
              <w:t>б) Уређивање истакнутог међународног научног часописа (гост уредник) или публикације са монографским делима категорије M14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after="0" w:line="240" w:lineRule="auto"/>
              <w:rPr>
                <w:rFonts w:cs="Times New Roman"/>
              </w:rPr>
            </w:pPr>
            <w:r w:rsidRPr="004A3DDA">
              <w:rPr>
                <w:rFonts w:eastAsia="Times New Roman" w:cs="Times New Roman"/>
              </w:rPr>
              <w:t>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before="280" w:after="280" w:line="240" w:lineRule="auto"/>
              <w:jc w:val="center"/>
              <w:rPr>
                <w:rFonts w:cs="Times New Roman"/>
              </w:rPr>
            </w:pPr>
            <w:r w:rsidRPr="004A3DDA">
              <w:rPr>
                <w:rFonts w:eastAsia="Times New Roman" w:cs="Times New Roman"/>
              </w:rPr>
              <w:t>M28б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2,5 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2,5 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2,5 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2,5 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CA5897" w:rsidRDefault="0061135E" w:rsidP="00925075">
            <w:pPr>
              <w:spacing w:before="280" w:after="280" w:line="240" w:lineRule="auto"/>
              <w:jc w:val="center"/>
              <w:rPr>
                <w:rFonts w:cs="Times New Roman"/>
                <w:sz w:val="24"/>
                <w:szCs w:val="24"/>
              </w:rPr>
            </w:pPr>
          </w:p>
        </w:tc>
      </w:tr>
      <w:tr w:rsidR="0061135E" w:rsidRPr="00CA5897" w:rsidTr="00925075">
        <w:tc>
          <w:tcPr>
            <w:tcW w:w="377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rPr>
                <w:rFonts w:cs="Times New Roman"/>
                <w:sz w:val="24"/>
                <w:szCs w:val="24"/>
              </w:rPr>
            </w:pPr>
            <w:r w:rsidRPr="00CA5897">
              <w:rPr>
                <w:rFonts w:eastAsia="Times New Roman" w:cs="Times New Roman"/>
                <w:sz w:val="24"/>
                <w:szCs w:val="24"/>
              </w:rPr>
              <w:t>На годишњем нивоу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after="0" w:line="240" w:lineRule="auto"/>
              <w:rPr>
                <w:rFonts w:cs="Times New Roman"/>
              </w:rPr>
            </w:pPr>
            <w:r w:rsidRPr="004A3DDA">
              <w:rPr>
                <w:rFonts w:eastAsia="Times New Roman" w:cs="Times New Roman"/>
              </w:rPr>
              <w:t>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after="0" w:line="240" w:lineRule="auto"/>
              <w:rPr>
                <w:rFonts w:cs="Times New Roman"/>
              </w:rPr>
            </w:pPr>
            <w:r w:rsidRPr="004A3DDA">
              <w:rPr>
                <w:rFonts w:eastAsia="Times New Roman" w:cs="Times New Roman"/>
              </w:rPr>
              <w:t>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rPr>
                <w:rFonts w:cs="Times New Roman"/>
                <w:sz w:val="24"/>
                <w:szCs w:val="24"/>
              </w:rPr>
            </w:pPr>
            <w:r w:rsidRPr="00CA5897">
              <w:rPr>
                <w:rFonts w:eastAsia="Times New Roman" w:cs="Times New Roman"/>
                <w:sz w:val="24"/>
                <w:szCs w:val="24"/>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rPr>
                <w:rFonts w:cs="Times New Roman"/>
                <w:sz w:val="24"/>
                <w:szCs w:val="24"/>
              </w:rPr>
            </w:pPr>
            <w:r w:rsidRPr="00CA5897">
              <w:rPr>
                <w:rFonts w:eastAsia="Times New Roman" w:cs="Times New Roman"/>
                <w:sz w:val="24"/>
                <w:szCs w:val="24"/>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rPr>
                <w:rFonts w:cs="Times New Roman"/>
                <w:sz w:val="24"/>
                <w:szCs w:val="24"/>
              </w:rPr>
            </w:pPr>
            <w:r w:rsidRPr="00CA5897">
              <w:rPr>
                <w:rFonts w:eastAsia="Times New Roman" w:cs="Times New Roman"/>
                <w:sz w:val="24"/>
                <w:szCs w:val="24"/>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rPr>
                <w:rFonts w:cs="Times New Roman"/>
                <w:sz w:val="24"/>
                <w:szCs w:val="24"/>
              </w:rPr>
            </w:pPr>
            <w:r w:rsidRPr="00CA5897">
              <w:rPr>
                <w:rFonts w:eastAsia="Times New Roman" w:cs="Times New Roman"/>
                <w:sz w:val="24"/>
                <w:szCs w:val="24"/>
              </w:rPr>
              <w:t>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CA5897" w:rsidRDefault="0061135E" w:rsidP="00925075">
            <w:pPr>
              <w:spacing w:after="0" w:line="240" w:lineRule="auto"/>
              <w:rPr>
                <w:rFonts w:cs="Times New Roman"/>
                <w:sz w:val="24"/>
                <w:szCs w:val="24"/>
              </w:rPr>
            </w:pPr>
          </w:p>
        </w:tc>
      </w:tr>
      <w:tr w:rsidR="0061135E" w:rsidRPr="00CA5897" w:rsidTr="00925075">
        <w:tc>
          <w:tcPr>
            <w:tcW w:w="377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rPr>
                <w:rFonts w:cs="Times New Roman"/>
                <w:sz w:val="24"/>
                <w:szCs w:val="24"/>
              </w:rPr>
            </w:pPr>
            <w:r w:rsidRPr="00CA5897">
              <w:rPr>
                <w:rFonts w:eastAsia="Times New Roman" w:cs="Times New Roman"/>
                <w:sz w:val="24"/>
                <w:szCs w:val="24"/>
              </w:rPr>
              <w:t>а) Уређивање међународног научног часописа; Уређивање тематских монографија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after="0" w:line="240" w:lineRule="auto"/>
              <w:rPr>
                <w:rFonts w:cs="Times New Roman"/>
              </w:rPr>
            </w:pPr>
            <w:r w:rsidRPr="004A3DDA">
              <w:rPr>
                <w:rFonts w:eastAsia="Times New Roman" w:cs="Times New Roman"/>
              </w:rPr>
              <w:t>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before="280" w:after="280" w:line="240" w:lineRule="auto"/>
              <w:jc w:val="center"/>
              <w:rPr>
                <w:rFonts w:cs="Times New Roman"/>
              </w:rPr>
            </w:pPr>
            <w:r w:rsidRPr="004A3DDA">
              <w:rPr>
                <w:rFonts w:eastAsia="Times New Roman" w:cs="Times New Roman"/>
              </w:rPr>
              <w:t>M29а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1,5 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1,5 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1,5 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1,5 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CA5897" w:rsidRDefault="0061135E" w:rsidP="00925075">
            <w:pPr>
              <w:spacing w:before="280" w:after="280" w:line="240" w:lineRule="auto"/>
              <w:jc w:val="center"/>
              <w:rPr>
                <w:rFonts w:cs="Times New Roman"/>
                <w:sz w:val="24"/>
                <w:szCs w:val="24"/>
              </w:rPr>
            </w:pPr>
          </w:p>
        </w:tc>
      </w:tr>
      <w:tr w:rsidR="0061135E" w:rsidRPr="00CA5897" w:rsidTr="00925075">
        <w:tc>
          <w:tcPr>
            <w:tcW w:w="377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rPr>
                <w:rFonts w:cs="Times New Roman"/>
                <w:sz w:val="24"/>
                <w:szCs w:val="24"/>
              </w:rPr>
            </w:pPr>
            <w:r w:rsidRPr="00CA5897">
              <w:rPr>
                <w:rFonts w:eastAsia="Times New Roman" w:cs="Times New Roman"/>
                <w:sz w:val="24"/>
                <w:szCs w:val="24"/>
              </w:rPr>
              <w:t>б) Главни и одговорни уредник националног часописа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after="0" w:line="240" w:lineRule="auto"/>
              <w:rPr>
                <w:rFonts w:cs="Times New Roman"/>
              </w:rPr>
            </w:pPr>
            <w:r w:rsidRPr="004A3DDA">
              <w:rPr>
                <w:rFonts w:eastAsia="Times New Roman" w:cs="Times New Roman"/>
              </w:rPr>
              <w:t>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before="280" w:after="280" w:line="240" w:lineRule="auto"/>
              <w:jc w:val="center"/>
              <w:rPr>
                <w:rFonts w:cs="Times New Roman"/>
              </w:rPr>
            </w:pPr>
            <w:r w:rsidRPr="004A3DDA">
              <w:rPr>
                <w:rFonts w:eastAsia="Times New Roman" w:cs="Times New Roman"/>
              </w:rPr>
              <w:t>M29б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1,5 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1,5 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1,5 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1,5 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CA5897" w:rsidRDefault="0061135E" w:rsidP="00925075">
            <w:pPr>
              <w:spacing w:before="280" w:after="280" w:line="240" w:lineRule="auto"/>
              <w:jc w:val="center"/>
              <w:rPr>
                <w:rFonts w:cs="Times New Roman"/>
                <w:sz w:val="24"/>
                <w:szCs w:val="24"/>
              </w:rPr>
            </w:pPr>
          </w:p>
        </w:tc>
      </w:tr>
      <w:tr w:rsidR="0061135E" w:rsidRPr="00CA5897" w:rsidTr="00925075">
        <w:tc>
          <w:tcPr>
            <w:tcW w:w="377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rPr>
                <w:rFonts w:cs="Times New Roman"/>
                <w:sz w:val="24"/>
                <w:szCs w:val="24"/>
              </w:rPr>
            </w:pPr>
            <w:r w:rsidRPr="00CA5897">
              <w:rPr>
                <w:rFonts w:eastAsia="Times New Roman" w:cs="Times New Roman"/>
                <w:sz w:val="24"/>
                <w:szCs w:val="24"/>
              </w:rPr>
              <w:t>в) Уређивање националног научног часописа; Уређивање тематских монографија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after="0" w:line="240" w:lineRule="auto"/>
              <w:rPr>
                <w:rFonts w:cs="Times New Roman"/>
              </w:rPr>
            </w:pPr>
            <w:r w:rsidRPr="004A3DDA">
              <w:rPr>
                <w:rFonts w:eastAsia="Times New Roman" w:cs="Times New Roman"/>
              </w:rPr>
              <w:t>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before="280" w:after="280" w:line="240" w:lineRule="auto"/>
              <w:jc w:val="center"/>
              <w:rPr>
                <w:rFonts w:cs="Times New Roman"/>
              </w:rPr>
            </w:pPr>
            <w:r w:rsidRPr="004A3DDA">
              <w:rPr>
                <w:rFonts w:eastAsia="Times New Roman" w:cs="Times New Roman"/>
              </w:rPr>
              <w:t>M29в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1 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1 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1 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1 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CA5897" w:rsidRDefault="0061135E" w:rsidP="00925075">
            <w:pPr>
              <w:spacing w:before="280" w:after="280" w:line="240" w:lineRule="auto"/>
              <w:jc w:val="center"/>
              <w:rPr>
                <w:rFonts w:cs="Times New Roman"/>
                <w:sz w:val="24"/>
                <w:szCs w:val="24"/>
              </w:rPr>
            </w:pPr>
          </w:p>
        </w:tc>
      </w:tr>
      <w:tr w:rsidR="0061135E" w:rsidRPr="00CA5897" w:rsidTr="00925075">
        <w:tc>
          <w:tcPr>
            <w:tcW w:w="377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rPr>
                <w:rFonts w:cs="Times New Roman"/>
                <w:sz w:val="24"/>
                <w:szCs w:val="24"/>
              </w:rPr>
            </w:pPr>
            <w:r w:rsidRPr="00CA5897">
              <w:rPr>
                <w:rFonts w:eastAsia="Times New Roman" w:cs="Times New Roman"/>
                <w:b/>
                <w:bCs/>
                <w:sz w:val="24"/>
                <w:szCs w:val="24"/>
              </w:rPr>
              <w:t>Зборници међународних научних скупова</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before="280" w:after="280" w:line="240" w:lineRule="auto"/>
              <w:jc w:val="center"/>
              <w:rPr>
                <w:rFonts w:cs="Times New Roman"/>
              </w:rPr>
            </w:pPr>
            <w:r w:rsidRPr="004A3DDA">
              <w:rPr>
                <w:rFonts w:eastAsia="Times New Roman" w:cs="Times New Roman"/>
                <w:b/>
                <w:bCs/>
              </w:rPr>
              <w:t>M30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after="0" w:line="240" w:lineRule="auto"/>
              <w:rPr>
                <w:rFonts w:cs="Times New Roman"/>
              </w:rPr>
            </w:pPr>
            <w:r w:rsidRPr="004A3DDA">
              <w:rPr>
                <w:rFonts w:eastAsia="Times New Roman" w:cs="Times New Roman"/>
              </w:rPr>
              <w:t>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rPr>
                <w:rFonts w:cs="Times New Roman"/>
                <w:sz w:val="24"/>
                <w:szCs w:val="24"/>
              </w:rPr>
            </w:pPr>
            <w:r w:rsidRPr="00CA5897">
              <w:rPr>
                <w:rFonts w:eastAsia="Times New Roman" w:cs="Times New Roman"/>
                <w:sz w:val="24"/>
                <w:szCs w:val="24"/>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rPr>
                <w:rFonts w:cs="Times New Roman"/>
                <w:sz w:val="24"/>
                <w:szCs w:val="24"/>
              </w:rPr>
            </w:pPr>
            <w:r w:rsidRPr="00CA5897">
              <w:rPr>
                <w:rFonts w:eastAsia="Times New Roman" w:cs="Times New Roman"/>
                <w:sz w:val="24"/>
                <w:szCs w:val="24"/>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rPr>
                <w:rFonts w:cs="Times New Roman"/>
                <w:sz w:val="24"/>
                <w:szCs w:val="24"/>
              </w:rPr>
            </w:pPr>
            <w:r w:rsidRPr="00CA5897">
              <w:rPr>
                <w:rFonts w:eastAsia="Times New Roman" w:cs="Times New Roman"/>
                <w:sz w:val="24"/>
                <w:szCs w:val="24"/>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rPr>
                <w:rFonts w:cs="Times New Roman"/>
                <w:sz w:val="24"/>
                <w:szCs w:val="24"/>
              </w:rPr>
            </w:pPr>
            <w:r w:rsidRPr="00CA5897">
              <w:rPr>
                <w:rFonts w:eastAsia="Times New Roman" w:cs="Times New Roman"/>
                <w:sz w:val="24"/>
                <w:szCs w:val="24"/>
              </w:rPr>
              <w:t>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CA5897" w:rsidRDefault="0061135E" w:rsidP="00925075">
            <w:pPr>
              <w:spacing w:after="0" w:line="240" w:lineRule="auto"/>
              <w:rPr>
                <w:rFonts w:cs="Times New Roman"/>
                <w:sz w:val="24"/>
                <w:szCs w:val="24"/>
              </w:rPr>
            </w:pPr>
          </w:p>
        </w:tc>
      </w:tr>
      <w:tr w:rsidR="0061135E" w:rsidRPr="00CA5897" w:rsidTr="00925075">
        <w:tc>
          <w:tcPr>
            <w:tcW w:w="377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rPr>
                <w:rFonts w:cs="Times New Roman"/>
                <w:sz w:val="24"/>
                <w:szCs w:val="24"/>
              </w:rPr>
            </w:pPr>
            <w:r w:rsidRPr="00CA5897">
              <w:rPr>
                <w:rFonts w:eastAsia="Times New Roman" w:cs="Times New Roman"/>
                <w:sz w:val="24"/>
                <w:szCs w:val="24"/>
              </w:rPr>
              <w:t>Предавање по позиву са међународног скупа штампано у целини (неопходно позивно писмо</w:t>
            </w:r>
            <w:r w:rsidRPr="00CA5897">
              <w:rPr>
                <w:rFonts w:eastAsia="Times New Roman" w:cs="Times New Roman"/>
                <w:b/>
                <w:bCs/>
                <w:sz w:val="24"/>
                <w:szCs w:val="24"/>
              </w:rPr>
              <w:t>)</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after="0" w:line="240" w:lineRule="auto"/>
              <w:rPr>
                <w:rFonts w:cs="Times New Roman"/>
              </w:rPr>
            </w:pPr>
            <w:r w:rsidRPr="004A3DDA">
              <w:rPr>
                <w:rFonts w:eastAsia="Times New Roman" w:cs="Times New Roman"/>
              </w:rPr>
              <w:t>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before="280" w:after="280" w:line="240" w:lineRule="auto"/>
              <w:jc w:val="center"/>
              <w:rPr>
                <w:rFonts w:cs="Times New Roman"/>
              </w:rPr>
            </w:pPr>
            <w:r w:rsidRPr="004A3DDA">
              <w:rPr>
                <w:rFonts w:eastAsia="Times New Roman" w:cs="Times New Roman"/>
              </w:rPr>
              <w:t>M31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3,5 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3,5 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3,5 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3,5 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CA5897" w:rsidRDefault="0061135E" w:rsidP="00925075">
            <w:pPr>
              <w:spacing w:before="280" w:after="280" w:line="240" w:lineRule="auto"/>
              <w:jc w:val="center"/>
              <w:rPr>
                <w:rFonts w:cs="Times New Roman"/>
                <w:sz w:val="24"/>
                <w:szCs w:val="24"/>
              </w:rPr>
            </w:pPr>
          </w:p>
        </w:tc>
      </w:tr>
      <w:tr w:rsidR="0061135E" w:rsidRPr="00CA5897" w:rsidTr="00925075">
        <w:tc>
          <w:tcPr>
            <w:tcW w:w="377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rPr>
                <w:rFonts w:cs="Times New Roman"/>
                <w:sz w:val="24"/>
                <w:szCs w:val="24"/>
              </w:rPr>
            </w:pPr>
            <w:r w:rsidRPr="00CA5897">
              <w:rPr>
                <w:rFonts w:eastAsia="Times New Roman" w:cs="Times New Roman"/>
                <w:sz w:val="24"/>
                <w:szCs w:val="24"/>
              </w:rPr>
              <w:t>Предавање по позиву са међународног скупа штампано у изводу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after="0" w:line="240" w:lineRule="auto"/>
              <w:rPr>
                <w:rFonts w:cs="Times New Roman"/>
              </w:rPr>
            </w:pPr>
            <w:r w:rsidRPr="004A3DDA">
              <w:rPr>
                <w:rFonts w:eastAsia="Times New Roman" w:cs="Times New Roman"/>
              </w:rPr>
              <w:t>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before="280" w:after="280" w:line="240" w:lineRule="auto"/>
              <w:jc w:val="center"/>
              <w:rPr>
                <w:rFonts w:cs="Times New Roman"/>
              </w:rPr>
            </w:pPr>
            <w:r w:rsidRPr="004A3DDA">
              <w:rPr>
                <w:rFonts w:eastAsia="Times New Roman" w:cs="Times New Roman"/>
              </w:rPr>
              <w:t>M32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1,5 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1,5 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1,5 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1.5 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CA5897" w:rsidRDefault="0061135E" w:rsidP="00925075">
            <w:pPr>
              <w:spacing w:before="280" w:after="280" w:line="240" w:lineRule="auto"/>
              <w:jc w:val="center"/>
              <w:rPr>
                <w:rFonts w:cs="Times New Roman"/>
                <w:sz w:val="24"/>
                <w:szCs w:val="24"/>
              </w:rPr>
            </w:pPr>
          </w:p>
        </w:tc>
      </w:tr>
      <w:tr w:rsidR="0061135E" w:rsidRPr="00CA5897" w:rsidTr="00925075">
        <w:tc>
          <w:tcPr>
            <w:tcW w:w="377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rPr>
                <w:rFonts w:cs="Times New Roman"/>
                <w:sz w:val="24"/>
                <w:szCs w:val="24"/>
              </w:rPr>
            </w:pPr>
            <w:r w:rsidRPr="00CA5897">
              <w:rPr>
                <w:rFonts w:eastAsia="Times New Roman" w:cs="Times New Roman"/>
                <w:sz w:val="24"/>
                <w:szCs w:val="24"/>
              </w:rPr>
              <w:t>Саопштење са међународног скупа штампано у целини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after="0" w:line="240" w:lineRule="auto"/>
              <w:rPr>
                <w:rFonts w:cs="Times New Roman"/>
              </w:rPr>
            </w:pPr>
            <w:r w:rsidRPr="004A3DDA">
              <w:rPr>
                <w:rFonts w:eastAsia="Times New Roman" w:cs="Times New Roman"/>
              </w:rPr>
              <w:t>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before="280" w:after="280" w:line="240" w:lineRule="auto"/>
              <w:jc w:val="center"/>
              <w:rPr>
                <w:rFonts w:cs="Times New Roman"/>
              </w:rPr>
            </w:pPr>
            <w:r w:rsidRPr="004A3DDA">
              <w:rPr>
                <w:rFonts w:eastAsia="Times New Roman" w:cs="Times New Roman"/>
              </w:rPr>
              <w:t>M33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1 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1 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1 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1 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CA5897" w:rsidRDefault="0061135E" w:rsidP="00925075">
            <w:pPr>
              <w:spacing w:before="280" w:after="280" w:line="240" w:lineRule="auto"/>
              <w:jc w:val="center"/>
              <w:rPr>
                <w:rFonts w:cs="Times New Roman"/>
                <w:sz w:val="24"/>
                <w:szCs w:val="24"/>
              </w:rPr>
            </w:pPr>
          </w:p>
        </w:tc>
      </w:tr>
      <w:tr w:rsidR="0061135E" w:rsidRPr="00CA5897" w:rsidTr="00925075">
        <w:tc>
          <w:tcPr>
            <w:tcW w:w="377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rPr>
                <w:rFonts w:cs="Times New Roman"/>
                <w:sz w:val="24"/>
                <w:szCs w:val="24"/>
              </w:rPr>
            </w:pPr>
            <w:r w:rsidRPr="00CA5897">
              <w:rPr>
                <w:rFonts w:eastAsia="Times New Roman" w:cs="Times New Roman"/>
                <w:sz w:val="24"/>
                <w:szCs w:val="24"/>
              </w:rPr>
              <w:t>Саопштење са међународног скупа штампано у изводу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after="0" w:line="240" w:lineRule="auto"/>
              <w:rPr>
                <w:rFonts w:cs="Times New Roman"/>
              </w:rPr>
            </w:pPr>
            <w:r w:rsidRPr="004A3DDA">
              <w:rPr>
                <w:rFonts w:eastAsia="Times New Roman" w:cs="Times New Roman"/>
              </w:rPr>
              <w:t>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before="280" w:after="280" w:line="240" w:lineRule="auto"/>
              <w:jc w:val="center"/>
              <w:rPr>
                <w:rFonts w:cs="Times New Roman"/>
              </w:rPr>
            </w:pPr>
            <w:r w:rsidRPr="004A3DDA">
              <w:rPr>
                <w:rFonts w:eastAsia="Times New Roman" w:cs="Times New Roman"/>
              </w:rPr>
              <w:t>M34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0,5 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0,5 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0,5 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0,5 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CA5897" w:rsidRDefault="0061135E" w:rsidP="00925075">
            <w:pPr>
              <w:spacing w:before="280" w:after="280" w:line="240" w:lineRule="auto"/>
              <w:jc w:val="center"/>
              <w:rPr>
                <w:rFonts w:cs="Times New Roman"/>
                <w:sz w:val="24"/>
                <w:szCs w:val="24"/>
              </w:rPr>
            </w:pPr>
          </w:p>
        </w:tc>
      </w:tr>
      <w:tr w:rsidR="0061135E" w:rsidRPr="00CA5897" w:rsidTr="00925075">
        <w:tc>
          <w:tcPr>
            <w:tcW w:w="377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rPr>
                <w:rFonts w:cs="Times New Roman"/>
                <w:sz w:val="24"/>
                <w:szCs w:val="24"/>
              </w:rPr>
            </w:pPr>
            <w:r w:rsidRPr="00CA5897">
              <w:rPr>
                <w:rFonts w:eastAsia="Times New Roman" w:cs="Times New Roman"/>
                <w:sz w:val="24"/>
                <w:szCs w:val="24"/>
              </w:rPr>
              <w:t>Ауторизована дискусија са међународног скупа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after="0" w:line="240" w:lineRule="auto"/>
              <w:rPr>
                <w:rFonts w:cs="Times New Roman"/>
              </w:rPr>
            </w:pPr>
            <w:r w:rsidRPr="004A3DDA">
              <w:rPr>
                <w:rFonts w:eastAsia="Times New Roman" w:cs="Times New Roman"/>
              </w:rPr>
              <w:t>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before="280" w:after="280" w:line="240" w:lineRule="auto"/>
              <w:jc w:val="center"/>
              <w:rPr>
                <w:rFonts w:cs="Times New Roman"/>
              </w:rPr>
            </w:pPr>
            <w:r w:rsidRPr="004A3DDA">
              <w:rPr>
                <w:rFonts w:eastAsia="Times New Roman" w:cs="Times New Roman"/>
              </w:rPr>
              <w:t>M35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0,3 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0,3 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0,3 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0,3 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CA5897" w:rsidRDefault="0061135E" w:rsidP="00925075">
            <w:pPr>
              <w:spacing w:before="280" w:after="280" w:line="240" w:lineRule="auto"/>
              <w:jc w:val="center"/>
              <w:rPr>
                <w:rFonts w:cs="Times New Roman"/>
                <w:sz w:val="24"/>
                <w:szCs w:val="24"/>
              </w:rPr>
            </w:pPr>
          </w:p>
        </w:tc>
      </w:tr>
      <w:tr w:rsidR="0061135E" w:rsidRPr="00CA5897" w:rsidTr="00925075">
        <w:tc>
          <w:tcPr>
            <w:tcW w:w="377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rPr>
                <w:rFonts w:cs="Times New Roman"/>
                <w:sz w:val="24"/>
                <w:szCs w:val="24"/>
              </w:rPr>
            </w:pPr>
            <w:r w:rsidRPr="00CA5897">
              <w:rPr>
                <w:rFonts w:eastAsia="Times New Roman" w:cs="Times New Roman"/>
                <w:sz w:val="24"/>
                <w:szCs w:val="24"/>
              </w:rPr>
              <w:t>Уређивање зборника саопштења међународног научног скупа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after="0" w:line="240" w:lineRule="auto"/>
              <w:rPr>
                <w:rFonts w:cs="Times New Roman"/>
              </w:rPr>
            </w:pPr>
            <w:r w:rsidRPr="004A3DDA">
              <w:rPr>
                <w:rFonts w:eastAsia="Times New Roman" w:cs="Times New Roman"/>
              </w:rPr>
              <w:t>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before="280" w:after="280" w:line="240" w:lineRule="auto"/>
              <w:jc w:val="center"/>
              <w:rPr>
                <w:rFonts w:cs="Times New Roman"/>
              </w:rPr>
            </w:pPr>
            <w:r w:rsidRPr="004A3DDA">
              <w:rPr>
                <w:rFonts w:eastAsia="Times New Roman" w:cs="Times New Roman"/>
              </w:rPr>
              <w:t>M36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1,5 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1,5 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1,5 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1,5 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CA5897" w:rsidRDefault="0061135E" w:rsidP="00925075">
            <w:pPr>
              <w:spacing w:before="280" w:after="280" w:line="240" w:lineRule="auto"/>
              <w:jc w:val="center"/>
              <w:rPr>
                <w:rFonts w:cs="Times New Roman"/>
                <w:sz w:val="24"/>
                <w:szCs w:val="24"/>
              </w:rPr>
            </w:pPr>
          </w:p>
        </w:tc>
      </w:tr>
      <w:tr w:rsidR="0061135E" w:rsidRPr="00CA5897" w:rsidTr="00925075">
        <w:tc>
          <w:tcPr>
            <w:tcW w:w="377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rPr>
                <w:rFonts w:cs="Times New Roman"/>
                <w:sz w:val="24"/>
                <w:szCs w:val="24"/>
              </w:rPr>
            </w:pPr>
            <w:r w:rsidRPr="00CA5897">
              <w:rPr>
                <w:rFonts w:eastAsia="Times New Roman" w:cs="Times New Roman"/>
                <w:b/>
                <w:bCs/>
                <w:sz w:val="24"/>
                <w:szCs w:val="24"/>
              </w:rPr>
              <w:t>Монографије националног значаја</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before="280" w:after="280" w:line="240" w:lineRule="auto"/>
              <w:jc w:val="center"/>
              <w:rPr>
                <w:rFonts w:cs="Times New Roman"/>
              </w:rPr>
            </w:pPr>
            <w:r w:rsidRPr="004A3DDA">
              <w:rPr>
                <w:rFonts w:eastAsia="Times New Roman" w:cs="Times New Roman"/>
                <w:b/>
                <w:bCs/>
              </w:rPr>
              <w:t>M40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after="0" w:line="240" w:lineRule="auto"/>
              <w:rPr>
                <w:rFonts w:cs="Times New Roman"/>
              </w:rPr>
            </w:pPr>
            <w:r w:rsidRPr="004A3DDA">
              <w:rPr>
                <w:rFonts w:eastAsia="Times New Roman" w:cs="Times New Roman"/>
              </w:rPr>
              <w:t>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rPr>
                <w:rFonts w:cs="Times New Roman"/>
                <w:sz w:val="24"/>
                <w:szCs w:val="24"/>
              </w:rPr>
            </w:pPr>
            <w:r w:rsidRPr="00CA5897">
              <w:rPr>
                <w:rFonts w:eastAsia="Times New Roman" w:cs="Times New Roman"/>
                <w:sz w:val="24"/>
                <w:szCs w:val="24"/>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rPr>
                <w:rFonts w:cs="Times New Roman"/>
                <w:sz w:val="24"/>
                <w:szCs w:val="24"/>
              </w:rPr>
            </w:pPr>
            <w:r w:rsidRPr="00CA5897">
              <w:rPr>
                <w:rFonts w:eastAsia="Times New Roman" w:cs="Times New Roman"/>
                <w:sz w:val="24"/>
                <w:szCs w:val="24"/>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rPr>
                <w:rFonts w:cs="Times New Roman"/>
                <w:sz w:val="24"/>
                <w:szCs w:val="24"/>
              </w:rPr>
            </w:pPr>
            <w:r w:rsidRPr="00CA5897">
              <w:rPr>
                <w:rFonts w:eastAsia="Times New Roman" w:cs="Times New Roman"/>
                <w:sz w:val="24"/>
                <w:szCs w:val="24"/>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rPr>
                <w:rFonts w:cs="Times New Roman"/>
                <w:sz w:val="24"/>
                <w:szCs w:val="24"/>
              </w:rPr>
            </w:pPr>
            <w:r w:rsidRPr="00CA5897">
              <w:rPr>
                <w:rFonts w:eastAsia="Times New Roman" w:cs="Times New Roman"/>
                <w:sz w:val="24"/>
                <w:szCs w:val="24"/>
              </w:rPr>
              <w:t>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CA5897" w:rsidRDefault="0061135E" w:rsidP="00925075">
            <w:pPr>
              <w:spacing w:after="0" w:line="240" w:lineRule="auto"/>
              <w:rPr>
                <w:rFonts w:cs="Times New Roman"/>
                <w:sz w:val="24"/>
                <w:szCs w:val="24"/>
              </w:rPr>
            </w:pPr>
          </w:p>
        </w:tc>
      </w:tr>
      <w:tr w:rsidR="0061135E" w:rsidRPr="00CA5897" w:rsidTr="00925075">
        <w:tc>
          <w:tcPr>
            <w:tcW w:w="377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rPr>
                <w:rFonts w:cs="Times New Roman"/>
                <w:sz w:val="24"/>
                <w:szCs w:val="24"/>
              </w:rPr>
            </w:pPr>
            <w:r w:rsidRPr="00CA5897">
              <w:rPr>
                <w:rFonts w:eastAsia="Times New Roman" w:cs="Times New Roman"/>
                <w:sz w:val="24"/>
                <w:szCs w:val="24"/>
              </w:rPr>
              <w:t>Истакнута монографија националног значаја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after="0" w:line="240" w:lineRule="auto"/>
              <w:rPr>
                <w:rFonts w:cs="Times New Roman"/>
              </w:rPr>
            </w:pPr>
            <w:r w:rsidRPr="004A3DDA">
              <w:rPr>
                <w:rFonts w:eastAsia="Times New Roman" w:cs="Times New Roman"/>
              </w:rPr>
              <w:t>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before="280" w:after="280" w:line="240" w:lineRule="auto"/>
              <w:jc w:val="center"/>
              <w:rPr>
                <w:rFonts w:cs="Times New Roman"/>
              </w:rPr>
            </w:pPr>
            <w:r w:rsidRPr="004A3DDA">
              <w:rPr>
                <w:rFonts w:eastAsia="Times New Roman" w:cs="Times New Roman"/>
              </w:rPr>
              <w:t>M41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7 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7 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9 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9 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CA5897" w:rsidRDefault="0061135E" w:rsidP="00925075">
            <w:pPr>
              <w:spacing w:before="280" w:after="280" w:line="240" w:lineRule="auto"/>
              <w:jc w:val="center"/>
              <w:rPr>
                <w:rFonts w:cs="Times New Roman"/>
                <w:sz w:val="24"/>
                <w:szCs w:val="24"/>
              </w:rPr>
            </w:pPr>
          </w:p>
        </w:tc>
      </w:tr>
      <w:tr w:rsidR="0061135E" w:rsidRPr="00CA5897" w:rsidTr="00925075">
        <w:tc>
          <w:tcPr>
            <w:tcW w:w="377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rPr>
                <w:rFonts w:cs="Times New Roman"/>
                <w:sz w:val="24"/>
                <w:szCs w:val="24"/>
              </w:rPr>
            </w:pPr>
            <w:r w:rsidRPr="00CA5897">
              <w:rPr>
                <w:rFonts w:eastAsia="Times New Roman" w:cs="Times New Roman"/>
                <w:sz w:val="24"/>
                <w:szCs w:val="24"/>
              </w:rPr>
              <w:t>Монографија националног значаја.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after="0" w:line="240" w:lineRule="auto"/>
              <w:rPr>
                <w:rFonts w:cs="Times New Roman"/>
              </w:rPr>
            </w:pPr>
            <w:r w:rsidRPr="004A3DDA">
              <w:rPr>
                <w:rFonts w:eastAsia="Times New Roman" w:cs="Times New Roman"/>
              </w:rPr>
              <w:t>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before="280" w:after="280" w:line="240" w:lineRule="auto"/>
              <w:jc w:val="center"/>
              <w:rPr>
                <w:rFonts w:cs="Times New Roman"/>
              </w:rPr>
            </w:pPr>
            <w:r w:rsidRPr="004A3DDA">
              <w:rPr>
                <w:rFonts w:eastAsia="Times New Roman" w:cs="Times New Roman"/>
              </w:rPr>
              <w:t>M42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7 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7 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CA5897" w:rsidRDefault="0061135E" w:rsidP="00925075">
            <w:pPr>
              <w:spacing w:before="280" w:after="280" w:line="240" w:lineRule="auto"/>
              <w:jc w:val="center"/>
              <w:rPr>
                <w:rFonts w:cs="Times New Roman"/>
                <w:sz w:val="24"/>
                <w:szCs w:val="24"/>
              </w:rPr>
            </w:pPr>
          </w:p>
        </w:tc>
      </w:tr>
      <w:tr w:rsidR="0061135E" w:rsidRPr="00CA5897" w:rsidTr="00925075">
        <w:tc>
          <w:tcPr>
            <w:tcW w:w="377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rPr>
                <w:rFonts w:cs="Times New Roman"/>
                <w:sz w:val="24"/>
                <w:szCs w:val="24"/>
              </w:rPr>
            </w:pPr>
            <w:r w:rsidRPr="00CA5897">
              <w:rPr>
                <w:rFonts w:eastAsia="Times New Roman" w:cs="Times New Roman"/>
                <w:sz w:val="24"/>
                <w:szCs w:val="24"/>
              </w:rPr>
              <w:t>Монографска библиографска публикација или монографска студија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after="0" w:line="240" w:lineRule="auto"/>
              <w:rPr>
                <w:rFonts w:cs="Times New Roman"/>
              </w:rPr>
            </w:pPr>
            <w:r w:rsidRPr="004A3DDA">
              <w:rPr>
                <w:rFonts w:eastAsia="Times New Roman" w:cs="Times New Roman"/>
              </w:rPr>
              <w:t>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before="280" w:after="280" w:line="240" w:lineRule="auto"/>
              <w:jc w:val="center"/>
              <w:rPr>
                <w:rFonts w:cs="Times New Roman"/>
              </w:rPr>
            </w:pPr>
            <w:r w:rsidRPr="004A3DDA">
              <w:rPr>
                <w:rFonts w:eastAsia="Times New Roman" w:cs="Times New Roman"/>
              </w:rPr>
              <w:t>M43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3 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3 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3 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5 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CA5897" w:rsidRDefault="0061135E" w:rsidP="00925075">
            <w:pPr>
              <w:spacing w:before="280" w:after="280" w:line="240" w:lineRule="auto"/>
              <w:jc w:val="center"/>
              <w:rPr>
                <w:rFonts w:cs="Times New Roman"/>
                <w:sz w:val="24"/>
                <w:szCs w:val="24"/>
              </w:rPr>
            </w:pPr>
          </w:p>
        </w:tc>
      </w:tr>
      <w:tr w:rsidR="0061135E" w:rsidRPr="00CA5897" w:rsidTr="00925075">
        <w:tc>
          <w:tcPr>
            <w:tcW w:w="377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rPr>
                <w:rFonts w:cs="Times New Roman"/>
                <w:sz w:val="24"/>
                <w:szCs w:val="24"/>
              </w:rPr>
            </w:pPr>
            <w:r w:rsidRPr="00CA5897">
              <w:rPr>
                <w:rFonts w:eastAsia="Times New Roman" w:cs="Times New Roman"/>
                <w:sz w:val="24"/>
                <w:szCs w:val="24"/>
              </w:rPr>
              <w:t>Поглавље у књизи M41 или рад у истакнутом тематском зборнику водећег националног значаја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after="0" w:line="240" w:lineRule="auto"/>
              <w:rPr>
                <w:rFonts w:cs="Times New Roman"/>
              </w:rPr>
            </w:pPr>
            <w:r w:rsidRPr="004A3DDA">
              <w:rPr>
                <w:rFonts w:eastAsia="Times New Roman" w:cs="Times New Roman"/>
              </w:rPr>
              <w:t>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before="280" w:after="280" w:line="240" w:lineRule="auto"/>
              <w:jc w:val="center"/>
              <w:rPr>
                <w:rFonts w:cs="Times New Roman"/>
              </w:rPr>
            </w:pPr>
            <w:r w:rsidRPr="004A3DDA">
              <w:rPr>
                <w:rFonts w:eastAsia="Times New Roman" w:cs="Times New Roman"/>
              </w:rPr>
              <w:t>M44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2 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2 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3 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3 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CA5897" w:rsidRDefault="0061135E" w:rsidP="00925075">
            <w:pPr>
              <w:spacing w:before="280" w:after="280" w:line="240" w:lineRule="auto"/>
              <w:jc w:val="center"/>
              <w:rPr>
                <w:rFonts w:cs="Times New Roman"/>
                <w:sz w:val="24"/>
                <w:szCs w:val="24"/>
              </w:rPr>
            </w:pPr>
          </w:p>
        </w:tc>
      </w:tr>
      <w:tr w:rsidR="0061135E" w:rsidRPr="00CA5897" w:rsidTr="00925075">
        <w:tc>
          <w:tcPr>
            <w:tcW w:w="377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rPr>
                <w:rFonts w:cs="Times New Roman"/>
                <w:sz w:val="24"/>
                <w:szCs w:val="24"/>
              </w:rPr>
            </w:pPr>
            <w:r w:rsidRPr="00CA5897">
              <w:rPr>
                <w:rFonts w:eastAsia="Times New Roman" w:cs="Times New Roman"/>
                <w:sz w:val="24"/>
                <w:szCs w:val="24"/>
              </w:rPr>
              <w:t>Поглавље у књизи M42 или рад у тематском зборнику националног значаја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after="0" w:line="240" w:lineRule="auto"/>
              <w:rPr>
                <w:rFonts w:cs="Times New Roman"/>
              </w:rPr>
            </w:pPr>
            <w:r w:rsidRPr="004A3DDA">
              <w:rPr>
                <w:rFonts w:eastAsia="Times New Roman" w:cs="Times New Roman"/>
              </w:rPr>
              <w:t>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before="280" w:after="280" w:line="240" w:lineRule="auto"/>
              <w:jc w:val="center"/>
              <w:rPr>
                <w:rFonts w:cs="Times New Roman"/>
              </w:rPr>
            </w:pPr>
            <w:r w:rsidRPr="004A3DDA">
              <w:rPr>
                <w:rFonts w:eastAsia="Times New Roman" w:cs="Times New Roman"/>
              </w:rPr>
              <w:t>M45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1,5 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1,5 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1,5 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1,5 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CA5897" w:rsidRDefault="0061135E" w:rsidP="00925075">
            <w:pPr>
              <w:spacing w:before="280" w:after="280" w:line="240" w:lineRule="auto"/>
              <w:jc w:val="center"/>
              <w:rPr>
                <w:rFonts w:cs="Times New Roman"/>
                <w:sz w:val="24"/>
                <w:szCs w:val="24"/>
              </w:rPr>
            </w:pPr>
          </w:p>
        </w:tc>
      </w:tr>
      <w:tr w:rsidR="0061135E" w:rsidRPr="00CA5897" w:rsidTr="00925075">
        <w:tc>
          <w:tcPr>
            <w:tcW w:w="377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rPr>
                <w:rFonts w:cs="Times New Roman"/>
                <w:sz w:val="24"/>
                <w:szCs w:val="24"/>
              </w:rPr>
            </w:pPr>
            <w:r w:rsidRPr="00CA5897">
              <w:rPr>
                <w:rFonts w:eastAsia="Times New Roman" w:cs="Times New Roman"/>
                <w:sz w:val="24"/>
                <w:szCs w:val="24"/>
              </w:rPr>
              <w:t>Лексикографска јединица у научној публикацији водећег националног значаја, карта у научној публикацији националног значаја, критичко издање грађе у научној публикацији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after="0" w:line="240" w:lineRule="auto"/>
              <w:rPr>
                <w:rFonts w:cs="Times New Roman"/>
              </w:rPr>
            </w:pPr>
            <w:r w:rsidRPr="004A3DDA">
              <w:rPr>
                <w:rFonts w:eastAsia="Times New Roman" w:cs="Times New Roman"/>
              </w:rPr>
              <w:t>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before="280" w:after="280" w:line="240" w:lineRule="auto"/>
              <w:jc w:val="center"/>
              <w:rPr>
                <w:rFonts w:cs="Times New Roman"/>
              </w:rPr>
            </w:pPr>
            <w:r w:rsidRPr="004A3DDA">
              <w:rPr>
                <w:rFonts w:eastAsia="Times New Roman" w:cs="Times New Roman"/>
              </w:rPr>
              <w:t>M46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1 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1 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1 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1 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CA5897" w:rsidRDefault="0061135E" w:rsidP="00925075">
            <w:pPr>
              <w:spacing w:before="280" w:after="280" w:line="240" w:lineRule="auto"/>
              <w:jc w:val="center"/>
              <w:rPr>
                <w:rFonts w:cs="Times New Roman"/>
                <w:sz w:val="24"/>
                <w:szCs w:val="24"/>
              </w:rPr>
            </w:pPr>
          </w:p>
        </w:tc>
      </w:tr>
      <w:tr w:rsidR="0061135E" w:rsidRPr="00CA5897" w:rsidTr="00925075">
        <w:tc>
          <w:tcPr>
            <w:tcW w:w="377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rPr>
                <w:rFonts w:cs="Times New Roman"/>
                <w:sz w:val="24"/>
                <w:szCs w:val="24"/>
              </w:rPr>
            </w:pPr>
            <w:r w:rsidRPr="00CA5897">
              <w:rPr>
                <w:rFonts w:eastAsia="Times New Roman" w:cs="Times New Roman"/>
                <w:sz w:val="24"/>
                <w:szCs w:val="24"/>
              </w:rPr>
              <w:t>Лексикографска јединица у научној публикацији националног значаја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after="0" w:line="240" w:lineRule="auto"/>
              <w:rPr>
                <w:rFonts w:cs="Times New Roman"/>
              </w:rPr>
            </w:pPr>
            <w:r w:rsidRPr="004A3DDA">
              <w:rPr>
                <w:rFonts w:eastAsia="Times New Roman" w:cs="Times New Roman"/>
              </w:rPr>
              <w:t>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before="280" w:after="280" w:line="240" w:lineRule="auto"/>
              <w:jc w:val="center"/>
              <w:rPr>
                <w:rFonts w:cs="Times New Roman"/>
              </w:rPr>
            </w:pPr>
            <w:r w:rsidRPr="004A3DDA">
              <w:rPr>
                <w:rFonts w:eastAsia="Times New Roman" w:cs="Times New Roman"/>
              </w:rPr>
              <w:t>M47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0,5 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0,5 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0,5 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0,5 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CA5897" w:rsidRDefault="0061135E" w:rsidP="00925075">
            <w:pPr>
              <w:spacing w:before="280" w:after="280" w:line="240" w:lineRule="auto"/>
              <w:jc w:val="center"/>
              <w:rPr>
                <w:rFonts w:cs="Times New Roman"/>
                <w:sz w:val="24"/>
                <w:szCs w:val="24"/>
              </w:rPr>
            </w:pPr>
          </w:p>
        </w:tc>
      </w:tr>
      <w:tr w:rsidR="0061135E" w:rsidRPr="00CA5897" w:rsidTr="00925075">
        <w:tc>
          <w:tcPr>
            <w:tcW w:w="377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rPr>
                <w:rFonts w:cs="Times New Roman"/>
                <w:sz w:val="24"/>
                <w:szCs w:val="24"/>
              </w:rPr>
            </w:pPr>
            <w:r w:rsidRPr="00CA5897">
              <w:rPr>
                <w:rFonts w:eastAsia="Times New Roman" w:cs="Times New Roman"/>
                <w:sz w:val="24"/>
                <w:szCs w:val="24"/>
              </w:rPr>
              <w:t>Уређивање тематског зборника, лексикографске или картографске публикације водећег националног значаја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after="0" w:line="240" w:lineRule="auto"/>
              <w:rPr>
                <w:rFonts w:cs="Times New Roman"/>
              </w:rPr>
            </w:pPr>
            <w:r w:rsidRPr="004A3DDA">
              <w:rPr>
                <w:rFonts w:eastAsia="Times New Roman" w:cs="Times New Roman"/>
              </w:rPr>
              <w:t>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before="280" w:after="280" w:line="240" w:lineRule="auto"/>
              <w:jc w:val="center"/>
              <w:rPr>
                <w:rFonts w:cs="Times New Roman"/>
              </w:rPr>
            </w:pPr>
            <w:r w:rsidRPr="004A3DDA">
              <w:rPr>
                <w:rFonts w:eastAsia="Times New Roman" w:cs="Times New Roman"/>
              </w:rPr>
              <w:t>M48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2 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2 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2 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2 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CA5897" w:rsidRDefault="0061135E" w:rsidP="00925075">
            <w:pPr>
              <w:spacing w:before="280" w:after="280" w:line="240" w:lineRule="auto"/>
              <w:jc w:val="center"/>
              <w:rPr>
                <w:rFonts w:cs="Times New Roman"/>
                <w:sz w:val="24"/>
                <w:szCs w:val="24"/>
              </w:rPr>
            </w:pPr>
          </w:p>
        </w:tc>
      </w:tr>
      <w:tr w:rsidR="0061135E" w:rsidRPr="00CA5897" w:rsidTr="00925075">
        <w:tc>
          <w:tcPr>
            <w:tcW w:w="377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rPr>
                <w:rFonts w:cs="Times New Roman"/>
                <w:sz w:val="24"/>
                <w:szCs w:val="24"/>
              </w:rPr>
            </w:pPr>
            <w:r w:rsidRPr="00CA5897">
              <w:rPr>
                <w:rFonts w:eastAsia="Times New Roman" w:cs="Times New Roman"/>
                <w:sz w:val="24"/>
                <w:szCs w:val="24"/>
              </w:rPr>
              <w:t>Уређивање тематског зборника, лексикографске или картографске публикације националног значаја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after="0" w:line="240" w:lineRule="auto"/>
              <w:rPr>
                <w:rFonts w:cs="Times New Roman"/>
              </w:rPr>
            </w:pPr>
            <w:r w:rsidRPr="004A3DDA">
              <w:rPr>
                <w:rFonts w:eastAsia="Times New Roman" w:cs="Times New Roman"/>
              </w:rPr>
              <w:t>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before="280" w:after="280" w:line="240" w:lineRule="auto"/>
              <w:jc w:val="center"/>
              <w:rPr>
                <w:rFonts w:cs="Times New Roman"/>
              </w:rPr>
            </w:pPr>
            <w:r w:rsidRPr="004A3DDA">
              <w:rPr>
                <w:rFonts w:eastAsia="Times New Roman" w:cs="Times New Roman"/>
              </w:rPr>
              <w:t>M49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1 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1 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1 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1 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CA5897" w:rsidRDefault="0061135E" w:rsidP="00925075">
            <w:pPr>
              <w:spacing w:before="280" w:after="280" w:line="240" w:lineRule="auto"/>
              <w:jc w:val="center"/>
              <w:rPr>
                <w:rFonts w:cs="Times New Roman"/>
                <w:sz w:val="24"/>
                <w:szCs w:val="24"/>
              </w:rPr>
            </w:pPr>
          </w:p>
        </w:tc>
      </w:tr>
      <w:tr w:rsidR="0061135E" w:rsidRPr="00CA5897" w:rsidTr="00925075">
        <w:tc>
          <w:tcPr>
            <w:tcW w:w="377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rPr>
                <w:rFonts w:cs="Times New Roman"/>
                <w:sz w:val="24"/>
                <w:szCs w:val="24"/>
              </w:rPr>
            </w:pPr>
            <w:r w:rsidRPr="00CA5897">
              <w:rPr>
                <w:rFonts w:eastAsia="Times New Roman" w:cs="Times New Roman"/>
                <w:b/>
                <w:bCs/>
                <w:sz w:val="24"/>
                <w:szCs w:val="24"/>
              </w:rPr>
              <w:t>Радови у часописима националног значаја</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before="280" w:after="280" w:line="240" w:lineRule="auto"/>
              <w:jc w:val="center"/>
              <w:rPr>
                <w:rFonts w:cs="Times New Roman"/>
              </w:rPr>
            </w:pPr>
            <w:r w:rsidRPr="004A3DDA">
              <w:rPr>
                <w:rFonts w:eastAsia="Times New Roman" w:cs="Times New Roman"/>
                <w:b/>
                <w:bCs/>
              </w:rPr>
              <w:t>M50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after="0" w:line="240" w:lineRule="auto"/>
              <w:rPr>
                <w:rFonts w:cs="Times New Roman"/>
              </w:rPr>
            </w:pPr>
            <w:r w:rsidRPr="004A3DDA">
              <w:rPr>
                <w:rFonts w:eastAsia="Times New Roman" w:cs="Times New Roman"/>
              </w:rPr>
              <w:t>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rPr>
                <w:rFonts w:cs="Times New Roman"/>
                <w:sz w:val="24"/>
                <w:szCs w:val="24"/>
              </w:rPr>
            </w:pPr>
            <w:r w:rsidRPr="00CA5897">
              <w:rPr>
                <w:rFonts w:eastAsia="Times New Roman" w:cs="Times New Roman"/>
                <w:sz w:val="24"/>
                <w:szCs w:val="24"/>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rPr>
                <w:rFonts w:cs="Times New Roman"/>
                <w:sz w:val="24"/>
                <w:szCs w:val="24"/>
              </w:rPr>
            </w:pPr>
            <w:r w:rsidRPr="00CA5897">
              <w:rPr>
                <w:rFonts w:eastAsia="Times New Roman" w:cs="Times New Roman"/>
                <w:sz w:val="24"/>
                <w:szCs w:val="24"/>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rPr>
                <w:rFonts w:cs="Times New Roman"/>
                <w:sz w:val="24"/>
                <w:szCs w:val="24"/>
              </w:rPr>
            </w:pPr>
            <w:r w:rsidRPr="00CA5897">
              <w:rPr>
                <w:rFonts w:eastAsia="Times New Roman" w:cs="Times New Roman"/>
                <w:sz w:val="24"/>
                <w:szCs w:val="24"/>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rPr>
                <w:rFonts w:cs="Times New Roman"/>
                <w:sz w:val="24"/>
                <w:szCs w:val="24"/>
              </w:rPr>
            </w:pPr>
            <w:r w:rsidRPr="00CA5897">
              <w:rPr>
                <w:rFonts w:eastAsia="Times New Roman" w:cs="Times New Roman"/>
                <w:sz w:val="24"/>
                <w:szCs w:val="24"/>
              </w:rPr>
              <w:t>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CA5897" w:rsidRDefault="0061135E" w:rsidP="00925075">
            <w:pPr>
              <w:spacing w:after="0" w:line="240" w:lineRule="auto"/>
              <w:rPr>
                <w:rFonts w:cs="Times New Roman"/>
                <w:sz w:val="24"/>
                <w:szCs w:val="24"/>
              </w:rPr>
            </w:pPr>
          </w:p>
        </w:tc>
      </w:tr>
      <w:tr w:rsidR="0061135E" w:rsidRPr="00CA5897" w:rsidTr="00925075">
        <w:tc>
          <w:tcPr>
            <w:tcW w:w="377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rPr>
                <w:rFonts w:cs="Times New Roman"/>
                <w:sz w:val="24"/>
                <w:szCs w:val="24"/>
              </w:rPr>
            </w:pPr>
            <w:r w:rsidRPr="00CA5897">
              <w:rPr>
                <w:rFonts w:eastAsia="Times New Roman" w:cs="Times New Roman"/>
                <w:sz w:val="24"/>
                <w:szCs w:val="24"/>
              </w:rPr>
              <w:t>Рад у врхунском часопису националног значаја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after="0" w:line="240" w:lineRule="auto"/>
              <w:rPr>
                <w:rFonts w:cs="Times New Roman"/>
              </w:rPr>
            </w:pPr>
            <w:r w:rsidRPr="004A3DDA">
              <w:rPr>
                <w:rFonts w:eastAsia="Times New Roman" w:cs="Times New Roman"/>
              </w:rPr>
              <w:t>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before="280" w:after="280" w:line="240" w:lineRule="auto"/>
              <w:jc w:val="center"/>
              <w:rPr>
                <w:rFonts w:cs="Times New Roman"/>
              </w:rPr>
            </w:pPr>
            <w:r w:rsidRPr="004A3DDA">
              <w:rPr>
                <w:rFonts w:eastAsia="Times New Roman" w:cs="Times New Roman"/>
              </w:rPr>
              <w:t>M51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2 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2 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3 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3 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CA5897" w:rsidRDefault="0061135E" w:rsidP="00925075">
            <w:pPr>
              <w:spacing w:before="280" w:after="280" w:line="240" w:lineRule="auto"/>
              <w:jc w:val="center"/>
              <w:rPr>
                <w:rFonts w:cs="Times New Roman"/>
                <w:sz w:val="24"/>
                <w:szCs w:val="24"/>
              </w:rPr>
            </w:pPr>
          </w:p>
        </w:tc>
      </w:tr>
      <w:tr w:rsidR="0061135E" w:rsidRPr="00CA5897" w:rsidTr="00925075">
        <w:tc>
          <w:tcPr>
            <w:tcW w:w="377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rPr>
                <w:rFonts w:cs="Times New Roman"/>
                <w:sz w:val="24"/>
                <w:szCs w:val="24"/>
              </w:rPr>
            </w:pPr>
            <w:r w:rsidRPr="00CA5897">
              <w:rPr>
                <w:rFonts w:eastAsia="Times New Roman" w:cs="Times New Roman"/>
                <w:sz w:val="24"/>
                <w:szCs w:val="24"/>
              </w:rPr>
              <w:t>Рад у истакнутом националном часопису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after="0" w:line="240" w:lineRule="auto"/>
              <w:rPr>
                <w:rFonts w:cs="Times New Roman"/>
              </w:rPr>
            </w:pPr>
            <w:r w:rsidRPr="004A3DDA">
              <w:rPr>
                <w:rFonts w:eastAsia="Times New Roman" w:cs="Times New Roman"/>
              </w:rPr>
              <w:t>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before="280" w:after="280" w:line="240" w:lineRule="auto"/>
              <w:jc w:val="center"/>
              <w:rPr>
                <w:rFonts w:cs="Times New Roman"/>
              </w:rPr>
            </w:pPr>
            <w:r w:rsidRPr="004A3DDA">
              <w:rPr>
                <w:rFonts w:eastAsia="Times New Roman" w:cs="Times New Roman"/>
              </w:rPr>
              <w:t>M52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1,5 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1,5 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1,5 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1,5 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CA5897" w:rsidRDefault="0061135E" w:rsidP="00925075">
            <w:pPr>
              <w:spacing w:before="280" w:after="280" w:line="240" w:lineRule="auto"/>
              <w:jc w:val="center"/>
              <w:rPr>
                <w:rFonts w:cs="Times New Roman"/>
                <w:sz w:val="24"/>
                <w:szCs w:val="24"/>
              </w:rPr>
            </w:pPr>
          </w:p>
        </w:tc>
      </w:tr>
      <w:tr w:rsidR="0061135E" w:rsidRPr="00CA5897" w:rsidTr="00925075">
        <w:tc>
          <w:tcPr>
            <w:tcW w:w="377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rPr>
                <w:rFonts w:cs="Times New Roman"/>
                <w:sz w:val="24"/>
                <w:szCs w:val="24"/>
              </w:rPr>
            </w:pPr>
            <w:r w:rsidRPr="00CA5897">
              <w:rPr>
                <w:rFonts w:eastAsia="Times New Roman" w:cs="Times New Roman"/>
                <w:sz w:val="24"/>
                <w:szCs w:val="24"/>
              </w:rPr>
              <w:t>Рад у националном часопису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after="0" w:line="240" w:lineRule="auto"/>
              <w:rPr>
                <w:rFonts w:cs="Times New Roman"/>
              </w:rPr>
            </w:pPr>
            <w:r w:rsidRPr="004A3DDA">
              <w:rPr>
                <w:rFonts w:eastAsia="Times New Roman" w:cs="Times New Roman"/>
              </w:rPr>
              <w:t>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before="280" w:after="280" w:line="240" w:lineRule="auto"/>
              <w:jc w:val="center"/>
              <w:rPr>
                <w:rFonts w:cs="Times New Roman"/>
              </w:rPr>
            </w:pPr>
            <w:r w:rsidRPr="004A3DDA">
              <w:rPr>
                <w:rFonts w:eastAsia="Times New Roman" w:cs="Times New Roman"/>
              </w:rPr>
              <w:t>M53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1 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1 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1 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1 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CA5897" w:rsidRDefault="0061135E" w:rsidP="00925075">
            <w:pPr>
              <w:spacing w:before="280" w:after="280" w:line="240" w:lineRule="auto"/>
              <w:jc w:val="center"/>
              <w:rPr>
                <w:rFonts w:cs="Times New Roman"/>
                <w:sz w:val="24"/>
                <w:szCs w:val="24"/>
              </w:rPr>
            </w:pPr>
          </w:p>
        </w:tc>
      </w:tr>
      <w:tr w:rsidR="0061135E" w:rsidRPr="00CA5897" w:rsidTr="00925075">
        <w:tc>
          <w:tcPr>
            <w:tcW w:w="377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rPr>
                <w:rFonts w:cs="Times New Roman"/>
                <w:sz w:val="24"/>
                <w:szCs w:val="24"/>
              </w:rPr>
            </w:pPr>
            <w:r w:rsidRPr="00CA5897">
              <w:rPr>
                <w:rFonts w:eastAsia="Times New Roman" w:cs="Times New Roman"/>
                <w:sz w:val="24"/>
                <w:szCs w:val="24"/>
              </w:rPr>
              <w:t>Домаћи новопокренути научни часопис (на годишњем нивоу)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after="0" w:line="240" w:lineRule="auto"/>
              <w:rPr>
                <w:rFonts w:cs="Times New Roman"/>
              </w:rPr>
            </w:pPr>
            <w:r w:rsidRPr="004A3DDA">
              <w:rPr>
                <w:rFonts w:eastAsia="Times New Roman" w:cs="Times New Roman"/>
              </w:rPr>
              <w:t>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before="280" w:after="280" w:line="240" w:lineRule="auto"/>
              <w:jc w:val="center"/>
              <w:rPr>
                <w:rFonts w:cs="Times New Roman"/>
              </w:rPr>
            </w:pPr>
            <w:r w:rsidRPr="004A3DDA">
              <w:rPr>
                <w:rFonts w:eastAsia="Times New Roman" w:cs="Times New Roman"/>
              </w:rPr>
              <w:t>M54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0,2 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0,2 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0,2 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0,2 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CA5897" w:rsidRDefault="0061135E" w:rsidP="00925075">
            <w:pPr>
              <w:spacing w:before="280" w:after="280" w:line="240" w:lineRule="auto"/>
              <w:jc w:val="center"/>
              <w:rPr>
                <w:rFonts w:cs="Times New Roman"/>
                <w:sz w:val="24"/>
                <w:szCs w:val="24"/>
              </w:rPr>
            </w:pPr>
          </w:p>
        </w:tc>
      </w:tr>
      <w:tr w:rsidR="0061135E" w:rsidRPr="00CA5897" w:rsidTr="00925075">
        <w:tc>
          <w:tcPr>
            <w:tcW w:w="377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rPr>
                <w:rFonts w:cs="Times New Roman"/>
                <w:sz w:val="24"/>
                <w:szCs w:val="24"/>
              </w:rPr>
            </w:pPr>
            <w:r w:rsidRPr="00CA5897">
              <w:rPr>
                <w:rFonts w:eastAsia="Times New Roman" w:cs="Times New Roman"/>
                <w:sz w:val="24"/>
                <w:szCs w:val="24"/>
              </w:rPr>
              <w:t>Уређивање научног часописа националног значаја (на годишњем нивоу)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after="0" w:line="240" w:lineRule="auto"/>
              <w:rPr>
                <w:rFonts w:cs="Times New Roman"/>
              </w:rPr>
            </w:pPr>
            <w:r w:rsidRPr="004A3DDA">
              <w:rPr>
                <w:rFonts w:eastAsia="Times New Roman" w:cs="Times New Roman"/>
              </w:rPr>
              <w:t>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before="280" w:after="280" w:line="240" w:lineRule="auto"/>
              <w:jc w:val="center"/>
              <w:rPr>
                <w:rFonts w:cs="Times New Roman"/>
              </w:rPr>
            </w:pPr>
            <w:r w:rsidRPr="004A3DDA">
              <w:rPr>
                <w:rFonts w:eastAsia="Times New Roman" w:cs="Times New Roman"/>
              </w:rPr>
              <w:t>M55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1 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1 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1 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1 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CA5897" w:rsidRDefault="0061135E" w:rsidP="00925075">
            <w:pPr>
              <w:spacing w:before="280" w:after="280" w:line="240" w:lineRule="auto"/>
              <w:jc w:val="center"/>
              <w:rPr>
                <w:rFonts w:cs="Times New Roman"/>
                <w:sz w:val="24"/>
                <w:szCs w:val="24"/>
              </w:rPr>
            </w:pPr>
          </w:p>
        </w:tc>
      </w:tr>
      <w:tr w:rsidR="0061135E" w:rsidRPr="00CA5897" w:rsidTr="00925075">
        <w:tc>
          <w:tcPr>
            <w:tcW w:w="377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rPr>
                <w:rFonts w:cs="Times New Roman"/>
                <w:sz w:val="24"/>
                <w:szCs w:val="24"/>
              </w:rPr>
            </w:pPr>
            <w:r w:rsidRPr="00CA5897">
              <w:rPr>
                <w:rFonts w:eastAsia="Times New Roman" w:cs="Times New Roman"/>
                <w:sz w:val="24"/>
                <w:szCs w:val="24"/>
              </w:rPr>
              <w:t>Научна критика у часопису ранга M51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after="0" w:line="240" w:lineRule="auto"/>
              <w:rPr>
                <w:rFonts w:cs="Times New Roman"/>
              </w:rPr>
            </w:pPr>
            <w:r w:rsidRPr="004A3DDA">
              <w:rPr>
                <w:rFonts w:eastAsia="Times New Roman" w:cs="Times New Roman"/>
              </w:rPr>
              <w:t>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before="280" w:after="280" w:line="240" w:lineRule="auto"/>
              <w:jc w:val="center"/>
              <w:rPr>
                <w:rFonts w:cs="Times New Roman"/>
              </w:rPr>
            </w:pPr>
            <w:r w:rsidRPr="004A3DDA">
              <w:rPr>
                <w:rFonts w:eastAsia="Times New Roman" w:cs="Times New Roman"/>
              </w:rPr>
              <w:t>M56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0,3 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0,3 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0,3 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0,5 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CA5897" w:rsidRDefault="0061135E" w:rsidP="00925075">
            <w:pPr>
              <w:spacing w:before="280" w:after="280" w:line="240" w:lineRule="auto"/>
              <w:jc w:val="center"/>
              <w:rPr>
                <w:rFonts w:cs="Times New Roman"/>
                <w:sz w:val="24"/>
                <w:szCs w:val="24"/>
              </w:rPr>
            </w:pPr>
          </w:p>
        </w:tc>
      </w:tr>
      <w:tr w:rsidR="0061135E" w:rsidRPr="00CA5897" w:rsidTr="00925075">
        <w:tc>
          <w:tcPr>
            <w:tcW w:w="377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rPr>
                <w:rFonts w:cs="Times New Roman"/>
                <w:sz w:val="24"/>
                <w:szCs w:val="24"/>
              </w:rPr>
            </w:pPr>
            <w:r w:rsidRPr="00CA5897">
              <w:rPr>
                <w:rFonts w:eastAsia="Times New Roman" w:cs="Times New Roman"/>
                <w:sz w:val="24"/>
                <w:szCs w:val="24"/>
              </w:rPr>
              <w:t>Научна критика у часопису ранга M52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after="0" w:line="240" w:lineRule="auto"/>
              <w:rPr>
                <w:rFonts w:cs="Times New Roman"/>
              </w:rPr>
            </w:pPr>
            <w:r w:rsidRPr="004A3DDA">
              <w:rPr>
                <w:rFonts w:eastAsia="Times New Roman" w:cs="Times New Roman"/>
              </w:rPr>
              <w:t>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before="280" w:after="280" w:line="240" w:lineRule="auto"/>
              <w:jc w:val="center"/>
              <w:rPr>
                <w:rFonts w:cs="Times New Roman"/>
              </w:rPr>
            </w:pPr>
            <w:r w:rsidRPr="004A3DDA">
              <w:rPr>
                <w:rFonts w:eastAsia="Times New Roman" w:cs="Times New Roman"/>
              </w:rPr>
              <w:t>M57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0,2 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0,2 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0,2 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0,3 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CA5897" w:rsidRDefault="0061135E" w:rsidP="00925075">
            <w:pPr>
              <w:spacing w:before="280" w:after="280" w:line="240" w:lineRule="auto"/>
              <w:jc w:val="center"/>
              <w:rPr>
                <w:rFonts w:cs="Times New Roman"/>
                <w:sz w:val="24"/>
                <w:szCs w:val="24"/>
              </w:rPr>
            </w:pPr>
          </w:p>
        </w:tc>
      </w:tr>
      <w:tr w:rsidR="0061135E" w:rsidRPr="00CA5897" w:rsidTr="00925075">
        <w:tc>
          <w:tcPr>
            <w:tcW w:w="377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rPr>
                <w:rFonts w:cs="Times New Roman"/>
                <w:sz w:val="24"/>
                <w:szCs w:val="24"/>
              </w:rPr>
            </w:pPr>
            <w:r w:rsidRPr="00CA5897">
              <w:rPr>
                <w:rFonts w:eastAsia="Times New Roman" w:cs="Times New Roman"/>
                <w:b/>
                <w:bCs/>
                <w:sz w:val="24"/>
                <w:szCs w:val="24"/>
              </w:rPr>
              <w:t>Предавања по позиву на скуповима националног значаја</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before="280" w:after="280" w:line="240" w:lineRule="auto"/>
              <w:jc w:val="center"/>
              <w:rPr>
                <w:rFonts w:cs="Times New Roman"/>
              </w:rPr>
            </w:pPr>
            <w:r w:rsidRPr="004A3DDA">
              <w:rPr>
                <w:rFonts w:eastAsia="Times New Roman" w:cs="Times New Roman"/>
                <w:b/>
                <w:bCs/>
              </w:rPr>
              <w:t>M60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after="0" w:line="240" w:lineRule="auto"/>
              <w:rPr>
                <w:rFonts w:cs="Times New Roman"/>
              </w:rPr>
            </w:pPr>
            <w:r w:rsidRPr="004A3DDA">
              <w:rPr>
                <w:rFonts w:eastAsia="Times New Roman" w:cs="Times New Roman"/>
              </w:rPr>
              <w:t>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rPr>
                <w:rFonts w:cs="Times New Roman"/>
                <w:sz w:val="24"/>
                <w:szCs w:val="24"/>
              </w:rPr>
            </w:pPr>
            <w:r w:rsidRPr="00CA5897">
              <w:rPr>
                <w:rFonts w:eastAsia="Times New Roman" w:cs="Times New Roman"/>
                <w:sz w:val="24"/>
                <w:szCs w:val="24"/>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rPr>
                <w:rFonts w:cs="Times New Roman"/>
                <w:sz w:val="24"/>
                <w:szCs w:val="24"/>
              </w:rPr>
            </w:pPr>
            <w:r w:rsidRPr="00CA5897">
              <w:rPr>
                <w:rFonts w:eastAsia="Times New Roman" w:cs="Times New Roman"/>
                <w:sz w:val="24"/>
                <w:szCs w:val="24"/>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rPr>
                <w:rFonts w:cs="Times New Roman"/>
                <w:sz w:val="24"/>
                <w:szCs w:val="24"/>
              </w:rPr>
            </w:pPr>
            <w:r w:rsidRPr="00CA5897">
              <w:rPr>
                <w:rFonts w:eastAsia="Times New Roman" w:cs="Times New Roman"/>
                <w:sz w:val="24"/>
                <w:szCs w:val="24"/>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rPr>
                <w:rFonts w:cs="Times New Roman"/>
                <w:sz w:val="24"/>
                <w:szCs w:val="24"/>
              </w:rPr>
            </w:pPr>
            <w:r w:rsidRPr="00CA5897">
              <w:rPr>
                <w:rFonts w:eastAsia="Times New Roman" w:cs="Times New Roman"/>
                <w:sz w:val="24"/>
                <w:szCs w:val="24"/>
              </w:rPr>
              <w:t>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CA5897" w:rsidRDefault="0061135E" w:rsidP="00925075">
            <w:pPr>
              <w:spacing w:after="0" w:line="240" w:lineRule="auto"/>
              <w:rPr>
                <w:rFonts w:cs="Times New Roman"/>
                <w:sz w:val="24"/>
                <w:szCs w:val="24"/>
              </w:rPr>
            </w:pPr>
          </w:p>
        </w:tc>
      </w:tr>
      <w:tr w:rsidR="0061135E" w:rsidRPr="00CA5897" w:rsidTr="00925075">
        <w:tc>
          <w:tcPr>
            <w:tcW w:w="377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rPr>
                <w:rFonts w:cs="Times New Roman"/>
                <w:sz w:val="24"/>
                <w:szCs w:val="24"/>
              </w:rPr>
            </w:pPr>
            <w:r w:rsidRPr="00CA5897">
              <w:rPr>
                <w:rFonts w:eastAsia="Times New Roman" w:cs="Times New Roman"/>
                <w:sz w:val="24"/>
                <w:szCs w:val="24"/>
              </w:rPr>
              <w:t>Предавање по позиву са скупа националног значаја штампано у целини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after="0" w:line="240" w:lineRule="auto"/>
              <w:rPr>
                <w:rFonts w:cs="Times New Roman"/>
              </w:rPr>
            </w:pPr>
            <w:r w:rsidRPr="004A3DDA">
              <w:rPr>
                <w:rFonts w:eastAsia="Times New Roman" w:cs="Times New Roman"/>
              </w:rPr>
              <w:t>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before="280" w:after="280" w:line="240" w:lineRule="auto"/>
              <w:jc w:val="center"/>
              <w:rPr>
                <w:rFonts w:cs="Times New Roman"/>
              </w:rPr>
            </w:pPr>
            <w:r w:rsidRPr="004A3DDA">
              <w:rPr>
                <w:rFonts w:eastAsia="Times New Roman" w:cs="Times New Roman"/>
              </w:rPr>
              <w:t>M61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1,5 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1,5 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1,5 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1,5 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CA5897" w:rsidRDefault="0061135E" w:rsidP="00925075">
            <w:pPr>
              <w:spacing w:before="280" w:after="280" w:line="240" w:lineRule="auto"/>
              <w:jc w:val="center"/>
              <w:rPr>
                <w:rFonts w:cs="Times New Roman"/>
                <w:sz w:val="24"/>
                <w:szCs w:val="24"/>
              </w:rPr>
            </w:pPr>
          </w:p>
        </w:tc>
      </w:tr>
      <w:tr w:rsidR="0061135E" w:rsidRPr="00CA5897" w:rsidTr="00925075">
        <w:tc>
          <w:tcPr>
            <w:tcW w:w="377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rPr>
                <w:rFonts w:cs="Times New Roman"/>
                <w:sz w:val="24"/>
                <w:szCs w:val="24"/>
              </w:rPr>
            </w:pPr>
            <w:r w:rsidRPr="00CA5897">
              <w:rPr>
                <w:rFonts w:eastAsia="Times New Roman" w:cs="Times New Roman"/>
                <w:sz w:val="24"/>
                <w:szCs w:val="24"/>
              </w:rPr>
              <w:t>Предавање по позиву са скупа националног значаја штампано у изводу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after="0" w:line="240" w:lineRule="auto"/>
              <w:rPr>
                <w:rFonts w:cs="Times New Roman"/>
              </w:rPr>
            </w:pPr>
            <w:r w:rsidRPr="004A3DDA">
              <w:rPr>
                <w:rFonts w:eastAsia="Times New Roman" w:cs="Times New Roman"/>
              </w:rPr>
              <w:t>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before="280" w:after="280" w:line="240" w:lineRule="auto"/>
              <w:jc w:val="center"/>
              <w:rPr>
                <w:rFonts w:cs="Times New Roman"/>
              </w:rPr>
            </w:pPr>
            <w:r w:rsidRPr="004A3DDA">
              <w:rPr>
                <w:rFonts w:eastAsia="Times New Roman" w:cs="Times New Roman"/>
              </w:rPr>
              <w:t>M62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1 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1 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1 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1 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CA5897" w:rsidRDefault="0061135E" w:rsidP="00925075">
            <w:pPr>
              <w:spacing w:before="280" w:after="280" w:line="240" w:lineRule="auto"/>
              <w:jc w:val="center"/>
              <w:rPr>
                <w:rFonts w:cs="Times New Roman"/>
                <w:sz w:val="24"/>
                <w:szCs w:val="24"/>
              </w:rPr>
            </w:pPr>
          </w:p>
        </w:tc>
      </w:tr>
      <w:tr w:rsidR="0061135E" w:rsidRPr="00CA5897" w:rsidTr="00925075">
        <w:tc>
          <w:tcPr>
            <w:tcW w:w="377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rPr>
                <w:rFonts w:cs="Times New Roman"/>
                <w:sz w:val="24"/>
                <w:szCs w:val="24"/>
              </w:rPr>
            </w:pPr>
            <w:r w:rsidRPr="00CA5897">
              <w:rPr>
                <w:rFonts w:eastAsia="Times New Roman" w:cs="Times New Roman"/>
                <w:sz w:val="24"/>
                <w:szCs w:val="24"/>
              </w:rPr>
              <w:t>Саопштење са скупа националног значаја штампано у целини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after="0" w:line="240" w:lineRule="auto"/>
              <w:rPr>
                <w:rFonts w:cs="Times New Roman"/>
              </w:rPr>
            </w:pPr>
            <w:r w:rsidRPr="004A3DDA">
              <w:rPr>
                <w:rFonts w:eastAsia="Times New Roman" w:cs="Times New Roman"/>
              </w:rPr>
              <w:t>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before="280" w:after="280" w:line="240" w:lineRule="auto"/>
              <w:jc w:val="center"/>
              <w:rPr>
                <w:rFonts w:cs="Times New Roman"/>
              </w:rPr>
            </w:pPr>
            <w:r w:rsidRPr="004A3DDA">
              <w:rPr>
                <w:rFonts w:eastAsia="Times New Roman" w:cs="Times New Roman"/>
              </w:rPr>
              <w:t>M63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1 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0,5 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0,5 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1 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CA5897" w:rsidRDefault="0061135E" w:rsidP="00925075">
            <w:pPr>
              <w:spacing w:before="280" w:after="280" w:line="240" w:lineRule="auto"/>
              <w:jc w:val="center"/>
              <w:rPr>
                <w:rFonts w:cs="Times New Roman"/>
                <w:sz w:val="24"/>
                <w:szCs w:val="24"/>
              </w:rPr>
            </w:pPr>
          </w:p>
        </w:tc>
      </w:tr>
      <w:tr w:rsidR="0061135E" w:rsidRPr="00CA5897" w:rsidTr="00925075">
        <w:tc>
          <w:tcPr>
            <w:tcW w:w="377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rPr>
                <w:rFonts w:cs="Times New Roman"/>
                <w:sz w:val="24"/>
                <w:szCs w:val="24"/>
              </w:rPr>
            </w:pPr>
            <w:r w:rsidRPr="00CA5897">
              <w:rPr>
                <w:rFonts w:eastAsia="Times New Roman" w:cs="Times New Roman"/>
                <w:sz w:val="24"/>
                <w:szCs w:val="24"/>
              </w:rPr>
              <w:t>Саопштење са скупа националног значаја штампано у изводу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after="0" w:line="240" w:lineRule="auto"/>
              <w:rPr>
                <w:rFonts w:cs="Times New Roman"/>
              </w:rPr>
            </w:pPr>
            <w:r w:rsidRPr="004A3DDA">
              <w:rPr>
                <w:rFonts w:eastAsia="Times New Roman" w:cs="Times New Roman"/>
              </w:rPr>
              <w:t>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before="280" w:after="280" w:line="240" w:lineRule="auto"/>
              <w:jc w:val="center"/>
              <w:rPr>
                <w:rFonts w:cs="Times New Roman"/>
              </w:rPr>
            </w:pPr>
            <w:r w:rsidRPr="004A3DDA">
              <w:rPr>
                <w:rFonts w:eastAsia="Times New Roman" w:cs="Times New Roman"/>
              </w:rPr>
              <w:t>M64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0,2 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0,2 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0,2 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0,5 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CA5897" w:rsidRDefault="0061135E" w:rsidP="00925075">
            <w:pPr>
              <w:spacing w:before="280" w:after="280" w:line="240" w:lineRule="auto"/>
              <w:jc w:val="center"/>
              <w:rPr>
                <w:rFonts w:cs="Times New Roman"/>
                <w:sz w:val="24"/>
                <w:szCs w:val="24"/>
              </w:rPr>
            </w:pPr>
          </w:p>
        </w:tc>
      </w:tr>
      <w:tr w:rsidR="0061135E" w:rsidRPr="00CA5897" w:rsidTr="00925075">
        <w:tc>
          <w:tcPr>
            <w:tcW w:w="377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rPr>
                <w:rFonts w:cs="Times New Roman"/>
                <w:sz w:val="24"/>
                <w:szCs w:val="24"/>
              </w:rPr>
            </w:pPr>
            <w:r w:rsidRPr="00CA5897">
              <w:rPr>
                <w:rFonts w:eastAsia="Times New Roman" w:cs="Times New Roman"/>
                <w:sz w:val="24"/>
                <w:szCs w:val="24"/>
              </w:rPr>
              <w:t>Ауторизована дискусија са националног скупа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after="0" w:line="240" w:lineRule="auto"/>
              <w:rPr>
                <w:rFonts w:cs="Times New Roman"/>
              </w:rPr>
            </w:pPr>
            <w:r w:rsidRPr="004A3DDA">
              <w:rPr>
                <w:rFonts w:eastAsia="Times New Roman" w:cs="Times New Roman"/>
              </w:rPr>
              <w:t>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before="280" w:after="280" w:line="240" w:lineRule="auto"/>
              <w:jc w:val="center"/>
              <w:rPr>
                <w:rFonts w:cs="Times New Roman"/>
              </w:rPr>
            </w:pPr>
            <w:r w:rsidRPr="004A3DDA">
              <w:rPr>
                <w:rFonts w:eastAsia="Times New Roman" w:cs="Times New Roman"/>
              </w:rPr>
              <w:t>M65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rPr>
                <w:rFonts w:cs="Times New Roman"/>
                <w:sz w:val="24"/>
                <w:szCs w:val="24"/>
              </w:rPr>
            </w:pPr>
            <w:r w:rsidRPr="00CA5897">
              <w:rPr>
                <w:rFonts w:eastAsia="Times New Roman" w:cs="Times New Roman"/>
                <w:sz w:val="24"/>
                <w:szCs w:val="24"/>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rPr>
                <w:rFonts w:cs="Times New Roman"/>
                <w:sz w:val="24"/>
                <w:szCs w:val="24"/>
              </w:rPr>
            </w:pPr>
            <w:r w:rsidRPr="00CA5897">
              <w:rPr>
                <w:rFonts w:eastAsia="Times New Roman" w:cs="Times New Roman"/>
                <w:sz w:val="24"/>
                <w:szCs w:val="24"/>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rPr>
                <w:rFonts w:cs="Times New Roman"/>
                <w:sz w:val="24"/>
                <w:szCs w:val="24"/>
              </w:rPr>
            </w:pPr>
            <w:r w:rsidRPr="00CA5897">
              <w:rPr>
                <w:rFonts w:eastAsia="Times New Roman" w:cs="Times New Roman"/>
                <w:sz w:val="24"/>
                <w:szCs w:val="24"/>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0,2 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CA5897" w:rsidRDefault="0061135E" w:rsidP="00925075">
            <w:pPr>
              <w:spacing w:before="280" w:after="280" w:line="240" w:lineRule="auto"/>
              <w:jc w:val="center"/>
              <w:rPr>
                <w:rFonts w:cs="Times New Roman"/>
                <w:sz w:val="24"/>
                <w:szCs w:val="24"/>
              </w:rPr>
            </w:pPr>
          </w:p>
        </w:tc>
      </w:tr>
      <w:tr w:rsidR="0061135E" w:rsidRPr="00CA5897" w:rsidTr="00925075">
        <w:tc>
          <w:tcPr>
            <w:tcW w:w="377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rPr>
                <w:rFonts w:cs="Times New Roman"/>
                <w:sz w:val="24"/>
                <w:szCs w:val="24"/>
              </w:rPr>
            </w:pPr>
            <w:r w:rsidRPr="00CA5897">
              <w:rPr>
                <w:rFonts w:eastAsia="Times New Roman" w:cs="Times New Roman"/>
                <w:sz w:val="24"/>
                <w:szCs w:val="24"/>
              </w:rPr>
              <w:t>Уређивање зборника саопштења скупа националног значаја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after="0" w:line="240" w:lineRule="auto"/>
              <w:rPr>
                <w:rFonts w:cs="Times New Roman"/>
              </w:rPr>
            </w:pPr>
            <w:r w:rsidRPr="004A3DDA">
              <w:rPr>
                <w:rFonts w:eastAsia="Times New Roman" w:cs="Times New Roman"/>
              </w:rPr>
              <w:t>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before="280" w:after="280" w:line="240" w:lineRule="auto"/>
              <w:jc w:val="center"/>
              <w:rPr>
                <w:rFonts w:cs="Times New Roman"/>
              </w:rPr>
            </w:pPr>
            <w:r w:rsidRPr="004A3DDA">
              <w:rPr>
                <w:rFonts w:eastAsia="Times New Roman" w:cs="Times New Roman"/>
              </w:rPr>
              <w:t>M66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1 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1 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1 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1 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CA5897" w:rsidRDefault="0061135E" w:rsidP="00925075">
            <w:pPr>
              <w:spacing w:before="280" w:after="280" w:line="240" w:lineRule="auto"/>
              <w:jc w:val="center"/>
              <w:rPr>
                <w:rFonts w:cs="Times New Roman"/>
                <w:sz w:val="24"/>
                <w:szCs w:val="24"/>
              </w:rPr>
            </w:pPr>
          </w:p>
        </w:tc>
      </w:tr>
      <w:tr w:rsidR="0061135E" w:rsidRPr="00CA5897" w:rsidTr="00925075">
        <w:tc>
          <w:tcPr>
            <w:tcW w:w="377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rPr>
                <w:rFonts w:cs="Times New Roman"/>
                <w:sz w:val="24"/>
                <w:szCs w:val="24"/>
              </w:rPr>
            </w:pPr>
            <w:r w:rsidRPr="00CA5897">
              <w:rPr>
                <w:rFonts w:eastAsia="Times New Roman" w:cs="Times New Roman"/>
                <w:sz w:val="24"/>
                <w:szCs w:val="24"/>
              </w:rPr>
              <w:t>Монографско издање грађе, превод изворног текста у облику монографије (само за старе језике)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after="0" w:line="240" w:lineRule="auto"/>
              <w:rPr>
                <w:rFonts w:cs="Times New Roman"/>
              </w:rPr>
            </w:pPr>
            <w:r w:rsidRPr="004A3DDA">
              <w:rPr>
                <w:rFonts w:eastAsia="Times New Roman" w:cs="Times New Roman"/>
              </w:rPr>
              <w:t>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before="280" w:after="280" w:line="240" w:lineRule="auto"/>
              <w:jc w:val="center"/>
              <w:rPr>
                <w:rFonts w:cs="Times New Roman"/>
              </w:rPr>
            </w:pPr>
            <w:r w:rsidRPr="004A3DDA">
              <w:rPr>
                <w:rFonts w:eastAsia="Times New Roman" w:cs="Times New Roman"/>
              </w:rPr>
              <w:t>M67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rPr>
                <w:rFonts w:cs="Times New Roman"/>
                <w:sz w:val="24"/>
                <w:szCs w:val="24"/>
              </w:rPr>
            </w:pPr>
            <w:r w:rsidRPr="00CA5897">
              <w:rPr>
                <w:rFonts w:eastAsia="Times New Roman" w:cs="Times New Roman"/>
                <w:sz w:val="24"/>
                <w:szCs w:val="24"/>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rPr>
                <w:rFonts w:cs="Times New Roman"/>
                <w:sz w:val="24"/>
                <w:szCs w:val="24"/>
              </w:rPr>
            </w:pPr>
            <w:r w:rsidRPr="00CA5897">
              <w:rPr>
                <w:rFonts w:eastAsia="Times New Roman" w:cs="Times New Roman"/>
                <w:sz w:val="24"/>
                <w:szCs w:val="24"/>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rPr>
                <w:rFonts w:cs="Times New Roman"/>
                <w:sz w:val="24"/>
                <w:szCs w:val="24"/>
              </w:rPr>
            </w:pPr>
            <w:r w:rsidRPr="00CA5897">
              <w:rPr>
                <w:rFonts w:eastAsia="Times New Roman" w:cs="Times New Roman"/>
                <w:sz w:val="24"/>
                <w:szCs w:val="24"/>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5 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CA5897" w:rsidRDefault="0061135E" w:rsidP="00925075">
            <w:pPr>
              <w:spacing w:before="280" w:after="280" w:line="240" w:lineRule="auto"/>
              <w:jc w:val="center"/>
              <w:rPr>
                <w:rFonts w:cs="Times New Roman"/>
                <w:sz w:val="24"/>
                <w:szCs w:val="24"/>
              </w:rPr>
            </w:pPr>
          </w:p>
        </w:tc>
      </w:tr>
      <w:tr w:rsidR="0061135E" w:rsidRPr="00CA5897" w:rsidTr="00925075">
        <w:tc>
          <w:tcPr>
            <w:tcW w:w="377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rPr>
                <w:rFonts w:cs="Times New Roman"/>
                <w:sz w:val="24"/>
                <w:szCs w:val="24"/>
              </w:rPr>
            </w:pPr>
            <w:r w:rsidRPr="00CA5897">
              <w:rPr>
                <w:rFonts w:eastAsia="Times New Roman" w:cs="Times New Roman"/>
                <w:sz w:val="24"/>
                <w:szCs w:val="24"/>
              </w:rPr>
              <w:t>Превод изворног текста у облику студије, поглавља или чланка, превод или стручна редакција превода научне монографске књиге (само за старе језике)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after="0" w:line="240" w:lineRule="auto"/>
              <w:rPr>
                <w:rFonts w:cs="Times New Roman"/>
              </w:rPr>
            </w:pPr>
            <w:r w:rsidRPr="004A3DDA">
              <w:rPr>
                <w:rFonts w:eastAsia="Times New Roman" w:cs="Times New Roman"/>
              </w:rPr>
              <w:t>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before="280" w:after="280" w:line="240" w:lineRule="auto"/>
              <w:jc w:val="center"/>
              <w:rPr>
                <w:rFonts w:cs="Times New Roman"/>
              </w:rPr>
            </w:pPr>
            <w:r w:rsidRPr="004A3DDA">
              <w:rPr>
                <w:rFonts w:eastAsia="Times New Roman" w:cs="Times New Roman"/>
              </w:rPr>
              <w:t>M68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rPr>
                <w:rFonts w:cs="Times New Roman"/>
                <w:sz w:val="24"/>
                <w:szCs w:val="24"/>
              </w:rPr>
            </w:pPr>
            <w:r w:rsidRPr="00CA5897">
              <w:rPr>
                <w:rFonts w:eastAsia="Times New Roman" w:cs="Times New Roman"/>
                <w:sz w:val="24"/>
                <w:szCs w:val="24"/>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rPr>
                <w:rFonts w:cs="Times New Roman"/>
                <w:sz w:val="24"/>
                <w:szCs w:val="24"/>
              </w:rPr>
            </w:pPr>
            <w:r w:rsidRPr="00CA5897">
              <w:rPr>
                <w:rFonts w:eastAsia="Times New Roman" w:cs="Times New Roman"/>
                <w:sz w:val="24"/>
                <w:szCs w:val="24"/>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rPr>
                <w:rFonts w:cs="Times New Roman"/>
                <w:sz w:val="24"/>
                <w:szCs w:val="24"/>
              </w:rPr>
            </w:pPr>
            <w:r w:rsidRPr="00CA5897">
              <w:rPr>
                <w:rFonts w:eastAsia="Times New Roman" w:cs="Times New Roman"/>
                <w:sz w:val="24"/>
                <w:szCs w:val="24"/>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2 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CA5897" w:rsidRDefault="0061135E" w:rsidP="00925075">
            <w:pPr>
              <w:spacing w:before="280" w:after="280" w:line="240" w:lineRule="auto"/>
              <w:jc w:val="center"/>
              <w:rPr>
                <w:rFonts w:cs="Times New Roman"/>
                <w:sz w:val="24"/>
                <w:szCs w:val="24"/>
              </w:rPr>
            </w:pPr>
          </w:p>
        </w:tc>
      </w:tr>
      <w:tr w:rsidR="0061135E" w:rsidRPr="00CA5897" w:rsidTr="00925075">
        <w:tc>
          <w:tcPr>
            <w:tcW w:w="377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rPr>
                <w:rFonts w:cs="Times New Roman"/>
                <w:sz w:val="24"/>
                <w:szCs w:val="24"/>
              </w:rPr>
            </w:pPr>
            <w:r w:rsidRPr="00CA5897">
              <w:rPr>
                <w:rFonts w:eastAsia="Times New Roman" w:cs="Times New Roman"/>
                <w:sz w:val="24"/>
                <w:szCs w:val="24"/>
              </w:rPr>
              <w:t>Критичко издање дела/аутора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after="0" w:line="240" w:lineRule="auto"/>
              <w:rPr>
                <w:rFonts w:cs="Times New Roman"/>
              </w:rPr>
            </w:pPr>
            <w:r w:rsidRPr="004A3DDA">
              <w:rPr>
                <w:rFonts w:eastAsia="Times New Roman" w:cs="Times New Roman"/>
              </w:rPr>
              <w:t>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before="280" w:after="280" w:line="240" w:lineRule="auto"/>
              <w:jc w:val="center"/>
              <w:rPr>
                <w:rFonts w:cs="Times New Roman"/>
              </w:rPr>
            </w:pPr>
            <w:r w:rsidRPr="004A3DDA">
              <w:rPr>
                <w:rFonts w:eastAsia="Times New Roman" w:cs="Times New Roman"/>
              </w:rPr>
              <w:t>M69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rPr>
                <w:rFonts w:cs="Times New Roman"/>
                <w:sz w:val="24"/>
                <w:szCs w:val="24"/>
              </w:rPr>
            </w:pPr>
            <w:r w:rsidRPr="00CA5897">
              <w:rPr>
                <w:rFonts w:eastAsia="Times New Roman" w:cs="Times New Roman"/>
                <w:sz w:val="24"/>
                <w:szCs w:val="24"/>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rPr>
                <w:rFonts w:cs="Times New Roman"/>
                <w:sz w:val="24"/>
                <w:szCs w:val="24"/>
              </w:rPr>
            </w:pPr>
            <w:r w:rsidRPr="00CA5897">
              <w:rPr>
                <w:rFonts w:eastAsia="Times New Roman" w:cs="Times New Roman"/>
                <w:sz w:val="24"/>
                <w:szCs w:val="24"/>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rPr>
                <w:rFonts w:cs="Times New Roman"/>
                <w:sz w:val="24"/>
                <w:szCs w:val="24"/>
              </w:rPr>
            </w:pPr>
            <w:r w:rsidRPr="00CA5897">
              <w:rPr>
                <w:rFonts w:eastAsia="Times New Roman" w:cs="Times New Roman"/>
                <w:sz w:val="24"/>
                <w:szCs w:val="24"/>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6 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CA5897" w:rsidRDefault="0061135E" w:rsidP="00925075">
            <w:pPr>
              <w:spacing w:before="280" w:after="280" w:line="240" w:lineRule="auto"/>
              <w:jc w:val="center"/>
              <w:rPr>
                <w:rFonts w:cs="Times New Roman"/>
                <w:sz w:val="24"/>
                <w:szCs w:val="24"/>
              </w:rPr>
            </w:pPr>
          </w:p>
        </w:tc>
      </w:tr>
      <w:tr w:rsidR="0061135E" w:rsidRPr="00CA5897" w:rsidTr="00925075">
        <w:tc>
          <w:tcPr>
            <w:tcW w:w="377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rPr>
                <w:rFonts w:cs="Times New Roman"/>
                <w:sz w:val="24"/>
                <w:szCs w:val="24"/>
              </w:rPr>
            </w:pPr>
            <w:r w:rsidRPr="00CA5897">
              <w:rPr>
                <w:rFonts w:eastAsia="Times New Roman" w:cs="Times New Roman"/>
                <w:b/>
                <w:bCs/>
                <w:sz w:val="24"/>
                <w:szCs w:val="24"/>
              </w:rPr>
              <w:t>Одбрањена докторска дисертација</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before="280" w:after="280" w:line="240" w:lineRule="auto"/>
              <w:jc w:val="center"/>
              <w:rPr>
                <w:rFonts w:cs="Times New Roman"/>
              </w:rPr>
            </w:pPr>
            <w:r w:rsidRPr="004A3DDA">
              <w:rPr>
                <w:rFonts w:eastAsia="Times New Roman" w:cs="Times New Roman"/>
                <w:b/>
                <w:bCs/>
              </w:rPr>
              <w:t>M70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after="0" w:line="240" w:lineRule="auto"/>
              <w:rPr>
                <w:rFonts w:cs="Times New Roman"/>
              </w:rPr>
            </w:pPr>
            <w:r w:rsidRPr="004A3DDA">
              <w:rPr>
                <w:rFonts w:eastAsia="Times New Roman" w:cs="Times New Roman"/>
              </w:rPr>
              <w:t>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b/>
                <w:bCs/>
                <w:sz w:val="24"/>
                <w:szCs w:val="24"/>
              </w:rPr>
              <w:t>6 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b/>
                <w:bCs/>
                <w:sz w:val="24"/>
                <w:szCs w:val="24"/>
              </w:rPr>
              <w:t>6 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b/>
                <w:bCs/>
                <w:sz w:val="24"/>
                <w:szCs w:val="24"/>
              </w:rPr>
              <w:t>6 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b/>
                <w:bCs/>
                <w:sz w:val="24"/>
                <w:szCs w:val="24"/>
              </w:rPr>
              <w:t>6 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CA5897" w:rsidRDefault="0061135E" w:rsidP="00925075">
            <w:pPr>
              <w:spacing w:before="280" w:after="280" w:line="240" w:lineRule="auto"/>
              <w:jc w:val="center"/>
              <w:rPr>
                <w:rFonts w:cs="Times New Roman"/>
                <w:sz w:val="24"/>
                <w:szCs w:val="24"/>
              </w:rPr>
            </w:pPr>
          </w:p>
        </w:tc>
      </w:tr>
      <w:tr w:rsidR="0061135E" w:rsidRPr="00CA5897" w:rsidTr="00925075">
        <w:tc>
          <w:tcPr>
            <w:tcW w:w="377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rPr>
                <w:rFonts w:cs="Times New Roman"/>
                <w:sz w:val="24"/>
                <w:szCs w:val="24"/>
              </w:rPr>
            </w:pPr>
            <w:r w:rsidRPr="00CA5897">
              <w:rPr>
                <w:rFonts w:eastAsia="Times New Roman" w:cs="Times New Roman"/>
                <w:b/>
                <w:bCs/>
                <w:sz w:val="24"/>
                <w:szCs w:val="24"/>
              </w:rPr>
              <w:t>Техничка решења</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before="280" w:after="280" w:line="240" w:lineRule="auto"/>
              <w:jc w:val="center"/>
              <w:rPr>
                <w:rFonts w:cs="Times New Roman"/>
              </w:rPr>
            </w:pPr>
            <w:r w:rsidRPr="004A3DDA">
              <w:rPr>
                <w:rFonts w:eastAsia="Times New Roman" w:cs="Times New Roman"/>
                <w:b/>
                <w:bCs/>
              </w:rPr>
              <w:t>M80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after="0" w:line="240" w:lineRule="auto"/>
              <w:rPr>
                <w:rFonts w:cs="Times New Roman"/>
              </w:rPr>
            </w:pPr>
            <w:r w:rsidRPr="004A3DDA">
              <w:rPr>
                <w:rFonts w:eastAsia="Times New Roman" w:cs="Times New Roman"/>
              </w:rPr>
              <w:t>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rPr>
                <w:rFonts w:cs="Times New Roman"/>
                <w:sz w:val="24"/>
                <w:szCs w:val="24"/>
              </w:rPr>
            </w:pPr>
            <w:r w:rsidRPr="00CA5897">
              <w:rPr>
                <w:rFonts w:eastAsia="Times New Roman" w:cs="Times New Roman"/>
                <w:sz w:val="24"/>
                <w:szCs w:val="24"/>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rPr>
                <w:rFonts w:cs="Times New Roman"/>
                <w:sz w:val="24"/>
                <w:szCs w:val="24"/>
              </w:rPr>
            </w:pPr>
            <w:r w:rsidRPr="00CA5897">
              <w:rPr>
                <w:rFonts w:eastAsia="Times New Roman" w:cs="Times New Roman"/>
                <w:sz w:val="24"/>
                <w:szCs w:val="24"/>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rPr>
                <w:rFonts w:cs="Times New Roman"/>
                <w:sz w:val="24"/>
                <w:szCs w:val="24"/>
              </w:rPr>
            </w:pPr>
            <w:r w:rsidRPr="00CA5897">
              <w:rPr>
                <w:rFonts w:eastAsia="Times New Roman" w:cs="Times New Roman"/>
                <w:sz w:val="24"/>
                <w:szCs w:val="24"/>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rPr>
                <w:rFonts w:cs="Times New Roman"/>
                <w:sz w:val="24"/>
                <w:szCs w:val="24"/>
              </w:rPr>
            </w:pPr>
            <w:r w:rsidRPr="00CA5897">
              <w:rPr>
                <w:rFonts w:eastAsia="Times New Roman" w:cs="Times New Roman"/>
                <w:sz w:val="24"/>
                <w:szCs w:val="24"/>
              </w:rPr>
              <w:t>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CA5897" w:rsidRDefault="0061135E" w:rsidP="00925075">
            <w:pPr>
              <w:spacing w:after="0" w:line="240" w:lineRule="auto"/>
              <w:rPr>
                <w:rFonts w:cs="Times New Roman"/>
                <w:sz w:val="24"/>
                <w:szCs w:val="24"/>
              </w:rPr>
            </w:pPr>
          </w:p>
        </w:tc>
      </w:tr>
      <w:tr w:rsidR="0061135E" w:rsidRPr="00CA5897" w:rsidTr="00925075">
        <w:tc>
          <w:tcPr>
            <w:tcW w:w="377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rPr>
                <w:rFonts w:cs="Times New Roman"/>
                <w:sz w:val="24"/>
                <w:szCs w:val="24"/>
              </w:rPr>
            </w:pPr>
            <w:r w:rsidRPr="00CA5897">
              <w:rPr>
                <w:rFonts w:eastAsia="Times New Roman" w:cs="Times New Roman"/>
                <w:sz w:val="24"/>
                <w:szCs w:val="24"/>
              </w:rPr>
              <w:t>Ново техничко решење примењено на међународном нивоу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after="0" w:line="240" w:lineRule="auto"/>
              <w:rPr>
                <w:rFonts w:cs="Times New Roman"/>
              </w:rPr>
            </w:pPr>
            <w:r w:rsidRPr="004A3DDA">
              <w:rPr>
                <w:rFonts w:eastAsia="Times New Roman" w:cs="Times New Roman"/>
              </w:rPr>
              <w:t>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before="280" w:after="280" w:line="240" w:lineRule="auto"/>
              <w:jc w:val="center"/>
              <w:rPr>
                <w:rFonts w:cs="Times New Roman"/>
              </w:rPr>
            </w:pPr>
            <w:r w:rsidRPr="004A3DDA">
              <w:rPr>
                <w:rFonts w:eastAsia="Times New Roman" w:cs="Times New Roman"/>
              </w:rPr>
              <w:t>M81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rPr>
                <w:rFonts w:cs="Times New Roman"/>
                <w:sz w:val="24"/>
                <w:szCs w:val="24"/>
              </w:rPr>
            </w:pPr>
            <w:r w:rsidRPr="00CA5897">
              <w:rPr>
                <w:rFonts w:eastAsia="Times New Roman" w:cs="Times New Roman"/>
                <w:sz w:val="24"/>
                <w:szCs w:val="24"/>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8 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rPr>
                <w:rFonts w:cs="Times New Roman"/>
                <w:sz w:val="24"/>
                <w:szCs w:val="24"/>
              </w:rPr>
            </w:pPr>
            <w:r w:rsidRPr="00CA5897">
              <w:rPr>
                <w:rFonts w:eastAsia="Times New Roman" w:cs="Times New Roman"/>
                <w:sz w:val="24"/>
                <w:szCs w:val="24"/>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rPr>
                <w:rFonts w:cs="Times New Roman"/>
                <w:sz w:val="24"/>
                <w:szCs w:val="24"/>
              </w:rPr>
            </w:pPr>
            <w:r w:rsidRPr="00CA5897">
              <w:rPr>
                <w:rFonts w:eastAsia="Times New Roman" w:cs="Times New Roman"/>
                <w:sz w:val="24"/>
                <w:szCs w:val="24"/>
              </w:rPr>
              <w:t>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CA5897" w:rsidRDefault="0061135E" w:rsidP="00925075">
            <w:pPr>
              <w:spacing w:after="0" w:line="240" w:lineRule="auto"/>
              <w:rPr>
                <w:rFonts w:cs="Times New Roman"/>
                <w:sz w:val="24"/>
                <w:szCs w:val="24"/>
              </w:rPr>
            </w:pPr>
          </w:p>
        </w:tc>
      </w:tr>
      <w:tr w:rsidR="0061135E" w:rsidRPr="00CA5897" w:rsidTr="00925075">
        <w:tc>
          <w:tcPr>
            <w:tcW w:w="377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rPr>
                <w:rFonts w:cs="Times New Roman"/>
                <w:sz w:val="24"/>
                <w:szCs w:val="24"/>
              </w:rPr>
            </w:pPr>
            <w:r w:rsidRPr="00CA5897">
              <w:rPr>
                <w:rFonts w:eastAsia="Times New Roman" w:cs="Times New Roman"/>
                <w:sz w:val="24"/>
                <w:szCs w:val="24"/>
              </w:rPr>
              <w:t>Ново техничко решење (метода) примењено на националном нивоу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after="0" w:line="240" w:lineRule="auto"/>
              <w:rPr>
                <w:rFonts w:cs="Times New Roman"/>
              </w:rPr>
            </w:pPr>
            <w:r w:rsidRPr="004A3DDA">
              <w:rPr>
                <w:rFonts w:eastAsia="Times New Roman" w:cs="Times New Roman"/>
              </w:rPr>
              <w:t>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before="280" w:after="280" w:line="240" w:lineRule="auto"/>
              <w:jc w:val="center"/>
              <w:rPr>
                <w:rFonts w:cs="Times New Roman"/>
              </w:rPr>
            </w:pPr>
            <w:r w:rsidRPr="004A3DDA">
              <w:rPr>
                <w:rFonts w:eastAsia="Times New Roman" w:cs="Times New Roman"/>
              </w:rPr>
              <w:t>M82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rPr>
                <w:rFonts w:cs="Times New Roman"/>
                <w:sz w:val="24"/>
                <w:szCs w:val="24"/>
              </w:rPr>
            </w:pPr>
            <w:r w:rsidRPr="00CA5897">
              <w:rPr>
                <w:rFonts w:eastAsia="Times New Roman" w:cs="Times New Roman"/>
                <w:sz w:val="24"/>
                <w:szCs w:val="24"/>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6 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rPr>
                <w:rFonts w:cs="Times New Roman"/>
                <w:sz w:val="24"/>
                <w:szCs w:val="24"/>
              </w:rPr>
            </w:pPr>
            <w:r w:rsidRPr="00CA5897">
              <w:rPr>
                <w:rFonts w:eastAsia="Times New Roman" w:cs="Times New Roman"/>
                <w:sz w:val="24"/>
                <w:szCs w:val="24"/>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rPr>
                <w:rFonts w:cs="Times New Roman"/>
                <w:sz w:val="24"/>
                <w:szCs w:val="24"/>
              </w:rPr>
            </w:pPr>
            <w:r w:rsidRPr="00CA5897">
              <w:rPr>
                <w:rFonts w:eastAsia="Times New Roman" w:cs="Times New Roman"/>
                <w:sz w:val="24"/>
                <w:szCs w:val="24"/>
              </w:rPr>
              <w:t>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CA5897" w:rsidRDefault="0061135E" w:rsidP="00925075">
            <w:pPr>
              <w:spacing w:after="0" w:line="240" w:lineRule="auto"/>
              <w:rPr>
                <w:rFonts w:cs="Times New Roman"/>
                <w:sz w:val="24"/>
                <w:szCs w:val="24"/>
              </w:rPr>
            </w:pPr>
          </w:p>
        </w:tc>
      </w:tr>
      <w:tr w:rsidR="0061135E" w:rsidRPr="00CA5897" w:rsidTr="00925075">
        <w:tc>
          <w:tcPr>
            <w:tcW w:w="377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rPr>
                <w:rFonts w:cs="Times New Roman"/>
                <w:sz w:val="24"/>
                <w:szCs w:val="24"/>
              </w:rPr>
            </w:pPr>
            <w:r w:rsidRPr="00CA5897">
              <w:rPr>
                <w:rFonts w:eastAsia="Times New Roman" w:cs="Times New Roman"/>
                <w:sz w:val="24"/>
                <w:szCs w:val="24"/>
              </w:rPr>
              <w:t>Битно побољшано техничко решење на међународном нивоу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after="0" w:line="240" w:lineRule="auto"/>
              <w:rPr>
                <w:rFonts w:cs="Times New Roman"/>
              </w:rPr>
            </w:pPr>
            <w:r w:rsidRPr="004A3DDA">
              <w:rPr>
                <w:rFonts w:eastAsia="Times New Roman" w:cs="Times New Roman"/>
              </w:rPr>
              <w:t>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before="280" w:after="280" w:line="240" w:lineRule="auto"/>
              <w:jc w:val="center"/>
              <w:rPr>
                <w:rFonts w:cs="Times New Roman"/>
              </w:rPr>
            </w:pPr>
            <w:r w:rsidRPr="004A3DDA">
              <w:rPr>
                <w:rFonts w:eastAsia="Times New Roman" w:cs="Times New Roman"/>
              </w:rPr>
              <w:t>M83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rPr>
                <w:rFonts w:cs="Times New Roman"/>
                <w:sz w:val="24"/>
                <w:szCs w:val="24"/>
              </w:rPr>
            </w:pPr>
            <w:r w:rsidRPr="00CA5897">
              <w:rPr>
                <w:rFonts w:eastAsia="Times New Roman" w:cs="Times New Roman"/>
                <w:sz w:val="24"/>
                <w:szCs w:val="24"/>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4 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rPr>
                <w:rFonts w:cs="Times New Roman"/>
                <w:sz w:val="24"/>
                <w:szCs w:val="24"/>
              </w:rPr>
            </w:pPr>
            <w:r w:rsidRPr="00CA5897">
              <w:rPr>
                <w:rFonts w:eastAsia="Times New Roman" w:cs="Times New Roman"/>
                <w:sz w:val="24"/>
                <w:szCs w:val="24"/>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rPr>
                <w:rFonts w:cs="Times New Roman"/>
                <w:sz w:val="24"/>
                <w:szCs w:val="24"/>
              </w:rPr>
            </w:pPr>
            <w:r w:rsidRPr="00CA5897">
              <w:rPr>
                <w:rFonts w:eastAsia="Times New Roman" w:cs="Times New Roman"/>
                <w:sz w:val="24"/>
                <w:szCs w:val="24"/>
              </w:rPr>
              <w:t>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CA5897" w:rsidRDefault="0061135E" w:rsidP="00925075">
            <w:pPr>
              <w:spacing w:after="0" w:line="240" w:lineRule="auto"/>
              <w:rPr>
                <w:rFonts w:cs="Times New Roman"/>
                <w:sz w:val="24"/>
                <w:szCs w:val="24"/>
              </w:rPr>
            </w:pPr>
          </w:p>
        </w:tc>
      </w:tr>
      <w:tr w:rsidR="0061135E" w:rsidRPr="00CA5897" w:rsidTr="00925075">
        <w:tc>
          <w:tcPr>
            <w:tcW w:w="377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rPr>
                <w:rFonts w:cs="Times New Roman"/>
                <w:sz w:val="24"/>
                <w:szCs w:val="24"/>
              </w:rPr>
            </w:pPr>
            <w:r w:rsidRPr="00CA5897">
              <w:rPr>
                <w:rFonts w:eastAsia="Times New Roman" w:cs="Times New Roman"/>
                <w:sz w:val="24"/>
                <w:szCs w:val="24"/>
              </w:rPr>
              <w:t>Битно побољшано техничко решење на националном нивоу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after="0" w:line="240" w:lineRule="auto"/>
              <w:rPr>
                <w:rFonts w:cs="Times New Roman"/>
              </w:rPr>
            </w:pPr>
            <w:r w:rsidRPr="004A3DDA">
              <w:rPr>
                <w:rFonts w:eastAsia="Times New Roman" w:cs="Times New Roman"/>
              </w:rPr>
              <w:t>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before="280" w:after="280" w:line="240" w:lineRule="auto"/>
              <w:jc w:val="center"/>
              <w:rPr>
                <w:rFonts w:cs="Times New Roman"/>
              </w:rPr>
            </w:pPr>
            <w:r w:rsidRPr="004A3DDA">
              <w:rPr>
                <w:rFonts w:eastAsia="Times New Roman" w:cs="Times New Roman"/>
              </w:rPr>
              <w:t>M84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rPr>
                <w:rFonts w:cs="Times New Roman"/>
                <w:sz w:val="24"/>
                <w:szCs w:val="24"/>
              </w:rPr>
            </w:pPr>
            <w:r w:rsidRPr="00CA5897">
              <w:rPr>
                <w:rFonts w:eastAsia="Times New Roman" w:cs="Times New Roman"/>
                <w:sz w:val="24"/>
                <w:szCs w:val="24"/>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3 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rPr>
                <w:rFonts w:cs="Times New Roman"/>
                <w:sz w:val="24"/>
                <w:szCs w:val="24"/>
              </w:rPr>
            </w:pPr>
            <w:r w:rsidRPr="00CA5897">
              <w:rPr>
                <w:rFonts w:eastAsia="Times New Roman" w:cs="Times New Roman"/>
                <w:sz w:val="24"/>
                <w:szCs w:val="24"/>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rPr>
                <w:rFonts w:cs="Times New Roman"/>
                <w:sz w:val="24"/>
                <w:szCs w:val="24"/>
              </w:rPr>
            </w:pPr>
            <w:r w:rsidRPr="00CA5897">
              <w:rPr>
                <w:rFonts w:eastAsia="Times New Roman" w:cs="Times New Roman"/>
                <w:sz w:val="24"/>
                <w:szCs w:val="24"/>
              </w:rPr>
              <w:t>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CA5897" w:rsidRDefault="0061135E" w:rsidP="00925075">
            <w:pPr>
              <w:spacing w:after="0" w:line="240" w:lineRule="auto"/>
              <w:rPr>
                <w:rFonts w:cs="Times New Roman"/>
                <w:sz w:val="24"/>
                <w:szCs w:val="24"/>
              </w:rPr>
            </w:pPr>
          </w:p>
        </w:tc>
      </w:tr>
      <w:tr w:rsidR="0061135E" w:rsidRPr="00CA5897" w:rsidTr="00925075">
        <w:tc>
          <w:tcPr>
            <w:tcW w:w="377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rPr>
                <w:rFonts w:cs="Times New Roman"/>
                <w:sz w:val="24"/>
                <w:szCs w:val="24"/>
              </w:rPr>
            </w:pPr>
            <w:r w:rsidRPr="00CA5897">
              <w:rPr>
                <w:rFonts w:eastAsia="Times New Roman" w:cs="Times New Roman"/>
                <w:sz w:val="24"/>
                <w:szCs w:val="24"/>
              </w:rPr>
              <w:t>Ново техничко решење (није комерцијализовано)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after="0" w:line="240" w:lineRule="auto"/>
              <w:rPr>
                <w:rFonts w:cs="Times New Roman"/>
              </w:rPr>
            </w:pPr>
            <w:r w:rsidRPr="004A3DDA">
              <w:rPr>
                <w:rFonts w:eastAsia="Times New Roman" w:cs="Times New Roman"/>
              </w:rPr>
              <w:t>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before="280" w:after="280" w:line="240" w:lineRule="auto"/>
              <w:jc w:val="center"/>
              <w:rPr>
                <w:rFonts w:cs="Times New Roman"/>
              </w:rPr>
            </w:pPr>
            <w:r w:rsidRPr="004A3DDA">
              <w:rPr>
                <w:rFonts w:eastAsia="Times New Roman" w:cs="Times New Roman"/>
              </w:rPr>
              <w:t>M85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rPr>
                <w:rFonts w:cs="Times New Roman"/>
                <w:sz w:val="24"/>
                <w:szCs w:val="24"/>
              </w:rPr>
            </w:pPr>
            <w:r w:rsidRPr="00CA5897">
              <w:rPr>
                <w:rFonts w:eastAsia="Times New Roman" w:cs="Times New Roman"/>
                <w:sz w:val="24"/>
                <w:szCs w:val="24"/>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2 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rPr>
                <w:rFonts w:cs="Times New Roman"/>
                <w:sz w:val="24"/>
                <w:szCs w:val="24"/>
              </w:rPr>
            </w:pPr>
            <w:r w:rsidRPr="00CA5897">
              <w:rPr>
                <w:rFonts w:eastAsia="Times New Roman" w:cs="Times New Roman"/>
                <w:sz w:val="24"/>
                <w:szCs w:val="24"/>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rPr>
                <w:rFonts w:cs="Times New Roman"/>
                <w:sz w:val="24"/>
                <w:szCs w:val="24"/>
              </w:rPr>
            </w:pPr>
            <w:r w:rsidRPr="00CA5897">
              <w:rPr>
                <w:rFonts w:eastAsia="Times New Roman" w:cs="Times New Roman"/>
                <w:sz w:val="24"/>
                <w:szCs w:val="24"/>
              </w:rPr>
              <w:t>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CA5897" w:rsidRDefault="0061135E" w:rsidP="00925075">
            <w:pPr>
              <w:spacing w:after="0" w:line="240" w:lineRule="auto"/>
              <w:rPr>
                <w:rFonts w:cs="Times New Roman"/>
                <w:sz w:val="24"/>
                <w:szCs w:val="24"/>
              </w:rPr>
            </w:pPr>
          </w:p>
        </w:tc>
      </w:tr>
      <w:tr w:rsidR="0061135E" w:rsidRPr="00CA5897" w:rsidTr="00925075">
        <w:tc>
          <w:tcPr>
            <w:tcW w:w="377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rPr>
                <w:rFonts w:cs="Times New Roman"/>
                <w:sz w:val="24"/>
                <w:szCs w:val="24"/>
              </w:rPr>
            </w:pPr>
            <w:r w:rsidRPr="00CA5897">
              <w:rPr>
                <w:rFonts w:eastAsia="Times New Roman" w:cs="Times New Roman"/>
                <w:sz w:val="24"/>
                <w:szCs w:val="24"/>
              </w:rPr>
              <w:t>Пријава међународног патента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after="0" w:line="240" w:lineRule="auto"/>
              <w:rPr>
                <w:rFonts w:cs="Times New Roman"/>
              </w:rPr>
            </w:pPr>
            <w:r w:rsidRPr="004A3DDA">
              <w:rPr>
                <w:rFonts w:eastAsia="Times New Roman" w:cs="Times New Roman"/>
              </w:rPr>
              <w:t>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before="280" w:after="280" w:line="240" w:lineRule="auto"/>
              <w:jc w:val="center"/>
              <w:rPr>
                <w:rFonts w:cs="Times New Roman"/>
              </w:rPr>
            </w:pPr>
            <w:r w:rsidRPr="004A3DDA">
              <w:rPr>
                <w:rFonts w:eastAsia="Times New Roman" w:cs="Times New Roman"/>
              </w:rPr>
              <w:t>M86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rPr>
                <w:rFonts w:cs="Times New Roman"/>
                <w:sz w:val="24"/>
                <w:szCs w:val="24"/>
              </w:rPr>
            </w:pPr>
            <w:r w:rsidRPr="00CA5897">
              <w:rPr>
                <w:rFonts w:eastAsia="Times New Roman" w:cs="Times New Roman"/>
                <w:sz w:val="24"/>
                <w:szCs w:val="24"/>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1 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rPr>
                <w:rFonts w:cs="Times New Roman"/>
                <w:sz w:val="24"/>
                <w:szCs w:val="24"/>
              </w:rPr>
            </w:pPr>
            <w:r w:rsidRPr="00CA5897">
              <w:rPr>
                <w:rFonts w:eastAsia="Times New Roman" w:cs="Times New Roman"/>
                <w:sz w:val="24"/>
                <w:szCs w:val="24"/>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rPr>
                <w:rFonts w:cs="Times New Roman"/>
                <w:sz w:val="24"/>
                <w:szCs w:val="24"/>
              </w:rPr>
            </w:pPr>
            <w:r w:rsidRPr="00CA5897">
              <w:rPr>
                <w:rFonts w:eastAsia="Times New Roman" w:cs="Times New Roman"/>
                <w:sz w:val="24"/>
                <w:szCs w:val="24"/>
              </w:rPr>
              <w:t>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CA5897" w:rsidRDefault="0061135E" w:rsidP="00925075">
            <w:pPr>
              <w:spacing w:after="0" w:line="240" w:lineRule="auto"/>
              <w:rPr>
                <w:rFonts w:cs="Times New Roman"/>
                <w:sz w:val="24"/>
                <w:szCs w:val="24"/>
              </w:rPr>
            </w:pPr>
          </w:p>
        </w:tc>
      </w:tr>
      <w:tr w:rsidR="0061135E" w:rsidRPr="00CA5897" w:rsidTr="00925075">
        <w:tc>
          <w:tcPr>
            <w:tcW w:w="377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rPr>
                <w:rFonts w:cs="Times New Roman"/>
                <w:sz w:val="24"/>
                <w:szCs w:val="24"/>
              </w:rPr>
            </w:pPr>
            <w:r w:rsidRPr="00CA5897">
              <w:rPr>
                <w:rFonts w:eastAsia="Times New Roman" w:cs="Times New Roman"/>
                <w:sz w:val="24"/>
                <w:szCs w:val="24"/>
              </w:rPr>
              <w:t>Пријава домаћег патента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after="0" w:line="240" w:lineRule="auto"/>
              <w:rPr>
                <w:rFonts w:cs="Times New Roman"/>
              </w:rPr>
            </w:pPr>
            <w:r w:rsidRPr="004A3DDA">
              <w:rPr>
                <w:rFonts w:eastAsia="Times New Roman" w:cs="Times New Roman"/>
              </w:rPr>
              <w:t>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before="280" w:after="280" w:line="240" w:lineRule="auto"/>
              <w:jc w:val="center"/>
              <w:rPr>
                <w:rFonts w:cs="Times New Roman"/>
              </w:rPr>
            </w:pPr>
            <w:r w:rsidRPr="004A3DDA">
              <w:rPr>
                <w:rFonts w:eastAsia="Times New Roman" w:cs="Times New Roman"/>
              </w:rPr>
              <w:t>M87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rPr>
                <w:rFonts w:cs="Times New Roman"/>
                <w:sz w:val="24"/>
                <w:szCs w:val="24"/>
              </w:rPr>
            </w:pPr>
            <w:r w:rsidRPr="00CA5897">
              <w:rPr>
                <w:rFonts w:eastAsia="Times New Roman" w:cs="Times New Roman"/>
                <w:sz w:val="24"/>
                <w:szCs w:val="24"/>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0,5 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rPr>
                <w:rFonts w:cs="Times New Roman"/>
                <w:sz w:val="24"/>
                <w:szCs w:val="24"/>
              </w:rPr>
            </w:pPr>
            <w:r w:rsidRPr="00CA5897">
              <w:rPr>
                <w:rFonts w:eastAsia="Times New Roman" w:cs="Times New Roman"/>
                <w:sz w:val="24"/>
                <w:szCs w:val="24"/>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rPr>
                <w:rFonts w:cs="Times New Roman"/>
                <w:sz w:val="24"/>
                <w:szCs w:val="24"/>
              </w:rPr>
            </w:pPr>
            <w:r w:rsidRPr="00CA5897">
              <w:rPr>
                <w:rFonts w:eastAsia="Times New Roman" w:cs="Times New Roman"/>
                <w:sz w:val="24"/>
                <w:szCs w:val="24"/>
              </w:rPr>
              <w:t>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CA5897" w:rsidRDefault="0061135E" w:rsidP="00925075">
            <w:pPr>
              <w:spacing w:after="0" w:line="240" w:lineRule="auto"/>
              <w:rPr>
                <w:rFonts w:cs="Times New Roman"/>
                <w:sz w:val="24"/>
                <w:szCs w:val="24"/>
              </w:rPr>
            </w:pPr>
          </w:p>
        </w:tc>
      </w:tr>
      <w:tr w:rsidR="0061135E" w:rsidRPr="00CA5897" w:rsidTr="00925075">
        <w:tc>
          <w:tcPr>
            <w:tcW w:w="377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rPr>
                <w:rFonts w:cs="Times New Roman"/>
                <w:sz w:val="24"/>
                <w:szCs w:val="24"/>
              </w:rPr>
            </w:pPr>
            <w:r w:rsidRPr="00CA5897">
              <w:rPr>
                <w:rFonts w:eastAsia="Times New Roman" w:cs="Times New Roman"/>
                <w:b/>
                <w:bCs/>
                <w:sz w:val="24"/>
                <w:szCs w:val="24"/>
              </w:rPr>
              <w:t>Патенти</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before="280" w:after="280" w:line="240" w:lineRule="auto"/>
              <w:jc w:val="center"/>
              <w:rPr>
                <w:rFonts w:cs="Times New Roman"/>
              </w:rPr>
            </w:pPr>
            <w:r w:rsidRPr="004A3DDA">
              <w:rPr>
                <w:rFonts w:eastAsia="Times New Roman" w:cs="Times New Roman"/>
                <w:b/>
                <w:bCs/>
              </w:rPr>
              <w:t>M90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after="0" w:line="240" w:lineRule="auto"/>
              <w:rPr>
                <w:rFonts w:cs="Times New Roman"/>
              </w:rPr>
            </w:pPr>
            <w:r w:rsidRPr="004A3DDA">
              <w:rPr>
                <w:rFonts w:eastAsia="Times New Roman" w:cs="Times New Roman"/>
              </w:rPr>
              <w:t>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rPr>
                <w:rFonts w:cs="Times New Roman"/>
                <w:sz w:val="24"/>
                <w:szCs w:val="24"/>
              </w:rPr>
            </w:pPr>
            <w:r w:rsidRPr="00CA5897">
              <w:rPr>
                <w:rFonts w:eastAsia="Times New Roman" w:cs="Times New Roman"/>
                <w:sz w:val="24"/>
                <w:szCs w:val="24"/>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rPr>
                <w:rFonts w:cs="Times New Roman"/>
                <w:sz w:val="24"/>
                <w:szCs w:val="24"/>
              </w:rPr>
            </w:pPr>
            <w:r w:rsidRPr="00CA5897">
              <w:rPr>
                <w:rFonts w:eastAsia="Times New Roman" w:cs="Times New Roman"/>
                <w:sz w:val="24"/>
                <w:szCs w:val="24"/>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rPr>
                <w:rFonts w:cs="Times New Roman"/>
                <w:sz w:val="24"/>
                <w:szCs w:val="24"/>
              </w:rPr>
            </w:pPr>
            <w:r w:rsidRPr="00CA5897">
              <w:rPr>
                <w:rFonts w:eastAsia="Times New Roman" w:cs="Times New Roman"/>
                <w:sz w:val="24"/>
                <w:szCs w:val="24"/>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rPr>
                <w:rFonts w:cs="Times New Roman"/>
                <w:sz w:val="24"/>
                <w:szCs w:val="24"/>
              </w:rPr>
            </w:pPr>
            <w:r w:rsidRPr="00CA5897">
              <w:rPr>
                <w:rFonts w:eastAsia="Times New Roman" w:cs="Times New Roman"/>
                <w:sz w:val="24"/>
                <w:szCs w:val="24"/>
              </w:rPr>
              <w:t>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CA5897" w:rsidRDefault="0061135E" w:rsidP="00925075">
            <w:pPr>
              <w:spacing w:after="0" w:line="240" w:lineRule="auto"/>
              <w:rPr>
                <w:rFonts w:cs="Times New Roman"/>
                <w:sz w:val="24"/>
                <w:szCs w:val="24"/>
              </w:rPr>
            </w:pPr>
          </w:p>
        </w:tc>
      </w:tr>
      <w:tr w:rsidR="0061135E" w:rsidRPr="00CA5897" w:rsidTr="00925075">
        <w:tc>
          <w:tcPr>
            <w:tcW w:w="377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rPr>
                <w:rFonts w:cs="Times New Roman"/>
                <w:sz w:val="24"/>
                <w:szCs w:val="24"/>
              </w:rPr>
            </w:pPr>
            <w:r w:rsidRPr="00CA5897">
              <w:rPr>
                <w:rFonts w:eastAsia="Times New Roman" w:cs="Times New Roman"/>
                <w:sz w:val="24"/>
                <w:szCs w:val="24"/>
              </w:rPr>
              <w:t>Регистрован патент на међународном нивоу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after="0" w:line="240" w:lineRule="auto"/>
              <w:rPr>
                <w:rFonts w:cs="Times New Roman"/>
              </w:rPr>
            </w:pPr>
            <w:r w:rsidRPr="004A3DDA">
              <w:rPr>
                <w:rFonts w:eastAsia="Times New Roman" w:cs="Times New Roman"/>
              </w:rPr>
              <w:t>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before="280" w:after="280" w:line="240" w:lineRule="auto"/>
              <w:jc w:val="center"/>
              <w:rPr>
                <w:rFonts w:cs="Times New Roman"/>
              </w:rPr>
            </w:pPr>
            <w:r w:rsidRPr="004A3DDA">
              <w:rPr>
                <w:rFonts w:eastAsia="Times New Roman" w:cs="Times New Roman"/>
              </w:rPr>
              <w:t>M91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rPr>
                <w:rFonts w:cs="Times New Roman"/>
                <w:sz w:val="24"/>
                <w:szCs w:val="24"/>
              </w:rPr>
            </w:pPr>
            <w:r w:rsidRPr="00CA5897">
              <w:rPr>
                <w:rFonts w:eastAsia="Times New Roman" w:cs="Times New Roman"/>
                <w:sz w:val="24"/>
                <w:szCs w:val="24"/>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16 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rPr>
                <w:rFonts w:cs="Times New Roman"/>
                <w:sz w:val="24"/>
                <w:szCs w:val="24"/>
              </w:rPr>
            </w:pPr>
            <w:r w:rsidRPr="00CA5897">
              <w:rPr>
                <w:rFonts w:eastAsia="Times New Roman" w:cs="Times New Roman"/>
                <w:sz w:val="24"/>
                <w:szCs w:val="24"/>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rPr>
                <w:rFonts w:cs="Times New Roman"/>
                <w:sz w:val="24"/>
                <w:szCs w:val="24"/>
              </w:rPr>
            </w:pPr>
            <w:r w:rsidRPr="00CA5897">
              <w:rPr>
                <w:rFonts w:eastAsia="Times New Roman" w:cs="Times New Roman"/>
                <w:sz w:val="24"/>
                <w:szCs w:val="24"/>
              </w:rPr>
              <w:t>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CA5897" w:rsidRDefault="0061135E" w:rsidP="00925075">
            <w:pPr>
              <w:spacing w:after="0" w:line="240" w:lineRule="auto"/>
              <w:rPr>
                <w:rFonts w:cs="Times New Roman"/>
                <w:sz w:val="24"/>
                <w:szCs w:val="24"/>
              </w:rPr>
            </w:pPr>
          </w:p>
        </w:tc>
      </w:tr>
      <w:tr w:rsidR="0061135E" w:rsidRPr="00CA5897" w:rsidTr="00925075">
        <w:tc>
          <w:tcPr>
            <w:tcW w:w="377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rPr>
                <w:rFonts w:cs="Times New Roman"/>
                <w:sz w:val="24"/>
                <w:szCs w:val="24"/>
              </w:rPr>
            </w:pPr>
            <w:r w:rsidRPr="00CA5897">
              <w:rPr>
                <w:rFonts w:eastAsia="Times New Roman" w:cs="Times New Roman"/>
                <w:sz w:val="24"/>
                <w:szCs w:val="24"/>
              </w:rPr>
              <w:t>Регистрован патент на националном нивоу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after="0" w:line="240" w:lineRule="auto"/>
              <w:rPr>
                <w:rFonts w:cs="Times New Roman"/>
              </w:rPr>
            </w:pPr>
            <w:r w:rsidRPr="004A3DDA">
              <w:rPr>
                <w:rFonts w:eastAsia="Times New Roman" w:cs="Times New Roman"/>
              </w:rPr>
              <w:t>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before="280" w:after="280" w:line="240" w:lineRule="auto"/>
              <w:jc w:val="center"/>
              <w:rPr>
                <w:rFonts w:cs="Times New Roman"/>
              </w:rPr>
            </w:pPr>
            <w:r w:rsidRPr="004A3DDA">
              <w:rPr>
                <w:rFonts w:eastAsia="Times New Roman" w:cs="Times New Roman"/>
              </w:rPr>
              <w:t>M92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rPr>
                <w:rFonts w:cs="Times New Roman"/>
                <w:sz w:val="24"/>
                <w:szCs w:val="24"/>
              </w:rPr>
            </w:pPr>
            <w:r w:rsidRPr="00CA5897">
              <w:rPr>
                <w:rFonts w:eastAsia="Times New Roman" w:cs="Times New Roman"/>
                <w:sz w:val="24"/>
                <w:szCs w:val="24"/>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12 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rPr>
                <w:rFonts w:cs="Times New Roman"/>
                <w:sz w:val="24"/>
                <w:szCs w:val="24"/>
              </w:rPr>
            </w:pPr>
            <w:r w:rsidRPr="00CA5897">
              <w:rPr>
                <w:rFonts w:eastAsia="Times New Roman" w:cs="Times New Roman"/>
                <w:sz w:val="24"/>
                <w:szCs w:val="24"/>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rPr>
                <w:rFonts w:cs="Times New Roman"/>
                <w:sz w:val="24"/>
                <w:szCs w:val="24"/>
              </w:rPr>
            </w:pPr>
            <w:r w:rsidRPr="00CA5897">
              <w:rPr>
                <w:rFonts w:eastAsia="Times New Roman" w:cs="Times New Roman"/>
                <w:sz w:val="24"/>
                <w:szCs w:val="24"/>
              </w:rPr>
              <w:t>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CA5897" w:rsidRDefault="0061135E" w:rsidP="00925075">
            <w:pPr>
              <w:spacing w:after="0" w:line="240" w:lineRule="auto"/>
              <w:rPr>
                <w:rFonts w:cs="Times New Roman"/>
                <w:sz w:val="24"/>
                <w:szCs w:val="24"/>
              </w:rPr>
            </w:pPr>
          </w:p>
        </w:tc>
      </w:tr>
      <w:tr w:rsidR="0061135E" w:rsidRPr="00CA5897" w:rsidTr="00925075">
        <w:tc>
          <w:tcPr>
            <w:tcW w:w="377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rPr>
                <w:rFonts w:cs="Times New Roman"/>
                <w:sz w:val="24"/>
                <w:szCs w:val="24"/>
              </w:rPr>
            </w:pPr>
            <w:r w:rsidRPr="00CA5897">
              <w:rPr>
                <w:rFonts w:eastAsia="Times New Roman" w:cs="Times New Roman"/>
                <w:sz w:val="24"/>
                <w:szCs w:val="24"/>
              </w:rPr>
              <w:t>Објављен патент на међународном нивоу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after="0" w:line="240" w:lineRule="auto"/>
              <w:rPr>
                <w:rFonts w:cs="Times New Roman"/>
              </w:rPr>
            </w:pPr>
            <w:r w:rsidRPr="004A3DDA">
              <w:rPr>
                <w:rFonts w:eastAsia="Times New Roman" w:cs="Times New Roman"/>
              </w:rPr>
              <w:t>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before="280" w:after="280" w:line="240" w:lineRule="auto"/>
              <w:jc w:val="center"/>
              <w:rPr>
                <w:rFonts w:cs="Times New Roman"/>
              </w:rPr>
            </w:pPr>
            <w:r w:rsidRPr="004A3DDA">
              <w:rPr>
                <w:rFonts w:eastAsia="Times New Roman" w:cs="Times New Roman"/>
              </w:rPr>
              <w:t>M93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rPr>
                <w:rFonts w:cs="Times New Roman"/>
                <w:sz w:val="24"/>
                <w:szCs w:val="24"/>
              </w:rPr>
            </w:pPr>
            <w:r w:rsidRPr="00CA5897">
              <w:rPr>
                <w:rFonts w:eastAsia="Times New Roman" w:cs="Times New Roman"/>
                <w:sz w:val="24"/>
                <w:szCs w:val="24"/>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9 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rPr>
                <w:rFonts w:cs="Times New Roman"/>
                <w:sz w:val="24"/>
                <w:szCs w:val="24"/>
              </w:rPr>
            </w:pPr>
            <w:r w:rsidRPr="00CA5897">
              <w:rPr>
                <w:rFonts w:eastAsia="Times New Roman" w:cs="Times New Roman"/>
                <w:sz w:val="24"/>
                <w:szCs w:val="24"/>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rPr>
                <w:rFonts w:cs="Times New Roman"/>
                <w:sz w:val="24"/>
                <w:szCs w:val="24"/>
              </w:rPr>
            </w:pPr>
            <w:r w:rsidRPr="00CA5897">
              <w:rPr>
                <w:rFonts w:eastAsia="Times New Roman" w:cs="Times New Roman"/>
                <w:sz w:val="24"/>
                <w:szCs w:val="24"/>
              </w:rPr>
              <w:t>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CA5897" w:rsidRDefault="0061135E" w:rsidP="00925075">
            <w:pPr>
              <w:spacing w:after="0" w:line="240" w:lineRule="auto"/>
              <w:rPr>
                <w:rFonts w:cs="Times New Roman"/>
                <w:sz w:val="24"/>
                <w:szCs w:val="24"/>
              </w:rPr>
            </w:pPr>
          </w:p>
        </w:tc>
      </w:tr>
      <w:tr w:rsidR="0061135E" w:rsidRPr="00CA5897" w:rsidTr="00925075">
        <w:tc>
          <w:tcPr>
            <w:tcW w:w="377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rPr>
                <w:rFonts w:cs="Times New Roman"/>
                <w:sz w:val="24"/>
                <w:szCs w:val="24"/>
              </w:rPr>
            </w:pPr>
            <w:r w:rsidRPr="00CA5897">
              <w:rPr>
                <w:rFonts w:eastAsia="Times New Roman" w:cs="Times New Roman"/>
                <w:sz w:val="24"/>
                <w:szCs w:val="24"/>
              </w:rPr>
              <w:t>Објављен патент на националном нивоу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after="0" w:line="240" w:lineRule="auto"/>
              <w:rPr>
                <w:rFonts w:cs="Times New Roman"/>
              </w:rPr>
            </w:pPr>
            <w:r w:rsidRPr="004A3DDA">
              <w:rPr>
                <w:rFonts w:eastAsia="Times New Roman" w:cs="Times New Roman"/>
              </w:rPr>
              <w:t>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before="280" w:after="280" w:line="240" w:lineRule="auto"/>
              <w:jc w:val="center"/>
              <w:rPr>
                <w:rFonts w:cs="Times New Roman"/>
              </w:rPr>
            </w:pPr>
            <w:r w:rsidRPr="004A3DDA">
              <w:rPr>
                <w:rFonts w:eastAsia="Times New Roman" w:cs="Times New Roman"/>
              </w:rPr>
              <w:t>M94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rPr>
                <w:rFonts w:cs="Times New Roman"/>
                <w:sz w:val="24"/>
                <w:szCs w:val="24"/>
              </w:rPr>
            </w:pPr>
            <w:r w:rsidRPr="00CA5897">
              <w:rPr>
                <w:rFonts w:eastAsia="Times New Roman" w:cs="Times New Roman"/>
                <w:sz w:val="24"/>
                <w:szCs w:val="24"/>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7 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rPr>
                <w:rFonts w:cs="Times New Roman"/>
                <w:sz w:val="24"/>
                <w:szCs w:val="24"/>
              </w:rPr>
            </w:pPr>
            <w:r w:rsidRPr="00CA5897">
              <w:rPr>
                <w:rFonts w:eastAsia="Times New Roman" w:cs="Times New Roman"/>
                <w:sz w:val="24"/>
                <w:szCs w:val="24"/>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rPr>
                <w:rFonts w:cs="Times New Roman"/>
                <w:sz w:val="24"/>
                <w:szCs w:val="24"/>
              </w:rPr>
            </w:pPr>
            <w:r w:rsidRPr="00CA5897">
              <w:rPr>
                <w:rFonts w:eastAsia="Times New Roman" w:cs="Times New Roman"/>
                <w:sz w:val="24"/>
                <w:szCs w:val="24"/>
              </w:rPr>
              <w:t>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CA5897" w:rsidRDefault="0061135E" w:rsidP="00925075">
            <w:pPr>
              <w:spacing w:after="0" w:line="240" w:lineRule="auto"/>
              <w:rPr>
                <w:rFonts w:cs="Times New Roman"/>
                <w:sz w:val="24"/>
                <w:szCs w:val="24"/>
              </w:rPr>
            </w:pPr>
          </w:p>
        </w:tc>
      </w:tr>
      <w:tr w:rsidR="0061135E" w:rsidRPr="00CA5897" w:rsidTr="00925075">
        <w:tc>
          <w:tcPr>
            <w:tcW w:w="377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rPr>
                <w:rFonts w:cs="Times New Roman"/>
                <w:sz w:val="24"/>
                <w:szCs w:val="24"/>
              </w:rPr>
            </w:pPr>
            <w:r w:rsidRPr="00CA5897">
              <w:rPr>
                <w:rFonts w:eastAsia="Times New Roman" w:cs="Times New Roman"/>
                <w:sz w:val="24"/>
                <w:szCs w:val="24"/>
              </w:rPr>
              <w:t>Реализована, сорта, раса или сој на међународном нивоу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after="0" w:line="240" w:lineRule="auto"/>
              <w:rPr>
                <w:rFonts w:cs="Times New Roman"/>
              </w:rPr>
            </w:pPr>
            <w:r w:rsidRPr="004A3DDA">
              <w:rPr>
                <w:rFonts w:eastAsia="Times New Roman" w:cs="Times New Roman"/>
              </w:rPr>
              <w:t>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before="280" w:after="280" w:line="240" w:lineRule="auto"/>
              <w:jc w:val="center"/>
              <w:rPr>
                <w:rFonts w:cs="Times New Roman"/>
              </w:rPr>
            </w:pPr>
            <w:r w:rsidRPr="004A3DDA">
              <w:rPr>
                <w:rFonts w:eastAsia="Times New Roman" w:cs="Times New Roman"/>
              </w:rPr>
              <w:t>M95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rPr>
                <w:rFonts w:cs="Times New Roman"/>
                <w:sz w:val="24"/>
                <w:szCs w:val="24"/>
              </w:rPr>
            </w:pPr>
            <w:r w:rsidRPr="00CA5897">
              <w:rPr>
                <w:rFonts w:eastAsia="Times New Roman" w:cs="Times New Roman"/>
                <w:sz w:val="24"/>
                <w:szCs w:val="24"/>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12 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rPr>
                <w:rFonts w:cs="Times New Roman"/>
                <w:sz w:val="24"/>
                <w:szCs w:val="24"/>
              </w:rPr>
            </w:pPr>
            <w:r w:rsidRPr="00CA5897">
              <w:rPr>
                <w:rFonts w:eastAsia="Times New Roman" w:cs="Times New Roman"/>
                <w:sz w:val="24"/>
                <w:szCs w:val="24"/>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rPr>
                <w:rFonts w:cs="Times New Roman"/>
                <w:sz w:val="24"/>
                <w:szCs w:val="24"/>
              </w:rPr>
            </w:pPr>
            <w:r w:rsidRPr="00CA5897">
              <w:rPr>
                <w:rFonts w:eastAsia="Times New Roman" w:cs="Times New Roman"/>
                <w:sz w:val="24"/>
                <w:szCs w:val="24"/>
              </w:rPr>
              <w:t>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CA5897" w:rsidRDefault="0061135E" w:rsidP="00925075">
            <w:pPr>
              <w:spacing w:after="0" w:line="240" w:lineRule="auto"/>
              <w:rPr>
                <w:rFonts w:cs="Times New Roman"/>
                <w:sz w:val="24"/>
                <w:szCs w:val="24"/>
              </w:rPr>
            </w:pPr>
          </w:p>
        </w:tc>
      </w:tr>
      <w:tr w:rsidR="0061135E" w:rsidRPr="00CA5897" w:rsidTr="00925075">
        <w:tc>
          <w:tcPr>
            <w:tcW w:w="377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rPr>
                <w:rFonts w:cs="Times New Roman"/>
                <w:sz w:val="24"/>
                <w:szCs w:val="24"/>
              </w:rPr>
            </w:pPr>
            <w:r w:rsidRPr="00CA5897">
              <w:rPr>
                <w:rFonts w:eastAsia="Times New Roman" w:cs="Times New Roman"/>
                <w:sz w:val="24"/>
                <w:szCs w:val="24"/>
              </w:rPr>
              <w:t>Реализована, сорта, раса или сој на националном нивоу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after="0" w:line="240" w:lineRule="auto"/>
              <w:rPr>
                <w:rFonts w:cs="Times New Roman"/>
              </w:rPr>
            </w:pPr>
            <w:r w:rsidRPr="004A3DDA">
              <w:rPr>
                <w:rFonts w:eastAsia="Times New Roman" w:cs="Times New Roman"/>
              </w:rPr>
              <w:t>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before="280" w:after="280" w:line="240" w:lineRule="auto"/>
              <w:jc w:val="center"/>
              <w:rPr>
                <w:rFonts w:cs="Times New Roman"/>
              </w:rPr>
            </w:pPr>
            <w:r w:rsidRPr="004A3DDA">
              <w:rPr>
                <w:rFonts w:eastAsia="Times New Roman" w:cs="Times New Roman"/>
              </w:rPr>
              <w:t>M96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rPr>
                <w:rFonts w:cs="Times New Roman"/>
                <w:sz w:val="24"/>
                <w:szCs w:val="24"/>
              </w:rPr>
            </w:pPr>
            <w:r w:rsidRPr="00CA5897">
              <w:rPr>
                <w:rFonts w:eastAsia="Times New Roman" w:cs="Times New Roman"/>
                <w:sz w:val="24"/>
                <w:szCs w:val="24"/>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8 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rPr>
                <w:rFonts w:cs="Times New Roman"/>
                <w:sz w:val="24"/>
                <w:szCs w:val="24"/>
              </w:rPr>
            </w:pPr>
            <w:r w:rsidRPr="00CA5897">
              <w:rPr>
                <w:rFonts w:eastAsia="Times New Roman" w:cs="Times New Roman"/>
                <w:sz w:val="24"/>
                <w:szCs w:val="24"/>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rPr>
                <w:rFonts w:cs="Times New Roman"/>
                <w:sz w:val="24"/>
                <w:szCs w:val="24"/>
              </w:rPr>
            </w:pPr>
            <w:r w:rsidRPr="00CA5897">
              <w:rPr>
                <w:rFonts w:eastAsia="Times New Roman" w:cs="Times New Roman"/>
                <w:sz w:val="24"/>
                <w:szCs w:val="24"/>
              </w:rPr>
              <w:t>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CA5897" w:rsidRDefault="0061135E" w:rsidP="00925075">
            <w:pPr>
              <w:spacing w:after="0" w:line="240" w:lineRule="auto"/>
              <w:rPr>
                <w:rFonts w:cs="Times New Roman"/>
                <w:sz w:val="24"/>
                <w:szCs w:val="24"/>
              </w:rPr>
            </w:pPr>
          </w:p>
        </w:tc>
      </w:tr>
      <w:tr w:rsidR="0061135E" w:rsidRPr="00CA5897" w:rsidTr="00925075">
        <w:tc>
          <w:tcPr>
            <w:tcW w:w="377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rPr>
                <w:rFonts w:cs="Times New Roman"/>
                <w:sz w:val="24"/>
                <w:szCs w:val="24"/>
              </w:rPr>
            </w:pPr>
            <w:r w:rsidRPr="00CA5897">
              <w:rPr>
                <w:rFonts w:eastAsia="Times New Roman" w:cs="Times New Roman"/>
                <w:sz w:val="24"/>
                <w:szCs w:val="24"/>
              </w:rPr>
              <w:t>Призната сорта, раса или сој на међународном нивоу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after="0" w:line="240" w:lineRule="auto"/>
              <w:rPr>
                <w:rFonts w:cs="Times New Roman"/>
              </w:rPr>
            </w:pPr>
            <w:r w:rsidRPr="004A3DDA">
              <w:rPr>
                <w:rFonts w:eastAsia="Times New Roman" w:cs="Times New Roman"/>
              </w:rPr>
              <w:t>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before="280" w:after="280" w:line="240" w:lineRule="auto"/>
              <w:jc w:val="center"/>
              <w:rPr>
                <w:rFonts w:cs="Times New Roman"/>
              </w:rPr>
            </w:pPr>
            <w:r w:rsidRPr="004A3DDA">
              <w:rPr>
                <w:rFonts w:eastAsia="Times New Roman" w:cs="Times New Roman"/>
              </w:rPr>
              <w:t>M97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rPr>
                <w:rFonts w:cs="Times New Roman"/>
                <w:sz w:val="24"/>
                <w:szCs w:val="24"/>
              </w:rPr>
            </w:pPr>
            <w:r w:rsidRPr="00CA5897">
              <w:rPr>
                <w:rFonts w:eastAsia="Times New Roman" w:cs="Times New Roman"/>
                <w:sz w:val="24"/>
                <w:szCs w:val="24"/>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rPr>
                <w:rFonts w:cs="Times New Roman"/>
                <w:sz w:val="24"/>
                <w:szCs w:val="24"/>
              </w:rPr>
            </w:pPr>
            <w:r w:rsidRPr="00CA5897">
              <w:rPr>
                <w:rFonts w:eastAsia="Times New Roman" w:cs="Times New Roman"/>
                <w:sz w:val="24"/>
                <w:szCs w:val="24"/>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rPr>
                <w:rFonts w:cs="Times New Roman"/>
                <w:sz w:val="24"/>
                <w:szCs w:val="24"/>
              </w:rPr>
            </w:pPr>
            <w:r w:rsidRPr="00CA5897">
              <w:rPr>
                <w:rFonts w:eastAsia="Times New Roman" w:cs="Times New Roman"/>
                <w:sz w:val="24"/>
                <w:szCs w:val="24"/>
              </w:rPr>
              <w:t>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CA5897" w:rsidRDefault="0061135E" w:rsidP="00925075">
            <w:pPr>
              <w:spacing w:after="0" w:line="240" w:lineRule="auto"/>
              <w:rPr>
                <w:rFonts w:cs="Times New Roman"/>
                <w:sz w:val="24"/>
                <w:szCs w:val="24"/>
              </w:rPr>
            </w:pPr>
          </w:p>
        </w:tc>
      </w:tr>
      <w:tr w:rsidR="0061135E" w:rsidRPr="00CA5897" w:rsidTr="00925075">
        <w:tc>
          <w:tcPr>
            <w:tcW w:w="377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rPr>
                <w:rFonts w:cs="Times New Roman"/>
                <w:sz w:val="24"/>
                <w:szCs w:val="24"/>
              </w:rPr>
            </w:pPr>
            <w:r w:rsidRPr="00CA5897">
              <w:rPr>
                <w:rFonts w:eastAsia="Times New Roman" w:cs="Times New Roman"/>
                <w:sz w:val="24"/>
                <w:szCs w:val="24"/>
              </w:rPr>
              <w:t>Призната сорта, раса или сој на националном нивоу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after="0" w:line="240" w:lineRule="auto"/>
              <w:rPr>
                <w:rFonts w:cs="Times New Roman"/>
              </w:rPr>
            </w:pPr>
            <w:r w:rsidRPr="004A3DDA">
              <w:rPr>
                <w:rFonts w:eastAsia="Times New Roman" w:cs="Times New Roman"/>
              </w:rPr>
              <w:t>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before="280" w:after="280" w:line="240" w:lineRule="auto"/>
              <w:jc w:val="center"/>
              <w:rPr>
                <w:rFonts w:cs="Times New Roman"/>
              </w:rPr>
            </w:pPr>
            <w:r w:rsidRPr="004A3DDA">
              <w:rPr>
                <w:rFonts w:eastAsia="Times New Roman" w:cs="Times New Roman"/>
              </w:rPr>
              <w:t>M98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rPr>
                <w:rFonts w:cs="Times New Roman"/>
                <w:sz w:val="24"/>
                <w:szCs w:val="24"/>
              </w:rPr>
            </w:pPr>
            <w:r w:rsidRPr="00CA5897">
              <w:rPr>
                <w:rFonts w:eastAsia="Times New Roman" w:cs="Times New Roman"/>
                <w:sz w:val="24"/>
                <w:szCs w:val="24"/>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3 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rPr>
                <w:rFonts w:cs="Times New Roman"/>
                <w:sz w:val="24"/>
                <w:szCs w:val="24"/>
              </w:rPr>
            </w:pPr>
            <w:r w:rsidRPr="00CA5897">
              <w:rPr>
                <w:rFonts w:eastAsia="Times New Roman" w:cs="Times New Roman"/>
                <w:sz w:val="24"/>
                <w:szCs w:val="24"/>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rPr>
                <w:rFonts w:cs="Times New Roman"/>
                <w:sz w:val="24"/>
                <w:szCs w:val="24"/>
              </w:rPr>
            </w:pPr>
            <w:r w:rsidRPr="00CA5897">
              <w:rPr>
                <w:rFonts w:eastAsia="Times New Roman" w:cs="Times New Roman"/>
                <w:sz w:val="24"/>
                <w:szCs w:val="24"/>
              </w:rPr>
              <w:t>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CA5897" w:rsidRDefault="0061135E" w:rsidP="00925075">
            <w:pPr>
              <w:spacing w:after="0" w:line="240" w:lineRule="auto"/>
              <w:rPr>
                <w:rFonts w:cs="Times New Roman"/>
                <w:sz w:val="24"/>
                <w:szCs w:val="24"/>
              </w:rPr>
            </w:pPr>
          </w:p>
        </w:tc>
      </w:tr>
      <w:tr w:rsidR="0061135E" w:rsidRPr="00CA5897" w:rsidTr="00925075">
        <w:tc>
          <w:tcPr>
            <w:tcW w:w="377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rPr>
                <w:rFonts w:cs="Times New Roman"/>
                <w:sz w:val="24"/>
                <w:szCs w:val="24"/>
              </w:rPr>
            </w:pPr>
            <w:r w:rsidRPr="00CA5897">
              <w:rPr>
                <w:rFonts w:eastAsia="Times New Roman" w:cs="Times New Roman"/>
                <w:sz w:val="24"/>
                <w:szCs w:val="24"/>
              </w:rPr>
              <w:t>Ауторска изложба са каталогом уз научну рецензију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after="0" w:line="240" w:lineRule="auto"/>
              <w:rPr>
                <w:rFonts w:cs="Times New Roman"/>
              </w:rPr>
            </w:pPr>
            <w:r w:rsidRPr="004A3DDA">
              <w:rPr>
                <w:rFonts w:eastAsia="Times New Roman" w:cs="Times New Roman"/>
              </w:rPr>
              <w:t>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before="280" w:after="280" w:line="240" w:lineRule="auto"/>
              <w:jc w:val="center"/>
              <w:rPr>
                <w:rFonts w:cs="Times New Roman"/>
              </w:rPr>
            </w:pPr>
            <w:r w:rsidRPr="004A3DDA">
              <w:rPr>
                <w:rFonts w:eastAsia="Times New Roman" w:cs="Times New Roman"/>
              </w:rPr>
              <w:t>M99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rPr>
                <w:rFonts w:cs="Times New Roman"/>
                <w:sz w:val="24"/>
                <w:szCs w:val="24"/>
              </w:rPr>
            </w:pPr>
            <w:r w:rsidRPr="00CA5897">
              <w:rPr>
                <w:rFonts w:eastAsia="Times New Roman" w:cs="Times New Roman"/>
                <w:sz w:val="24"/>
                <w:szCs w:val="24"/>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2 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rPr>
                <w:rFonts w:cs="Times New Roman"/>
                <w:sz w:val="24"/>
                <w:szCs w:val="24"/>
              </w:rPr>
            </w:pPr>
            <w:r w:rsidRPr="00CA5897">
              <w:rPr>
                <w:rFonts w:eastAsia="Times New Roman" w:cs="Times New Roman"/>
                <w:sz w:val="24"/>
                <w:szCs w:val="24"/>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rPr>
                <w:rFonts w:cs="Times New Roman"/>
                <w:sz w:val="24"/>
                <w:szCs w:val="24"/>
              </w:rPr>
            </w:pPr>
            <w:r w:rsidRPr="00CA5897">
              <w:rPr>
                <w:rFonts w:eastAsia="Times New Roman" w:cs="Times New Roman"/>
                <w:sz w:val="24"/>
                <w:szCs w:val="24"/>
              </w:rPr>
              <w:t>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CA5897" w:rsidRDefault="0061135E" w:rsidP="00925075">
            <w:pPr>
              <w:spacing w:after="0" w:line="240" w:lineRule="auto"/>
              <w:rPr>
                <w:rFonts w:cs="Times New Roman"/>
                <w:sz w:val="24"/>
                <w:szCs w:val="24"/>
              </w:rPr>
            </w:pPr>
          </w:p>
        </w:tc>
      </w:tr>
      <w:tr w:rsidR="0061135E" w:rsidRPr="00CA5897" w:rsidTr="00925075">
        <w:tc>
          <w:tcPr>
            <w:tcW w:w="377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rPr>
                <w:rFonts w:cs="Times New Roman"/>
                <w:sz w:val="24"/>
                <w:szCs w:val="24"/>
              </w:rPr>
            </w:pPr>
            <w:r w:rsidRPr="00CA5897">
              <w:rPr>
                <w:rFonts w:eastAsia="Times New Roman" w:cs="Times New Roman"/>
                <w:sz w:val="24"/>
                <w:szCs w:val="24"/>
              </w:rPr>
              <w:t>Изведена дела, награде, студије, изложбе, жирирања и кустоски рад од међународног значаја</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before="280" w:after="280" w:line="240" w:lineRule="auto"/>
              <w:jc w:val="center"/>
              <w:rPr>
                <w:rFonts w:cs="Times New Roman"/>
              </w:rPr>
            </w:pPr>
            <w:r w:rsidRPr="004A3DDA">
              <w:rPr>
                <w:rFonts w:eastAsia="Times New Roman" w:cs="Times New Roman"/>
                <w:b/>
                <w:bCs/>
              </w:rPr>
              <w:t>M100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before="280" w:after="280" w:line="240" w:lineRule="auto"/>
              <w:jc w:val="center"/>
              <w:rPr>
                <w:rFonts w:cs="Times New Roman"/>
              </w:rPr>
            </w:pPr>
            <w:r w:rsidRPr="004A3DDA">
              <w:rPr>
                <w:rFonts w:eastAsia="Times New Roman" w:cs="Times New Roman"/>
              </w:rPr>
              <w:t>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rPr>
                <w:rFonts w:cs="Times New Roman"/>
                <w:sz w:val="24"/>
                <w:szCs w:val="24"/>
              </w:rPr>
            </w:pPr>
            <w:r w:rsidRPr="00CA5897">
              <w:rPr>
                <w:rFonts w:eastAsia="Times New Roman" w:cs="Times New Roman"/>
                <w:sz w:val="24"/>
                <w:szCs w:val="24"/>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rPr>
                <w:rFonts w:cs="Times New Roman"/>
                <w:sz w:val="24"/>
                <w:szCs w:val="24"/>
              </w:rPr>
            </w:pPr>
            <w:r w:rsidRPr="00CA5897">
              <w:rPr>
                <w:rFonts w:eastAsia="Times New Roman" w:cs="Times New Roman"/>
                <w:sz w:val="24"/>
                <w:szCs w:val="24"/>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rPr>
                <w:rFonts w:cs="Times New Roman"/>
                <w:sz w:val="24"/>
                <w:szCs w:val="24"/>
              </w:rPr>
            </w:pPr>
            <w:r w:rsidRPr="00CA5897">
              <w:rPr>
                <w:rFonts w:eastAsia="Times New Roman" w:cs="Times New Roman"/>
                <w:sz w:val="24"/>
                <w:szCs w:val="24"/>
              </w:rPr>
              <w:t>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CA5897" w:rsidRDefault="0061135E" w:rsidP="00925075">
            <w:pPr>
              <w:spacing w:after="0" w:line="240" w:lineRule="auto"/>
              <w:rPr>
                <w:rFonts w:cs="Times New Roman"/>
                <w:sz w:val="24"/>
                <w:szCs w:val="24"/>
              </w:rPr>
            </w:pPr>
          </w:p>
        </w:tc>
      </w:tr>
      <w:tr w:rsidR="0061135E" w:rsidRPr="00CA5897" w:rsidTr="00925075">
        <w:tc>
          <w:tcPr>
            <w:tcW w:w="377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rPr>
                <w:rFonts w:cs="Times New Roman"/>
                <w:sz w:val="24"/>
                <w:szCs w:val="24"/>
              </w:rPr>
            </w:pPr>
            <w:r w:rsidRPr="00CA5897">
              <w:rPr>
                <w:rFonts w:eastAsia="Times New Roman" w:cs="Times New Roman"/>
                <w:sz w:val="24"/>
                <w:szCs w:val="24"/>
              </w:rPr>
              <w:t>Изведено (ауторско) дело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after="0" w:line="240" w:lineRule="auto"/>
              <w:rPr>
                <w:rFonts w:cs="Times New Roman"/>
              </w:rPr>
            </w:pPr>
            <w:r w:rsidRPr="004A3DDA">
              <w:rPr>
                <w:rFonts w:eastAsia="Times New Roman" w:cs="Times New Roman"/>
              </w:rPr>
              <w:t>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before="280" w:after="280" w:line="240" w:lineRule="auto"/>
              <w:jc w:val="center"/>
              <w:rPr>
                <w:rFonts w:cs="Times New Roman"/>
              </w:rPr>
            </w:pPr>
            <w:r w:rsidRPr="004A3DDA">
              <w:rPr>
                <w:rFonts w:eastAsia="Times New Roman" w:cs="Times New Roman"/>
              </w:rPr>
              <w:t>M101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rPr>
                <w:rFonts w:cs="Times New Roman"/>
                <w:sz w:val="24"/>
                <w:szCs w:val="24"/>
              </w:rPr>
            </w:pPr>
            <w:r w:rsidRPr="00CA5897">
              <w:rPr>
                <w:rFonts w:eastAsia="Times New Roman" w:cs="Times New Roman"/>
                <w:sz w:val="24"/>
                <w:szCs w:val="24"/>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8 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rPr>
                <w:rFonts w:cs="Times New Roman"/>
                <w:sz w:val="24"/>
                <w:szCs w:val="24"/>
              </w:rPr>
            </w:pPr>
            <w:r w:rsidRPr="00CA5897">
              <w:rPr>
                <w:rFonts w:eastAsia="Times New Roman" w:cs="Times New Roman"/>
                <w:sz w:val="24"/>
                <w:szCs w:val="24"/>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rPr>
                <w:rFonts w:cs="Times New Roman"/>
                <w:sz w:val="24"/>
                <w:szCs w:val="24"/>
              </w:rPr>
            </w:pPr>
            <w:r w:rsidRPr="00CA5897">
              <w:rPr>
                <w:rFonts w:eastAsia="Times New Roman" w:cs="Times New Roman"/>
                <w:sz w:val="24"/>
                <w:szCs w:val="24"/>
              </w:rPr>
              <w:t>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CA5897" w:rsidRDefault="0061135E" w:rsidP="00925075">
            <w:pPr>
              <w:spacing w:after="0" w:line="240" w:lineRule="auto"/>
              <w:rPr>
                <w:rFonts w:cs="Times New Roman"/>
                <w:sz w:val="24"/>
                <w:szCs w:val="24"/>
              </w:rPr>
            </w:pPr>
          </w:p>
        </w:tc>
      </w:tr>
      <w:tr w:rsidR="0061135E" w:rsidRPr="00CA5897" w:rsidTr="00925075">
        <w:tc>
          <w:tcPr>
            <w:tcW w:w="377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rPr>
                <w:rFonts w:cs="Times New Roman"/>
                <w:sz w:val="24"/>
                <w:szCs w:val="24"/>
              </w:rPr>
            </w:pPr>
            <w:r w:rsidRPr="00CA5897">
              <w:rPr>
                <w:rFonts w:eastAsia="Times New Roman" w:cs="Times New Roman"/>
                <w:sz w:val="24"/>
                <w:szCs w:val="24"/>
              </w:rPr>
              <w:t>Награда на конкурсу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after="0" w:line="240" w:lineRule="auto"/>
              <w:rPr>
                <w:rFonts w:cs="Times New Roman"/>
              </w:rPr>
            </w:pPr>
            <w:r w:rsidRPr="004A3DDA">
              <w:rPr>
                <w:rFonts w:eastAsia="Times New Roman" w:cs="Times New Roman"/>
              </w:rPr>
              <w:t>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before="280" w:after="280" w:line="240" w:lineRule="auto"/>
              <w:jc w:val="center"/>
              <w:rPr>
                <w:rFonts w:cs="Times New Roman"/>
              </w:rPr>
            </w:pPr>
            <w:r w:rsidRPr="004A3DDA">
              <w:rPr>
                <w:rFonts w:eastAsia="Times New Roman" w:cs="Times New Roman"/>
              </w:rPr>
              <w:t>M102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rPr>
                <w:rFonts w:cs="Times New Roman"/>
                <w:sz w:val="24"/>
                <w:szCs w:val="24"/>
              </w:rPr>
            </w:pPr>
            <w:r w:rsidRPr="00CA5897">
              <w:rPr>
                <w:rFonts w:eastAsia="Times New Roman" w:cs="Times New Roman"/>
                <w:sz w:val="24"/>
                <w:szCs w:val="24"/>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rPr>
                <w:rFonts w:cs="Times New Roman"/>
                <w:sz w:val="24"/>
                <w:szCs w:val="24"/>
              </w:rPr>
            </w:pPr>
            <w:r w:rsidRPr="00CA5897">
              <w:rPr>
                <w:rFonts w:eastAsia="Times New Roman" w:cs="Times New Roman"/>
                <w:sz w:val="24"/>
                <w:szCs w:val="24"/>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rPr>
                <w:rFonts w:cs="Times New Roman"/>
                <w:sz w:val="24"/>
                <w:szCs w:val="24"/>
              </w:rPr>
            </w:pPr>
            <w:r w:rsidRPr="00CA5897">
              <w:rPr>
                <w:rFonts w:eastAsia="Times New Roman" w:cs="Times New Roman"/>
                <w:sz w:val="24"/>
                <w:szCs w:val="24"/>
              </w:rPr>
              <w:t>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CA5897" w:rsidRDefault="0061135E" w:rsidP="00925075">
            <w:pPr>
              <w:spacing w:after="0" w:line="240" w:lineRule="auto"/>
              <w:rPr>
                <w:rFonts w:cs="Times New Roman"/>
                <w:sz w:val="24"/>
                <w:szCs w:val="24"/>
              </w:rPr>
            </w:pPr>
          </w:p>
        </w:tc>
      </w:tr>
      <w:tr w:rsidR="0061135E" w:rsidRPr="00CA5897" w:rsidTr="00925075">
        <w:tc>
          <w:tcPr>
            <w:tcW w:w="377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rPr>
                <w:rFonts w:cs="Times New Roman"/>
                <w:sz w:val="24"/>
                <w:szCs w:val="24"/>
              </w:rPr>
            </w:pPr>
            <w:r w:rsidRPr="00CA5897">
              <w:rPr>
                <w:rFonts w:eastAsia="Times New Roman" w:cs="Times New Roman"/>
                <w:sz w:val="24"/>
                <w:szCs w:val="24"/>
              </w:rPr>
              <w:t>Студија, експертиза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after="0" w:line="240" w:lineRule="auto"/>
              <w:rPr>
                <w:rFonts w:cs="Times New Roman"/>
              </w:rPr>
            </w:pPr>
            <w:r w:rsidRPr="004A3DDA">
              <w:rPr>
                <w:rFonts w:eastAsia="Times New Roman" w:cs="Times New Roman"/>
              </w:rPr>
              <w:t>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before="280" w:after="280" w:line="240" w:lineRule="auto"/>
              <w:jc w:val="center"/>
              <w:rPr>
                <w:rFonts w:cs="Times New Roman"/>
              </w:rPr>
            </w:pPr>
            <w:r w:rsidRPr="004A3DDA">
              <w:rPr>
                <w:rFonts w:eastAsia="Times New Roman" w:cs="Times New Roman"/>
              </w:rPr>
              <w:t>M103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rPr>
                <w:rFonts w:cs="Times New Roman"/>
                <w:sz w:val="24"/>
                <w:szCs w:val="24"/>
              </w:rPr>
            </w:pPr>
            <w:r w:rsidRPr="00CA5897">
              <w:rPr>
                <w:rFonts w:eastAsia="Times New Roman" w:cs="Times New Roman"/>
                <w:sz w:val="24"/>
                <w:szCs w:val="24"/>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3 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rPr>
                <w:rFonts w:cs="Times New Roman"/>
                <w:sz w:val="24"/>
                <w:szCs w:val="24"/>
              </w:rPr>
            </w:pPr>
            <w:r w:rsidRPr="00CA5897">
              <w:rPr>
                <w:rFonts w:eastAsia="Times New Roman" w:cs="Times New Roman"/>
                <w:sz w:val="24"/>
                <w:szCs w:val="24"/>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rPr>
                <w:rFonts w:cs="Times New Roman"/>
                <w:sz w:val="24"/>
                <w:szCs w:val="24"/>
              </w:rPr>
            </w:pPr>
            <w:r w:rsidRPr="00CA5897">
              <w:rPr>
                <w:rFonts w:eastAsia="Times New Roman" w:cs="Times New Roman"/>
                <w:sz w:val="24"/>
                <w:szCs w:val="24"/>
              </w:rPr>
              <w:t>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CA5897" w:rsidRDefault="0061135E" w:rsidP="00925075">
            <w:pPr>
              <w:spacing w:after="0" w:line="240" w:lineRule="auto"/>
              <w:rPr>
                <w:rFonts w:cs="Times New Roman"/>
                <w:sz w:val="24"/>
                <w:szCs w:val="24"/>
              </w:rPr>
            </w:pPr>
          </w:p>
        </w:tc>
      </w:tr>
      <w:tr w:rsidR="0061135E" w:rsidRPr="00CA5897" w:rsidTr="00925075">
        <w:tc>
          <w:tcPr>
            <w:tcW w:w="377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rPr>
                <w:rFonts w:cs="Times New Roman"/>
                <w:sz w:val="24"/>
                <w:szCs w:val="24"/>
              </w:rPr>
            </w:pPr>
            <w:r w:rsidRPr="00CA5897">
              <w:rPr>
                <w:rFonts w:eastAsia="Times New Roman" w:cs="Times New Roman"/>
                <w:sz w:val="24"/>
                <w:szCs w:val="24"/>
              </w:rPr>
              <w:t>Награда на изложби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after="0" w:line="240" w:lineRule="auto"/>
              <w:rPr>
                <w:rFonts w:cs="Times New Roman"/>
              </w:rPr>
            </w:pPr>
            <w:r w:rsidRPr="004A3DDA">
              <w:rPr>
                <w:rFonts w:eastAsia="Times New Roman" w:cs="Times New Roman"/>
              </w:rPr>
              <w:t>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before="280" w:after="280" w:line="240" w:lineRule="auto"/>
              <w:jc w:val="center"/>
              <w:rPr>
                <w:rFonts w:cs="Times New Roman"/>
              </w:rPr>
            </w:pPr>
            <w:r w:rsidRPr="004A3DDA">
              <w:rPr>
                <w:rFonts w:eastAsia="Times New Roman" w:cs="Times New Roman"/>
              </w:rPr>
              <w:t>M104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rPr>
                <w:rFonts w:cs="Times New Roman"/>
                <w:sz w:val="24"/>
                <w:szCs w:val="24"/>
              </w:rPr>
            </w:pPr>
            <w:r w:rsidRPr="00CA5897">
              <w:rPr>
                <w:rFonts w:eastAsia="Times New Roman" w:cs="Times New Roman"/>
                <w:sz w:val="24"/>
                <w:szCs w:val="24"/>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2 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rPr>
                <w:rFonts w:cs="Times New Roman"/>
                <w:sz w:val="24"/>
                <w:szCs w:val="24"/>
              </w:rPr>
            </w:pPr>
            <w:r w:rsidRPr="00CA5897">
              <w:rPr>
                <w:rFonts w:eastAsia="Times New Roman" w:cs="Times New Roman"/>
                <w:sz w:val="24"/>
                <w:szCs w:val="24"/>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rPr>
                <w:rFonts w:cs="Times New Roman"/>
                <w:sz w:val="24"/>
                <w:szCs w:val="24"/>
              </w:rPr>
            </w:pPr>
            <w:r w:rsidRPr="00CA5897">
              <w:rPr>
                <w:rFonts w:eastAsia="Times New Roman" w:cs="Times New Roman"/>
                <w:sz w:val="24"/>
                <w:szCs w:val="24"/>
              </w:rPr>
              <w:t>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CA5897" w:rsidRDefault="0061135E" w:rsidP="00925075">
            <w:pPr>
              <w:spacing w:after="0" w:line="240" w:lineRule="auto"/>
              <w:rPr>
                <w:rFonts w:cs="Times New Roman"/>
                <w:sz w:val="24"/>
                <w:szCs w:val="24"/>
              </w:rPr>
            </w:pPr>
          </w:p>
        </w:tc>
      </w:tr>
      <w:tr w:rsidR="0061135E" w:rsidRPr="00CA5897" w:rsidTr="00925075">
        <w:tc>
          <w:tcPr>
            <w:tcW w:w="377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rPr>
                <w:rFonts w:cs="Times New Roman"/>
                <w:sz w:val="24"/>
                <w:szCs w:val="24"/>
              </w:rPr>
            </w:pPr>
            <w:r w:rsidRPr="00CA5897">
              <w:rPr>
                <w:rFonts w:eastAsia="Times New Roman" w:cs="Times New Roman"/>
                <w:sz w:val="24"/>
                <w:szCs w:val="24"/>
              </w:rPr>
              <w:t>Учешће на изложби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after="0" w:line="240" w:lineRule="auto"/>
              <w:rPr>
                <w:rFonts w:cs="Times New Roman"/>
              </w:rPr>
            </w:pPr>
            <w:r w:rsidRPr="004A3DDA">
              <w:rPr>
                <w:rFonts w:eastAsia="Times New Roman" w:cs="Times New Roman"/>
              </w:rPr>
              <w:t>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before="280" w:after="280" w:line="240" w:lineRule="auto"/>
              <w:jc w:val="center"/>
              <w:rPr>
                <w:rFonts w:cs="Times New Roman"/>
              </w:rPr>
            </w:pPr>
            <w:r w:rsidRPr="004A3DDA">
              <w:rPr>
                <w:rFonts w:eastAsia="Times New Roman" w:cs="Times New Roman"/>
              </w:rPr>
              <w:t>M105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rPr>
                <w:rFonts w:cs="Times New Roman"/>
                <w:sz w:val="24"/>
                <w:szCs w:val="24"/>
              </w:rPr>
            </w:pPr>
            <w:r w:rsidRPr="00CA5897">
              <w:rPr>
                <w:rFonts w:eastAsia="Times New Roman" w:cs="Times New Roman"/>
                <w:sz w:val="24"/>
                <w:szCs w:val="24"/>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1 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rPr>
                <w:rFonts w:cs="Times New Roman"/>
                <w:sz w:val="24"/>
                <w:szCs w:val="24"/>
              </w:rPr>
            </w:pPr>
            <w:r w:rsidRPr="00CA5897">
              <w:rPr>
                <w:rFonts w:eastAsia="Times New Roman" w:cs="Times New Roman"/>
                <w:sz w:val="24"/>
                <w:szCs w:val="24"/>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rPr>
                <w:rFonts w:cs="Times New Roman"/>
                <w:sz w:val="24"/>
                <w:szCs w:val="24"/>
              </w:rPr>
            </w:pPr>
            <w:r w:rsidRPr="00CA5897">
              <w:rPr>
                <w:rFonts w:eastAsia="Times New Roman" w:cs="Times New Roman"/>
                <w:sz w:val="24"/>
                <w:szCs w:val="24"/>
              </w:rPr>
              <w:t>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CA5897" w:rsidRDefault="0061135E" w:rsidP="00925075">
            <w:pPr>
              <w:spacing w:after="0" w:line="240" w:lineRule="auto"/>
              <w:rPr>
                <w:rFonts w:cs="Times New Roman"/>
                <w:sz w:val="24"/>
                <w:szCs w:val="24"/>
              </w:rPr>
            </w:pPr>
          </w:p>
        </w:tc>
      </w:tr>
      <w:tr w:rsidR="0061135E" w:rsidRPr="00CA5897" w:rsidTr="00925075">
        <w:tc>
          <w:tcPr>
            <w:tcW w:w="377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rPr>
                <w:rFonts w:cs="Times New Roman"/>
                <w:sz w:val="24"/>
                <w:szCs w:val="24"/>
              </w:rPr>
            </w:pPr>
            <w:r w:rsidRPr="00CA5897">
              <w:rPr>
                <w:rFonts w:eastAsia="Times New Roman" w:cs="Times New Roman"/>
                <w:sz w:val="24"/>
                <w:szCs w:val="24"/>
              </w:rPr>
              <w:t>Учешће у раду жирија</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after="0" w:line="240" w:lineRule="auto"/>
              <w:rPr>
                <w:rFonts w:cs="Times New Roman"/>
              </w:rPr>
            </w:pPr>
            <w:r w:rsidRPr="004A3DDA">
              <w:rPr>
                <w:rFonts w:eastAsia="Times New Roman" w:cs="Times New Roman"/>
              </w:rPr>
              <w:t>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before="280" w:after="280" w:line="240" w:lineRule="auto"/>
              <w:jc w:val="center"/>
              <w:rPr>
                <w:rFonts w:cs="Times New Roman"/>
              </w:rPr>
            </w:pPr>
            <w:r w:rsidRPr="004A3DDA">
              <w:rPr>
                <w:rFonts w:eastAsia="Times New Roman" w:cs="Times New Roman"/>
              </w:rPr>
              <w:t>M106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rPr>
                <w:rFonts w:cs="Times New Roman"/>
                <w:sz w:val="24"/>
                <w:szCs w:val="24"/>
              </w:rPr>
            </w:pPr>
            <w:r w:rsidRPr="00CA5897">
              <w:rPr>
                <w:rFonts w:eastAsia="Times New Roman" w:cs="Times New Roman"/>
                <w:sz w:val="24"/>
                <w:szCs w:val="24"/>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0,5 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rPr>
                <w:rFonts w:cs="Times New Roman"/>
                <w:sz w:val="24"/>
                <w:szCs w:val="24"/>
              </w:rPr>
            </w:pPr>
            <w:r w:rsidRPr="00CA5897">
              <w:rPr>
                <w:rFonts w:eastAsia="Times New Roman" w:cs="Times New Roman"/>
                <w:sz w:val="24"/>
                <w:szCs w:val="24"/>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rPr>
                <w:rFonts w:cs="Times New Roman"/>
                <w:sz w:val="24"/>
                <w:szCs w:val="24"/>
              </w:rPr>
            </w:pPr>
            <w:r w:rsidRPr="00CA5897">
              <w:rPr>
                <w:rFonts w:eastAsia="Times New Roman" w:cs="Times New Roman"/>
                <w:sz w:val="24"/>
                <w:szCs w:val="24"/>
              </w:rPr>
              <w:t>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CA5897" w:rsidRDefault="0061135E" w:rsidP="00925075">
            <w:pPr>
              <w:spacing w:after="0" w:line="240" w:lineRule="auto"/>
              <w:rPr>
                <w:rFonts w:cs="Times New Roman"/>
                <w:sz w:val="24"/>
                <w:szCs w:val="24"/>
              </w:rPr>
            </w:pPr>
          </w:p>
        </w:tc>
      </w:tr>
      <w:tr w:rsidR="0061135E" w:rsidRPr="00CA5897" w:rsidTr="00925075">
        <w:tc>
          <w:tcPr>
            <w:tcW w:w="377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rPr>
                <w:rFonts w:cs="Times New Roman"/>
                <w:sz w:val="24"/>
                <w:szCs w:val="24"/>
              </w:rPr>
            </w:pPr>
            <w:r w:rsidRPr="00CA5897">
              <w:rPr>
                <w:rFonts w:eastAsia="Times New Roman" w:cs="Times New Roman"/>
                <w:sz w:val="24"/>
                <w:szCs w:val="24"/>
              </w:rPr>
              <w:t>Кустоски рад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after="0" w:line="240" w:lineRule="auto"/>
              <w:rPr>
                <w:rFonts w:cs="Times New Roman"/>
              </w:rPr>
            </w:pPr>
            <w:r w:rsidRPr="004A3DDA">
              <w:rPr>
                <w:rFonts w:eastAsia="Times New Roman" w:cs="Times New Roman"/>
              </w:rPr>
              <w:t>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before="280" w:after="280" w:line="240" w:lineRule="auto"/>
              <w:jc w:val="center"/>
              <w:rPr>
                <w:rFonts w:cs="Times New Roman"/>
              </w:rPr>
            </w:pPr>
            <w:r w:rsidRPr="004A3DDA">
              <w:rPr>
                <w:rFonts w:eastAsia="Times New Roman" w:cs="Times New Roman"/>
              </w:rPr>
              <w:t>M107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rPr>
                <w:rFonts w:cs="Times New Roman"/>
                <w:sz w:val="24"/>
                <w:szCs w:val="24"/>
              </w:rPr>
            </w:pPr>
            <w:r w:rsidRPr="00CA5897">
              <w:rPr>
                <w:rFonts w:eastAsia="Times New Roman" w:cs="Times New Roman"/>
                <w:sz w:val="24"/>
                <w:szCs w:val="24"/>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0,5 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rPr>
                <w:rFonts w:cs="Times New Roman"/>
                <w:sz w:val="24"/>
                <w:szCs w:val="24"/>
              </w:rPr>
            </w:pPr>
            <w:r w:rsidRPr="00CA5897">
              <w:rPr>
                <w:rFonts w:eastAsia="Times New Roman" w:cs="Times New Roman"/>
                <w:sz w:val="24"/>
                <w:szCs w:val="24"/>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rPr>
                <w:rFonts w:cs="Times New Roman"/>
                <w:sz w:val="24"/>
                <w:szCs w:val="24"/>
              </w:rPr>
            </w:pPr>
            <w:r w:rsidRPr="00CA5897">
              <w:rPr>
                <w:rFonts w:eastAsia="Times New Roman" w:cs="Times New Roman"/>
                <w:sz w:val="24"/>
                <w:szCs w:val="24"/>
              </w:rPr>
              <w:t>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CA5897" w:rsidRDefault="0061135E" w:rsidP="00925075">
            <w:pPr>
              <w:spacing w:after="0" w:line="240" w:lineRule="auto"/>
              <w:rPr>
                <w:rFonts w:cs="Times New Roman"/>
                <w:sz w:val="24"/>
                <w:szCs w:val="24"/>
              </w:rPr>
            </w:pPr>
          </w:p>
        </w:tc>
      </w:tr>
      <w:tr w:rsidR="0061135E" w:rsidRPr="00CA5897" w:rsidTr="00925075">
        <w:tc>
          <w:tcPr>
            <w:tcW w:w="377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rPr>
                <w:rFonts w:cs="Times New Roman"/>
                <w:sz w:val="24"/>
                <w:szCs w:val="24"/>
              </w:rPr>
            </w:pPr>
            <w:r w:rsidRPr="00CA5897">
              <w:rPr>
                <w:rFonts w:eastAsia="Times New Roman" w:cs="Times New Roman"/>
                <w:sz w:val="24"/>
                <w:szCs w:val="24"/>
              </w:rPr>
              <w:t>Изведена дела, награде, студије, изложбе од националног значаја</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before="280" w:after="280" w:line="240" w:lineRule="auto"/>
              <w:jc w:val="center"/>
              <w:rPr>
                <w:rFonts w:cs="Times New Roman"/>
              </w:rPr>
            </w:pPr>
            <w:r w:rsidRPr="004A3DDA">
              <w:rPr>
                <w:rFonts w:eastAsia="Times New Roman" w:cs="Times New Roman"/>
                <w:b/>
                <w:bCs/>
              </w:rPr>
              <w:t>M100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before="280" w:after="280" w:line="240" w:lineRule="auto"/>
              <w:jc w:val="center"/>
              <w:rPr>
                <w:rFonts w:cs="Times New Roman"/>
              </w:rPr>
            </w:pPr>
            <w:r w:rsidRPr="004A3DDA">
              <w:rPr>
                <w:rFonts w:eastAsia="Times New Roman" w:cs="Times New Roman"/>
              </w:rPr>
              <w:t>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rPr>
                <w:rFonts w:cs="Times New Roman"/>
                <w:sz w:val="24"/>
                <w:szCs w:val="24"/>
              </w:rPr>
            </w:pPr>
            <w:r w:rsidRPr="00CA5897">
              <w:rPr>
                <w:rFonts w:eastAsia="Times New Roman" w:cs="Times New Roman"/>
                <w:sz w:val="24"/>
                <w:szCs w:val="24"/>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rPr>
                <w:rFonts w:cs="Times New Roman"/>
                <w:sz w:val="24"/>
                <w:szCs w:val="24"/>
              </w:rPr>
            </w:pPr>
            <w:r w:rsidRPr="00CA5897">
              <w:rPr>
                <w:rFonts w:eastAsia="Times New Roman" w:cs="Times New Roman"/>
                <w:sz w:val="24"/>
                <w:szCs w:val="24"/>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rPr>
                <w:rFonts w:cs="Times New Roman"/>
                <w:sz w:val="24"/>
                <w:szCs w:val="24"/>
              </w:rPr>
            </w:pPr>
            <w:r w:rsidRPr="00CA5897">
              <w:rPr>
                <w:rFonts w:eastAsia="Times New Roman" w:cs="Times New Roman"/>
                <w:sz w:val="24"/>
                <w:szCs w:val="24"/>
              </w:rPr>
              <w:t>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CA5897" w:rsidRDefault="0061135E" w:rsidP="00925075">
            <w:pPr>
              <w:spacing w:after="0" w:line="240" w:lineRule="auto"/>
              <w:rPr>
                <w:rFonts w:cs="Times New Roman"/>
                <w:sz w:val="24"/>
                <w:szCs w:val="24"/>
              </w:rPr>
            </w:pPr>
          </w:p>
        </w:tc>
      </w:tr>
      <w:tr w:rsidR="0061135E" w:rsidRPr="00CA5897" w:rsidTr="00925075">
        <w:tc>
          <w:tcPr>
            <w:tcW w:w="377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rPr>
                <w:rFonts w:cs="Times New Roman"/>
                <w:sz w:val="24"/>
                <w:szCs w:val="24"/>
              </w:rPr>
            </w:pPr>
            <w:r w:rsidRPr="00CA5897">
              <w:rPr>
                <w:rFonts w:eastAsia="Times New Roman" w:cs="Times New Roman"/>
                <w:sz w:val="24"/>
                <w:szCs w:val="24"/>
              </w:rPr>
              <w:t>Изведено (ауторско) дело са публикацијом у националном часопису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after="0" w:line="240" w:lineRule="auto"/>
              <w:rPr>
                <w:rFonts w:cs="Times New Roman"/>
              </w:rPr>
            </w:pPr>
            <w:r w:rsidRPr="004A3DDA">
              <w:rPr>
                <w:rFonts w:eastAsia="Times New Roman" w:cs="Times New Roman"/>
              </w:rPr>
              <w:t>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before="280" w:after="280" w:line="240" w:lineRule="auto"/>
              <w:jc w:val="center"/>
              <w:rPr>
                <w:rFonts w:cs="Times New Roman"/>
              </w:rPr>
            </w:pPr>
            <w:r w:rsidRPr="004A3DDA">
              <w:rPr>
                <w:rFonts w:eastAsia="Times New Roman" w:cs="Times New Roman"/>
              </w:rPr>
              <w:t>M108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rPr>
                <w:rFonts w:cs="Times New Roman"/>
                <w:sz w:val="24"/>
                <w:szCs w:val="24"/>
              </w:rPr>
            </w:pPr>
            <w:r w:rsidRPr="00CA5897">
              <w:rPr>
                <w:rFonts w:eastAsia="Times New Roman" w:cs="Times New Roman"/>
                <w:sz w:val="24"/>
                <w:szCs w:val="24"/>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4 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rPr>
                <w:rFonts w:cs="Times New Roman"/>
                <w:sz w:val="24"/>
                <w:szCs w:val="24"/>
              </w:rPr>
            </w:pPr>
            <w:r w:rsidRPr="00CA5897">
              <w:rPr>
                <w:rFonts w:eastAsia="Times New Roman" w:cs="Times New Roman"/>
                <w:sz w:val="24"/>
                <w:szCs w:val="24"/>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rPr>
                <w:rFonts w:cs="Times New Roman"/>
                <w:sz w:val="24"/>
                <w:szCs w:val="24"/>
              </w:rPr>
            </w:pPr>
            <w:r w:rsidRPr="00CA5897">
              <w:rPr>
                <w:rFonts w:eastAsia="Times New Roman" w:cs="Times New Roman"/>
                <w:sz w:val="24"/>
                <w:szCs w:val="24"/>
              </w:rPr>
              <w:t>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CA5897" w:rsidRDefault="0061135E" w:rsidP="00925075">
            <w:pPr>
              <w:spacing w:after="0" w:line="240" w:lineRule="auto"/>
              <w:rPr>
                <w:rFonts w:cs="Times New Roman"/>
                <w:sz w:val="24"/>
                <w:szCs w:val="24"/>
              </w:rPr>
            </w:pPr>
          </w:p>
        </w:tc>
      </w:tr>
      <w:tr w:rsidR="0061135E" w:rsidRPr="00CA5897" w:rsidTr="00925075">
        <w:tc>
          <w:tcPr>
            <w:tcW w:w="377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rPr>
                <w:rFonts w:cs="Times New Roman"/>
                <w:sz w:val="24"/>
                <w:szCs w:val="24"/>
              </w:rPr>
            </w:pPr>
            <w:r w:rsidRPr="00CA5897">
              <w:rPr>
                <w:rFonts w:eastAsia="Times New Roman" w:cs="Times New Roman"/>
                <w:sz w:val="24"/>
                <w:szCs w:val="24"/>
              </w:rPr>
              <w:t>Награда на конкурсу у Републици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after="0" w:line="240" w:lineRule="auto"/>
              <w:rPr>
                <w:rFonts w:cs="Times New Roman"/>
              </w:rPr>
            </w:pPr>
            <w:r w:rsidRPr="004A3DDA">
              <w:rPr>
                <w:rFonts w:eastAsia="Times New Roman" w:cs="Times New Roman"/>
              </w:rPr>
              <w:t>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before="280" w:after="280" w:line="240" w:lineRule="auto"/>
              <w:jc w:val="center"/>
              <w:rPr>
                <w:rFonts w:cs="Times New Roman"/>
              </w:rPr>
            </w:pPr>
            <w:r w:rsidRPr="004A3DDA">
              <w:rPr>
                <w:rFonts w:eastAsia="Times New Roman" w:cs="Times New Roman"/>
              </w:rPr>
              <w:t>M109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rPr>
                <w:rFonts w:cs="Times New Roman"/>
                <w:sz w:val="24"/>
                <w:szCs w:val="24"/>
              </w:rPr>
            </w:pPr>
            <w:r w:rsidRPr="00CA5897">
              <w:rPr>
                <w:rFonts w:eastAsia="Times New Roman" w:cs="Times New Roman"/>
                <w:sz w:val="24"/>
                <w:szCs w:val="24"/>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2,5 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rPr>
                <w:rFonts w:cs="Times New Roman"/>
                <w:sz w:val="24"/>
                <w:szCs w:val="24"/>
              </w:rPr>
            </w:pPr>
            <w:r w:rsidRPr="00CA5897">
              <w:rPr>
                <w:rFonts w:eastAsia="Times New Roman" w:cs="Times New Roman"/>
                <w:sz w:val="24"/>
                <w:szCs w:val="24"/>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rPr>
                <w:rFonts w:cs="Times New Roman"/>
                <w:sz w:val="24"/>
                <w:szCs w:val="24"/>
              </w:rPr>
            </w:pPr>
            <w:r w:rsidRPr="00CA5897">
              <w:rPr>
                <w:rFonts w:eastAsia="Times New Roman" w:cs="Times New Roman"/>
                <w:sz w:val="24"/>
                <w:szCs w:val="24"/>
              </w:rPr>
              <w:t>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CA5897" w:rsidRDefault="0061135E" w:rsidP="00925075">
            <w:pPr>
              <w:spacing w:after="0" w:line="240" w:lineRule="auto"/>
              <w:rPr>
                <w:rFonts w:cs="Times New Roman"/>
                <w:sz w:val="24"/>
                <w:szCs w:val="24"/>
              </w:rPr>
            </w:pPr>
          </w:p>
        </w:tc>
      </w:tr>
      <w:tr w:rsidR="0061135E" w:rsidRPr="00CA5897" w:rsidTr="00925075">
        <w:tc>
          <w:tcPr>
            <w:tcW w:w="377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rPr>
                <w:rFonts w:cs="Times New Roman"/>
                <w:sz w:val="24"/>
                <w:szCs w:val="24"/>
              </w:rPr>
            </w:pPr>
            <w:r w:rsidRPr="00CA5897">
              <w:rPr>
                <w:rFonts w:eastAsia="Times New Roman" w:cs="Times New Roman"/>
                <w:sz w:val="24"/>
                <w:szCs w:val="24"/>
              </w:rPr>
              <w:t>Студија експертиза, у Републици, регионима</w:t>
            </w:r>
            <w:proofErr w:type="gramStart"/>
            <w:r w:rsidRPr="00CA5897">
              <w:rPr>
                <w:rFonts w:eastAsia="Times New Roman" w:cs="Times New Roman"/>
                <w:sz w:val="24"/>
                <w:szCs w:val="24"/>
              </w:rPr>
              <w:t>,...</w:t>
            </w:r>
            <w:proofErr w:type="gramEnd"/>
            <w:r w:rsidRPr="00CA5897">
              <w:rPr>
                <w:rFonts w:eastAsia="Times New Roman" w:cs="Times New Roman"/>
                <w:sz w:val="24"/>
                <w:szCs w:val="24"/>
              </w:rPr>
              <w:t>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after="0" w:line="240" w:lineRule="auto"/>
              <w:rPr>
                <w:rFonts w:cs="Times New Roman"/>
              </w:rPr>
            </w:pPr>
            <w:r w:rsidRPr="004A3DDA">
              <w:rPr>
                <w:rFonts w:eastAsia="Times New Roman" w:cs="Times New Roman"/>
              </w:rPr>
              <w:t>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before="280" w:after="280" w:line="240" w:lineRule="auto"/>
              <w:jc w:val="center"/>
              <w:rPr>
                <w:rFonts w:cs="Times New Roman"/>
              </w:rPr>
            </w:pPr>
            <w:r w:rsidRPr="004A3DDA">
              <w:rPr>
                <w:rFonts w:eastAsia="Times New Roman" w:cs="Times New Roman"/>
              </w:rPr>
              <w:t>M110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rPr>
                <w:rFonts w:cs="Times New Roman"/>
                <w:sz w:val="24"/>
                <w:szCs w:val="24"/>
              </w:rPr>
            </w:pPr>
            <w:r w:rsidRPr="00CA5897">
              <w:rPr>
                <w:rFonts w:eastAsia="Times New Roman" w:cs="Times New Roman"/>
                <w:sz w:val="24"/>
                <w:szCs w:val="24"/>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1,5 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rPr>
                <w:rFonts w:cs="Times New Roman"/>
                <w:sz w:val="24"/>
                <w:szCs w:val="24"/>
              </w:rPr>
            </w:pPr>
            <w:r w:rsidRPr="00CA5897">
              <w:rPr>
                <w:rFonts w:eastAsia="Times New Roman" w:cs="Times New Roman"/>
                <w:sz w:val="24"/>
                <w:szCs w:val="24"/>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rPr>
                <w:rFonts w:cs="Times New Roman"/>
                <w:sz w:val="24"/>
                <w:szCs w:val="24"/>
              </w:rPr>
            </w:pPr>
            <w:r w:rsidRPr="00CA5897">
              <w:rPr>
                <w:rFonts w:eastAsia="Times New Roman" w:cs="Times New Roman"/>
                <w:sz w:val="24"/>
                <w:szCs w:val="24"/>
              </w:rPr>
              <w:t>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CA5897" w:rsidRDefault="0061135E" w:rsidP="00925075">
            <w:pPr>
              <w:spacing w:after="0" w:line="240" w:lineRule="auto"/>
              <w:rPr>
                <w:rFonts w:cs="Times New Roman"/>
                <w:sz w:val="24"/>
                <w:szCs w:val="24"/>
              </w:rPr>
            </w:pPr>
          </w:p>
        </w:tc>
      </w:tr>
      <w:tr w:rsidR="0061135E" w:rsidRPr="00CA5897" w:rsidTr="00925075">
        <w:tc>
          <w:tcPr>
            <w:tcW w:w="377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rPr>
                <w:rFonts w:cs="Times New Roman"/>
                <w:sz w:val="24"/>
                <w:szCs w:val="24"/>
              </w:rPr>
            </w:pPr>
            <w:r w:rsidRPr="00CA5897">
              <w:rPr>
                <w:rFonts w:eastAsia="Times New Roman" w:cs="Times New Roman"/>
                <w:sz w:val="24"/>
                <w:szCs w:val="24"/>
              </w:rPr>
              <w:t>Награда на националној изложби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after="0" w:line="240" w:lineRule="auto"/>
              <w:rPr>
                <w:rFonts w:cs="Times New Roman"/>
              </w:rPr>
            </w:pPr>
            <w:r w:rsidRPr="004A3DDA">
              <w:rPr>
                <w:rFonts w:eastAsia="Times New Roman" w:cs="Times New Roman"/>
              </w:rPr>
              <w:t>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before="280" w:after="280" w:line="240" w:lineRule="auto"/>
              <w:jc w:val="center"/>
              <w:rPr>
                <w:rFonts w:cs="Times New Roman"/>
              </w:rPr>
            </w:pPr>
            <w:r w:rsidRPr="004A3DDA">
              <w:rPr>
                <w:rFonts w:eastAsia="Times New Roman" w:cs="Times New Roman"/>
              </w:rPr>
              <w:t>M111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rPr>
                <w:rFonts w:cs="Times New Roman"/>
                <w:sz w:val="24"/>
                <w:szCs w:val="24"/>
              </w:rPr>
            </w:pPr>
            <w:r w:rsidRPr="00CA5897">
              <w:rPr>
                <w:rFonts w:eastAsia="Times New Roman" w:cs="Times New Roman"/>
                <w:sz w:val="24"/>
                <w:szCs w:val="24"/>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1 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rPr>
                <w:rFonts w:cs="Times New Roman"/>
                <w:sz w:val="24"/>
                <w:szCs w:val="24"/>
              </w:rPr>
            </w:pPr>
            <w:r w:rsidRPr="00CA5897">
              <w:rPr>
                <w:rFonts w:eastAsia="Times New Roman" w:cs="Times New Roman"/>
                <w:sz w:val="24"/>
                <w:szCs w:val="24"/>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rPr>
                <w:rFonts w:cs="Times New Roman"/>
                <w:sz w:val="24"/>
                <w:szCs w:val="24"/>
              </w:rPr>
            </w:pPr>
            <w:r w:rsidRPr="00CA5897">
              <w:rPr>
                <w:rFonts w:eastAsia="Times New Roman" w:cs="Times New Roman"/>
                <w:sz w:val="24"/>
                <w:szCs w:val="24"/>
              </w:rPr>
              <w:t>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CA5897" w:rsidRDefault="0061135E" w:rsidP="00925075">
            <w:pPr>
              <w:spacing w:after="0" w:line="240" w:lineRule="auto"/>
              <w:rPr>
                <w:rFonts w:cs="Times New Roman"/>
                <w:sz w:val="24"/>
                <w:szCs w:val="24"/>
              </w:rPr>
            </w:pPr>
          </w:p>
        </w:tc>
      </w:tr>
      <w:tr w:rsidR="0061135E" w:rsidRPr="00CA5897" w:rsidTr="00925075">
        <w:tc>
          <w:tcPr>
            <w:tcW w:w="377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rPr>
                <w:rFonts w:cs="Times New Roman"/>
                <w:sz w:val="24"/>
                <w:szCs w:val="24"/>
              </w:rPr>
            </w:pPr>
            <w:r w:rsidRPr="00CA5897">
              <w:rPr>
                <w:rFonts w:eastAsia="Times New Roman" w:cs="Times New Roman"/>
                <w:sz w:val="24"/>
                <w:szCs w:val="24"/>
              </w:rPr>
              <w:t>Учешће на националној изложби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after="0" w:line="240" w:lineRule="auto"/>
              <w:rPr>
                <w:rFonts w:cs="Times New Roman"/>
              </w:rPr>
            </w:pPr>
            <w:r w:rsidRPr="004A3DDA">
              <w:rPr>
                <w:rFonts w:eastAsia="Times New Roman" w:cs="Times New Roman"/>
              </w:rPr>
              <w:t>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before="280" w:after="280" w:line="240" w:lineRule="auto"/>
              <w:jc w:val="center"/>
              <w:rPr>
                <w:rFonts w:cs="Times New Roman"/>
              </w:rPr>
            </w:pPr>
            <w:r w:rsidRPr="004A3DDA">
              <w:rPr>
                <w:rFonts w:eastAsia="Times New Roman" w:cs="Times New Roman"/>
              </w:rPr>
              <w:t>M112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rPr>
                <w:rFonts w:cs="Times New Roman"/>
                <w:sz w:val="24"/>
                <w:szCs w:val="24"/>
              </w:rPr>
            </w:pPr>
            <w:r w:rsidRPr="00CA5897">
              <w:rPr>
                <w:rFonts w:eastAsia="Times New Roman" w:cs="Times New Roman"/>
                <w:sz w:val="24"/>
                <w:szCs w:val="24"/>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0,5 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rPr>
                <w:rFonts w:cs="Times New Roman"/>
                <w:sz w:val="24"/>
                <w:szCs w:val="24"/>
              </w:rPr>
            </w:pPr>
            <w:r w:rsidRPr="00CA5897">
              <w:rPr>
                <w:rFonts w:eastAsia="Times New Roman" w:cs="Times New Roman"/>
                <w:sz w:val="24"/>
                <w:szCs w:val="24"/>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rPr>
                <w:rFonts w:cs="Times New Roman"/>
                <w:sz w:val="24"/>
                <w:szCs w:val="24"/>
              </w:rPr>
            </w:pPr>
            <w:r w:rsidRPr="00CA5897">
              <w:rPr>
                <w:rFonts w:eastAsia="Times New Roman" w:cs="Times New Roman"/>
                <w:sz w:val="24"/>
                <w:szCs w:val="24"/>
              </w:rPr>
              <w:t>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CA5897" w:rsidRDefault="0061135E" w:rsidP="00925075">
            <w:pPr>
              <w:spacing w:after="0" w:line="240" w:lineRule="auto"/>
              <w:rPr>
                <w:rFonts w:cs="Times New Roman"/>
                <w:sz w:val="24"/>
                <w:szCs w:val="24"/>
              </w:rPr>
            </w:pPr>
          </w:p>
        </w:tc>
      </w:tr>
      <w:tr w:rsidR="0061135E" w:rsidRPr="00CA5897" w:rsidTr="00925075">
        <w:tc>
          <w:tcPr>
            <w:tcW w:w="377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rPr>
                <w:rFonts w:cs="Times New Roman"/>
                <w:sz w:val="24"/>
                <w:szCs w:val="24"/>
              </w:rPr>
            </w:pPr>
            <w:r w:rsidRPr="00CA5897">
              <w:rPr>
                <w:rFonts w:eastAsia="Times New Roman" w:cs="Times New Roman"/>
                <w:sz w:val="24"/>
                <w:szCs w:val="24"/>
              </w:rPr>
              <w:t>Документи припремљени у вези са креирањем и анализом јавних политика</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before="280" w:after="280" w:line="240" w:lineRule="auto"/>
              <w:jc w:val="center"/>
              <w:rPr>
                <w:rFonts w:cs="Times New Roman"/>
              </w:rPr>
            </w:pPr>
            <w:r w:rsidRPr="004A3DDA">
              <w:rPr>
                <w:rFonts w:eastAsia="Times New Roman" w:cs="Times New Roman"/>
                <w:b/>
                <w:bCs/>
              </w:rPr>
              <w:t>M120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before="280" w:after="280" w:line="240" w:lineRule="auto"/>
              <w:jc w:val="center"/>
              <w:rPr>
                <w:rFonts w:cs="Times New Roman"/>
              </w:rPr>
            </w:pPr>
            <w:r w:rsidRPr="004A3DDA">
              <w:rPr>
                <w:rFonts w:eastAsia="Times New Roman" w:cs="Times New Roman"/>
              </w:rPr>
              <w:t>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rPr>
                <w:rFonts w:cs="Times New Roman"/>
                <w:sz w:val="24"/>
                <w:szCs w:val="24"/>
              </w:rPr>
            </w:pPr>
            <w:r w:rsidRPr="00CA5897">
              <w:rPr>
                <w:rFonts w:eastAsia="Times New Roman" w:cs="Times New Roman"/>
                <w:sz w:val="24"/>
                <w:szCs w:val="24"/>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rPr>
                <w:rFonts w:cs="Times New Roman"/>
                <w:sz w:val="24"/>
                <w:szCs w:val="24"/>
              </w:rPr>
            </w:pPr>
            <w:r w:rsidRPr="00CA5897">
              <w:rPr>
                <w:rFonts w:eastAsia="Times New Roman" w:cs="Times New Roman"/>
                <w:sz w:val="24"/>
                <w:szCs w:val="24"/>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rPr>
                <w:rFonts w:cs="Times New Roman"/>
                <w:sz w:val="24"/>
                <w:szCs w:val="24"/>
              </w:rPr>
            </w:pPr>
            <w:r w:rsidRPr="00CA5897">
              <w:rPr>
                <w:rFonts w:eastAsia="Times New Roman" w:cs="Times New Roman"/>
                <w:sz w:val="24"/>
                <w:szCs w:val="24"/>
              </w:rPr>
              <w:t>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CA5897" w:rsidRDefault="0061135E" w:rsidP="00925075">
            <w:pPr>
              <w:spacing w:after="0" w:line="240" w:lineRule="auto"/>
              <w:rPr>
                <w:rFonts w:cs="Times New Roman"/>
                <w:sz w:val="24"/>
                <w:szCs w:val="24"/>
              </w:rPr>
            </w:pPr>
          </w:p>
        </w:tc>
      </w:tr>
      <w:tr w:rsidR="0061135E" w:rsidRPr="00CA5897" w:rsidTr="00925075">
        <w:tc>
          <w:tcPr>
            <w:tcW w:w="377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rPr>
                <w:rFonts w:cs="Times New Roman"/>
                <w:sz w:val="24"/>
                <w:szCs w:val="24"/>
              </w:rPr>
            </w:pPr>
            <w:r w:rsidRPr="00CA5897">
              <w:rPr>
                <w:rFonts w:eastAsia="Times New Roman" w:cs="Times New Roman"/>
                <w:sz w:val="24"/>
                <w:szCs w:val="24"/>
              </w:rPr>
              <w:t>Стратешки документ националног или супра-националног нивоа наручен од одговарајућег органа јавне власти који је прихваћен на одговарајућем научном/наставно-научном већу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after="0" w:line="240" w:lineRule="auto"/>
              <w:rPr>
                <w:rFonts w:cs="Times New Roman"/>
              </w:rPr>
            </w:pPr>
            <w:r w:rsidRPr="004A3DDA">
              <w:rPr>
                <w:rFonts w:eastAsia="Times New Roman" w:cs="Times New Roman"/>
              </w:rPr>
              <w:t>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before="280" w:after="280" w:line="240" w:lineRule="auto"/>
              <w:jc w:val="center"/>
              <w:rPr>
                <w:rFonts w:cs="Times New Roman"/>
              </w:rPr>
            </w:pPr>
            <w:r w:rsidRPr="004A3DDA">
              <w:rPr>
                <w:rFonts w:eastAsia="Times New Roman" w:cs="Times New Roman"/>
              </w:rPr>
              <w:t>M121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jc w:val="center"/>
              <w:rPr>
                <w:rFonts w:cs="Times New Roman"/>
                <w:sz w:val="24"/>
                <w:szCs w:val="24"/>
              </w:rPr>
            </w:pPr>
            <w:r w:rsidRPr="00CA5897">
              <w:rPr>
                <w:rFonts w:eastAsia="Times New Roman" w:cs="Times New Roman"/>
                <w:sz w:val="24"/>
                <w:szCs w:val="24"/>
              </w:rPr>
              <w:t>3</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3</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jc w:val="center"/>
              <w:rPr>
                <w:rFonts w:cs="Times New Roman"/>
                <w:sz w:val="24"/>
                <w:szCs w:val="24"/>
              </w:rPr>
            </w:pPr>
            <w:r w:rsidRPr="00CA5897">
              <w:rPr>
                <w:rFonts w:eastAsia="Times New Roman" w:cs="Times New Roman"/>
                <w:sz w:val="24"/>
                <w:szCs w:val="24"/>
              </w:rPr>
              <w:t>3</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jc w:val="center"/>
              <w:rPr>
                <w:rFonts w:cs="Times New Roman"/>
                <w:sz w:val="24"/>
                <w:szCs w:val="24"/>
              </w:rPr>
            </w:pPr>
            <w:r w:rsidRPr="00CA5897">
              <w:rPr>
                <w:rFonts w:eastAsia="Times New Roman" w:cs="Times New Roman"/>
                <w:sz w:val="24"/>
                <w:szCs w:val="24"/>
              </w:rPr>
              <w:t>3</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CA5897" w:rsidRDefault="0061135E" w:rsidP="00925075">
            <w:pPr>
              <w:spacing w:after="0" w:line="240" w:lineRule="auto"/>
              <w:rPr>
                <w:rFonts w:cs="Times New Roman"/>
                <w:sz w:val="24"/>
                <w:szCs w:val="24"/>
              </w:rPr>
            </w:pPr>
          </w:p>
        </w:tc>
      </w:tr>
      <w:tr w:rsidR="0061135E" w:rsidRPr="00CA5897" w:rsidTr="00925075">
        <w:tc>
          <w:tcPr>
            <w:tcW w:w="377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rPr>
                <w:rFonts w:cs="Times New Roman"/>
                <w:sz w:val="24"/>
                <w:szCs w:val="24"/>
              </w:rPr>
            </w:pPr>
            <w:r w:rsidRPr="00CA5897">
              <w:rPr>
                <w:rFonts w:eastAsia="Times New Roman" w:cs="Times New Roman"/>
                <w:sz w:val="24"/>
                <w:szCs w:val="24"/>
              </w:rPr>
              <w:t>Стратешки документ регионалног нивоа наручен од одговарајућег органа јавне власти или органа територијалне аутономије који је прихваћен на одговарајућем научном/наставно-научном већу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after="0" w:line="240" w:lineRule="auto"/>
              <w:rPr>
                <w:rFonts w:cs="Times New Roman"/>
              </w:rPr>
            </w:pPr>
            <w:r w:rsidRPr="004A3DDA">
              <w:rPr>
                <w:rFonts w:eastAsia="Times New Roman" w:cs="Times New Roman"/>
              </w:rPr>
              <w:t>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before="280" w:after="280" w:line="240" w:lineRule="auto"/>
              <w:jc w:val="center"/>
              <w:rPr>
                <w:rFonts w:cs="Times New Roman"/>
              </w:rPr>
            </w:pPr>
            <w:r w:rsidRPr="004A3DDA">
              <w:rPr>
                <w:rFonts w:eastAsia="Times New Roman" w:cs="Times New Roman"/>
              </w:rPr>
              <w:t>M122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jc w:val="center"/>
              <w:rPr>
                <w:rFonts w:cs="Times New Roman"/>
                <w:sz w:val="24"/>
                <w:szCs w:val="24"/>
              </w:rPr>
            </w:pPr>
            <w:r w:rsidRPr="00CA5897">
              <w:rPr>
                <w:rFonts w:eastAsia="Times New Roman" w:cs="Times New Roman"/>
                <w:sz w:val="24"/>
                <w:szCs w:val="24"/>
              </w:rPr>
              <w:t>2</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2</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jc w:val="center"/>
              <w:rPr>
                <w:rFonts w:cs="Times New Roman"/>
                <w:sz w:val="24"/>
                <w:szCs w:val="24"/>
              </w:rPr>
            </w:pPr>
            <w:r w:rsidRPr="00CA5897">
              <w:rPr>
                <w:rFonts w:eastAsia="Times New Roman" w:cs="Times New Roman"/>
                <w:sz w:val="24"/>
                <w:szCs w:val="24"/>
              </w:rPr>
              <w:t>2</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jc w:val="center"/>
              <w:rPr>
                <w:rFonts w:cs="Times New Roman"/>
                <w:sz w:val="24"/>
                <w:szCs w:val="24"/>
              </w:rPr>
            </w:pPr>
            <w:r w:rsidRPr="00CA5897">
              <w:rPr>
                <w:rFonts w:eastAsia="Times New Roman" w:cs="Times New Roman"/>
                <w:sz w:val="24"/>
                <w:szCs w:val="24"/>
              </w:rPr>
              <w:t>2</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CA5897" w:rsidRDefault="0061135E" w:rsidP="00925075">
            <w:pPr>
              <w:spacing w:after="0" w:line="240" w:lineRule="auto"/>
              <w:rPr>
                <w:rFonts w:cs="Times New Roman"/>
                <w:sz w:val="24"/>
                <w:szCs w:val="24"/>
              </w:rPr>
            </w:pPr>
          </w:p>
        </w:tc>
      </w:tr>
      <w:tr w:rsidR="0061135E" w:rsidRPr="00CA5897" w:rsidTr="00925075">
        <w:tc>
          <w:tcPr>
            <w:tcW w:w="377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rPr>
                <w:rFonts w:cs="Times New Roman"/>
                <w:sz w:val="24"/>
                <w:szCs w:val="24"/>
              </w:rPr>
            </w:pPr>
            <w:r w:rsidRPr="00CA5897">
              <w:rPr>
                <w:rFonts w:eastAsia="Times New Roman" w:cs="Times New Roman"/>
                <w:sz w:val="24"/>
                <w:szCs w:val="24"/>
              </w:rPr>
              <w:t>Студија и анализа јавне политике која је прихваћена на одговарајућем научном/наставно-научном већу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after="0" w:line="240" w:lineRule="auto"/>
              <w:rPr>
                <w:rFonts w:cs="Times New Roman"/>
              </w:rPr>
            </w:pPr>
            <w:r w:rsidRPr="004A3DDA">
              <w:rPr>
                <w:rFonts w:eastAsia="Times New Roman" w:cs="Times New Roman"/>
              </w:rPr>
              <w:t>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before="280" w:after="280" w:line="240" w:lineRule="auto"/>
              <w:jc w:val="center"/>
              <w:rPr>
                <w:rFonts w:cs="Times New Roman"/>
              </w:rPr>
            </w:pPr>
            <w:r w:rsidRPr="004A3DDA">
              <w:rPr>
                <w:rFonts w:eastAsia="Times New Roman" w:cs="Times New Roman"/>
              </w:rPr>
              <w:t>M123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jc w:val="center"/>
              <w:rPr>
                <w:rFonts w:cs="Times New Roman"/>
                <w:sz w:val="24"/>
                <w:szCs w:val="24"/>
              </w:rPr>
            </w:pPr>
            <w:r w:rsidRPr="00CA5897">
              <w:rPr>
                <w:rFonts w:eastAsia="Times New Roman" w:cs="Times New Roman"/>
                <w:sz w:val="24"/>
                <w:szCs w:val="24"/>
              </w:rPr>
              <w:t>1</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1</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jc w:val="center"/>
              <w:rPr>
                <w:rFonts w:cs="Times New Roman"/>
                <w:sz w:val="24"/>
                <w:szCs w:val="24"/>
              </w:rPr>
            </w:pPr>
            <w:r w:rsidRPr="00CA5897">
              <w:rPr>
                <w:rFonts w:eastAsia="Times New Roman" w:cs="Times New Roman"/>
                <w:sz w:val="24"/>
                <w:szCs w:val="24"/>
              </w:rPr>
              <w:t>1</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jc w:val="center"/>
              <w:rPr>
                <w:rFonts w:cs="Times New Roman"/>
                <w:sz w:val="24"/>
                <w:szCs w:val="24"/>
              </w:rPr>
            </w:pPr>
            <w:r w:rsidRPr="00CA5897">
              <w:rPr>
                <w:rFonts w:eastAsia="Times New Roman" w:cs="Times New Roman"/>
                <w:sz w:val="24"/>
                <w:szCs w:val="24"/>
              </w:rPr>
              <w:t>1</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CA5897" w:rsidRDefault="0061135E" w:rsidP="00925075">
            <w:pPr>
              <w:spacing w:after="0" w:line="240" w:lineRule="auto"/>
              <w:rPr>
                <w:rFonts w:cs="Times New Roman"/>
                <w:sz w:val="24"/>
                <w:szCs w:val="24"/>
              </w:rPr>
            </w:pPr>
          </w:p>
        </w:tc>
      </w:tr>
      <w:tr w:rsidR="0061135E" w:rsidRPr="00CA5897" w:rsidTr="00925075">
        <w:tc>
          <w:tcPr>
            <w:tcW w:w="377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rPr>
                <w:rFonts w:cs="Times New Roman"/>
                <w:sz w:val="24"/>
                <w:szCs w:val="24"/>
              </w:rPr>
            </w:pPr>
            <w:r w:rsidRPr="00CA5897">
              <w:rPr>
                <w:rFonts w:eastAsia="Times New Roman" w:cs="Times New Roman"/>
                <w:sz w:val="24"/>
                <w:szCs w:val="24"/>
              </w:rPr>
              <w:t>Анализа утицаја ефеката, прихваћена на научном/наставно-научном већу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after="0" w:line="240" w:lineRule="auto"/>
              <w:rPr>
                <w:rFonts w:cs="Times New Roman"/>
              </w:rPr>
            </w:pPr>
            <w:r w:rsidRPr="004A3DDA">
              <w:rPr>
                <w:rFonts w:eastAsia="Times New Roman" w:cs="Times New Roman"/>
              </w:rPr>
              <w:t> </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before="280" w:after="280" w:line="240" w:lineRule="auto"/>
              <w:jc w:val="center"/>
              <w:rPr>
                <w:rFonts w:cs="Times New Roman"/>
              </w:rPr>
            </w:pPr>
            <w:r w:rsidRPr="004A3DDA">
              <w:rPr>
                <w:rFonts w:eastAsia="Times New Roman" w:cs="Times New Roman"/>
              </w:rPr>
              <w:t>M124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jc w:val="center"/>
              <w:rPr>
                <w:rFonts w:cs="Times New Roman"/>
                <w:sz w:val="24"/>
                <w:szCs w:val="24"/>
              </w:rPr>
            </w:pPr>
            <w:r w:rsidRPr="00CA5897">
              <w:rPr>
                <w:rFonts w:eastAsia="Times New Roman" w:cs="Times New Roman"/>
                <w:sz w:val="24"/>
                <w:szCs w:val="24"/>
              </w:rPr>
              <w:t>1</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r w:rsidRPr="00CA5897">
              <w:rPr>
                <w:rFonts w:eastAsia="Times New Roman" w:cs="Times New Roman"/>
                <w:sz w:val="24"/>
                <w:szCs w:val="24"/>
              </w:rPr>
              <w:t>1</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jc w:val="center"/>
              <w:rPr>
                <w:rFonts w:cs="Times New Roman"/>
                <w:sz w:val="24"/>
                <w:szCs w:val="24"/>
              </w:rPr>
            </w:pPr>
            <w:r w:rsidRPr="00CA5897">
              <w:rPr>
                <w:rFonts w:eastAsia="Times New Roman" w:cs="Times New Roman"/>
                <w:sz w:val="24"/>
                <w:szCs w:val="24"/>
              </w:rPr>
              <w:t>1</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jc w:val="center"/>
              <w:rPr>
                <w:rFonts w:cs="Times New Roman"/>
                <w:sz w:val="24"/>
                <w:szCs w:val="24"/>
              </w:rPr>
            </w:pPr>
            <w:r w:rsidRPr="00CA5897">
              <w:rPr>
                <w:rFonts w:eastAsia="Times New Roman" w:cs="Times New Roman"/>
                <w:sz w:val="24"/>
                <w:szCs w:val="24"/>
              </w:rPr>
              <w:t>1</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CA5897" w:rsidRDefault="0061135E" w:rsidP="00925075">
            <w:pPr>
              <w:spacing w:after="0" w:line="240" w:lineRule="auto"/>
              <w:rPr>
                <w:rFonts w:cs="Times New Roman"/>
                <w:sz w:val="24"/>
                <w:szCs w:val="24"/>
              </w:rPr>
            </w:pPr>
          </w:p>
        </w:tc>
      </w:tr>
      <w:tr w:rsidR="0061135E" w:rsidRPr="00CA5897" w:rsidTr="00925075">
        <w:tc>
          <w:tcPr>
            <w:tcW w:w="377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rPr>
                <w:rFonts w:cs="Times New Roman"/>
                <w:sz w:val="24"/>
                <w:szCs w:val="24"/>
              </w:rPr>
            </w:pPr>
            <w:r w:rsidRPr="00CA5897">
              <w:rPr>
                <w:rFonts w:eastAsia="Times New Roman" w:cs="Times New Roman"/>
                <w:b/>
                <w:sz w:val="24"/>
                <w:szCs w:val="24"/>
                <w:lang w:val="sr-Cyrl-RS"/>
              </w:rPr>
              <w:t>Укупан збир</w:t>
            </w: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after="0" w:line="240" w:lineRule="auto"/>
              <w:rPr>
                <w:rFonts w:cs="Times New Roman"/>
              </w:rPr>
            </w:pPr>
          </w:p>
        </w:tc>
        <w:tc>
          <w:tcPr>
            <w:tcW w:w="126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4A3DDA" w:rsidRDefault="0061135E" w:rsidP="00925075">
            <w:pPr>
              <w:spacing w:before="280" w:after="280" w:line="240" w:lineRule="auto"/>
              <w:jc w:val="center"/>
              <w:rPr>
                <w:rFonts w:cs="Times New Roman"/>
              </w:rPr>
            </w:pP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rPr>
                <w:rFonts w:cs="Times New Roman"/>
                <w:sz w:val="24"/>
                <w:szCs w:val="24"/>
              </w:rPr>
            </w:pP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before="280" w:after="280" w:line="240" w:lineRule="auto"/>
              <w:jc w:val="center"/>
              <w:rPr>
                <w:rFonts w:cs="Times New Roman"/>
                <w:sz w:val="24"/>
                <w:szCs w:val="24"/>
              </w:rPr>
            </w:pP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rPr>
                <w:rFonts w:cs="Times New Roman"/>
                <w:sz w:val="24"/>
                <w:szCs w:val="24"/>
              </w:rPr>
            </w:pP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CA5897" w:rsidRDefault="0061135E" w:rsidP="00925075">
            <w:pPr>
              <w:spacing w:after="0" w:line="240" w:lineRule="auto"/>
              <w:rPr>
                <w:rFonts w:cs="Times New Roman"/>
                <w:sz w:val="24"/>
                <w:szCs w:val="24"/>
              </w:rPr>
            </w:pP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CA5897" w:rsidRDefault="0061135E" w:rsidP="00925075">
            <w:pPr>
              <w:spacing w:after="0" w:line="240" w:lineRule="auto"/>
              <w:rPr>
                <w:rFonts w:cs="Times New Roman"/>
                <w:sz w:val="24"/>
                <w:szCs w:val="24"/>
              </w:rPr>
            </w:pPr>
          </w:p>
        </w:tc>
      </w:tr>
    </w:tbl>
    <w:p w:rsidR="0061135E" w:rsidRPr="00CA5897" w:rsidRDefault="0061135E" w:rsidP="0061135E">
      <w:pPr>
        <w:rPr>
          <w:rFonts w:cs="Times New Roman"/>
          <w:sz w:val="24"/>
          <w:szCs w:val="24"/>
          <w:lang w:val="sr-Cyrl-RS"/>
        </w:rPr>
      </w:pPr>
    </w:p>
    <w:p w:rsidR="0061135E" w:rsidRDefault="0061135E" w:rsidP="0061135E"/>
    <w:p w:rsidR="0061135E" w:rsidRPr="00993CDC" w:rsidRDefault="0061135E" w:rsidP="0061135E">
      <w:pPr>
        <w:rPr>
          <w:sz w:val="24"/>
          <w:szCs w:val="24"/>
          <w:lang w:val="sr-Cyrl-RS"/>
        </w:rPr>
      </w:pPr>
      <w:r w:rsidRPr="00993CDC">
        <w:rPr>
          <w:sz w:val="24"/>
          <w:szCs w:val="24"/>
          <w:lang w:val="sr-Cyrl-RS"/>
        </w:rPr>
        <w:t>Место и датум</w:t>
      </w:r>
    </w:p>
    <w:p w:rsidR="0061135E" w:rsidRPr="00993CDC" w:rsidRDefault="0061135E" w:rsidP="0061135E">
      <w:pPr>
        <w:ind w:left="7200"/>
        <w:rPr>
          <w:sz w:val="24"/>
          <w:szCs w:val="24"/>
        </w:rPr>
      </w:pPr>
      <w:r w:rsidRPr="00993CDC">
        <w:rPr>
          <w:sz w:val="24"/>
          <w:szCs w:val="24"/>
          <w:lang w:val="sr-Cyrl-RS"/>
        </w:rPr>
        <w:t>Потпис директора</w:t>
      </w:r>
    </w:p>
    <w:p w:rsidR="0061135E" w:rsidRDefault="0061135E" w:rsidP="0061135E">
      <w:pPr>
        <w:pStyle w:val="Heading1"/>
        <w:rPr>
          <w:lang w:val="sr-Cyrl-RS"/>
        </w:rPr>
      </w:pPr>
      <w:r>
        <w:rPr>
          <w:lang w:val="sr-Cyrl-RS"/>
        </w:rPr>
        <w:t>ПЛАН РАДА ФАКУЛТЕТА</w:t>
      </w:r>
    </w:p>
    <w:p w:rsidR="0061135E" w:rsidRPr="004B25A8" w:rsidRDefault="0061135E" w:rsidP="0061135E">
      <w:pPr>
        <w:ind w:left="360"/>
        <w:jc w:val="both"/>
        <w:rPr>
          <w:lang w:val="sr-Cyrl-RS"/>
        </w:rPr>
      </w:pPr>
      <w:r>
        <w:rPr>
          <w:lang w:val="sr-Cyrl-RS"/>
        </w:rPr>
        <w:t xml:space="preserve"> </w:t>
      </w:r>
    </w:p>
    <w:p w:rsidR="0061135E" w:rsidRPr="00AF1D0D" w:rsidRDefault="0061135E" w:rsidP="0061135E">
      <w:pPr>
        <w:pStyle w:val="ListParagraph"/>
        <w:numPr>
          <w:ilvl w:val="0"/>
          <w:numId w:val="27"/>
        </w:numPr>
        <w:jc w:val="both"/>
        <w:rPr>
          <w:lang w:val="sr-Cyrl-RS"/>
        </w:rPr>
      </w:pPr>
      <w:r>
        <w:rPr>
          <w:lang w:val="sr-Cyrl-RS"/>
        </w:rPr>
        <w:t>Опис планираних истраживања и очекиваних резултата:</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9344"/>
      </w:tblGrid>
      <w:tr w:rsidR="0061135E" w:rsidRPr="006E1883" w:rsidTr="00925075">
        <w:trPr>
          <w:jc w:val="center"/>
        </w:trPr>
        <w:tc>
          <w:tcPr>
            <w:tcW w:w="5000" w:type="pct"/>
          </w:tcPr>
          <w:p w:rsidR="0061135E" w:rsidRDefault="0061135E" w:rsidP="00925075">
            <w:pPr>
              <w:jc w:val="both"/>
              <w:rPr>
                <w:lang w:val="sr-Cyrl-RS"/>
              </w:rPr>
            </w:pPr>
          </w:p>
          <w:p w:rsidR="0061135E" w:rsidRDefault="0061135E" w:rsidP="00925075">
            <w:pPr>
              <w:jc w:val="both"/>
              <w:rPr>
                <w:lang w:val="sr-Cyrl-RS"/>
              </w:rPr>
            </w:pPr>
          </w:p>
          <w:p w:rsidR="0061135E" w:rsidRDefault="0061135E" w:rsidP="00925075">
            <w:pPr>
              <w:jc w:val="both"/>
              <w:rPr>
                <w:lang w:val="sr-Cyrl-RS"/>
              </w:rPr>
            </w:pPr>
          </w:p>
          <w:p w:rsidR="0061135E" w:rsidRPr="00577B92" w:rsidRDefault="0061135E" w:rsidP="00925075">
            <w:pPr>
              <w:jc w:val="both"/>
              <w:rPr>
                <w:lang w:val="sr-Cyrl-RS"/>
              </w:rPr>
            </w:pPr>
          </w:p>
        </w:tc>
      </w:tr>
    </w:tbl>
    <w:p w:rsidR="0061135E" w:rsidRDefault="0061135E" w:rsidP="0061135E">
      <w:pPr>
        <w:jc w:val="both"/>
        <w:rPr>
          <w:lang w:val="sr-Cyrl-RS"/>
        </w:rPr>
      </w:pPr>
    </w:p>
    <w:p w:rsidR="0061135E" w:rsidRDefault="0061135E" w:rsidP="0061135E">
      <w:pPr>
        <w:pStyle w:val="ListParagraph"/>
        <w:numPr>
          <w:ilvl w:val="0"/>
          <w:numId w:val="27"/>
        </w:numPr>
        <w:jc w:val="both"/>
        <w:rPr>
          <w:lang w:val="sr-Cyrl-RS"/>
        </w:rPr>
      </w:pPr>
      <w:r>
        <w:rPr>
          <w:lang w:val="sr-Cyrl-RS"/>
        </w:rPr>
        <w:t>Опис рада институције са анализом снага, слабости, прилика и претњи у раду у наредној години (СВОТ анализа):</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9344"/>
      </w:tblGrid>
      <w:tr w:rsidR="0061135E" w:rsidRPr="006E1883" w:rsidTr="00925075">
        <w:trPr>
          <w:jc w:val="center"/>
        </w:trPr>
        <w:tc>
          <w:tcPr>
            <w:tcW w:w="5000" w:type="pct"/>
          </w:tcPr>
          <w:p w:rsidR="0061135E" w:rsidRDefault="0061135E" w:rsidP="00925075">
            <w:pPr>
              <w:jc w:val="both"/>
              <w:rPr>
                <w:lang w:val="sr-Cyrl-RS"/>
              </w:rPr>
            </w:pPr>
          </w:p>
          <w:p w:rsidR="0061135E" w:rsidRDefault="0061135E" w:rsidP="00925075">
            <w:pPr>
              <w:jc w:val="both"/>
              <w:rPr>
                <w:lang w:val="sr-Cyrl-RS"/>
              </w:rPr>
            </w:pPr>
          </w:p>
          <w:p w:rsidR="0061135E" w:rsidRDefault="0061135E" w:rsidP="00925075">
            <w:pPr>
              <w:jc w:val="both"/>
              <w:rPr>
                <w:lang w:val="sr-Cyrl-RS"/>
              </w:rPr>
            </w:pPr>
          </w:p>
          <w:p w:rsidR="0061135E" w:rsidRPr="00577B92" w:rsidRDefault="0061135E" w:rsidP="00925075">
            <w:pPr>
              <w:jc w:val="both"/>
              <w:rPr>
                <w:lang w:val="sr-Cyrl-RS"/>
              </w:rPr>
            </w:pPr>
          </w:p>
        </w:tc>
      </w:tr>
    </w:tbl>
    <w:p w:rsidR="0061135E" w:rsidRDefault="0061135E" w:rsidP="0061135E">
      <w:pPr>
        <w:jc w:val="both"/>
        <w:rPr>
          <w:lang w:val="sr-Cyrl-RS"/>
        </w:rPr>
      </w:pPr>
    </w:p>
    <w:p w:rsidR="0061135E" w:rsidRDefault="0061135E" w:rsidP="0061135E">
      <w:pPr>
        <w:pStyle w:val="ListParagraph"/>
        <w:numPr>
          <w:ilvl w:val="0"/>
          <w:numId w:val="27"/>
        </w:numPr>
        <w:jc w:val="both"/>
        <w:rPr>
          <w:lang w:val="sr-Cyrl-RS"/>
        </w:rPr>
      </w:pPr>
      <w:r>
        <w:rPr>
          <w:lang w:val="sr-Cyrl-RS"/>
        </w:rPr>
        <w:t>Опис планова за проширење људских ресурса и истраживачке инфраструктуре:</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9344"/>
      </w:tblGrid>
      <w:tr w:rsidR="0061135E" w:rsidRPr="006E1883" w:rsidTr="00925075">
        <w:trPr>
          <w:jc w:val="center"/>
        </w:trPr>
        <w:tc>
          <w:tcPr>
            <w:tcW w:w="5000" w:type="pct"/>
          </w:tcPr>
          <w:p w:rsidR="0061135E" w:rsidRDefault="0061135E" w:rsidP="00925075">
            <w:pPr>
              <w:jc w:val="both"/>
              <w:rPr>
                <w:lang w:val="sr-Cyrl-RS"/>
              </w:rPr>
            </w:pPr>
          </w:p>
          <w:p w:rsidR="0061135E" w:rsidRDefault="0061135E" w:rsidP="00925075">
            <w:pPr>
              <w:jc w:val="both"/>
              <w:rPr>
                <w:lang w:val="sr-Cyrl-RS"/>
              </w:rPr>
            </w:pPr>
          </w:p>
          <w:p w:rsidR="0061135E" w:rsidRDefault="0061135E" w:rsidP="00925075">
            <w:pPr>
              <w:jc w:val="both"/>
              <w:rPr>
                <w:lang w:val="sr-Cyrl-RS"/>
              </w:rPr>
            </w:pPr>
          </w:p>
          <w:p w:rsidR="0061135E" w:rsidRPr="00577B92" w:rsidRDefault="0061135E" w:rsidP="00925075">
            <w:pPr>
              <w:jc w:val="both"/>
              <w:rPr>
                <w:lang w:val="sr-Cyrl-RS"/>
              </w:rPr>
            </w:pPr>
          </w:p>
        </w:tc>
      </w:tr>
    </w:tbl>
    <w:p w:rsidR="0061135E" w:rsidRDefault="0061135E" w:rsidP="0061135E">
      <w:pPr>
        <w:jc w:val="both"/>
        <w:rPr>
          <w:lang w:val="sr-Cyrl-RS"/>
        </w:rPr>
      </w:pPr>
    </w:p>
    <w:p w:rsidR="0061135E" w:rsidRDefault="0061135E" w:rsidP="0061135E">
      <w:pPr>
        <w:pStyle w:val="ListParagraph"/>
        <w:numPr>
          <w:ilvl w:val="0"/>
          <w:numId w:val="27"/>
        </w:numPr>
        <w:jc w:val="both"/>
        <w:rPr>
          <w:lang w:val="sr-Cyrl-RS"/>
        </w:rPr>
      </w:pPr>
      <w:r>
        <w:rPr>
          <w:lang w:val="sr-Cyrl-RS"/>
        </w:rPr>
        <w:t>План за привлачење капиталних инвестиција на једногодишњем и вишегодишњем нивоу:</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9344"/>
      </w:tblGrid>
      <w:tr w:rsidR="0061135E" w:rsidRPr="006E1883" w:rsidTr="00925075">
        <w:trPr>
          <w:jc w:val="center"/>
        </w:trPr>
        <w:tc>
          <w:tcPr>
            <w:tcW w:w="5000" w:type="pct"/>
          </w:tcPr>
          <w:p w:rsidR="0061135E" w:rsidRDefault="0061135E" w:rsidP="00925075">
            <w:pPr>
              <w:jc w:val="both"/>
              <w:rPr>
                <w:lang w:val="sr-Cyrl-RS"/>
              </w:rPr>
            </w:pPr>
          </w:p>
          <w:p w:rsidR="0061135E" w:rsidRDefault="0061135E" w:rsidP="00925075">
            <w:pPr>
              <w:jc w:val="both"/>
              <w:rPr>
                <w:lang w:val="sr-Cyrl-RS"/>
              </w:rPr>
            </w:pPr>
          </w:p>
          <w:p w:rsidR="0061135E" w:rsidRDefault="0061135E" w:rsidP="00925075">
            <w:pPr>
              <w:jc w:val="both"/>
              <w:rPr>
                <w:lang w:val="sr-Cyrl-RS"/>
              </w:rPr>
            </w:pPr>
          </w:p>
          <w:p w:rsidR="0061135E" w:rsidRPr="00577B92" w:rsidRDefault="0061135E" w:rsidP="00925075">
            <w:pPr>
              <w:jc w:val="both"/>
              <w:rPr>
                <w:lang w:val="sr-Cyrl-RS"/>
              </w:rPr>
            </w:pPr>
          </w:p>
        </w:tc>
      </w:tr>
    </w:tbl>
    <w:p w:rsidR="0061135E" w:rsidRDefault="0061135E" w:rsidP="0061135E">
      <w:pPr>
        <w:jc w:val="both"/>
        <w:rPr>
          <w:lang w:val="sr-Cyrl-RS"/>
        </w:rPr>
      </w:pPr>
    </w:p>
    <w:p w:rsidR="00D71133" w:rsidRDefault="00D71133" w:rsidP="0061135E">
      <w:pPr>
        <w:jc w:val="both"/>
        <w:rPr>
          <w:lang w:val="sr-Cyrl-RS"/>
        </w:rPr>
      </w:pPr>
    </w:p>
    <w:p w:rsidR="00D71133" w:rsidRDefault="00D71133" w:rsidP="0061135E">
      <w:pPr>
        <w:jc w:val="both"/>
        <w:rPr>
          <w:lang w:val="sr-Cyrl-RS"/>
        </w:rPr>
      </w:pPr>
    </w:p>
    <w:p w:rsidR="00D71133" w:rsidRDefault="00D71133" w:rsidP="0061135E">
      <w:pPr>
        <w:jc w:val="both"/>
        <w:rPr>
          <w:lang w:val="sr-Cyrl-RS"/>
        </w:rPr>
      </w:pPr>
    </w:p>
    <w:p w:rsidR="0061135E" w:rsidRDefault="0061135E" w:rsidP="0061135E">
      <w:pPr>
        <w:pStyle w:val="ListParagraph"/>
        <w:numPr>
          <w:ilvl w:val="0"/>
          <w:numId w:val="27"/>
        </w:numPr>
        <w:jc w:val="both"/>
        <w:rPr>
          <w:lang w:val="sr-Cyrl-RS"/>
        </w:rPr>
      </w:pPr>
      <w:r>
        <w:rPr>
          <w:lang w:val="sr-Cyrl-RS"/>
        </w:rPr>
        <w:t>Учешће у научним скуповима и мобилност истраживача (о</w:t>
      </w:r>
      <w:r w:rsidRPr="009107D7">
        <w:rPr>
          <w:lang w:val="sr-Cyrl-RS"/>
        </w:rPr>
        <w:t>рганизовање научних скупова</w:t>
      </w:r>
      <w:r>
        <w:rPr>
          <w:lang w:val="sr-Cyrl-RS"/>
        </w:rPr>
        <w:t>, п</w:t>
      </w:r>
      <w:r w:rsidRPr="009107D7">
        <w:rPr>
          <w:lang w:val="sr-Cyrl-RS"/>
        </w:rPr>
        <w:t>ленарна предавања и предавања по позиву</w:t>
      </w:r>
      <w:r>
        <w:rPr>
          <w:lang w:val="sr-Cyrl-RS"/>
        </w:rPr>
        <w:t>, с</w:t>
      </w:r>
      <w:r w:rsidRPr="009107D7">
        <w:rPr>
          <w:lang w:val="sr-Cyrl-RS"/>
        </w:rPr>
        <w:t>тудијски боравци и усавршавање истраживача</w:t>
      </w:r>
      <w:r>
        <w:rPr>
          <w:lang w:val="sr-Cyrl-RS"/>
        </w:rPr>
        <w:t>, с</w:t>
      </w:r>
      <w:r w:rsidRPr="009107D7">
        <w:rPr>
          <w:lang w:val="sr-Cyrl-RS"/>
        </w:rPr>
        <w:t>тудиј</w:t>
      </w:r>
      <w:r>
        <w:rPr>
          <w:lang w:val="sr-Cyrl-RS"/>
        </w:rPr>
        <w:t>ски боравци страних истраживача):</w:t>
      </w:r>
    </w:p>
    <w:p w:rsidR="0061135E" w:rsidRDefault="0061135E" w:rsidP="0061135E">
      <w:pPr>
        <w:pStyle w:val="ListParagraph"/>
        <w:jc w:val="both"/>
        <w:rPr>
          <w:lang w:val="sr-Cyrl-RS"/>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9344"/>
      </w:tblGrid>
      <w:tr w:rsidR="0061135E" w:rsidRPr="006E1883" w:rsidTr="00925075">
        <w:trPr>
          <w:jc w:val="center"/>
        </w:trPr>
        <w:tc>
          <w:tcPr>
            <w:tcW w:w="5000" w:type="pct"/>
          </w:tcPr>
          <w:p w:rsidR="0061135E" w:rsidRDefault="0061135E" w:rsidP="00925075">
            <w:pPr>
              <w:pStyle w:val="ListParagraph"/>
              <w:jc w:val="both"/>
              <w:rPr>
                <w:lang w:val="sr-Cyrl-RS"/>
              </w:rPr>
            </w:pPr>
          </w:p>
          <w:p w:rsidR="0061135E" w:rsidRDefault="0061135E" w:rsidP="00925075">
            <w:pPr>
              <w:pStyle w:val="ListParagraph"/>
              <w:jc w:val="both"/>
              <w:rPr>
                <w:lang w:val="sr-Cyrl-RS"/>
              </w:rPr>
            </w:pPr>
          </w:p>
          <w:p w:rsidR="0061135E" w:rsidRDefault="0061135E" w:rsidP="00925075">
            <w:pPr>
              <w:pStyle w:val="ListParagraph"/>
              <w:jc w:val="both"/>
              <w:rPr>
                <w:lang w:val="sr-Cyrl-RS"/>
              </w:rPr>
            </w:pPr>
          </w:p>
          <w:p w:rsidR="0061135E" w:rsidRDefault="0061135E" w:rsidP="00925075">
            <w:pPr>
              <w:pStyle w:val="ListParagraph"/>
              <w:jc w:val="both"/>
              <w:rPr>
                <w:lang w:val="sr-Cyrl-RS"/>
              </w:rPr>
            </w:pPr>
          </w:p>
          <w:p w:rsidR="0061135E" w:rsidRPr="00421D5B" w:rsidRDefault="0061135E" w:rsidP="00925075">
            <w:pPr>
              <w:pStyle w:val="ListParagraph"/>
              <w:jc w:val="both"/>
              <w:rPr>
                <w:lang w:val="sr-Cyrl-RS"/>
              </w:rPr>
            </w:pPr>
          </w:p>
        </w:tc>
      </w:tr>
    </w:tbl>
    <w:p w:rsidR="0061135E" w:rsidRDefault="0061135E" w:rsidP="0061135E">
      <w:pPr>
        <w:jc w:val="both"/>
        <w:rPr>
          <w:lang w:val="sr-Cyrl-RS"/>
        </w:rPr>
      </w:pPr>
    </w:p>
    <w:p w:rsidR="0061135E" w:rsidRDefault="0061135E" w:rsidP="0061135E">
      <w:pPr>
        <w:pStyle w:val="ListParagraph"/>
        <w:numPr>
          <w:ilvl w:val="0"/>
          <w:numId w:val="27"/>
        </w:numPr>
        <w:jc w:val="both"/>
        <w:rPr>
          <w:lang w:val="sr-Cyrl-RS"/>
        </w:rPr>
      </w:pPr>
      <w:r w:rsidRPr="009107D7">
        <w:rPr>
          <w:lang w:val="sr-Cyrl-RS"/>
        </w:rPr>
        <w:t>Научна сарадња</w:t>
      </w:r>
      <w:r>
        <w:rPr>
          <w:lang w:val="sr-Cyrl-RS"/>
        </w:rPr>
        <w:t xml:space="preserve"> (пријављивање на националне и међународне пројекте, међународна сарадња, сарадња са привредом, сарадња са другим академским институцијама, у</w:t>
      </w:r>
      <w:r w:rsidRPr="009107D7">
        <w:rPr>
          <w:lang w:val="sr-Cyrl-RS"/>
        </w:rPr>
        <w:t>чешће у реализацији програма других министарстава и организација</w:t>
      </w:r>
      <w:r>
        <w:rPr>
          <w:lang w:val="sr-Cyrl-RS"/>
        </w:rPr>
        <w:t>):</w:t>
      </w:r>
    </w:p>
    <w:p w:rsidR="0061135E" w:rsidRDefault="0061135E" w:rsidP="0061135E">
      <w:pPr>
        <w:pStyle w:val="ListParagraph"/>
        <w:jc w:val="both"/>
        <w:rPr>
          <w:lang w:val="sr-Cyrl-RS"/>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9344"/>
      </w:tblGrid>
      <w:tr w:rsidR="0061135E" w:rsidRPr="006E1883" w:rsidTr="00925075">
        <w:trPr>
          <w:jc w:val="center"/>
        </w:trPr>
        <w:tc>
          <w:tcPr>
            <w:tcW w:w="5000" w:type="pct"/>
          </w:tcPr>
          <w:p w:rsidR="0061135E" w:rsidRDefault="0061135E" w:rsidP="00925075">
            <w:pPr>
              <w:pStyle w:val="ListParagraph"/>
              <w:jc w:val="both"/>
              <w:rPr>
                <w:lang w:val="sr-Cyrl-RS"/>
              </w:rPr>
            </w:pPr>
          </w:p>
          <w:p w:rsidR="0061135E" w:rsidRDefault="0061135E" w:rsidP="00925075">
            <w:pPr>
              <w:pStyle w:val="ListParagraph"/>
              <w:jc w:val="both"/>
              <w:rPr>
                <w:lang w:val="sr-Cyrl-RS"/>
              </w:rPr>
            </w:pPr>
          </w:p>
          <w:p w:rsidR="0061135E" w:rsidRDefault="0061135E" w:rsidP="00925075">
            <w:pPr>
              <w:pStyle w:val="ListParagraph"/>
              <w:jc w:val="both"/>
              <w:rPr>
                <w:lang w:val="sr-Cyrl-RS"/>
              </w:rPr>
            </w:pPr>
          </w:p>
          <w:p w:rsidR="0061135E" w:rsidRDefault="0061135E" w:rsidP="00925075">
            <w:pPr>
              <w:pStyle w:val="ListParagraph"/>
              <w:jc w:val="both"/>
              <w:rPr>
                <w:lang w:val="sr-Cyrl-RS"/>
              </w:rPr>
            </w:pPr>
          </w:p>
          <w:p w:rsidR="0061135E" w:rsidRDefault="0061135E" w:rsidP="00925075">
            <w:pPr>
              <w:pStyle w:val="ListParagraph"/>
              <w:jc w:val="both"/>
              <w:rPr>
                <w:lang w:val="sr-Cyrl-RS"/>
              </w:rPr>
            </w:pPr>
          </w:p>
          <w:p w:rsidR="0061135E" w:rsidRPr="00421D5B" w:rsidRDefault="0061135E" w:rsidP="00925075">
            <w:pPr>
              <w:pStyle w:val="ListParagraph"/>
              <w:jc w:val="both"/>
              <w:rPr>
                <w:lang w:val="sr-Cyrl-RS"/>
              </w:rPr>
            </w:pPr>
          </w:p>
        </w:tc>
      </w:tr>
    </w:tbl>
    <w:p w:rsidR="0061135E" w:rsidRDefault="0061135E" w:rsidP="0061135E">
      <w:pPr>
        <w:jc w:val="both"/>
        <w:rPr>
          <w:lang w:val="sr-Cyrl-RS"/>
        </w:rPr>
      </w:pPr>
    </w:p>
    <w:p w:rsidR="0061135E" w:rsidRDefault="0061135E" w:rsidP="0061135E">
      <w:pPr>
        <w:pStyle w:val="ListParagraph"/>
        <w:numPr>
          <w:ilvl w:val="0"/>
          <w:numId w:val="27"/>
        </w:numPr>
        <w:rPr>
          <w:lang w:val="sr-Cyrl-RS"/>
        </w:rPr>
      </w:pPr>
      <w:r>
        <w:rPr>
          <w:lang w:val="sr-Cyrl-RS"/>
        </w:rPr>
        <w:t>Дисеминација, промоција и популаризација резултата:</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9344"/>
      </w:tblGrid>
      <w:tr w:rsidR="0061135E" w:rsidRPr="006E1883" w:rsidTr="00925075">
        <w:trPr>
          <w:jc w:val="center"/>
        </w:trPr>
        <w:tc>
          <w:tcPr>
            <w:tcW w:w="5000" w:type="pct"/>
          </w:tcPr>
          <w:p w:rsidR="0061135E" w:rsidRDefault="0061135E" w:rsidP="00925075">
            <w:pPr>
              <w:jc w:val="both"/>
              <w:rPr>
                <w:lang w:val="sr-Cyrl-RS"/>
              </w:rPr>
            </w:pPr>
          </w:p>
          <w:p w:rsidR="0061135E" w:rsidRDefault="0061135E" w:rsidP="00925075">
            <w:pPr>
              <w:jc w:val="both"/>
              <w:rPr>
                <w:lang w:val="sr-Cyrl-RS"/>
              </w:rPr>
            </w:pPr>
          </w:p>
          <w:p w:rsidR="0061135E" w:rsidRDefault="0061135E" w:rsidP="00925075">
            <w:pPr>
              <w:jc w:val="both"/>
              <w:rPr>
                <w:lang w:val="sr-Cyrl-RS"/>
              </w:rPr>
            </w:pPr>
          </w:p>
          <w:p w:rsidR="0061135E" w:rsidRPr="00577B92" w:rsidRDefault="0061135E" w:rsidP="00925075">
            <w:pPr>
              <w:jc w:val="both"/>
              <w:rPr>
                <w:lang w:val="sr-Cyrl-RS"/>
              </w:rPr>
            </w:pPr>
          </w:p>
        </w:tc>
      </w:tr>
    </w:tbl>
    <w:p w:rsidR="0061135E" w:rsidRDefault="0061135E" w:rsidP="0061135E">
      <w:pPr>
        <w:pStyle w:val="ListParagraph"/>
        <w:ind w:left="1440"/>
        <w:jc w:val="both"/>
        <w:rPr>
          <w:lang w:val="sr-Cyrl-RS"/>
        </w:rPr>
      </w:pPr>
    </w:p>
    <w:p w:rsidR="0061135E" w:rsidRPr="002C2DAF" w:rsidRDefault="0061135E" w:rsidP="00A06677">
      <w:pPr>
        <w:pStyle w:val="ListParagraph"/>
        <w:numPr>
          <w:ilvl w:val="0"/>
          <w:numId w:val="27"/>
        </w:numPr>
        <w:rPr>
          <w:lang w:val="sr-Cyrl-RS"/>
        </w:rPr>
      </w:pPr>
      <w:r>
        <w:rPr>
          <w:lang w:val="sr-Cyrl-RS"/>
        </w:rPr>
        <w:t>Издавачка и библиотечка делатност:</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9344"/>
      </w:tblGrid>
      <w:tr w:rsidR="0061135E" w:rsidRPr="006E1883" w:rsidTr="00925075">
        <w:trPr>
          <w:jc w:val="center"/>
        </w:trPr>
        <w:tc>
          <w:tcPr>
            <w:tcW w:w="5000" w:type="pct"/>
          </w:tcPr>
          <w:p w:rsidR="0061135E" w:rsidRDefault="0061135E" w:rsidP="00925075">
            <w:pPr>
              <w:pStyle w:val="ListParagraph"/>
              <w:jc w:val="both"/>
              <w:rPr>
                <w:lang w:val="sr-Cyrl-RS"/>
              </w:rPr>
            </w:pPr>
          </w:p>
          <w:p w:rsidR="0061135E" w:rsidRDefault="0061135E" w:rsidP="00925075">
            <w:pPr>
              <w:pStyle w:val="ListParagraph"/>
              <w:jc w:val="both"/>
              <w:rPr>
                <w:lang w:val="sr-Cyrl-RS"/>
              </w:rPr>
            </w:pPr>
          </w:p>
          <w:p w:rsidR="0061135E" w:rsidRDefault="0061135E" w:rsidP="00925075">
            <w:pPr>
              <w:pStyle w:val="ListParagraph"/>
              <w:jc w:val="both"/>
              <w:rPr>
                <w:lang w:val="sr-Cyrl-RS"/>
              </w:rPr>
            </w:pPr>
          </w:p>
          <w:p w:rsidR="0061135E" w:rsidRDefault="0061135E" w:rsidP="00925075">
            <w:pPr>
              <w:pStyle w:val="ListParagraph"/>
              <w:jc w:val="both"/>
              <w:rPr>
                <w:lang w:val="sr-Cyrl-RS"/>
              </w:rPr>
            </w:pPr>
          </w:p>
          <w:p w:rsidR="0061135E" w:rsidRDefault="0061135E" w:rsidP="00925075">
            <w:pPr>
              <w:pStyle w:val="ListParagraph"/>
              <w:jc w:val="both"/>
              <w:rPr>
                <w:lang w:val="sr-Cyrl-RS"/>
              </w:rPr>
            </w:pPr>
          </w:p>
          <w:p w:rsidR="0061135E" w:rsidRPr="00421D5B" w:rsidRDefault="0061135E" w:rsidP="00925075">
            <w:pPr>
              <w:pStyle w:val="ListParagraph"/>
              <w:jc w:val="both"/>
              <w:rPr>
                <w:lang w:val="sr-Cyrl-RS"/>
              </w:rPr>
            </w:pPr>
          </w:p>
        </w:tc>
      </w:tr>
    </w:tbl>
    <w:p w:rsidR="0061135E" w:rsidRDefault="0061135E" w:rsidP="0061135E">
      <w:pPr>
        <w:jc w:val="both"/>
        <w:rPr>
          <w:lang w:val="sr-Cyrl-RS"/>
        </w:rPr>
      </w:pPr>
    </w:p>
    <w:p w:rsidR="00D71133" w:rsidRDefault="00D71133" w:rsidP="0061135E">
      <w:pPr>
        <w:jc w:val="both"/>
        <w:rPr>
          <w:lang w:val="sr-Cyrl-RS"/>
        </w:rPr>
      </w:pPr>
    </w:p>
    <w:p w:rsidR="00D71133" w:rsidRDefault="00D71133" w:rsidP="0061135E">
      <w:pPr>
        <w:jc w:val="both"/>
        <w:rPr>
          <w:lang w:val="sr-Cyrl-RS"/>
        </w:rPr>
      </w:pPr>
    </w:p>
    <w:p w:rsidR="00D71133" w:rsidRDefault="00D71133" w:rsidP="0061135E">
      <w:pPr>
        <w:jc w:val="both"/>
        <w:rPr>
          <w:lang w:val="sr-Cyrl-RS"/>
        </w:rPr>
      </w:pPr>
    </w:p>
    <w:p w:rsidR="0061135E" w:rsidRPr="002C2DAF" w:rsidRDefault="0061135E" w:rsidP="0061135E">
      <w:pPr>
        <w:pStyle w:val="ListParagraph"/>
        <w:numPr>
          <w:ilvl w:val="0"/>
          <w:numId w:val="27"/>
        </w:numPr>
        <w:rPr>
          <w:lang w:val="sr-Cyrl-RS"/>
        </w:rPr>
      </w:pPr>
      <w:r w:rsidRPr="002C2DAF">
        <w:rPr>
          <w:lang w:val="sr-Cyrl-RS"/>
        </w:rPr>
        <w:t>Очекиване промене броја и статуса истраживача</w:t>
      </w:r>
    </w:p>
    <w:tbl>
      <w:tblPr>
        <w:tblW w:w="3848"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2689"/>
        <w:gridCol w:w="2251"/>
        <w:gridCol w:w="2251"/>
      </w:tblGrid>
      <w:tr w:rsidR="0061135E" w:rsidRPr="006E1883" w:rsidTr="00925075">
        <w:trPr>
          <w:jc w:val="center"/>
        </w:trPr>
        <w:tc>
          <w:tcPr>
            <w:tcW w:w="1870" w:type="pct"/>
          </w:tcPr>
          <w:p w:rsidR="0061135E" w:rsidRPr="0005777A" w:rsidRDefault="0061135E" w:rsidP="00925075">
            <w:pPr>
              <w:ind w:left="360"/>
              <w:rPr>
                <w:lang w:val="sr-Cyrl-RS"/>
              </w:rPr>
            </w:pPr>
            <w:r w:rsidRPr="0005777A">
              <w:rPr>
                <w:lang w:val="sr-Cyrl-RS"/>
              </w:rPr>
              <w:t>Име и презиме</w:t>
            </w:r>
          </w:p>
        </w:tc>
        <w:tc>
          <w:tcPr>
            <w:tcW w:w="1565" w:type="pct"/>
          </w:tcPr>
          <w:p w:rsidR="0061135E" w:rsidRPr="0005777A" w:rsidRDefault="0061135E" w:rsidP="00925075">
            <w:pPr>
              <w:ind w:left="360"/>
              <w:rPr>
                <w:rFonts w:ascii="Arial" w:hAnsi="Arial" w:cs="Arial"/>
                <w:lang w:val="sr-Cyrl-RS"/>
              </w:rPr>
            </w:pPr>
            <w:r w:rsidRPr="0005777A">
              <w:rPr>
                <w:lang w:val="sr-Cyrl-RS"/>
              </w:rPr>
              <w:t>Тренутни статус</w:t>
            </w:r>
          </w:p>
        </w:tc>
        <w:tc>
          <w:tcPr>
            <w:tcW w:w="1565" w:type="pct"/>
          </w:tcPr>
          <w:p w:rsidR="0061135E" w:rsidRPr="0005777A" w:rsidRDefault="0061135E" w:rsidP="00925075">
            <w:pPr>
              <w:ind w:left="360"/>
              <w:rPr>
                <w:lang w:val="sr-Cyrl-RS"/>
              </w:rPr>
            </w:pPr>
            <w:r>
              <w:rPr>
                <w:lang w:val="sr-Cyrl-RS"/>
              </w:rPr>
              <w:t>Очекивани статус</w:t>
            </w:r>
          </w:p>
        </w:tc>
      </w:tr>
      <w:tr w:rsidR="0061135E" w:rsidRPr="006E1883" w:rsidTr="00925075">
        <w:trPr>
          <w:jc w:val="center"/>
        </w:trPr>
        <w:tc>
          <w:tcPr>
            <w:tcW w:w="1870" w:type="pct"/>
          </w:tcPr>
          <w:p w:rsidR="0061135E" w:rsidRPr="00CC2E7F" w:rsidRDefault="0061135E" w:rsidP="00925075">
            <w:pPr>
              <w:pStyle w:val="ListParagraph"/>
              <w:numPr>
                <w:ilvl w:val="0"/>
                <w:numId w:val="26"/>
              </w:numPr>
              <w:jc w:val="both"/>
              <w:rPr>
                <w:lang w:val="sr-Cyrl-RS"/>
              </w:rPr>
            </w:pPr>
          </w:p>
        </w:tc>
        <w:tc>
          <w:tcPr>
            <w:tcW w:w="1565" w:type="pct"/>
          </w:tcPr>
          <w:p w:rsidR="0061135E" w:rsidRPr="006E1883" w:rsidRDefault="0061135E" w:rsidP="00925075">
            <w:pPr>
              <w:spacing w:after="0" w:line="240" w:lineRule="auto"/>
              <w:rPr>
                <w:rFonts w:ascii="Arial" w:hAnsi="Arial" w:cs="Arial"/>
              </w:rPr>
            </w:pPr>
          </w:p>
        </w:tc>
        <w:tc>
          <w:tcPr>
            <w:tcW w:w="1565" w:type="pct"/>
          </w:tcPr>
          <w:p w:rsidR="0061135E" w:rsidRPr="006E1883" w:rsidRDefault="0061135E" w:rsidP="00925075">
            <w:pPr>
              <w:spacing w:after="0" w:line="240" w:lineRule="auto"/>
              <w:rPr>
                <w:rFonts w:ascii="Arial" w:hAnsi="Arial" w:cs="Arial"/>
              </w:rPr>
            </w:pPr>
          </w:p>
        </w:tc>
      </w:tr>
      <w:tr w:rsidR="0061135E" w:rsidRPr="006E1883" w:rsidTr="00925075">
        <w:trPr>
          <w:jc w:val="center"/>
        </w:trPr>
        <w:tc>
          <w:tcPr>
            <w:tcW w:w="1870" w:type="pct"/>
          </w:tcPr>
          <w:p w:rsidR="0061135E" w:rsidRPr="00CC2E7F" w:rsidRDefault="0061135E" w:rsidP="00925075">
            <w:pPr>
              <w:pStyle w:val="ListParagraph"/>
              <w:numPr>
                <w:ilvl w:val="0"/>
                <w:numId w:val="26"/>
              </w:numPr>
              <w:jc w:val="both"/>
              <w:rPr>
                <w:lang w:val="sr-Cyrl-RS"/>
              </w:rPr>
            </w:pPr>
          </w:p>
        </w:tc>
        <w:tc>
          <w:tcPr>
            <w:tcW w:w="1565" w:type="pct"/>
          </w:tcPr>
          <w:p w:rsidR="0061135E" w:rsidRPr="006E1883" w:rsidRDefault="0061135E" w:rsidP="00925075">
            <w:pPr>
              <w:spacing w:after="0" w:line="240" w:lineRule="auto"/>
              <w:rPr>
                <w:rFonts w:ascii="Arial" w:hAnsi="Arial" w:cs="Arial"/>
              </w:rPr>
            </w:pPr>
          </w:p>
        </w:tc>
        <w:tc>
          <w:tcPr>
            <w:tcW w:w="1565" w:type="pct"/>
          </w:tcPr>
          <w:p w:rsidR="0061135E" w:rsidRPr="006E1883" w:rsidRDefault="0061135E" w:rsidP="00925075">
            <w:pPr>
              <w:spacing w:after="0" w:line="240" w:lineRule="auto"/>
              <w:rPr>
                <w:rFonts w:ascii="Arial" w:hAnsi="Arial" w:cs="Arial"/>
              </w:rPr>
            </w:pPr>
          </w:p>
        </w:tc>
      </w:tr>
      <w:tr w:rsidR="0061135E" w:rsidRPr="006E1883" w:rsidTr="00925075">
        <w:trPr>
          <w:jc w:val="center"/>
        </w:trPr>
        <w:tc>
          <w:tcPr>
            <w:tcW w:w="1870" w:type="pct"/>
          </w:tcPr>
          <w:p w:rsidR="0061135E" w:rsidRPr="00CC2E7F" w:rsidRDefault="0061135E" w:rsidP="00925075">
            <w:pPr>
              <w:pStyle w:val="ListParagraph"/>
              <w:numPr>
                <w:ilvl w:val="0"/>
                <w:numId w:val="26"/>
              </w:numPr>
              <w:jc w:val="both"/>
              <w:rPr>
                <w:lang w:val="sr-Cyrl-RS"/>
              </w:rPr>
            </w:pPr>
          </w:p>
        </w:tc>
        <w:tc>
          <w:tcPr>
            <w:tcW w:w="1565" w:type="pct"/>
          </w:tcPr>
          <w:p w:rsidR="0061135E" w:rsidRPr="006E1883" w:rsidRDefault="0061135E" w:rsidP="00925075">
            <w:pPr>
              <w:spacing w:after="0" w:line="240" w:lineRule="auto"/>
              <w:rPr>
                <w:rFonts w:ascii="Arial" w:hAnsi="Arial" w:cs="Arial"/>
              </w:rPr>
            </w:pPr>
          </w:p>
        </w:tc>
        <w:tc>
          <w:tcPr>
            <w:tcW w:w="1565" w:type="pct"/>
          </w:tcPr>
          <w:p w:rsidR="0061135E" w:rsidRPr="006E1883" w:rsidRDefault="0061135E" w:rsidP="00925075">
            <w:pPr>
              <w:spacing w:after="0" w:line="240" w:lineRule="auto"/>
              <w:rPr>
                <w:rFonts w:ascii="Arial" w:hAnsi="Arial" w:cs="Arial"/>
              </w:rPr>
            </w:pPr>
          </w:p>
        </w:tc>
      </w:tr>
      <w:tr w:rsidR="0061135E" w:rsidRPr="006E1883" w:rsidTr="00925075">
        <w:trPr>
          <w:jc w:val="center"/>
        </w:trPr>
        <w:tc>
          <w:tcPr>
            <w:tcW w:w="1870" w:type="pct"/>
          </w:tcPr>
          <w:p w:rsidR="0061135E" w:rsidRPr="00CC2E7F" w:rsidRDefault="0061135E" w:rsidP="00925075">
            <w:pPr>
              <w:pStyle w:val="ListParagraph"/>
              <w:jc w:val="both"/>
              <w:rPr>
                <w:lang w:val="sr-Cyrl-RS"/>
              </w:rPr>
            </w:pPr>
            <w:r>
              <w:rPr>
                <w:lang w:val="sr-Cyrl-RS"/>
              </w:rPr>
              <w:t>...</w:t>
            </w:r>
          </w:p>
        </w:tc>
        <w:tc>
          <w:tcPr>
            <w:tcW w:w="1565" w:type="pct"/>
          </w:tcPr>
          <w:p w:rsidR="0061135E" w:rsidRPr="006E1883" w:rsidRDefault="0061135E" w:rsidP="00925075">
            <w:pPr>
              <w:spacing w:after="0" w:line="240" w:lineRule="auto"/>
              <w:rPr>
                <w:rFonts w:ascii="Arial" w:hAnsi="Arial" w:cs="Arial"/>
              </w:rPr>
            </w:pPr>
          </w:p>
        </w:tc>
        <w:tc>
          <w:tcPr>
            <w:tcW w:w="1565" w:type="pct"/>
          </w:tcPr>
          <w:p w:rsidR="0061135E" w:rsidRPr="006E1883" w:rsidRDefault="0061135E" w:rsidP="00925075">
            <w:pPr>
              <w:spacing w:after="0" w:line="240" w:lineRule="auto"/>
              <w:rPr>
                <w:rFonts w:ascii="Arial" w:hAnsi="Arial" w:cs="Arial"/>
              </w:rPr>
            </w:pPr>
          </w:p>
        </w:tc>
      </w:tr>
    </w:tbl>
    <w:p w:rsidR="0061135E" w:rsidRPr="00FC3019" w:rsidRDefault="0061135E" w:rsidP="0061135E">
      <w:pPr>
        <w:rPr>
          <w:lang w:val="sr-Cyrl-RS"/>
        </w:rPr>
      </w:pPr>
      <w:r>
        <w:rPr>
          <w:lang w:val="sr-Cyrl-RS"/>
        </w:rPr>
        <w:t>Промена радног статуса, степена образовања, научног, наставног, истраживачког и стручног звања, одлазак на усавршавање и друго.</w:t>
      </w:r>
    </w:p>
    <w:p w:rsidR="0061135E" w:rsidRDefault="0061135E" w:rsidP="0061135E">
      <w:pPr>
        <w:rPr>
          <w:lang w:val="sr-Cyrl-RS"/>
        </w:rPr>
      </w:pPr>
    </w:p>
    <w:p w:rsidR="0061135E" w:rsidRDefault="0061135E" w:rsidP="0061135E">
      <w:pPr>
        <w:rPr>
          <w:lang w:val="sr-Cyrl-RS"/>
        </w:rPr>
      </w:pPr>
    </w:p>
    <w:p w:rsidR="0061135E" w:rsidRDefault="0061135E" w:rsidP="0061135E">
      <w:pPr>
        <w:rPr>
          <w:lang w:val="sr-Cyrl-RS"/>
        </w:rPr>
      </w:pPr>
      <w:r>
        <w:rPr>
          <w:lang w:val="sr-Cyrl-RS"/>
        </w:rPr>
        <w:br w:type="page"/>
      </w:r>
    </w:p>
    <w:p w:rsidR="0061135E" w:rsidRPr="00515BCB" w:rsidRDefault="0061135E" w:rsidP="0061135E">
      <w:pPr>
        <w:pageBreakBefore/>
        <w:spacing w:after="0" w:line="240" w:lineRule="auto"/>
        <w:jc w:val="center"/>
        <w:rPr>
          <w:rFonts w:cs="Times New Roman"/>
          <w:b/>
          <w:sz w:val="24"/>
          <w:szCs w:val="24"/>
          <w:lang w:val="sr-Cyrl-RS"/>
        </w:rPr>
      </w:pPr>
      <w:r w:rsidRPr="00515BCB">
        <w:rPr>
          <w:rFonts w:cs="Times New Roman"/>
          <w:b/>
          <w:sz w:val="24"/>
          <w:szCs w:val="24"/>
          <w:lang w:val="sr-Cyrl-RS"/>
        </w:rPr>
        <w:t xml:space="preserve">Очекивани резултати сврстани по категоријама </w:t>
      </w:r>
    </w:p>
    <w:p w:rsidR="0061135E" w:rsidRPr="00515BCB" w:rsidRDefault="0061135E" w:rsidP="0061135E">
      <w:pPr>
        <w:spacing w:after="0" w:line="240" w:lineRule="auto"/>
        <w:jc w:val="center"/>
        <w:rPr>
          <w:rFonts w:cs="Times New Roman"/>
          <w:sz w:val="24"/>
          <w:szCs w:val="24"/>
          <w:lang w:val="sr-Cyrl-RS"/>
        </w:rPr>
      </w:pPr>
      <w:r w:rsidRPr="00515BCB">
        <w:rPr>
          <w:rFonts w:cs="Times New Roman"/>
          <w:b/>
          <w:sz w:val="24"/>
          <w:szCs w:val="24"/>
          <w:lang w:val="sr-Cyrl-RS"/>
        </w:rPr>
        <w:t xml:space="preserve">у одговарајућој области </w:t>
      </w:r>
    </w:p>
    <w:p w:rsidR="0061135E" w:rsidRPr="00515BCB" w:rsidRDefault="0061135E" w:rsidP="0061135E">
      <w:pPr>
        <w:jc w:val="center"/>
        <w:rPr>
          <w:rFonts w:cs="Times New Roman"/>
          <w:sz w:val="24"/>
          <w:szCs w:val="24"/>
          <w:lang w:val="sr-Cyrl-RS"/>
        </w:rPr>
      </w:pPr>
      <w:r w:rsidRPr="00515BCB">
        <w:rPr>
          <w:rFonts w:cs="Times New Roman"/>
          <w:sz w:val="24"/>
          <w:szCs w:val="24"/>
          <w:lang w:val="sr-Cyrl-RS"/>
        </w:rPr>
        <w:t xml:space="preserve"> (унети бројеве у колону десно)</w:t>
      </w:r>
    </w:p>
    <w:p w:rsidR="0061135E" w:rsidRPr="00BC59AA" w:rsidRDefault="0061135E" w:rsidP="0061135E">
      <w:pPr>
        <w:jc w:val="center"/>
        <w:rPr>
          <w:sz w:val="24"/>
          <w:szCs w:val="26"/>
          <w:lang w:val="sr-Cyrl-RS"/>
        </w:rPr>
      </w:pPr>
      <w:r w:rsidRPr="00BC59AA">
        <w:rPr>
          <w:sz w:val="24"/>
          <w:szCs w:val="26"/>
          <w:lang w:val="sr-Cyrl-RS"/>
        </w:rPr>
        <w:t>Напомена: области науке су разврстане на следећи начин: 1 - природно-математичке и медицинске 2 - техничко-технолошке и биотехничке 3 - друштвене 4 - хуманистичке</w:t>
      </w:r>
    </w:p>
    <w:tbl>
      <w:tblPr>
        <w:tblW w:w="9662" w:type="dxa"/>
        <w:tblLayout w:type="fixed"/>
        <w:tblCellMar>
          <w:top w:w="45" w:type="dxa"/>
          <w:left w:w="67" w:type="dxa"/>
          <w:bottom w:w="45" w:type="dxa"/>
          <w:right w:w="45" w:type="dxa"/>
        </w:tblCellMar>
        <w:tblLook w:val="0000" w:firstRow="0" w:lastRow="0" w:firstColumn="0" w:lastColumn="0" w:noHBand="0" w:noVBand="0"/>
      </w:tblPr>
      <w:tblGrid>
        <w:gridCol w:w="3952"/>
        <w:gridCol w:w="1170"/>
        <w:gridCol w:w="1170"/>
        <w:gridCol w:w="582"/>
        <w:gridCol w:w="630"/>
        <w:gridCol w:w="630"/>
        <w:gridCol w:w="630"/>
        <w:gridCol w:w="898"/>
      </w:tblGrid>
      <w:tr w:rsidR="0061135E" w:rsidTr="00925075">
        <w:tc>
          <w:tcPr>
            <w:tcW w:w="3952" w:type="dxa"/>
            <w:vMerge w:val="restart"/>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jc w:val="center"/>
              <w:rPr>
                <w:rFonts w:cs="Times New Roman"/>
                <w:sz w:val="24"/>
                <w:szCs w:val="24"/>
              </w:rPr>
            </w:pPr>
            <w:r w:rsidRPr="00515BCB">
              <w:rPr>
                <w:rFonts w:eastAsia="Times New Roman" w:cs="Times New Roman"/>
                <w:b/>
                <w:bCs/>
                <w:sz w:val="24"/>
                <w:szCs w:val="24"/>
              </w:rPr>
              <w:t>Назив групе резултата </w:t>
            </w:r>
          </w:p>
        </w:tc>
        <w:tc>
          <w:tcPr>
            <w:tcW w:w="1170" w:type="dxa"/>
            <w:vMerge w:val="restart"/>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jc w:val="center"/>
              <w:rPr>
                <w:rFonts w:cs="Times New Roman"/>
              </w:rPr>
            </w:pPr>
            <w:r w:rsidRPr="00515BCB">
              <w:rPr>
                <w:rFonts w:eastAsia="Times New Roman" w:cs="Times New Roman"/>
                <w:b/>
                <w:bCs/>
                <w:sz w:val="21"/>
                <w:szCs w:val="21"/>
              </w:rPr>
              <w:t>Ознака</w:t>
            </w:r>
            <w:r w:rsidRPr="00515BCB">
              <w:rPr>
                <w:rFonts w:eastAsia="Times New Roman" w:cs="Times New Roman"/>
                <w:b/>
                <w:bCs/>
                <w:sz w:val="21"/>
                <w:szCs w:val="21"/>
              </w:rPr>
              <w:br/>
              <w:t>групе</w:t>
            </w:r>
            <w:r w:rsidRPr="00515BCB">
              <w:rPr>
                <w:rFonts w:eastAsia="Times New Roman" w:cs="Times New Roman"/>
                <w:b/>
                <w:bCs/>
                <w:sz w:val="21"/>
                <w:szCs w:val="21"/>
              </w:rPr>
              <w:br/>
              <w:t>резултата </w:t>
            </w:r>
          </w:p>
        </w:tc>
        <w:tc>
          <w:tcPr>
            <w:tcW w:w="1170" w:type="dxa"/>
            <w:vMerge w:val="restart"/>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jc w:val="center"/>
              <w:rPr>
                <w:rFonts w:cs="Times New Roman"/>
              </w:rPr>
            </w:pPr>
            <w:r w:rsidRPr="00515BCB">
              <w:rPr>
                <w:rFonts w:eastAsia="Times New Roman" w:cs="Times New Roman"/>
                <w:b/>
                <w:bCs/>
                <w:sz w:val="21"/>
                <w:szCs w:val="21"/>
              </w:rPr>
              <w:t>Врста</w:t>
            </w:r>
            <w:r w:rsidRPr="00515BCB">
              <w:rPr>
                <w:rFonts w:eastAsia="Times New Roman" w:cs="Times New Roman"/>
                <w:b/>
                <w:bCs/>
                <w:sz w:val="21"/>
                <w:szCs w:val="21"/>
              </w:rPr>
              <w:br/>
              <w:t>резултата </w:t>
            </w:r>
          </w:p>
        </w:tc>
        <w:tc>
          <w:tcPr>
            <w:tcW w:w="2472" w:type="dxa"/>
            <w:gridSpan w:val="4"/>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jc w:val="center"/>
              <w:rPr>
                <w:rFonts w:cs="Times New Roman"/>
              </w:rPr>
            </w:pPr>
            <w:r w:rsidRPr="00515BCB">
              <w:rPr>
                <w:rFonts w:eastAsia="Times New Roman" w:cs="Times New Roman"/>
                <w:b/>
                <w:bCs/>
                <w:sz w:val="21"/>
                <w:szCs w:val="21"/>
              </w:rPr>
              <w:t>К - Вредност резултата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515BCB" w:rsidRDefault="0061135E" w:rsidP="00925075">
            <w:pPr>
              <w:spacing w:before="280" w:after="280" w:line="240" w:lineRule="auto"/>
              <w:jc w:val="center"/>
              <w:rPr>
                <w:rFonts w:cs="Times New Roman"/>
              </w:rPr>
            </w:pPr>
            <w:r w:rsidRPr="00515BCB">
              <w:rPr>
                <w:rFonts w:eastAsia="Times New Roman" w:cs="Times New Roman"/>
                <w:b/>
                <w:bCs/>
                <w:sz w:val="21"/>
                <w:szCs w:val="21"/>
                <w:lang w:val="sr-Cyrl-RS"/>
              </w:rPr>
              <w:t>БРОЈ</w:t>
            </w:r>
          </w:p>
        </w:tc>
      </w:tr>
      <w:tr w:rsidR="0061135E" w:rsidTr="00925075">
        <w:tc>
          <w:tcPr>
            <w:tcW w:w="3952" w:type="dxa"/>
            <w:vMerge/>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after="0" w:line="240" w:lineRule="auto"/>
              <w:rPr>
                <w:rFonts w:cs="Times New Roman"/>
                <w:sz w:val="24"/>
                <w:szCs w:val="24"/>
              </w:rPr>
            </w:pPr>
          </w:p>
        </w:tc>
        <w:tc>
          <w:tcPr>
            <w:tcW w:w="1170" w:type="dxa"/>
            <w:vMerge/>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Default="0061135E" w:rsidP="00925075">
            <w:pPr>
              <w:spacing w:after="0" w:line="240" w:lineRule="auto"/>
            </w:pPr>
          </w:p>
        </w:tc>
        <w:tc>
          <w:tcPr>
            <w:tcW w:w="1170" w:type="dxa"/>
            <w:vMerge/>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Default="0061135E" w:rsidP="00925075">
            <w:pPr>
              <w:spacing w:after="0" w:line="240" w:lineRule="auto"/>
            </w:pP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Default="0061135E" w:rsidP="00925075">
            <w:pPr>
              <w:spacing w:before="280" w:after="280" w:line="240" w:lineRule="auto"/>
              <w:jc w:val="center"/>
            </w:pPr>
            <w:r>
              <w:rPr>
                <w:rFonts w:ascii="Arial" w:eastAsia="Times New Roman" w:hAnsi="Arial" w:cs="Arial"/>
                <w:b/>
                <w:bCs/>
                <w:sz w:val="21"/>
                <w:szCs w:val="21"/>
              </w:rPr>
              <w:t>1 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Default="0061135E" w:rsidP="00925075">
            <w:pPr>
              <w:spacing w:before="280" w:after="280" w:line="240" w:lineRule="auto"/>
              <w:jc w:val="center"/>
            </w:pPr>
            <w:r>
              <w:rPr>
                <w:rFonts w:ascii="Arial" w:eastAsia="Times New Roman" w:hAnsi="Arial" w:cs="Arial"/>
                <w:b/>
                <w:bCs/>
                <w:sz w:val="21"/>
                <w:szCs w:val="21"/>
              </w:rPr>
              <w:t>2 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Default="0061135E" w:rsidP="00925075">
            <w:pPr>
              <w:spacing w:before="280" w:after="280" w:line="240" w:lineRule="auto"/>
              <w:jc w:val="center"/>
            </w:pPr>
            <w:r>
              <w:rPr>
                <w:rFonts w:ascii="Arial" w:eastAsia="Times New Roman" w:hAnsi="Arial" w:cs="Arial"/>
                <w:b/>
                <w:bCs/>
                <w:sz w:val="21"/>
                <w:szCs w:val="21"/>
              </w:rPr>
              <w:t>3 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Default="0061135E" w:rsidP="00925075">
            <w:pPr>
              <w:spacing w:before="280" w:after="280" w:line="240" w:lineRule="auto"/>
              <w:jc w:val="center"/>
            </w:pPr>
            <w:r>
              <w:rPr>
                <w:rFonts w:ascii="Arial" w:eastAsia="Times New Roman" w:hAnsi="Arial" w:cs="Arial"/>
                <w:b/>
                <w:bCs/>
                <w:sz w:val="21"/>
                <w:szCs w:val="21"/>
              </w:rPr>
              <w:t>4 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Default="0061135E" w:rsidP="00925075">
            <w:pPr>
              <w:spacing w:before="280" w:after="280" w:line="240" w:lineRule="auto"/>
              <w:jc w:val="center"/>
            </w:pPr>
          </w:p>
        </w:tc>
      </w:tr>
      <w:tr w:rsidR="0061135E" w:rsidTr="00925075">
        <w:tc>
          <w:tcPr>
            <w:tcW w:w="395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b/>
                <w:bCs/>
                <w:sz w:val="24"/>
                <w:szCs w:val="24"/>
              </w:rPr>
              <w:t>Монографије, монографске студије, тематски зборници, лексикографске и картографске публикације међународног значаја</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b/>
                <w:bCs/>
              </w:rPr>
              <w:t>M10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834677" w:rsidRDefault="0061135E" w:rsidP="00925075">
            <w:pPr>
              <w:spacing w:after="0" w:line="240" w:lineRule="auto"/>
              <w:rPr>
                <w:rFonts w:cs="Times New Roman"/>
              </w:rPr>
            </w:pPr>
          </w:p>
        </w:tc>
      </w:tr>
      <w:tr w:rsidR="0061135E" w:rsidTr="00925075">
        <w:tc>
          <w:tcPr>
            <w:tcW w:w="395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Истакнута монографија међународног значаја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M11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14 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14 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14 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14 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834677" w:rsidRDefault="0061135E" w:rsidP="00925075">
            <w:pPr>
              <w:spacing w:before="280" w:after="280" w:line="240" w:lineRule="auto"/>
              <w:jc w:val="center"/>
              <w:rPr>
                <w:rFonts w:cs="Times New Roman"/>
              </w:rPr>
            </w:pPr>
          </w:p>
        </w:tc>
      </w:tr>
      <w:tr w:rsidR="0061135E" w:rsidTr="00925075">
        <w:tc>
          <w:tcPr>
            <w:tcW w:w="395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Монографија међународног значаја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M12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10 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10 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10 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10 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834677" w:rsidRDefault="0061135E" w:rsidP="00925075">
            <w:pPr>
              <w:spacing w:before="280" w:after="280" w:line="240" w:lineRule="auto"/>
              <w:jc w:val="center"/>
              <w:rPr>
                <w:rFonts w:cs="Times New Roman"/>
              </w:rPr>
            </w:pPr>
          </w:p>
        </w:tc>
      </w:tr>
      <w:tr w:rsidR="0061135E" w:rsidTr="00925075">
        <w:tc>
          <w:tcPr>
            <w:tcW w:w="395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Монографска студија/поглавље у књизи M11 или рад у тематском зборнику водећег међународног значаја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M13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7 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7 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7 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7 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834677" w:rsidRDefault="0061135E" w:rsidP="00925075">
            <w:pPr>
              <w:spacing w:before="280" w:after="280" w:line="240" w:lineRule="auto"/>
              <w:jc w:val="center"/>
              <w:rPr>
                <w:rFonts w:cs="Times New Roman"/>
              </w:rPr>
            </w:pPr>
          </w:p>
        </w:tc>
      </w:tr>
      <w:tr w:rsidR="0061135E" w:rsidTr="00925075">
        <w:tc>
          <w:tcPr>
            <w:tcW w:w="395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Монографска студија/поглавље у књизи M12 или рад у тематском зборнику међународног значаја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M14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4 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4 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5 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834677" w:rsidRDefault="0061135E" w:rsidP="00925075">
            <w:pPr>
              <w:spacing w:before="280" w:after="280" w:line="240" w:lineRule="auto"/>
              <w:jc w:val="center"/>
              <w:rPr>
                <w:rFonts w:cs="Times New Roman"/>
              </w:rPr>
            </w:pPr>
          </w:p>
        </w:tc>
      </w:tr>
      <w:tr w:rsidR="0061135E" w:rsidTr="00925075">
        <w:tc>
          <w:tcPr>
            <w:tcW w:w="395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Лексикографска јединица или карта у научној публикацији водећег међународног значаја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M15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3 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3 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3 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3 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834677" w:rsidRDefault="0061135E" w:rsidP="00925075">
            <w:pPr>
              <w:spacing w:before="280" w:after="280" w:line="240" w:lineRule="auto"/>
              <w:jc w:val="center"/>
              <w:rPr>
                <w:rFonts w:cs="Times New Roman"/>
              </w:rPr>
            </w:pPr>
          </w:p>
        </w:tc>
      </w:tr>
      <w:tr w:rsidR="0061135E" w:rsidTr="00925075">
        <w:tc>
          <w:tcPr>
            <w:tcW w:w="395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Лексикографска јединица или карта у публикацији међународног значаја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M16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2 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2 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2 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2 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834677" w:rsidRDefault="0061135E" w:rsidP="00925075">
            <w:pPr>
              <w:spacing w:before="280" w:after="280" w:line="240" w:lineRule="auto"/>
              <w:jc w:val="center"/>
              <w:rPr>
                <w:rFonts w:cs="Times New Roman"/>
              </w:rPr>
            </w:pPr>
          </w:p>
        </w:tc>
      </w:tr>
      <w:tr w:rsidR="0061135E" w:rsidTr="00925075">
        <w:tc>
          <w:tcPr>
            <w:tcW w:w="395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Уређивање тематског зборника лексикографске или картографске публикације водећег међународног значаја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M17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3 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3 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3 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3 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834677" w:rsidRDefault="0061135E" w:rsidP="00925075">
            <w:pPr>
              <w:spacing w:before="280" w:after="280" w:line="240" w:lineRule="auto"/>
              <w:jc w:val="center"/>
              <w:rPr>
                <w:rFonts w:cs="Times New Roman"/>
              </w:rPr>
            </w:pPr>
          </w:p>
        </w:tc>
      </w:tr>
      <w:tr w:rsidR="0061135E" w:rsidTr="00925075">
        <w:tc>
          <w:tcPr>
            <w:tcW w:w="395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Уређивање тематског зборника, лексикографске или картографске публикације међународног значаја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M18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2 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2 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2 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2 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834677" w:rsidRDefault="0061135E" w:rsidP="00925075">
            <w:pPr>
              <w:spacing w:before="280" w:after="280" w:line="240" w:lineRule="auto"/>
              <w:jc w:val="center"/>
              <w:rPr>
                <w:rFonts w:cs="Times New Roman"/>
              </w:rPr>
            </w:pPr>
          </w:p>
        </w:tc>
      </w:tr>
      <w:tr w:rsidR="0061135E" w:rsidTr="00925075">
        <w:tc>
          <w:tcPr>
            <w:tcW w:w="395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b/>
                <w:bCs/>
                <w:sz w:val="24"/>
                <w:szCs w:val="24"/>
              </w:rPr>
              <w:t>Радови објављени у научним часописима међународног значаја; научна критика; уређивање часописа</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b/>
                <w:bCs/>
              </w:rPr>
              <w:t>M20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834677" w:rsidRDefault="0061135E" w:rsidP="00925075">
            <w:pPr>
              <w:spacing w:after="0" w:line="240" w:lineRule="auto"/>
              <w:rPr>
                <w:rFonts w:cs="Times New Roman"/>
              </w:rPr>
            </w:pPr>
          </w:p>
        </w:tc>
      </w:tr>
      <w:tr w:rsidR="0061135E" w:rsidTr="00925075">
        <w:tc>
          <w:tcPr>
            <w:tcW w:w="395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Рад у међународном часопису изузетних вредности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M21а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10 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10 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10 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10 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834677" w:rsidRDefault="0061135E" w:rsidP="00925075">
            <w:pPr>
              <w:spacing w:before="280" w:after="280" w:line="240" w:lineRule="auto"/>
              <w:jc w:val="center"/>
              <w:rPr>
                <w:rFonts w:cs="Times New Roman"/>
              </w:rPr>
            </w:pPr>
          </w:p>
        </w:tc>
      </w:tr>
      <w:tr w:rsidR="0061135E" w:rsidTr="00925075">
        <w:tc>
          <w:tcPr>
            <w:tcW w:w="395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Рад у врхунском међународном часопису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M21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8 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8 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8 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8 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834677" w:rsidRDefault="0061135E" w:rsidP="00925075">
            <w:pPr>
              <w:spacing w:before="280" w:after="280" w:line="240" w:lineRule="auto"/>
              <w:jc w:val="center"/>
              <w:rPr>
                <w:rFonts w:cs="Times New Roman"/>
              </w:rPr>
            </w:pPr>
          </w:p>
        </w:tc>
      </w:tr>
      <w:tr w:rsidR="0061135E" w:rsidTr="00925075">
        <w:tc>
          <w:tcPr>
            <w:tcW w:w="395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Рад у истакнутом међународном часопису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M22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5 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834677" w:rsidRDefault="0061135E" w:rsidP="00925075">
            <w:pPr>
              <w:spacing w:before="280" w:after="280" w:line="240" w:lineRule="auto"/>
              <w:jc w:val="center"/>
              <w:rPr>
                <w:rFonts w:cs="Times New Roman"/>
              </w:rPr>
            </w:pPr>
          </w:p>
        </w:tc>
      </w:tr>
      <w:tr w:rsidR="0061135E" w:rsidTr="00925075">
        <w:tc>
          <w:tcPr>
            <w:tcW w:w="395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Рад у међународном часопису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M23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3 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3 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4 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4 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834677" w:rsidRDefault="0061135E" w:rsidP="00925075">
            <w:pPr>
              <w:spacing w:before="280" w:after="280" w:line="240" w:lineRule="auto"/>
              <w:jc w:val="center"/>
              <w:rPr>
                <w:rFonts w:cs="Times New Roman"/>
              </w:rPr>
            </w:pPr>
          </w:p>
        </w:tc>
      </w:tr>
      <w:tr w:rsidR="0061135E" w:rsidTr="00925075">
        <w:tc>
          <w:tcPr>
            <w:tcW w:w="395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Рад у националном часопису међународног значаја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M24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2 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3 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4 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4 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834677" w:rsidRDefault="0061135E" w:rsidP="00925075">
            <w:pPr>
              <w:spacing w:before="280" w:after="280" w:line="240" w:lineRule="auto"/>
              <w:jc w:val="center"/>
              <w:rPr>
                <w:rFonts w:cs="Times New Roman"/>
              </w:rPr>
            </w:pPr>
          </w:p>
        </w:tc>
      </w:tr>
      <w:tr w:rsidR="0061135E" w:rsidTr="00925075">
        <w:tc>
          <w:tcPr>
            <w:tcW w:w="395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Научна критика и полемика у истакнутом међународном часопису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M25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1,5 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834677" w:rsidRDefault="0061135E" w:rsidP="00925075">
            <w:pPr>
              <w:spacing w:before="280" w:after="280" w:line="240" w:lineRule="auto"/>
              <w:jc w:val="center"/>
              <w:rPr>
                <w:rFonts w:cs="Times New Roman"/>
              </w:rPr>
            </w:pPr>
          </w:p>
        </w:tc>
      </w:tr>
      <w:tr w:rsidR="0061135E" w:rsidTr="00925075">
        <w:tc>
          <w:tcPr>
            <w:tcW w:w="395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Научна критика и полемика у међународном часопису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M26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834677" w:rsidRDefault="0061135E" w:rsidP="00925075">
            <w:pPr>
              <w:spacing w:before="280" w:after="280" w:line="240" w:lineRule="auto"/>
              <w:jc w:val="center"/>
              <w:rPr>
                <w:rFonts w:cs="Times New Roman"/>
              </w:rPr>
            </w:pPr>
          </w:p>
        </w:tc>
      </w:tr>
      <w:tr w:rsidR="0061135E" w:rsidTr="00925075">
        <w:tc>
          <w:tcPr>
            <w:tcW w:w="395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Научна критика и полемика у часописа ранга M24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M27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0,5 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0,5 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0,5 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834677" w:rsidRDefault="0061135E" w:rsidP="00925075">
            <w:pPr>
              <w:spacing w:before="280" w:after="280" w:line="240" w:lineRule="auto"/>
              <w:jc w:val="center"/>
              <w:rPr>
                <w:rFonts w:cs="Times New Roman"/>
              </w:rPr>
            </w:pPr>
          </w:p>
        </w:tc>
      </w:tr>
      <w:tr w:rsidR="0061135E" w:rsidTr="00925075">
        <w:tc>
          <w:tcPr>
            <w:tcW w:w="395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На годишњем нивоу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834677" w:rsidRDefault="0061135E" w:rsidP="00925075">
            <w:pPr>
              <w:spacing w:after="0" w:line="240" w:lineRule="auto"/>
              <w:rPr>
                <w:rFonts w:cs="Times New Roman"/>
              </w:rPr>
            </w:pPr>
          </w:p>
        </w:tc>
      </w:tr>
      <w:tr w:rsidR="0061135E" w:rsidTr="00925075">
        <w:tc>
          <w:tcPr>
            <w:tcW w:w="395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а) Главни одговорни уредник истакнутог међународног научног часописа или публикације са монографским делима категорије M13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M28а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3,5 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3,5 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3,5 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3,5 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834677" w:rsidRDefault="0061135E" w:rsidP="00925075">
            <w:pPr>
              <w:spacing w:before="280" w:after="280" w:line="240" w:lineRule="auto"/>
              <w:jc w:val="center"/>
              <w:rPr>
                <w:rFonts w:cs="Times New Roman"/>
              </w:rPr>
            </w:pPr>
          </w:p>
        </w:tc>
      </w:tr>
      <w:tr w:rsidR="0061135E" w:rsidTr="00925075">
        <w:tc>
          <w:tcPr>
            <w:tcW w:w="395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б) Уређивање истакнутог међународног научног часописа (гост уредник) или публикације са монографским делима категорије M14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M28б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2,5 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2,5 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2,5 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2,5 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834677" w:rsidRDefault="0061135E" w:rsidP="00925075">
            <w:pPr>
              <w:spacing w:before="280" w:after="280" w:line="240" w:lineRule="auto"/>
              <w:jc w:val="center"/>
              <w:rPr>
                <w:rFonts w:cs="Times New Roman"/>
              </w:rPr>
            </w:pPr>
          </w:p>
        </w:tc>
      </w:tr>
      <w:tr w:rsidR="0061135E" w:rsidTr="00925075">
        <w:tc>
          <w:tcPr>
            <w:tcW w:w="395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На годишњем нивоу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834677" w:rsidRDefault="0061135E" w:rsidP="00925075">
            <w:pPr>
              <w:spacing w:after="0" w:line="240" w:lineRule="auto"/>
              <w:rPr>
                <w:rFonts w:cs="Times New Roman"/>
              </w:rPr>
            </w:pPr>
          </w:p>
        </w:tc>
      </w:tr>
      <w:tr w:rsidR="0061135E" w:rsidTr="00925075">
        <w:tc>
          <w:tcPr>
            <w:tcW w:w="395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а) Уређивање међународног научног часописа; Уређивање тематских монографија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M29а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1,5 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834677" w:rsidRDefault="0061135E" w:rsidP="00925075">
            <w:pPr>
              <w:spacing w:before="280" w:after="280" w:line="240" w:lineRule="auto"/>
              <w:jc w:val="center"/>
              <w:rPr>
                <w:rFonts w:cs="Times New Roman"/>
              </w:rPr>
            </w:pPr>
          </w:p>
        </w:tc>
      </w:tr>
      <w:tr w:rsidR="0061135E" w:rsidTr="00925075">
        <w:tc>
          <w:tcPr>
            <w:tcW w:w="395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б) Главни и одговорни уредник националног часописа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M29б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1,5 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834677" w:rsidRDefault="0061135E" w:rsidP="00925075">
            <w:pPr>
              <w:spacing w:before="280" w:after="280" w:line="240" w:lineRule="auto"/>
              <w:jc w:val="center"/>
              <w:rPr>
                <w:rFonts w:cs="Times New Roman"/>
              </w:rPr>
            </w:pPr>
          </w:p>
        </w:tc>
      </w:tr>
      <w:tr w:rsidR="0061135E" w:rsidTr="00925075">
        <w:tc>
          <w:tcPr>
            <w:tcW w:w="395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в) Уређивање националног научног часописа; Уређивање тематских монографија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M29в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834677" w:rsidRDefault="0061135E" w:rsidP="00925075">
            <w:pPr>
              <w:spacing w:before="280" w:after="280" w:line="240" w:lineRule="auto"/>
              <w:jc w:val="center"/>
              <w:rPr>
                <w:rFonts w:cs="Times New Roman"/>
              </w:rPr>
            </w:pPr>
          </w:p>
        </w:tc>
      </w:tr>
      <w:tr w:rsidR="0061135E" w:rsidTr="00925075">
        <w:tc>
          <w:tcPr>
            <w:tcW w:w="395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b/>
                <w:bCs/>
                <w:sz w:val="24"/>
                <w:szCs w:val="24"/>
              </w:rPr>
              <w:t>Зборници међународних научних скупова</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b/>
                <w:bCs/>
              </w:rPr>
              <w:t>M30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834677" w:rsidRDefault="0061135E" w:rsidP="00925075">
            <w:pPr>
              <w:spacing w:after="0" w:line="240" w:lineRule="auto"/>
              <w:rPr>
                <w:rFonts w:cs="Times New Roman"/>
              </w:rPr>
            </w:pPr>
          </w:p>
        </w:tc>
      </w:tr>
      <w:tr w:rsidR="0061135E" w:rsidTr="00925075">
        <w:tc>
          <w:tcPr>
            <w:tcW w:w="395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Предавање по позиву са међународног скупа штампано у целини (неопходно позивно писмо</w:t>
            </w:r>
            <w:r w:rsidRPr="00515BCB">
              <w:rPr>
                <w:rFonts w:eastAsia="Times New Roman" w:cs="Times New Roman"/>
                <w:b/>
                <w:bCs/>
                <w:sz w:val="24"/>
                <w:szCs w:val="24"/>
              </w:rPr>
              <w:t>)</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M31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3,5 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3,5 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3,5 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3,5 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834677" w:rsidRDefault="0061135E" w:rsidP="00925075">
            <w:pPr>
              <w:spacing w:before="280" w:after="280" w:line="240" w:lineRule="auto"/>
              <w:jc w:val="center"/>
              <w:rPr>
                <w:rFonts w:cs="Times New Roman"/>
              </w:rPr>
            </w:pPr>
          </w:p>
        </w:tc>
      </w:tr>
      <w:tr w:rsidR="0061135E" w:rsidTr="00925075">
        <w:tc>
          <w:tcPr>
            <w:tcW w:w="395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Предавање по позиву са међународног скупа штампано у изводу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M32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1.5 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834677" w:rsidRDefault="0061135E" w:rsidP="00925075">
            <w:pPr>
              <w:spacing w:before="280" w:after="280" w:line="240" w:lineRule="auto"/>
              <w:jc w:val="center"/>
              <w:rPr>
                <w:rFonts w:cs="Times New Roman"/>
              </w:rPr>
            </w:pPr>
          </w:p>
        </w:tc>
      </w:tr>
      <w:tr w:rsidR="0061135E" w:rsidTr="00925075">
        <w:tc>
          <w:tcPr>
            <w:tcW w:w="395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Саопштење са међународног скупа штампано у целини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M33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834677" w:rsidRDefault="0061135E" w:rsidP="00925075">
            <w:pPr>
              <w:spacing w:before="280" w:after="280" w:line="240" w:lineRule="auto"/>
              <w:jc w:val="center"/>
              <w:rPr>
                <w:rFonts w:cs="Times New Roman"/>
              </w:rPr>
            </w:pPr>
          </w:p>
        </w:tc>
      </w:tr>
      <w:tr w:rsidR="0061135E" w:rsidTr="00925075">
        <w:tc>
          <w:tcPr>
            <w:tcW w:w="395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Саопштење са међународног скупа штампано у изводу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M34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0,5 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0,5 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0,5 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0,5 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834677" w:rsidRDefault="0061135E" w:rsidP="00925075">
            <w:pPr>
              <w:spacing w:before="280" w:after="280" w:line="240" w:lineRule="auto"/>
              <w:jc w:val="center"/>
              <w:rPr>
                <w:rFonts w:cs="Times New Roman"/>
              </w:rPr>
            </w:pPr>
          </w:p>
        </w:tc>
      </w:tr>
      <w:tr w:rsidR="0061135E" w:rsidTr="00925075">
        <w:tc>
          <w:tcPr>
            <w:tcW w:w="395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Ауторизована дискусија са међународног скупа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M35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0,3 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0,3 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0,3 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0,3 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834677" w:rsidRDefault="0061135E" w:rsidP="00925075">
            <w:pPr>
              <w:spacing w:before="280" w:after="280" w:line="240" w:lineRule="auto"/>
              <w:jc w:val="center"/>
              <w:rPr>
                <w:rFonts w:cs="Times New Roman"/>
              </w:rPr>
            </w:pPr>
          </w:p>
        </w:tc>
      </w:tr>
      <w:tr w:rsidR="0061135E" w:rsidTr="00925075">
        <w:tc>
          <w:tcPr>
            <w:tcW w:w="395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Уређивање зборника саопштења међународног научног скупа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M36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1,5 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834677" w:rsidRDefault="0061135E" w:rsidP="00925075">
            <w:pPr>
              <w:spacing w:before="280" w:after="280" w:line="240" w:lineRule="auto"/>
              <w:jc w:val="center"/>
              <w:rPr>
                <w:rFonts w:cs="Times New Roman"/>
              </w:rPr>
            </w:pPr>
          </w:p>
        </w:tc>
      </w:tr>
      <w:tr w:rsidR="0061135E" w:rsidTr="00925075">
        <w:tc>
          <w:tcPr>
            <w:tcW w:w="395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b/>
                <w:bCs/>
                <w:sz w:val="24"/>
                <w:szCs w:val="24"/>
              </w:rPr>
              <w:t>Монографије националног значаја</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b/>
                <w:bCs/>
              </w:rPr>
              <w:t>M40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834677" w:rsidRDefault="0061135E" w:rsidP="00925075">
            <w:pPr>
              <w:spacing w:after="0" w:line="240" w:lineRule="auto"/>
              <w:rPr>
                <w:rFonts w:cs="Times New Roman"/>
              </w:rPr>
            </w:pPr>
          </w:p>
        </w:tc>
      </w:tr>
      <w:tr w:rsidR="0061135E" w:rsidTr="00925075">
        <w:tc>
          <w:tcPr>
            <w:tcW w:w="395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Истакнута монографија националног значаја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M41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7 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7 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9 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9 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834677" w:rsidRDefault="0061135E" w:rsidP="00925075">
            <w:pPr>
              <w:spacing w:before="280" w:after="280" w:line="240" w:lineRule="auto"/>
              <w:jc w:val="center"/>
              <w:rPr>
                <w:rFonts w:cs="Times New Roman"/>
              </w:rPr>
            </w:pPr>
          </w:p>
        </w:tc>
      </w:tr>
      <w:tr w:rsidR="0061135E" w:rsidTr="00925075">
        <w:tc>
          <w:tcPr>
            <w:tcW w:w="395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Монографија националног значаја.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M42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7 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7 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834677" w:rsidRDefault="0061135E" w:rsidP="00925075">
            <w:pPr>
              <w:spacing w:before="280" w:after="280" w:line="240" w:lineRule="auto"/>
              <w:jc w:val="center"/>
              <w:rPr>
                <w:rFonts w:cs="Times New Roman"/>
              </w:rPr>
            </w:pPr>
          </w:p>
        </w:tc>
      </w:tr>
      <w:tr w:rsidR="0061135E" w:rsidTr="00925075">
        <w:tc>
          <w:tcPr>
            <w:tcW w:w="395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Монографска библиографска публикација или монографска студија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M43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3 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3 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3 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5 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834677" w:rsidRDefault="0061135E" w:rsidP="00925075">
            <w:pPr>
              <w:spacing w:before="280" w:after="280" w:line="240" w:lineRule="auto"/>
              <w:jc w:val="center"/>
              <w:rPr>
                <w:rFonts w:cs="Times New Roman"/>
              </w:rPr>
            </w:pPr>
          </w:p>
        </w:tc>
      </w:tr>
      <w:tr w:rsidR="0061135E" w:rsidTr="00925075">
        <w:tc>
          <w:tcPr>
            <w:tcW w:w="395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Поглавље у књизи M41 или рад у истакнутом тематском зборнику водећег националног значаја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M44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2 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2 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3 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3 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834677" w:rsidRDefault="0061135E" w:rsidP="00925075">
            <w:pPr>
              <w:spacing w:before="280" w:after="280" w:line="240" w:lineRule="auto"/>
              <w:jc w:val="center"/>
              <w:rPr>
                <w:rFonts w:cs="Times New Roman"/>
              </w:rPr>
            </w:pPr>
          </w:p>
        </w:tc>
      </w:tr>
      <w:tr w:rsidR="0061135E" w:rsidTr="00925075">
        <w:tc>
          <w:tcPr>
            <w:tcW w:w="395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Поглавље у књизи M42 или рад у тематском зборнику националног значаја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M45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1,5 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834677" w:rsidRDefault="0061135E" w:rsidP="00925075">
            <w:pPr>
              <w:spacing w:before="280" w:after="280" w:line="240" w:lineRule="auto"/>
              <w:jc w:val="center"/>
              <w:rPr>
                <w:rFonts w:cs="Times New Roman"/>
              </w:rPr>
            </w:pPr>
          </w:p>
        </w:tc>
      </w:tr>
      <w:tr w:rsidR="0061135E" w:rsidTr="00925075">
        <w:tc>
          <w:tcPr>
            <w:tcW w:w="395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Лексикографска јединица у научној публикацији водећег националног значаја, карта у научној публикацији националног значаја, критичко издање грађе у научној публикацији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M46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834677" w:rsidRDefault="0061135E" w:rsidP="00925075">
            <w:pPr>
              <w:spacing w:before="280" w:after="280" w:line="240" w:lineRule="auto"/>
              <w:jc w:val="center"/>
              <w:rPr>
                <w:rFonts w:cs="Times New Roman"/>
              </w:rPr>
            </w:pPr>
          </w:p>
        </w:tc>
      </w:tr>
      <w:tr w:rsidR="0061135E" w:rsidTr="00925075">
        <w:tc>
          <w:tcPr>
            <w:tcW w:w="395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Лексикографска јединица у научној публикацији националног значаја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M47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0,5 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0,5 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0,5 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0,5 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834677" w:rsidRDefault="0061135E" w:rsidP="00925075">
            <w:pPr>
              <w:spacing w:before="280" w:after="280" w:line="240" w:lineRule="auto"/>
              <w:jc w:val="center"/>
              <w:rPr>
                <w:rFonts w:cs="Times New Roman"/>
              </w:rPr>
            </w:pPr>
          </w:p>
        </w:tc>
      </w:tr>
      <w:tr w:rsidR="0061135E" w:rsidTr="00925075">
        <w:tc>
          <w:tcPr>
            <w:tcW w:w="395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Уређивање тематског зборника, лексикографске или картографске публикације водећег националног значаја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M48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2 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2 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2 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2 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834677" w:rsidRDefault="0061135E" w:rsidP="00925075">
            <w:pPr>
              <w:spacing w:before="280" w:after="280" w:line="240" w:lineRule="auto"/>
              <w:jc w:val="center"/>
              <w:rPr>
                <w:rFonts w:cs="Times New Roman"/>
              </w:rPr>
            </w:pPr>
          </w:p>
        </w:tc>
      </w:tr>
      <w:tr w:rsidR="0061135E" w:rsidTr="00925075">
        <w:tc>
          <w:tcPr>
            <w:tcW w:w="395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Уређивање тематског зборника, лексикографске или картографске публикације националног значаја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M49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834677" w:rsidRDefault="0061135E" w:rsidP="00925075">
            <w:pPr>
              <w:spacing w:before="280" w:after="280" w:line="240" w:lineRule="auto"/>
              <w:jc w:val="center"/>
              <w:rPr>
                <w:rFonts w:cs="Times New Roman"/>
              </w:rPr>
            </w:pPr>
          </w:p>
        </w:tc>
      </w:tr>
      <w:tr w:rsidR="0061135E" w:rsidTr="00925075">
        <w:tc>
          <w:tcPr>
            <w:tcW w:w="395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b/>
                <w:bCs/>
                <w:sz w:val="24"/>
                <w:szCs w:val="24"/>
              </w:rPr>
              <w:t>Радови у часописима националног значаја</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b/>
                <w:bCs/>
              </w:rPr>
              <w:t>M50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834677" w:rsidRDefault="0061135E" w:rsidP="00925075">
            <w:pPr>
              <w:spacing w:after="0" w:line="240" w:lineRule="auto"/>
              <w:rPr>
                <w:rFonts w:cs="Times New Roman"/>
              </w:rPr>
            </w:pPr>
          </w:p>
        </w:tc>
      </w:tr>
      <w:tr w:rsidR="0061135E" w:rsidTr="00925075">
        <w:tc>
          <w:tcPr>
            <w:tcW w:w="395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Рад у врхунском часопису националног значаја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M51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2 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2 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3 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3 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834677" w:rsidRDefault="0061135E" w:rsidP="00925075">
            <w:pPr>
              <w:spacing w:before="280" w:after="280" w:line="240" w:lineRule="auto"/>
              <w:jc w:val="center"/>
              <w:rPr>
                <w:rFonts w:cs="Times New Roman"/>
              </w:rPr>
            </w:pPr>
          </w:p>
        </w:tc>
      </w:tr>
      <w:tr w:rsidR="0061135E" w:rsidTr="00925075">
        <w:tc>
          <w:tcPr>
            <w:tcW w:w="395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Рад у истакнутом националном часопису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M52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1,5 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834677" w:rsidRDefault="0061135E" w:rsidP="00925075">
            <w:pPr>
              <w:spacing w:before="280" w:after="280" w:line="240" w:lineRule="auto"/>
              <w:jc w:val="center"/>
              <w:rPr>
                <w:rFonts w:cs="Times New Roman"/>
              </w:rPr>
            </w:pPr>
          </w:p>
        </w:tc>
      </w:tr>
      <w:tr w:rsidR="0061135E" w:rsidTr="00925075">
        <w:tc>
          <w:tcPr>
            <w:tcW w:w="395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Рад у националном часопису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M53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834677" w:rsidRDefault="0061135E" w:rsidP="00925075">
            <w:pPr>
              <w:spacing w:before="280" w:after="280" w:line="240" w:lineRule="auto"/>
              <w:jc w:val="center"/>
              <w:rPr>
                <w:rFonts w:cs="Times New Roman"/>
              </w:rPr>
            </w:pPr>
          </w:p>
        </w:tc>
      </w:tr>
      <w:tr w:rsidR="0061135E" w:rsidTr="00925075">
        <w:tc>
          <w:tcPr>
            <w:tcW w:w="395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Домаћи новопокренути научни часопис (на годишњем нивоу)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M54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0,2 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0,2 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0,2 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0,2 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834677" w:rsidRDefault="0061135E" w:rsidP="00925075">
            <w:pPr>
              <w:spacing w:before="280" w:after="280" w:line="240" w:lineRule="auto"/>
              <w:jc w:val="center"/>
              <w:rPr>
                <w:rFonts w:cs="Times New Roman"/>
              </w:rPr>
            </w:pPr>
          </w:p>
        </w:tc>
      </w:tr>
      <w:tr w:rsidR="0061135E" w:rsidTr="00925075">
        <w:tc>
          <w:tcPr>
            <w:tcW w:w="395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Уређивање научног часописа националног значаја (на годишњем нивоу)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M55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834677" w:rsidRDefault="0061135E" w:rsidP="00925075">
            <w:pPr>
              <w:spacing w:before="280" w:after="280" w:line="240" w:lineRule="auto"/>
              <w:jc w:val="center"/>
              <w:rPr>
                <w:rFonts w:cs="Times New Roman"/>
              </w:rPr>
            </w:pPr>
          </w:p>
        </w:tc>
      </w:tr>
      <w:tr w:rsidR="0061135E" w:rsidTr="00925075">
        <w:tc>
          <w:tcPr>
            <w:tcW w:w="395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Научна критика у часопису ранга M51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M56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0,3 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0,3 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0,3 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0,5 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834677" w:rsidRDefault="0061135E" w:rsidP="00925075">
            <w:pPr>
              <w:spacing w:before="280" w:after="280" w:line="240" w:lineRule="auto"/>
              <w:jc w:val="center"/>
              <w:rPr>
                <w:rFonts w:cs="Times New Roman"/>
              </w:rPr>
            </w:pPr>
          </w:p>
        </w:tc>
      </w:tr>
      <w:tr w:rsidR="0061135E" w:rsidTr="00925075">
        <w:tc>
          <w:tcPr>
            <w:tcW w:w="395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Научна критика у часопису ранга M52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M57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0,2 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0,2 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0,2 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0,3 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834677" w:rsidRDefault="0061135E" w:rsidP="00925075">
            <w:pPr>
              <w:spacing w:before="280" w:after="280" w:line="240" w:lineRule="auto"/>
              <w:jc w:val="center"/>
              <w:rPr>
                <w:rFonts w:cs="Times New Roman"/>
              </w:rPr>
            </w:pPr>
          </w:p>
        </w:tc>
      </w:tr>
      <w:tr w:rsidR="0061135E" w:rsidTr="00925075">
        <w:tc>
          <w:tcPr>
            <w:tcW w:w="395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b/>
                <w:bCs/>
                <w:sz w:val="24"/>
                <w:szCs w:val="24"/>
              </w:rPr>
              <w:t>Предавања по позиву на скуповима националног значаја</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b/>
                <w:bCs/>
              </w:rPr>
              <w:t>M60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834677" w:rsidRDefault="0061135E" w:rsidP="00925075">
            <w:pPr>
              <w:spacing w:after="0" w:line="240" w:lineRule="auto"/>
              <w:rPr>
                <w:rFonts w:cs="Times New Roman"/>
              </w:rPr>
            </w:pPr>
          </w:p>
        </w:tc>
      </w:tr>
      <w:tr w:rsidR="0061135E" w:rsidTr="00925075">
        <w:tc>
          <w:tcPr>
            <w:tcW w:w="395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Предавање по позиву са скупа националног значаја штампано у целини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M61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1,5 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834677" w:rsidRDefault="0061135E" w:rsidP="00925075">
            <w:pPr>
              <w:spacing w:before="280" w:after="280" w:line="240" w:lineRule="auto"/>
              <w:jc w:val="center"/>
              <w:rPr>
                <w:rFonts w:cs="Times New Roman"/>
              </w:rPr>
            </w:pPr>
          </w:p>
        </w:tc>
      </w:tr>
      <w:tr w:rsidR="0061135E" w:rsidTr="00925075">
        <w:tc>
          <w:tcPr>
            <w:tcW w:w="395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Предавање по позиву са скупа националног значаја штампано у изводу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M62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834677" w:rsidRDefault="0061135E" w:rsidP="00925075">
            <w:pPr>
              <w:spacing w:before="280" w:after="280" w:line="240" w:lineRule="auto"/>
              <w:jc w:val="center"/>
              <w:rPr>
                <w:rFonts w:cs="Times New Roman"/>
              </w:rPr>
            </w:pPr>
          </w:p>
        </w:tc>
      </w:tr>
      <w:tr w:rsidR="0061135E" w:rsidTr="00925075">
        <w:tc>
          <w:tcPr>
            <w:tcW w:w="395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Саопштење са скупа националног значаја штампано у целини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M63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0,5 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0,5 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834677" w:rsidRDefault="0061135E" w:rsidP="00925075">
            <w:pPr>
              <w:spacing w:before="280" w:after="280" w:line="240" w:lineRule="auto"/>
              <w:jc w:val="center"/>
              <w:rPr>
                <w:rFonts w:cs="Times New Roman"/>
              </w:rPr>
            </w:pPr>
          </w:p>
        </w:tc>
      </w:tr>
      <w:tr w:rsidR="0061135E" w:rsidTr="00925075">
        <w:tc>
          <w:tcPr>
            <w:tcW w:w="395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Саопштење са скупа националног значаја штампано у изводу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M64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0,2 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0,2 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0,2 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0,5 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834677" w:rsidRDefault="0061135E" w:rsidP="00925075">
            <w:pPr>
              <w:spacing w:before="280" w:after="280" w:line="240" w:lineRule="auto"/>
              <w:jc w:val="center"/>
              <w:rPr>
                <w:rFonts w:cs="Times New Roman"/>
              </w:rPr>
            </w:pPr>
          </w:p>
        </w:tc>
      </w:tr>
      <w:tr w:rsidR="0061135E" w:rsidTr="00925075">
        <w:tc>
          <w:tcPr>
            <w:tcW w:w="395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Ауторизована дискусија са националног скупа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M65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0,2 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834677" w:rsidRDefault="0061135E" w:rsidP="00925075">
            <w:pPr>
              <w:spacing w:before="280" w:after="280" w:line="240" w:lineRule="auto"/>
              <w:jc w:val="center"/>
              <w:rPr>
                <w:rFonts w:cs="Times New Roman"/>
              </w:rPr>
            </w:pPr>
          </w:p>
        </w:tc>
      </w:tr>
      <w:tr w:rsidR="0061135E" w:rsidTr="00925075">
        <w:tc>
          <w:tcPr>
            <w:tcW w:w="395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Уређивање зборника саопштења скупа националног значаја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M66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834677" w:rsidRDefault="0061135E" w:rsidP="00925075">
            <w:pPr>
              <w:spacing w:before="280" w:after="280" w:line="240" w:lineRule="auto"/>
              <w:jc w:val="center"/>
              <w:rPr>
                <w:rFonts w:cs="Times New Roman"/>
              </w:rPr>
            </w:pPr>
          </w:p>
        </w:tc>
      </w:tr>
      <w:tr w:rsidR="0061135E" w:rsidTr="00925075">
        <w:tc>
          <w:tcPr>
            <w:tcW w:w="395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Монографско издање грађе, превод изворног текста у облику монографије (само за старе језике)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M67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5 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834677" w:rsidRDefault="0061135E" w:rsidP="00925075">
            <w:pPr>
              <w:spacing w:before="280" w:after="280" w:line="240" w:lineRule="auto"/>
              <w:jc w:val="center"/>
              <w:rPr>
                <w:rFonts w:cs="Times New Roman"/>
              </w:rPr>
            </w:pPr>
          </w:p>
        </w:tc>
      </w:tr>
      <w:tr w:rsidR="0061135E" w:rsidTr="00925075">
        <w:tc>
          <w:tcPr>
            <w:tcW w:w="395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Превод изворног текста у облику студије, поглавља или чланка, превод или стручна редакција превода научне монографске књиге (само за старе језике)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M68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2 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834677" w:rsidRDefault="0061135E" w:rsidP="00925075">
            <w:pPr>
              <w:spacing w:before="280" w:after="280" w:line="240" w:lineRule="auto"/>
              <w:jc w:val="center"/>
              <w:rPr>
                <w:rFonts w:cs="Times New Roman"/>
              </w:rPr>
            </w:pPr>
          </w:p>
        </w:tc>
      </w:tr>
      <w:tr w:rsidR="0061135E" w:rsidTr="00925075">
        <w:tc>
          <w:tcPr>
            <w:tcW w:w="395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Критичко издање дела/аутора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M69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6 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834677" w:rsidRDefault="0061135E" w:rsidP="00925075">
            <w:pPr>
              <w:spacing w:before="280" w:after="280" w:line="240" w:lineRule="auto"/>
              <w:jc w:val="center"/>
              <w:rPr>
                <w:rFonts w:cs="Times New Roman"/>
              </w:rPr>
            </w:pPr>
          </w:p>
        </w:tc>
      </w:tr>
      <w:tr w:rsidR="0061135E" w:rsidTr="00925075">
        <w:tc>
          <w:tcPr>
            <w:tcW w:w="395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b/>
                <w:bCs/>
                <w:sz w:val="24"/>
                <w:szCs w:val="24"/>
              </w:rPr>
              <w:t>Одбрањена докторска дисертација</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b/>
                <w:bCs/>
              </w:rPr>
              <w:t>M70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b/>
                <w:bCs/>
              </w:rPr>
              <w:t>6 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b/>
                <w:bCs/>
              </w:rPr>
              <w:t>6 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b/>
                <w:bCs/>
              </w:rPr>
              <w:t>6 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b/>
                <w:bCs/>
              </w:rPr>
              <w:t>6 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834677" w:rsidRDefault="0061135E" w:rsidP="00925075">
            <w:pPr>
              <w:spacing w:before="280" w:after="280" w:line="240" w:lineRule="auto"/>
              <w:jc w:val="center"/>
              <w:rPr>
                <w:rFonts w:cs="Times New Roman"/>
              </w:rPr>
            </w:pPr>
          </w:p>
        </w:tc>
      </w:tr>
      <w:tr w:rsidR="0061135E" w:rsidTr="00925075">
        <w:tc>
          <w:tcPr>
            <w:tcW w:w="395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b/>
                <w:bCs/>
                <w:sz w:val="24"/>
                <w:szCs w:val="24"/>
              </w:rPr>
              <w:t>Техничка решења</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b/>
                <w:bCs/>
              </w:rPr>
              <w:t>M80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834677" w:rsidRDefault="0061135E" w:rsidP="00925075">
            <w:pPr>
              <w:spacing w:after="0" w:line="240" w:lineRule="auto"/>
              <w:rPr>
                <w:rFonts w:cs="Times New Roman"/>
              </w:rPr>
            </w:pPr>
          </w:p>
        </w:tc>
      </w:tr>
      <w:tr w:rsidR="0061135E" w:rsidTr="00925075">
        <w:tc>
          <w:tcPr>
            <w:tcW w:w="395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Ново техничко решење примењено на међународном нивоу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M81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8 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834677" w:rsidRDefault="0061135E" w:rsidP="00925075">
            <w:pPr>
              <w:spacing w:after="0" w:line="240" w:lineRule="auto"/>
              <w:rPr>
                <w:rFonts w:cs="Times New Roman"/>
              </w:rPr>
            </w:pPr>
          </w:p>
        </w:tc>
      </w:tr>
      <w:tr w:rsidR="0061135E" w:rsidTr="00925075">
        <w:tc>
          <w:tcPr>
            <w:tcW w:w="395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Ново техничко решење (метода) примењено на националном нивоу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M82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6 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834677" w:rsidRDefault="0061135E" w:rsidP="00925075">
            <w:pPr>
              <w:spacing w:after="0" w:line="240" w:lineRule="auto"/>
              <w:rPr>
                <w:rFonts w:cs="Times New Roman"/>
              </w:rPr>
            </w:pPr>
          </w:p>
        </w:tc>
      </w:tr>
      <w:tr w:rsidR="0061135E" w:rsidTr="00925075">
        <w:tc>
          <w:tcPr>
            <w:tcW w:w="395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Битно побољшано техничко решење на међународном нивоу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M83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4 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834677" w:rsidRDefault="0061135E" w:rsidP="00925075">
            <w:pPr>
              <w:spacing w:after="0" w:line="240" w:lineRule="auto"/>
              <w:rPr>
                <w:rFonts w:cs="Times New Roman"/>
              </w:rPr>
            </w:pPr>
          </w:p>
        </w:tc>
      </w:tr>
      <w:tr w:rsidR="0061135E" w:rsidTr="00925075">
        <w:tc>
          <w:tcPr>
            <w:tcW w:w="395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Битно побољшано техничко решење на националном нивоу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M84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3 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834677" w:rsidRDefault="0061135E" w:rsidP="00925075">
            <w:pPr>
              <w:spacing w:after="0" w:line="240" w:lineRule="auto"/>
              <w:rPr>
                <w:rFonts w:cs="Times New Roman"/>
              </w:rPr>
            </w:pPr>
          </w:p>
        </w:tc>
      </w:tr>
      <w:tr w:rsidR="0061135E" w:rsidTr="00925075">
        <w:tc>
          <w:tcPr>
            <w:tcW w:w="395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Ново техничко решење (није комерцијализовано)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M85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2 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834677" w:rsidRDefault="0061135E" w:rsidP="00925075">
            <w:pPr>
              <w:spacing w:after="0" w:line="240" w:lineRule="auto"/>
              <w:rPr>
                <w:rFonts w:cs="Times New Roman"/>
              </w:rPr>
            </w:pPr>
          </w:p>
        </w:tc>
      </w:tr>
      <w:tr w:rsidR="0061135E" w:rsidTr="00925075">
        <w:tc>
          <w:tcPr>
            <w:tcW w:w="395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Пријава међународног патента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M86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834677" w:rsidRDefault="0061135E" w:rsidP="00925075">
            <w:pPr>
              <w:spacing w:after="0" w:line="240" w:lineRule="auto"/>
              <w:rPr>
                <w:rFonts w:cs="Times New Roman"/>
              </w:rPr>
            </w:pPr>
          </w:p>
        </w:tc>
      </w:tr>
      <w:tr w:rsidR="0061135E" w:rsidTr="00925075">
        <w:tc>
          <w:tcPr>
            <w:tcW w:w="395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Пријава домаћег патента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M87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0,5 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834677" w:rsidRDefault="0061135E" w:rsidP="00925075">
            <w:pPr>
              <w:spacing w:after="0" w:line="240" w:lineRule="auto"/>
              <w:rPr>
                <w:rFonts w:cs="Times New Roman"/>
              </w:rPr>
            </w:pPr>
          </w:p>
        </w:tc>
      </w:tr>
      <w:tr w:rsidR="0061135E" w:rsidTr="00925075">
        <w:tc>
          <w:tcPr>
            <w:tcW w:w="395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b/>
                <w:bCs/>
                <w:sz w:val="24"/>
                <w:szCs w:val="24"/>
              </w:rPr>
              <w:t>Патенти</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b/>
                <w:bCs/>
              </w:rPr>
              <w:t>M90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834677" w:rsidRDefault="0061135E" w:rsidP="00925075">
            <w:pPr>
              <w:spacing w:after="0" w:line="240" w:lineRule="auto"/>
              <w:rPr>
                <w:rFonts w:cs="Times New Roman"/>
              </w:rPr>
            </w:pPr>
          </w:p>
        </w:tc>
      </w:tr>
      <w:tr w:rsidR="0061135E" w:rsidTr="00925075">
        <w:tc>
          <w:tcPr>
            <w:tcW w:w="395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Регистрован патент на међународном нивоу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M91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16 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834677" w:rsidRDefault="0061135E" w:rsidP="00925075">
            <w:pPr>
              <w:spacing w:after="0" w:line="240" w:lineRule="auto"/>
              <w:rPr>
                <w:rFonts w:cs="Times New Roman"/>
              </w:rPr>
            </w:pPr>
          </w:p>
        </w:tc>
      </w:tr>
      <w:tr w:rsidR="0061135E" w:rsidTr="00925075">
        <w:tc>
          <w:tcPr>
            <w:tcW w:w="395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Регистрован патент на националном нивоу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M92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12 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834677" w:rsidRDefault="0061135E" w:rsidP="00925075">
            <w:pPr>
              <w:spacing w:after="0" w:line="240" w:lineRule="auto"/>
              <w:rPr>
                <w:rFonts w:cs="Times New Roman"/>
              </w:rPr>
            </w:pPr>
          </w:p>
        </w:tc>
      </w:tr>
      <w:tr w:rsidR="0061135E" w:rsidTr="00925075">
        <w:tc>
          <w:tcPr>
            <w:tcW w:w="395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Објављен патент на међународном нивоу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M93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9 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834677" w:rsidRDefault="0061135E" w:rsidP="00925075">
            <w:pPr>
              <w:spacing w:after="0" w:line="240" w:lineRule="auto"/>
              <w:rPr>
                <w:rFonts w:cs="Times New Roman"/>
              </w:rPr>
            </w:pPr>
          </w:p>
        </w:tc>
      </w:tr>
      <w:tr w:rsidR="0061135E" w:rsidTr="00925075">
        <w:tc>
          <w:tcPr>
            <w:tcW w:w="395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Објављен патент на националном нивоу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M94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7 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834677" w:rsidRDefault="0061135E" w:rsidP="00925075">
            <w:pPr>
              <w:spacing w:after="0" w:line="240" w:lineRule="auto"/>
              <w:rPr>
                <w:rFonts w:cs="Times New Roman"/>
              </w:rPr>
            </w:pPr>
          </w:p>
        </w:tc>
      </w:tr>
      <w:tr w:rsidR="0061135E" w:rsidTr="00925075">
        <w:tc>
          <w:tcPr>
            <w:tcW w:w="395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Реализована, сорта, раса или сој на међународном нивоу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M95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12 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834677" w:rsidRDefault="0061135E" w:rsidP="00925075">
            <w:pPr>
              <w:spacing w:after="0" w:line="240" w:lineRule="auto"/>
              <w:rPr>
                <w:rFonts w:cs="Times New Roman"/>
              </w:rPr>
            </w:pPr>
          </w:p>
        </w:tc>
      </w:tr>
      <w:tr w:rsidR="0061135E" w:rsidTr="00925075">
        <w:tc>
          <w:tcPr>
            <w:tcW w:w="395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Реализована, сорта, раса или сој на националном нивоу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M96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8 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834677" w:rsidRDefault="0061135E" w:rsidP="00925075">
            <w:pPr>
              <w:spacing w:after="0" w:line="240" w:lineRule="auto"/>
              <w:rPr>
                <w:rFonts w:cs="Times New Roman"/>
              </w:rPr>
            </w:pPr>
          </w:p>
        </w:tc>
      </w:tr>
      <w:tr w:rsidR="0061135E" w:rsidTr="00925075">
        <w:tc>
          <w:tcPr>
            <w:tcW w:w="395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Призната сорта, раса или сој на међународном нивоу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M97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834677" w:rsidRDefault="0061135E" w:rsidP="00925075">
            <w:pPr>
              <w:spacing w:after="0" w:line="240" w:lineRule="auto"/>
              <w:rPr>
                <w:rFonts w:cs="Times New Roman"/>
              </w:rPr>
            </w:pPr>
          </w:p>
        </w:tc>
      </w:tr>
      <w:tr w:rsidR="0061135E" w:rsidTr="00925075">
        <w:tc>
          <w:tcPr>
            <w:tcW w:w="395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Призната сорта, раса или сој на националном нивоу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M98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3 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834677" w:rsidRDefault="0061135E" w:rsidP="00925075">
            <w:pPr>
              <w:spacing w:after="0" w:line="240" w:lineRule="auto"/>
              <w:rPr>
                <w:rFonts w:cs="Times New Roman"/>
              </w:rPr>
            </w:pPr>
          </w:p>
        </w:tc>
      </w:tr>
      <w:tr w:rsidR="0061135E" w:rsidTr="00925075">
        <w:tc>
          <w:tcPr>
            <w:tcW w:w="395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Ауторска изложба са каталогом уз научну рецензију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M99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2 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834677" w:rsidRDefault="0061135E" w:rsidP="00925075">
            <w:pPr>
              <w:spacing w:after="0" w:line="240" w:lineRule="auto"/>
              <w:rPr>
                <w:rFonts w:cs="Times New Roman"/>
              </w:rPr>
            </w:pPr>
          </w:p>
        </w:tc>
      </w:tr>
      <w:tr w:rsidR="0061135E" w:rsidTr="00925075">
        <w:tc>
          <w:tcPr>
            <w:tcW w:w="395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Изведена дела, награде, студије, изложбе, жирирања и кустоски рад од међународног значаја</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b/>
                <w:bCs/>
              </w:rPr>
              <w:t>M100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834677" w:rsidRDefault="0061135E" w:rsidP="00925075">
            <w:pPr>
              <w:spacing w:after="0" w:line="240" w:lineRule="auto"/>
              <w:rPr>
                <w:rFonts w:cs="Times New Roman"/>
              </w:rPr>
            </w:pPr>
          </w:p>
        </w:tc>
      </w:tr>
      <w:tr w:rsidR="0061135E" w:rsidTr="00925075">
        <w:tc>
          <w:tcPr>
            <w:tcW w:w="395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Изведено (ауторско) дело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M101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8 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834677" w:rsidRDefault="0061135E" w:rsidP="00925075">
            <w:pPr>
              <w:spacing w:after="0" w:line="240" w:lineRule="auto"/>
              <w:rPr>
                <w:rFonts w:cs="Times New Roman"/>
              </w:rPr>
            </w:pPr>
          </w:p>
        </w:tc>
      </w:tr>
      <w:tr w:rsidR="0061135E" w:rsidTr="00925075">
        <w:tc>
          <w:tcPr>
            <w:tcW w:w="395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Награда на конкурсу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M102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834677" w:rsidRDefault="0061135E" w:rsidP="00925075">
            <w:pPr>
              <w:spacing w:after="0" w:line="240" w:lineRule="auto"/>
              <w:rPr>
                <w:rFonts w:cs="Times New Roman"/>
              </w:rPr>
            </w:pPr>
          </w:p>
        </w:tc>
      </w:tr>
      <w:tr w:rsidR="0061135E" w:rsidTr="00925075">
        <w:tc>
          <w:tcPr>
            <w:tcW w:w="395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Студија, експертиза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M103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3 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834677" w:rsidRDefault="0061135E" w:rsidP="00925075">
            <w:pPr>
              <w:spacing w:after="0" w:line="240" w:lineRule="auto"/>
              <w:rPr>
                <w:rFonts w:cs="Times New Roman"/>
              </w:rPr>
            </w:pPr>
          </w:p>
        </w:tc>
      </w:tr>
      <w:tr w:rsidR="0061135E" w:rsidTr="00925075">
        <w:tc>
          <w:tcPr>
            <w:tcW w:w="395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Награда на изложби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M104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2 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834677" w:rsidRDefault="0061135E" w:rsidP="00925075">
            <w:pPr>
              <w:spacing w:after="0" w:line="240" w:lineRule="auto"/>
              <w:rPr>
                <w:rFonts w:cs="Times New Roman"/>
              </w:rPr>
            </w:pPr>
          </w:p>
        </w:tc>
      </w:tr>
      <w:tr w:rsidR="0061135E" w:rsidTr="00925075">
        <w:tc>
          <w:tcPr>
            <w:tcW w:w="395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Учешће на изложби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M105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834677" w:rsidRDefault="0061135E" w:rsidP="00925075">
            <w:pPr>
              <w:spacing w:after="0" w:line="240" w:lineRule="auto"/>
              <w:rPr>
                <w:rFonts w:cs="Times New Roman"/>
              </w:rPr>
            </w:pPr>
          </w:p>
        </w:tc>
      </w:tr>
      <w:tr w:rsidR="0061135E" w:rsidTr="00925075">
        <w:tc>
          <w:tcPr>
            <w:tcW w:w="395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Учешће у раду жирија</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M106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0,5 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834677" w:rsidRDefault="0061135E" w:rsidP="00925075">
            <w:pPr>
              <w:spacing w:after="0" w:line="240" w:lineRule="auto"/>
              <w:rPr>
                <w:rFonts w:cs="Times New Roman"/>
              </w:rPr>
            </w:pPr>
          </w:p>
        </w:tc>
      </w:tr>
      <w:tr w:rsidR="0061135E" w:rsidTr="00925075">
        <w:tc>
          <w:tcPr>
            <w:tcW w:w="395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Кустоски рад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M107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0,5 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834677" w:rsidRDefault="0061135E" w:rsidP="00925075">
            <w:pPr>
              <w:spacing w:after="0" w:line="240" w:lineRule="auto"/>
              <w:rPr>
                <w:rFonts w:cs="Times New Roman"/>
              </w:rPr>
            </w:pPr>
          </w:p>
        </w:tc>
      </w:tr>
      <w:tr w:rsidR="0061135E" w:rsidTr="00925075">
        <w:tc>
          <w:tcPr>
            <w:tcW w:w="395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Изведена дела, награде, студије, изложбе од националног значаја</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b/>
                <w:bCs/>
              </w:rPr>
              <w:t>M100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834677" w:rsidRDefault="0061135E" w:rsidP="00925075">
            <w:pPr>
              <w:spacing w:after="0" w:line="240" w:lineRule="auto"/>
              <w:rPr>
                <w:rFonts w:cs="Times New Roman"/>
              </w:rPr>
            </w:pPr>
          </w:p>
        </w:tc>
      </w:tr>
      <w:tr w:rsidR="0061135E" w:rsidTr="00925075">
        <w:tc>
          <w:tcPr>
            <w:tcW w:w="395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Изведено (ауторско) дело са публикацијом у националном часопису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M108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4 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834677" w:rsidRDefault="0061135E" w:rsidP="00925075">
            <w:pPr>
              <w:spacing w:after="0" w:line="240" w:lineRule="auto"/>
              <w:rPr>
                <w:rFonts w:cs="Times New Roman"/>
              </w:rPr>
            </w:pPr>
          </w:p>
        </w:tc>
      </w:tr>
      <w:tr w:rsidR="0061135E" w:rsidTr="00925075">
        <w:tc>
          <w:tcPr>
            <w:tcW w:w="395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Награда на конкурсу у Републици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M109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2,5 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834677" w:rsidRDefault="0061135E" w:rsidP="00925075">
            <w:pPr>
              <w:spacing w:after="0" w:line="240" w:lineRule="auto"/>
              <w:rPr>
                <w:rFonts w:cs="Times New Roman"/>
              </w:rPr>
            </w:pPr>
          </w:p>
        </w:tc>
      </w:tr>
      <w:tr w:rsidR="0061135E" w:rsidTr="00925075">
        <w:tc>
          <w:tcPr>
            <w:tcW w:w="395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Студија експертиза, у Републици, регионима</w:t>
            </w:r>
            <w:proofErr w:type="gramStart"/>
            <w:r w:rsidRPr="00515BCB">
              <w:rPr>
                <w:rFonts w:eastAsia="Times New Roman" w:cs="Times New Roman"/>
                <w:sz w:val="24"/>
                <w:szCs w:val="24"/>
              </w:rPr>
              <w:t>,...</w:t>
            </w:r>
            <w:proofErr w:type="gramEnd"/>
            <w:r w:rsidRPr="00515BCB">
              <w:rPr>
                <w:rFonts w:eastAsia="Times New Roman" w:cs="Times New Roman"/>
                <w:sz w:val="24"/>
                <w:szCs w:val="24"/>
              </w:rPr>
              <w:t>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M110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834677" w:rsidRDefault="0061135E" w:rsidP="00925075">
            <w:pPr>
              <w:spacing w:after="0" w:line="240" w:lineRule="auto"/>
              <w:rPr>
                <w:rFonts w:cs="Times New Roman"/>
              </w:rPr>
            </w:pPr>
          </w:p>
        </w:tc>
      </w:tr>
      <w:tr w:rsidR="0061135E" w:rsidTr="00925075">
        <w:tc>
          <w:tcPr>
            <w:tcW w:w="395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Награда на националној изложби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M111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834677" w:rsidRDefault="0061135E" w:rsidP="00925075">
            <w:pPr>
              <w:spacing w:after="0" w:line="240" w:lineRule="auto"/>
              <w:rPr>
                <w:rFonts w:cs="Times New Roman"/>
              </w:rPr>
            </w:pPr>
          </w:p>
        </w:tc>
      </w:tr>
      <w:tr w:rsidR="0061135E" w:rsidTr="00925075">
        <w:tc>
          <w:tcPr>
            <w:tcW w:w="395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Учешће на националној изложби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M112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0,5 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834677" w:rsidRDefault="0061135E" w:rsidP="00925075">
            <w:pPr>
              <w:spacing w:after="0" w:line="240" w:lineRule="auto"/>
              <w:rPr>
                <w:rFonts w:cs="Times New Roman"/>
              </w:rPr>
            </w:pPr>
          </w:p>
        </w:tc>
      </w:tr>
      <w:tr w:rsidR="0061135E" w:rsidTr="00925075">
        <w:tc>
          <w:tcPr>
            <w:tcW w:w="395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Документи припремљени у вези са креирањем и анализом јавних политика</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b/>
                <w:bCs/>
              </w:rPr>
              <w:t>M120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834677" w:rsidRDefault="0061135E" w:rsidP="00925075">
            <w:pPr>
              <w:spacing w:after="0" w:line="240" w:lineRule="auto"/>
              <w:rPr>
                <w:rFonts w:cs="Times New Roman"/>
              </w:rPr>
            </w:pPr>
          </w:p>
        </w:tc>
      </w:tr>
      <w:tr w:rsidR="0061135E" w:rsidTr="00925075">
        <w:tc>
          <w:tcPr>
            <w:tcW w:w="395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Стратешки документ националног или супра-националног нивоа наручен од одговарајућег органа јавне власти који је прихваћен на одговарајућем научном/наставно-научном већу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M121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jc w:val="center"/>
              <w:rPr>
                <w:rFonts w:cs="Times New Roman"/>
              </w:rPr>
            </w:pPr>
            <w:r w:rsidRPr="00834677">
              <w:rPr>
                <w:rFonts w:eastAsia="Times New Roman" w:cs="Times New Roman"/>
              </w:rPr>
              <w:t>3</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3</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jc w:val="center"/>
              <w:rPr>
                <w:rFonts w:cs="Times New Roman"/>
              </w:rPr>
            </w:pPr>
            <w:r w:rsidRPr="00834677">
              <w:rPr>
                <w:rFonts w:eastAsia="Times New Roman" w:cs="Times New Roman"/>
              </w:rPr>
              <w:t>3</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jc w:val="center"/>
              <w:rPr>
                <w:rFonts w:cs="Times New Roman"/>
              </w:rPr>
            </w:pPr>
            <w:r w:rsidRPr="00834677">
              <w:rPr>
                <w:rFonts w:eastAsia="Times New Roman" w:cs="Times New Roman"/>
              </w:rPr>
              <w:t>3</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834677" w:rsidRDefault="0061135E" w:rsidP="00925075">
            <w:pPr>
              <w:spacing w:after="0" w:line="240" w:lineRule="auto"/>
              <w:rPr>
                <w:rFonts w:cs="Times New Roman"/>
              </w:rPr>
            </w:pPr>
          </w:p>
        </w:tc>
      </w:tr>
      <w:tr w:rsidR="0061135E" w:rsidTr="00925075">
        <w:tc>
          <w:tcPr>
            <w:tcW w:w="395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Стратешки документ регионалног нивоа наручен од одговарајућег органа јавне власти или органа територијалне аутономије који је прихваћен на одговарајућем научном/наставно-научном већу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M122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jc w:val="center"/>
              <w:rPr>
                <w:rFonts w:cs="Times New Roman"/>
              </w:rPr>
            </w:pPr>
            <w:r w:rsidRPr="00834677">
              <w:rPr>
                <w:rFonts w:eastAsia="Times New Roman" w:cs="Times New Roman"/>
              </w:rPr>
              <w:t>2</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2</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jc w:val="center"/>
              <w:rPr>
                <w:rFonts w:cs="Times New Roman"/>
              </w:rPr>
            </w:pPr>
            <w:r w:rsidRPr="00834677">
              <w:rPr>
                <w:rFonts w:eastAsia="Times New Roman" w:cs="Times New Roman"/>
              </w:rPr>
              <w:t>2</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jc w:val="center"/>
              <w:rPr>
                <w:rFonts w:cs="Times New Roman"/>
              </w:rPr>
            </w:pPr>
            <w:r w:rsidRPr="00834677">
              <w:rPr>
                <w:rFonts w:eastAsia="Times New Roman" w:cs="Times New Roman"/>
              </w:rPr>
              <w:t>2</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834677" w:rsidRDefault="0061135E" w:rsidP="00925075">
            <w:pPr>
              <w:spacing w:after="0" w:line="240" w:lineRule="auto"/>
              <w:rPr>
                <w:rFonts w:cs="Times New Roman"/>
              </w:rPr>
            </w:pPr>
          </w:p>
        </w:tc>
      </w:tr>
      <w:tr w:rsidR="0061135E" w:rsidTr="00925075">
        <w:tc>
          <w:tcPr>
            <w:tcW w:w="395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Студија и анализа јавне политике која је прихваћена на одговарајућем научном/наставно-научном већу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M123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jc w:val="center"/>
              <w:rPr>
                <w:rFonts w:cs="Times New Roman"/>
              </w:rPr>
            </w:pPr>
            <w:r w:rsidRPr="00834677">
              <w:rPr>
                <w:rFonts w:eastAsia="Times New Roman" w:cs="Times New Roman"/>
              </w:rPr>
              <w:t>1</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jc w:val="center"/>
              <w:rPr>
                <w:rFonts w:cs="Times New Roman"/>
              </w:rPr>
            </w:pPr>
            <w:r w:rsidRPr="00834677">
              <w:rPr>
                <w:rFonts w:eastAsia="Times New Roman" w:cs="Times New Roman"/>
              </w:rPr>
              <w:t>1</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jc w:val="center"/>
              <w:rPr>
                <w:rFonts w:cs="Times New Roman"/>
              </w:rPr>
            </w:pPr>
            <w:r w:rsidRPr="00834677">
              <w:rPr>
                <w:rFonts w:eastAsia="Times New Roman" w:cs="Times New Roman"/>
              </w:rPr>
              <w:t>1</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834677" w:rsidRDefault="0061135E" w:rsidP="00925075">
            <w:pPr>
              <w:spacing w:after="0" w:line="240" w:lineRule="auto"/>
              <w:rPr>
                <w:rFonts w:cs="Times New Roman"/>
              </w:rPr>
            </w:pPr>
          </w:p>
        </w:tc>
      </w:tr>
      <w:tr w:rsidR="0061135E" w:rsidTr="00925075">
        <w:tc>
          <w:tcPr>
            <w:tcW w:w="395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Анализа утицаја ефеката, прихваћена на научном/наставно-научном већу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M124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jc w:val="center"/>
              <w:rPr>
                <w:rFonts w:cs="Times New Roman"/>
              </w:rPr>
            </w:pPr>
            <w:r w:rsidRPr="00834677">
              <w:rPr>
                <w:rFonts w:eastAsia="Times New Roman" w:cs="Times New Roman"/>
              </w:rPr>
              <w:t>1</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jc w:val="center"/>
              <w:rPr>
                <w:rFonts w:cs="Times New Roman"/>
              </w:rPr>
            </w:pPr>
            <w:r w:rsidRPr="00834677">
              <w:rPr>
                <w:rFonts w:eastAsia="Times New Roman" w:cs="Times New Roman"/>
              </w:rPr>
              <w:t>1</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jc w:val="center"/>
              <w:rPr>
                <w:rFonts w:cs="Times New Roman"/>
              </w:rPr>
            </w:pPr>
            <w:r w:rsidRPr="00834677">
              <w:rPr>
                <w:rFonts w:eastAsia="Times New Roman" w:cs="Times New Roman"/>
              </w:rPr>
              <w:t>1</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834677" w:rsidRDefault="0061135E" w:rsidP="00925075">
            <w:pPr>
              <w:spacing w:after="0" w:line="240" w:lineRule="auto"/>
              <w:rPr>
                <w:rFonts w:cs="Times New Roman"/>
              </w:rPr>
            </w:pPr>
          </w:p>
        </w:tc>
      </w:tr>
      <w:tr w:rsidR="0061135E" w:rsidTr="00925075">
        <w:tc>
          <w:tcPr>
            <w:tcW w:w="395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b/>
                <w:sz w:val="24"/>
                <w:szCs w:val="24"/>
                <w:lang w:val="sr-Cyrl-RS"/>
              </w:rPr>
              <w:t>Укупан збир</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834677" w:rsidRDefault="0061135E" w:rsidP="00925075">
            <w:pPr>
              <w:spacing w:after="0" w:line="240" w:lineRule="auto"/>
              <w:rPr>
                <w:rFonts w:cs="Times New Roman"/>
              </w:rPr>
            </w:pPr>
          </w:p>
        </w:tc>
      </w:tr>
    </w:tbl>
    <w:p w:rsidR="0061135E" w:rsidRDefault="0061135E" w:rsidP="0061135E">
      <w:pPr>
        <w:rPr>
          <w:lang w:val="sr-Cyrl-RS"/>
        </w:rPr>
      </w:pPr>
    </w:p>
    <w:p w:rsidR="0061135E" w:rsidRDefault="0061135E" w:rsidP="0061135E">
      <w:pPr>
        <w:rPr>
          <w:lang w:val="sr-Cyrl-RS"/>
        </w:rPr>
      </w:pPr>
    </w:p>
    <w:p w:rsidR="0061135E" w:rsidRDefault="0061135E" w:rsidP="0061135E"/>
    <w:p w:rsidR="0061135E" w:rsidRDefault="0061135E" w:rsidP="0061135E"/>
    <w:p w:rsidR="0061135E" w:rsidRPr="00993CDC" w:rsidRDefault="0061135E" w:rsidP="0061135E">
      <w:pPr>
        <w:rPr>
          <w:sz w:val="24"/>
          <w:szCs w:val="24"/>
          <w:lang w:val="sr-Cyrl-RS"/>
        </w:rPr>
      </w:pPr>
      <w:r w:rsidRPr="00993CDC">
        <w:rPr>
          <w:sz w:val="24"/>
          <w:szCs w:val="24"/>
          <w:lang w:val="sr-Cyrl-RS"/>
        </w:rPr>
        <w:t>Место и датум</w:t>
      </w:r>
    </w:p>
    <w:p w:rsidR="0061135E" w:rsidRPr="00993CDC" w:rsidRDefault="0061135E" w:rsidP="0061135E">
      <w:pPr>
        <w:ind w:left="7200"/>
        <w:rPr>
          <w:sz w:val="24"/>
          <w:szCs w:val="24"/>
        </w:rPr>
      </w:pPr>
      <w:r w:rsidRPr="00993CDC">
        <w:rPr>
          <w:sz w:val="24"/>
          <w:szCs w:val="24"/>
          <w:lang w:val="sr-Cyrl-RS"/>
        </w:rPr>
        <w:t xml:space="preserve">Потпис </w:t>
      </w:r>
      <w:r>
        <w:rPr>
          <w:sz w:val="24"/>
          <w:szCs w:val="24"/>
          <w:lang w:val="sr-Cyrl-RS"/>
        </w:rPr>
        <w:t>декана</w:t>
      </w:r>
    </w:p>
    <w:p w:rsidR="0061135E" w:rsidRDefault="0061135E" w:rsidP="0061135E"/>
    <w:p w:rsidR="0061135E" w:rsidRDefault="0061135E" w:rsidP="0061135E">
      <w:pPr>
        <w:rPr>
          <w:lang w:val="sr-Cyrl-RS"/>
        </w:rPr>
      </w:pPr>
      <w:r>
        <w:rPr>
          <w:lang w:val="sr-Cyrl-RS"/>
        </w:rPr>
        <w:br w:type="page"/>
      </w:r>
    </w:p>
    <w:p w:rsidR="0061135E" w:rsidRDefault="0061135E" w:rsidP="0061135E">
      <w:pPr>
        <w:pStyle w:val="Heading1"/>
        <w:rPr>
          <w:lang w:val="sr-Cyrl-RS"/>
        </w:rPr>
      </w:pPr>
      <w:r>
        <w:rPr>
          <w:lang w:val="sr-Cyrl-RS"/>
        </w:rPr>
        <w:tab/>
        <w:t>ПЛАН РАДА ИНОВАЦИОНОГ ЦЕНТРА</w:t>
      </w:r>
    </w:p>
    <w:p w:rsidR="0061135E" w:rsidRDefault="0061135E" w:rsidP="0061135E">
      <w:pPr>
        <w:ind w:left="360"/>
        <w:jc w:val="both"/>
        <w:rPr>
          <w:lang w:val="sr-Cyrl-RS"/>
        </w:rPr>
      </w:pPr>
    </w:p>
    <w:p w:rsidR="0061135E" w:rsidRPr="00BF7ECB" w:rsidRDefault="0061135E" w:rsidP="0061135E">
      <w:pPr>
        <w:pStyle w:val="ListParagraph"/>
        <w:numPr>
          <w:ilvl w:val="0"/>
          <w:numId w:val="28"/>
        </w:numPr>
        <w:jc w:val="both"/>
        <w:rPr>
          <w:lang w:val="sr-Cyrl-RS"/>
        </w:rPr>
      </w:pPr>
      <w:r>
        <w:rPr>
          <w:lang w:val="sr-Cyrl-RS"/>
        </w:rPr>
        <w:t>Опис планираних истраживања и очекиваних резултата:</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9344"/>
      </w:tblGrid>
      <w:tr w:rsidR="0061135E" w:rsidRPr="006E1883" w:rsidTr="00925075">
        <w:trPr>
          <w:jc w:val="center"/>
        </w:trPr>
        <w:tc>
          <w:tcPr>
            <w:tcW w:w="5000" w:type="pct"/>
          </w:tcPr>
          <w:p w:rsidR="0061135E" w:rsidRDefault="0061135E" w:rsidP="00925075">
            <w:pPr>
              <w:jc w:val="both"/>
              <w:rPr>
                <w:lang w:val="sr-Cyrl-RS"/>
              </w:rPr>
            </w:pPr>
          </w:p>
          <w:p w:rsidR="0061135E" w:rsidRDefault="0061135E" w:rsidP="00925075">
            <w:pPr>
              <w:jc w:val="both"/>
              <w:rPr>
                <w:lang w:val="sr-Cyrl-RS"/>
              </w:rPr>
            </w:pPr>
          </w:p>
          <w:p w:rsidR="0061135E" w:rsidRDefault="0061135E" w:rsidP="00925075">
            <w:pPr>
              <w:jc w:val="both"/>
              <w:rPr>
                <w:lang w:val="sr-Cyrl-RS"/>
              </w:rPr>
            </w:pPr>
          </w:p>
          <w:p w:rsidR="0061135E" w:rsidRPr="00577B92" w:rsidRDefault="0061135E" w:rsidP="00925075">
            <w:pPr>
              <w:jc w:val="both"/>
              <w:rPr>
                <w:lang w:val="sr-Cyrl-RS"/>
              </w:rPr>
            </w:pPr>
          </w:p>
        </w:tc>
      </w:tr>
    </w:tbl>
    <w:p w:rsidR="0061135E" w:rsidRDefault="0061135E" w:rsidP="0061135E">
      <w:pPr>
        <w:jc w:val="both"/>
        <w:rPr>
          <w:lang w:val="sr-Cyrl-RS"/>
        </w:rPr>
      </w:pPr>
    </w:p>
    <w:p w:rsidR="0061135E" w:rsidRDefault="0061135E" w:rsidP="0061135E">
      <w:pPr>
        <w:pStyle w:val="ListParagraph"/>
        <w:numPr>
          <w:ilvl w:val="0"/>
          <w:numId w:val="28"/>
        </w:numPr>
        <w:jc w:val="both"/>
        <w:rPr>
          <w:lang w:val="sr-Cyrl-RS"/>
        </w:rPr>
      </w:pPr>
      <w:r>
        <w:rPr>
          <w:lang w:val="sr-Cyrl-RS"/>
        </w:rPr>
        <w:t>Опис рада институције са анализом снага, слабости, прилика и претњи у раду у наредној години (СВОТ анализа):</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9344"/>
      </w:tblGrid>
      <w:tr w:rsidR="0061135E" w:rsidRPr="006E1883" w:rsidTr="00925075">
        <w:trPr>
          <w:jc w:val="center"/>
        </w:trPr>
        <w:tc>
          <w:tcPr>
            <w:tcW w:w="5000" w:type="pct"/>
          </w:tcPr>
          <w:p w:rsidR="0061135E" w:rsidRDefault="0061135E" w:rsidP="00925075">
            <w:pPr>
              <w:jc w:val="both"/>
              <w:rPr>
                <w:lang w:val="sr-Cyrl-RS"/>
              </w:rPr>
            </w:pPr>
          </w:p>
          <w:p w:rsidR="0061135E" w:rsidRDefault="0061135E" w:rsidP="00925075">
            <w:pPr>
              <w:jc w:val="both"/>
              <w:rPr>
                <w:lang w:val="sr-Cyrl-RS"/>
              </w:rPr>
            </w:pPr>
          </w:p>
          <w:p w:rsidR="0061135E" w:rsidRDefault="0061135E" w:rsidP="00925075">
            <w:pPr>
              <w:jc w:val="both"/>
              <w:rPr>
                <w:lang w:val="sr-Cyrl-RS"/>
              </w:rPr>
            </w:pPr>
          </w:p>
          <w:p w:rsidR="0061135E" w:rsidRPr="00577B92" w:rsidRDefault="0061135E" w:rsidP="00925075">
            <w:pPr>
              <w:jc w:val="both"/>
              <w:rPr>
                <w:lang w:val="sr-Cyrl-RS"/>
              </w:rPr>
            </w:pPr>
          </w:p>
        </w:tc>
      </w:tr>
    </w:tbl>
    <w:p w:rsidR="0061135E" w:rsidRDefault="0061135E" w:rsidP="0061135E">
      <w:pPr>
        <w:jc w:val="both"/>
        <w:rPr>
          <w:lang w:val="sr-Cyrl-RS"/>
        </w:rPr>
      </w:pPr>
    </w:p>
    <w:p w:rsidR="0061135E" w:rsidRDefault="0061135E" w:rsidP="0061135E">
      <w:pPr>
        <w:pStyle w:val="ListParagraph"/>
        <w:numPr>
          <w:ilvl w:val="0"/>
          <w:numId w:val="28"/>
        </w:numPr>
        <w:jc w:val="both"/>
        <w:rPr>
          <w:lang w:val="sr-Cyrl-RS"/>
        </w:rPr>
      </w:pPr>
      <w:r>
        <w:rPr>
          <w:lang w:val="sr-Cyrl-RS"/>
        </w:rPr>
        <w:t>Опис планова за проширење људских ресурса и истраживачке инфраструктуре:</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9344"/>
      </w:tblGrid>
      <w:tr w:rsidR="0061135E" w:rsidRPr="006E1883" w:rsidTr="00925075">
        <w:trPr>
          <w:jc w:val="center"/>
        </w:trPr>
        <w:tc>
          <w:tcPr>
            <w:tcW w:w="5000" w:type="pct"/>
          </w:tcPr>
          <w:p w:rsidR="0061135E" w:rsidRDefault="0061135E" w:rsidP="00925075">
            <w:pPr>
              <w:jc w:val="both"/>
              <w:rPr>
                <w:lang w:val="sr-Cyrl-RS"/>
              </w:rPr>
            </w:pPr>
          </w:p>
          <w:p w:rsidR="0061135E" w:rsidRDefault="0061135E" w:rsidP="00925075">
            <w:pPr>
              <w:jc w:val="both"/>
              <w:rPr>
                <w:lang w:val="sr-Cyrl-RS"/>
              </w:rPr>
            </w:pPr>
          </w:p>
          <w:p w:rsidR="0061135E" w:rsidRDefault="0061135E" w:rsidP="00925075">
            <w:pPr>
              <w:jc w:val="both"/>
              <w:rPr>
                <w:lang w:val="sr-Cyrl-RS"/>
              </w:rPr>
            </w:pPr>
          </w:p>
          <w:p w:rsidR="0061135E" w:rsidRPr="00577B92" w:rsidRDefault="0061135E" w:rsidP="00925075">
            <w:pPr>
              <w:jc w:val="both"/>
              <w:rPr>
                <w:lang w:val="sr-Cyrl-RS"/>
              </w:rPr>
            </w:pPr>
          </w:p>
        </w:tc>
      </w:tr>
    </w:tbl>
    <w:p w:rsidR="0061135E" w:rsidRDefault="0061135E" w:rsidP="0061135E">
      <w:pPr>
        <w:jc w:val="both"/>
        <w:rPr>
          <w:lang w:val="sr-Cyrl-RS"/>
        </w:rPr>
      </w:pPr>
    </w:p>
    <w:p w:rsidR="0061135E" w:rsidRDefault="0061135E" w:rsidP="0061135E">
      <w:pPr>
        <w:pStyle w:val="ListParagraph"/>
        <w:numPr>
          <w:ilvl w:val="0"/>
          <w:numId w:val="28"/>
        </w:numPr>
        <w:jc w:val="both"/>
        <w:rPr>
          <w:lang w:val="sr-Cyrl-RS"/>
        </w:rPr>
      </w:pPr>
      <w:r>
        <w:rPr>
          <w:lang w:val="sr-Cyrl-RS"/>
        </w:rPr>
        <w:t>План за привлачење капиталних инвестиција на једногодишњем и вишегодишњем нивоу:</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9344"/>
      </w:tblGrid>
      <w:tr w:rsidR="0061135E" w:rsidRPr="006E1883" w:rsidTr="00925075">
        <w:trPr>
          <w:jc w:val="center"/>
        </w:trPr>
        <w:tc>
          <w:tcPr>
            <w:tcW w:w="5000" w:type="pct"/>
          </w:tcPr>
          <w:p w:rsidR="0061135E" w:rsidRDefault="0061135E" w:rsidP="00925075">
            <w:pPr>
              <w:jc w:val="both"/>
              <w:rPr>
                <w:lang w:val="sr-Cyrl-RS"/>
              </w:rPr>
            </w:pPr>
          </w:p>
          <w:p w:rsidR="0061135E" w:rsidRDefault="0061135E" w:rsidP="00925075">
            <w:pPr>
              <w:jc w:val="both"/>
              <w:rPr>
                <w:lang w:val="sr-Cyrl-RS"/>
              </w:rPr>
            </w:pPr>
          </w:p>
          <w:p w:rsidR="0061135E" w:rsidRDefault="0061135E" w:rsidP="00925075">
            <w:pPr>
              <w:jc w:val="both"/>
              <w:rPr>
                <w:lang w:val="sr-Cyrl-RS"/>
              </w:rPr>
            </w:pPr>
          </w:p>
          <w:p w:rsidR="0061135E" w:rsidRPr="00577B92" w:rsidRDefault="0061135E" w:rsidP="00925075">
            <w:pPr>
              <w:jc w:val="both"/>
              <w:rPr>
                <w:lang w:val="sr-Cyrl-RS"/>
              </w:rPr>
            </w:pPr>
          </w:p>
        </w:tc>
      </w:tr>
    </w:tbl>
    <w:p w:rsidR="0061135E" w:rsidRDefault="0061135E" w:rsidP="0061135E">
      <w:pPr>
        <w:jc w:val="both"/>
        <w:rPr>
          <w:lang w:val="sr-Cyrl-RS"/>
        </w:rPr>
      </w:pPr>
    </w:p>
    <w:p w:rsidR="00D71133" w:rsidRDefault="00D71133" w:rsidP="0061135E">
      <w:pPr>
        <w:jc w:val="both"/>
        <w:rPr>
          <w:lang w:val="sr-Cyrl-RS"/>
        </w:rPr>
      </w:pPr>
    </w:p>
    <w:p w:rsidR="00D71133" w:rsidRDefault="00D71133" w:rsidP="0061135E">
      <w:pPr>
        <w:jc w:val="both"/>
        <w:rPr>
          <w:lang w:val="sr-Cyrl-RS"/>
        </w:rPr>
      </w:pPr>
    </w:p>
    <w:p w:rsidR="00D71133" w:rsidRDefault="00D71133" w:rsidP="0061135E">
      <w:pPr>
        <w:jc w:val="both"/>
        <w:rPr>
          <w:lang w:val="sr-Cyrl-RS"/>
        </w:rPr>
      </w:pPr>
    </w:p>
    <w:p w:rsidR="0061135E" w:rsidRDefault="0061135E" w:rsidP="0061135E">
      <w:pPr>
        <w:pStyle w:val="ListParagraph"/>
        <w:numPr>
          <w:ilvl w:val="0"/>
          <w:numId w:val="28"/>
        </w:numPr>
        <w:jc w:val="both"/>
        <w:rPr>
          <w:lang w:val="sr-Cyrl-RS"/>
        </w:rPr>
      </w:pPr>
      <w:r>
        <w:rPr>
          <w:lang w:val="sr-Cyrl-RS"/>
        </w:rPr>
        <w:t>Учешће у научним скуповима и мобилност истраживача (о</w:t>
      </w:r>
      <w:r w:rsidRPr="009107D7">
        <w:rPr>
          <w:lang w:val="sr-Cyrl-RS"/>
        </w:rPr>
        <w:t>рганизовање научних скупова</w:t>
      </w:r>
      <w:r>
        <w:rPr>
          <w:lang w:val="sr-Cyrl-RS"/>
        </w:rPr>
        <w:t>, п</w:t>
      </w:r>
      <w:r w:rsidRPr="009107D7">
        <w:rPr>
          <w:lang w:val="sr-Cyrl-RS"/>
        </w:rPr>
        <w:t>ленарна предавања и предавања по позиву</w:t>
      </w:r>
      <w:r>
        <w:rPr>
          <w:lang w:val="sr-Cyrl-RS"/>
        </w:rPr>
        <w:t>, с</w:t>
      </w:r>
      <w:r w:rsidRPr="009107D7">
        <w:rPr>
          <w:lang w:val="sr-Cyrl-RS"/>
        </w:rPr>
        <w:t>тудијски боравци и усавршавање истраживача</w:t>
      </w:r>
      <w:r>
        <w:rPr>
          <w:lang w:val="sr-Cyrl-RS"/>
        </w:rPr>
        <w:t>, с</w:t>
      </w:r>
      <w:r w:rsidRPr="009107D7">
        <w:rPr>
          <w:lang w:val="sr-Cyrl-RS"/>
        </w:rPr>
        <w:t>тудијски боравци</w:t>
      </w:r>
      <w:r>
        <w:rPr>
          <w:lang w:val="sr-Cyrl-RS"/>
        </w:rPr>
        <w:t xml:space="preserve"> страних истраживача):</w:t>
      </w:r>
    </w:p>
    <w:p w:rsidR="0061135E" w:rsidRDefault="0061135E" w:rsidP="0061135E">
      <w:pPr>
        <w:pStyle w:val="ListParagraph"/>
        <w:jc w:val="both"/>
        <w:rPr>
          <w:lang w:val="sr-Cyrl-RS"/>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9344"/>
      </w:tblGrid>
      <w:tr w:rsidR="0061135E" w:rsidRPr="006E1883" w:rsidTr="00925075">
        <w:trPr>
          <w:jc w:val="center"/>
        </w:trPr>
        <w:tc>
          <w:tcPr>
            <w:tcW w:w="5000" w:type="pct"/>
          </w:tcPr>
          <w:p w:rsidR="0061135E" w:rsidRDefault="0061135E" w:rsidP="00925075">
            <w:pPr>
              <w:pStyle w:val="ListParagraph"/>
              <w:jc w:val="both"/>
              <w:rPr>
                <w:lang w:val="sr-Cyrl-RS"/>
              </w:rPr>
            </w:pPr>
          </w:p>
          <w:p w:rsidR="0061135E" w:rsidRDefault="0061135E" w:rsidP="00925075">
            <w:pPr>
              <w:pStyle w:val="ListParagraph"/>
              <w:jc w:val="both"/>
              <w:rPr>
                <w:lang w:val="sr-Cyrl-RS"/>
              </w:rPr>
            </w:pPr>
          </w:p>
          <w:p w:rsidR="0061135E" w:rsidRDefault="0061135E" w:rsidP="00925075">
            <w:pPr>
              <w:pStyle w:val="ListParagraph"/>
              <w:jc w:val="both"/>
              <w:rPr>
                <w:lang w:val="sr-Cyrl-RS"/>
              </w:rPr>
            </w:pPr>
          </w:p>
          <w:p w:rsidR="0061135E" w:rsidRDefault="0061135E" w:rsidP="00925075">
            <w:pPr>
              <w:pStyle w:val="ListParagraph"/>
              <w:jc w:val="both"/>
              <w:rPr>
                <w:lang w:val="sr-Cyrl-RS"/>
              </w:rPr>
            </w:pPr>
          </w:p>
          <w:p w:rsidR="0061135E" w:rsidRPr="00421D5B" w:rsidRDefault="0061135E" w:rsidP="00925075">
            <w:pPr>
              <w:pStyle w:val="ListParagraph"/>
              <w:jc w:val="both"/>
              <w:rPr>
                <w:lang w:val="sr-Cyrl-RS"/>
              </w:rPr>
            </w:pPr>
          </w:p>
        </w:tc>
      </w:tr>
    </w:tbl>
    <w:p w:rsidR="0061135E" w:rsidRDefault="0061135E" w:rsidP="0061135E">
      <w:pPr>
        <w:jc w:val="both"/>
        <w:rPr>
          <w:lang w:val="sr-Cyrl-RS"/>
        </w:rPr>
      </w:pPr>
    </w:p>
    <w:p w:rsidR="0061135E" w:rsidRDefault="0061135E" w:rsidP="0061135E">
      <w:pPr>
        <w:pStyle w:val="ListParagraph"/>
        <w:numPr>
          <w:ilvl w:val="0"/>
          <w:numId w:val="28"/>
        </w:numPr>
        <w:jc w:val="both"/>
        <w:rPr>
          <w:lang w:val="sr-Cyrl-RS"/>
        </w:rPr>
      </w:pPr>
      <w:r w:rsidRPr="009107D7">
        <w:rPr>
          <w:lang w:val="sr-Cyrl-RS"/>
        </w:rPr>
        <w:t>Научна сарадња</w:t>
      </w:r>
      <w:r>
        <w:rPr>
          <w:lang w:val="sr-Cyrl-RS"/>
        </w:rPr>
        <w:t xml:space="preserve"> (пријављивање на националне и међународне пројекте, међународна сарадња, сарадња са привредом, сарадња са другим академским институцијама, у</w:t>
      </w:r>
      <w:r w:rsidRPr="009107D7">
        <w:rPr>
          <w:lang w:val="sr-Cyrl-RS"/>
        </w:rPr>
        <w:t>чешће у реализацији програма других министарстава и организација</w:t>
      </w:r>
      <w:r>
        <w:rPr>
          <w:lang w:val="sr-Cyrl-RS"/>
        </w:rPr>
        <w:t>):</w:t>
      </w:r>
    </w:p>
    <w:p w:rsidR="0061135E" w:rsidRDefault="0061135E" w:rsidP="0061135E">
      <w:pPr>
        <w:pStyle w:val="ListParagraph"/>
        <w:jc w:val="both"/>
        <w:rPr>
          <w:lang w:val="sr-Cyrl-RS"/>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9344"/>
      </w:tblGrid>
      <w:tr w:rsidR="0061135E" w:rsidRPr="006E1883" w:rsidTr="00925075">
        <w:trPr>
          <w:jc w:val="center"/>
        </w:trPr>
        <w:tc>
          <w:tcPr>
            <w:tcW w:w="5000" w:type="pct"/>
          </w:tcPr>
          <w:p w:rsidR="0061135E" w:rsidRDefault="0061135E" w:rsidP="00925075">
            <w:pPr>
              <w:pStyle w:val="ListParagraph"/>
              <w:jc w:val="both"/>
              <w:rPr>
                <w:lang w:val="sr-Cyrl-RS"/>
              </w:rPr>
            </w:pPr>
          </w:p>
          <w:p w:rsidR="0061135E" w:rsidRDefault="0061135E" w:rsidP="00925075">
            <w:pPr>
              <w:pStyle w:val="ListParagraph"/>
              <w:jc w:val="both"/>
              <w:rPr>
                <w:lang w:val="sr-Cyrl-RS"/>
              </w:rPr>
            </w:pPr>
          </w:p>
          <w:p w:rsidR="0061135E" w:rsidRDefault="0061135E" w:rsidP="00925075">
            <w:pPr>
              <w:pStyle w:val="ListParagraph"/>
              <w:jc w:val="both"/>
              <w:rPr>
                <w:lang w:val="sr-Cyrl-RS"/>
              </w:rPr>
            </w:pPr>
          </w:p>
          <w:p w:rsidR="0061135E" w:rsidRDefault="0061135E" w:rsidP="00925075">
            <w:pPr>
              <w:pStyle w:val="ListParagraph"/>
              <w:jc w:val="both"/>
              <w:rPr>
                <w:lang w:val="sr-Cyrl-RS"/>
              </w:rPr>
            </w:pPr>
          </w:p>
          <w:p w:rsidR="0061135E" w:rsidRDefault="0061135E" w:rsidP="00925075">
            <w:pPr>
              <w:pStyle w:val="ListParagraph"/>
              <w:jc w:val="both"/>
              <w:rPr>
                <w:lang w:val="sr-Cyrl-RS"/>
              </w:rPr>
            </w:pPr>
          </w:p>
          <w:p w:rsidR="0061135E" w:rsidRPr="00421D5B" w:rsidRDefault="0061135E" w:rsidP="00925075">
            <w:pPr>
              <w:pStyle w:val="ListParagraph"/>
              <w:jc w:val="both"/>
              <w:rPr>
                <w:lang w:val="sr-Cyrl-RS"/>
              </w:rPr>
            </w:pPr>
          </w:p>
        </w:tc>
      </w:tr>
    </w:tbl>
    <w:p w:rsidR="0061135E" w:rsidRDefault="0061135E" w:rsidP="0061135E">
      <w:pPr>
        <w:jc w:val="both"/>
        <w:rPr>
          <w:lang w:val="sr-Cyrl-RS"/>
        </w:rPr>
      </w:pPr>
    </w:p>
    <w:p w:rsidR="0061135E" w:rsidRDefault="0061135E" w:rsidP="0061135E">
      <w:pPr>
        <w:pStyle w:val="ListParagraph"/>
        <w:numPr>
          <w:ilvl w:val="0"/>
          <w:numId w:val="28"/>
        </w:numPr>
        <w:rPr>
          <w:lang w:val="sr-Cyrl-RS"/>
        </w:rPr>
      </w:pPr>
      <w:r>
        <w:rPr>
          <w:lang w:val="sr-Cyrl-RS"/>
        </w:rPr>
        <w:t>Дисеминација, промоција и популаризација резултата:</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9344"/>
      </w:tblGrid>
      <w:tr w:rsidR="0061135E" w:rsidRPr="006E1883" w:rsidTr="00925075">
        <w:trPr>
          <w:jc w:val="center"/>
        </w:trPr>
        <w:tc>
          <w:tcPr>
            <w:tcW w:w="5000" w:type="pct"/>
          </w:tcPr>
          <w:p w:rsidR="0061135E" w:rsidRDefault="0061135E" w:rsidP="00925075">
            <w:pPr>
              <w:jc w:val="both"/>
              <w:rPr>
                <w:lang w:val="sr-Cyrl-RS"/>
              </w:rPr>
            </w:pPr>
          </w:p>
          <w:p w:rsidR="0061135E" w:rsidRDefault="0061135E" w:rsidP="00925075">
            <w:pPr>
              <w:jc w:val="both"/>
              <w:rPr>
                <w:lang w:val="sr-Cyrl-RS"/>
              </w:rPr>
            </w:pPr>
          </w:p>
          <w:p w:rsidR="0061135E" w:rsidRDefault="0061135E" w:rsidP="00925075">
            <w:pPr>
              <w:jc w:val="both"/>
              <w:rPr>
                <w:lang w:val="sr-Cyrl-RS"/>
              </w:rPr>
            </w:pPr>
          </w:p>
          <w:p w:rsidR="0061135E" w:rsidRPr="00577B92" w:rsidRDefault="0061135E" w:rsidP="00925075">
            <w:pPr>
              <w:jc w:val="both"/>
              <w:rPr>
                <w:lang w:val="sr-Cyrl-RS"/>
              </w:rPr>
            </w:pPr>
          </w:p>
        </w:tc>
      </w:tr>
    </w:tbl>
    <w:p w:rsidR="0061135E" w:rsidRDefault="0061135E" w:rsidP="0061135E">
      <w:pPr>
        <w:pStyle w:val="ListParagraph"/>
        <w:ind w:left="1440"/>
        <w:jc w:val="both"/>
        <w:rPr>
          <w:lang w:val="sr-Cyrl-RS"/>
        </w:rPr>
      </w:pPr>
    </w:p>
    <w:p w:rsidR="0061135E" w:rsidRPr="002C2DAF" w:rsidRDefault="0061135E" w:rsidP="0061135E">
      <w:pPr>
        <w:pStyle w:val="ListParagraph"/>
        <w:numPr>
          <w:ilvl w:val="0"/>
          <w:numId w:val="28"/>
        </w:numPr>
        <w:rPr>
          <w:lang w:val="sr-Cyrl-RS"/>
        </w:rPr>
      </w:pPr>
      <w:r w:rsidRPr="002C2DAF">
        <w:rPr>
          <w:lang w:val="sr-Cyrl-RS"/>
        </w:rPr>
        <w:t>Очекиване промене броја и статуса истраживача</w:t>
      </w:r>
    </w:p>
    <w:tbl>
      <w:tblPr>
        <w:tblW w:w="3848"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2689"/>
        <w:gridCol w:w="2251"/>
        <w:gridCol w:w="2251"/>
      </w:tblGrid>
      <w:tr w:rsidR="0061135E" w:rsidRPr="006E1883" w:rsidTr="00925075">
        <w:trPr>
          <w:jc w:val="center"/>
        </w:trPr>
        <w:tc>
          <w:tcPr>
            <w:tcW w:w="1870" w:type="pct"/>
          </w:tcPr>
          <w:p w:rsidR="0061135E" w:rsidRPr="0005777A" w:rsidRDefault="0061135E" w:rsidP="00925075">
            <w:pPr>
              <w:ind w:left="360"/>
              <w:rPr>
                <w:lang w:val="sr-Cyrl-RS"/>
              </w:rPr>
            </w:pPr>
            <w:r w:rsidRPr="0005777A">
              <w:rPr>
                <w:lang w:val="sr-Cyrl-RS"/>
              </w:rPr>
              <w:t>Име и презиме</w:t>
            </w:r>
          </w:p>
        </w:tc>
        <w:tc>
          <w:tcPr>
            <w:tcW w:w="1565" w:type="pct"/>
          </w:tcPr>
          <w:p w:rsidR="0061135E" w:rsidRPr="0005777A" w:rsidRDefault="0061135E" w:rsidP="00925075">
            <w:pPr>
              <w:ind w:left="360"/>
              <w:rPr>
                <w:rFonts w:ascii="Arial" w:hAnsi="Arial" w:cs="Arial"/>
                <w:lang w:val="sr-Cyrl-RS"/>
              </w:rPr>
            </w:pPr>
            <w:r w:rsidRPr="0005777A">
              <w:rPr>
                <w:lang w:val="sr-Cyrl-RS"/>
              </w:rPr>
              <w:t>Тренутни статус</w:t>
            </w:r>
          </w:p>
        </w:tc>
        <w:tc>
          <w:tcPr>
            <w:tcW w:w="1565" w:type="pct"/>
          </w:tcPr>
          <w:p w:rsidR="0061135E" w:rsidRPr="0005777A" w:rsidRDefault="0061135E" w:rsidP="00925075">
            <w:pPr>
              <w:ind w:left="360"/>
              <w:rPr>
                <w:lang w:val="sr-Cyrl-RS"/>
              </w:rPr>
            </w:pPr>
            <w:r>
              <w:rPr>
                <w:lang w:val="sr-Cyrl-RS"/>
              </w:rPr>
              <w:t>Очекивани статус</w:t>
            </w:r>
          </w:p>
        </w:tc>
      </w:tr>
      <w:tr w:rsidR="0061135E" w:rsidRPr="006E1883" w:rsidTr="00925075">
        <w:trPr>
          <w:jc w:val="center"/>
        </w:trPr>
        <w:tc>
          <w:tcPr>
            <w:tcW w:w="1870" w:type="pct"/>
          </w:tcPr>
          <w:p w:rsidR="0061135E" w:rsidRPr="00CC2E7F" w:rsidRDefault="0061135E" w:rsidP="00925075">
            <w:pPr>
              <w:pStyle w:val="ListParagraph"/>
              <w:numPr>
                <w:ilvl w:val="0"/>
                <w:numId w:val="26"/>
              </w:numPr>
              <w:jc w:val="both"/>
              <w:rPr>
                <w:lang w:val="sr-Cyrl-RS"/>
              </w:rPr>
            </w:pPr>
          </w:p>
        </w:tc>
        <w:tc>
          <w:tcPr>
            <w:tcW w:w="1565" w:type="pct"/>
          </w:tcPr>
          <w:p w:rsidR="0061135E" w:rsidRPr="006E1883" w:rsidRDefault="0061135E" w:rsidP="00925075">
            <w:pPr>
              <w:spacing w:after="0" w:line="240" w:lineRule="auto"/>
              <w:rPr>
                <w:rFonts w:ascii="Arial" w:hAnsi="Arial" w:cs="Arial"/>
              </w:rPr>
            </w:pPr>
          </w:p>
        </w:tc>
        <w:tc>
          <w:tcPr>
            <w:tcW w:w="1565" w:type="pct"/>
          </w:tcPr>
          <w:p w:rsidR="0061135E" w:rsidRPr="006E1883" w:rsidRDefault="0061135E" w:rsidP="00925075">
            <w:pPr>
              <w:spacing w:after="0" w:line="240" w:lineRule="auto"/>
              <w:rPr>
                <w:rFonts w:ascii="Arial" w:hAnsi="Arial" w:cs="Arial"/>
              </w:rPr>
            </w:pPr>
          </w:p>
        </w:tc>
      </w:tr>
      <w:tr w:rsidR="0061135E" w:rsidRPr="006E1883" w:rsidTr="00925075">
        <w:trPr>
          <w:jc w:val="center"/>
        </w:trPr>
        <w:tc>
          <w:tcPr>
            <w:tcW w:w="1870" w:type="pct"/>
          </w:tcPr>
          <w:p w:rsidR="0061135E" w:rsidRPr="00CC2E7F" w:rsidRDefault="0061135E" w:rsidP="00925075">
            <w:pPr>
              <w:pStyle w:val="ListParagraph"/>
              <w:numPr>
                <w:ilvl w:val="0"/>
                <w:numId w:val="26"/>
              </w:numPr>
              <w:jc w:val="both"/>
              <w:rPr>
                <w:lang w:val="sr-Cyrl-RS"/>
              </w:rPr>
            </w:pPr>
          </w:p>
        </w:tc>
        <w:tc>
          <w:tcPr>
            <w:tcW w:w="1565" w:type="pct"/>
          </w:tcPr>
          <w:p w:rsidR="0061135E" w:rsidRPr="006E1883" w:rsidRDefault="0061135E" w:rsidP="00925075">
            <w:pPr>
              <w:spacing w:after="0" w:line="240" w:lineRule="auto"/>
              <w:rPr>
                <w:rFonts w:ascii="Arial" w:hAnsi="Arial" w:cs="Arial"/>
              </w:rPr>
            </w:pPr>
          </w:p>
        </w:tc>
        <w:tc>
          <w:tcPr>
            <w:tcW w:w="1565" w:type="pct"/>
          </w:tcPr>
          <w:p w:rsidR="0061135E" w:rsidRPr="006E1883" w:rsidRDefault="0061135E" w:rsidP="00925075">
            <w:pPr>
              <w:spacing w:after="0" w:line="240" w:lineRule="auto"/>
              <w:rPr>
                <w:rFonts w:ascii="Arial" w:hAnsi="Arial" w:cs="Arial"/>
              </w:rPr>
            </w:pPr>
          </w:p>
        </w:tc>
      </w:tr>
      <w:tr w:rsidR="0061135E" w:rsidRPr="006E1883" w:rsidTr="00925075">
        <w:trPr>
          <w:jc w:val="center"/>
        </w:trPr>
        <w:tc>
          <w:tcPr>
            <w:tcW w:w="1870" w:type="pct"/>
          </w:tcPr>
          <w:p w:rsidR="0061135E" w:rsidRPr="00CC2E7F" w:rsidRDefault="0061135E" w:rsidP="00925075">
            <w:pPr>
              <w:pStyle w:val="ListParagraph"/>
              <w:numPr>
                <w:ilvl w:val="0"/>
                <w:numId w:val="26"/>
              </w:numPr>
              <w:jc w:val="both"/>
              <w:rPr>
                <w:lang w:val="sr-Cyrl-RS"/>
              </w:rPr>
            </w:pPr>
          </w:p>
        </w:tc>
        <w:tc>
          <w:tcPr>
            <w:tcW w:w="1565" w:type="pct"/>
          </w:tcPr>
          <w:p w:rsidR="0061135E" w:rsidRPr="006E1883" w:rsidRDefault="0061135E" w:rsidP="00925075">
            <w:pPr>
              <w:spacing w:after="0" w:line="240" w:lineRule="auto"/>
              <w:rPr>
                <w:rFonts w:ascii="Arial" w:hAnsi="Arial" w:cs="Arial"/>
              </w:rPr>
            </w:pPr>
          </w:p>
        </w:tc>
        <w:tc>
          <w:tcPr>
            <w:tcW w:w="1565" w:type="pct"/>
          </w:tcPr>
          <w:p w:rsidR="0061135E" w:rsidRPr="006E1883" w:rsidRDefault="0061135E" w:rsidP="00925075">
            <w:pPr>
              <w:spacing w:after="0" w:line="240" w:lineRule="auto"/>
              <w:rPr>
                <w:rFonts w:ascii="Arial" w:hAnsi="Arial" w:cs="Arial"/>
              </w:rPr>
            </w:pPr>
          </w:p>
        </w:tc>
      </w:tr>
      <w:tr w:rsidR="0061135E" w:rsidRPr="006E1883" w:rsidTr="00925075">
        <w:trPr>
          <w:jc w:val="center"/>
        </w:trPr>
        <w:tc>
          <w:tcPr>
            <w:tcW w:w="1870" w:type="pct"/>
          </w:tcPr>
          <w:p w:rsidR="0061135E" w:rsidRPr="00CC2E7F" w:rsidRDefault="0061135E" w:rsidP="00925075">
            <w:pPr>
              <w:pStyle w:val="ListParagraph"/>
              <w:jc w:val="both"/>
              <w:rPr>
                <w:lang w:val="sr-Cyrl-RS"/>
              </w:rPr>
            </w:pPr>
            <w:r>
              <w:rPr>
                <w:lang w:val="sr-Cyrl-RS"/>
              </w:rPr>
              <w:t>...</w:t>
            </w:r>
          </w:p>
        </w:tc>
        <w:tc>
          <w:tcPr>
            <w:tcW w:w="1565" w:type="pct"/>
          </w:tcPr>
          <w:p w:rsidR="0061135E" w:rsidRPr="006E1883" w:rsidRDefault="0061135E" w:rsidP="00925075">
            <w:pPr>
              <w:spacing w:after="0" w:line="240" w:lineRule="auto"/>
              <w:rPr>
                <w:rFonts w:ascii="Arial" w:hAnsi="Arial" w:cs="Arial"/>
              </w:rPr>
            </w:pPr>
          </w:p>
        </w:tc>
        <w:tc>
          <w:tcPr>
            <w:tcW w:w="1565" w:type="pct"/>
          </w:tcPr>
          <w:p w:rsidR="0061135E" w:rsidRPr="006E1883" w:rsidRDefault="0061135E" w:rsidP="00925075">
            <w:pPr>
              <w:spacing w:after="0" w:line="240" w:lineRule="auto"/>
              <w:rPr>
                <w:rFonts w:ascii="Arial" w:hAnsi="Arial" w:cs="Arial"/>
              </w:rPr>
            </w:pPr>
          </w:p>
        </w:tc>
      </w:tr>
    </w:tbl>
    <w:p w:rsidR="0061135E" w:rsidRPr="00FC3019" w:rsidRDefault="0061135E" w:rsidP="0061135E">
      <w:pPr>
        <w:rPr>
          <w:lang w:val="sr-Cyrl-RS"/>
        </w:rPr>
      </w:pPr>
      <w:r>
        <w:rPr>
          <w:lang w:val="sr-Cyrl-RS"/>
        </w:rPr>
        <w:t>Промена радног статуса, степена образовања, научног, наставног, истраживачког и стручног звања, одлазак на усавршавање и друго.</w:t>
      </w:r>
    </w:p>
    <w:p w:rsidR="0061135E" w:rsidRDefault="0061135E" w:rsidP="0061135E">
      <w:pPr>
        <w:rPr>
          <w:lang w:val="sr-Cyrl-RS"/>
        </w:rPr>
      </w:pPr>
      <w:r>
        <w:rPr>
          <w:lang w:val="sr-Cyrl-RS"/>
        </w:rPr>
        <w:br w:type="page"/>
      </w:r>
    </w:p>
    <w:p w:rsidR="0061135E" w:rsidRPr="00515BCB" w:rsidRDefault="0061135E" w:rsidP="0061135E">
      <w:pPr>
        <w:pageBreakBefore/>
        <w:spacing w:after="0" w:line="240" w:lineRule="auto"/>
        <w:jc w:val="center"/>
        <w:rPr>
          <w:rFonts w:cs="Times New Roman"/>
          <w:b/>
          <w:sz w:val="24"/>
          <w:szCs w:val="24"/>
          <w:lang w:val="sr-Cyrl-RS"/>
        </w:rPr>
      </w:pPr>
      <w:r w:rsidRPr="00515BCB">
        <w:rPr>
          <w:rFonts w:cs="Times New Roman"/>
          <w:b/>
          <w:sz w:val="24"/>
          <w:szCs w:val="24"/>
          <w:lang w:val="sr-Cyrl-RS"/>
        </w:rPr>
        <w:t xml:space="preserve">Очекивани резултати сврстани по категоријама </w:t>
      </w:r>
    </w:p>
    <w:p w:rsidR="0061135E" w:rsidRPr="00515BCB" w:rsidRDefault="0061135E" w:rsidP="0061135E">
      <w:pPr>
        <w:spacing w:after="0" w:line="240" w:lineRule="auto"/>
        <w:jc w:val="center"/>
        <w:rPr>
          <w:rFonts w:cs="Times New Roman"/>
          <w:sz w:val="24"/>
          <w:szCs w:val="24"/>
          <w:lang w:val="sr-Cyrl-RS"/>
        </w:rPr>
      </w:pPr>
      <w:r w:rsidRPr="00515BCB">
        <w:rPr>
          <w:rFonts w:cs="Times New Roman"/>
          <w:b/>
          <w:sz w:val="24"/>
          <w:szCs w:val="24"/>
          <w:lang w:val="sr-Cyrl-RS"/>
        </w:rPr>
        <w:t xml:space="preserve">у одговарајућој области </w:t>
      </w:r>
    </w:p>
    <w:p w:rsidR="0061135E" w:rsidRPr="00515BCB" w:rsidRDefault="0061135E" w:rsidP="0061135E">
      <w:pPr>
        <w:jc w:val="center"/>
        <w:rPr>
          <w:rFonts w:cs="Times New Roman"/>
          <w:sz w:val="24"/>
          <w:szCs w:val="24"/>
          <w:lang w:val="sr-Cyrl-RS"/>
        </w:rPr>
      </w:pPr>
      <w:r w:rsidRPr="00515BCB">
        <w:rPr>
          <w:rFonts w:cs="Times New Roman"/>
          <w:sz w:val="24"/>
          <w:szCs w:val="24"/>
          <w:lang w:val="sr-Cyrl-RS"/>
        </w:rPr>
        <w:t xml:space="preserve"> (унети бројеве у колону десно)</w:t>
      </w:r>
    </w:p>
    <w:p w:rsidR="0061135E" w:rsidRPr="00BC59AA" w:rsidRDefault="0061135E" w:rsidP="0061135E">
      <w:pPr>
        <w:jc w:val="center"/>
        <w:rPr>
          <w:sz w:val="24"/>
          <w:szCs w:val="26"/>
          <w:lang w:val="sr-Cyrl-RS"/>
        </w:rPr>
      </w:pPr>
      <w:r w:rsidRPr="00BC59AA">
        <w:rPr>
          <w:sz w:val="24"/>
          <w:szCs w:val="26"/>
          <w:lang w:val="sr-Cyrl-RS"/>
        </w:rPr>
        <w:t>Напомена: области науке су разврстане на следећи начин: 1 - природно-математичке и медицинске 2 - техничко-технолошке и биотехничке 3 - друштвене 4 - хуманистичке</w:t>
      </w:r>
    </w:p>
    <w:tbl>
      <w:tblPr>
        <w:tblW w:w="9794" w:type="dxa"/>
        <w:tblLayout w:type="fixed"/>
        <w:tblCellMar>
          <w:top w:w="45" w:type="dxa"/>
          <w:left w:w="67" w:type="dxa"/>
          <w:bottom w:w="45" w:type="dxa"/>
          <w:right w:w="45" w:type="dxa"/>
        </w:tblCellMar>
        <w:tblLook w:val="0000" w:firstRow="0" w:lastRow="0" w:firstColumn="0" w:lastColumn="0" w:noHBand="0" w:noVBand="0"/>
      </w:tblPr>
      <w:tblGrid>
        <w:gridCol w:w="4132"/>
        <w:gridCol w:w="1170"/>
        <w:gridCol w:w="1122"/>
        <w:gridCol w:w="582"/>
        <w:gridCol w:w="630"/>
        <w:gridCol w:w="630"/>
        <w:gridCol w:w="630"/>
        <w:gridCol w:w="898"/>
      </w:tblGrid>
      <w:tr w:rsidR="0061135E" w:rsidTr="00925075">
        <w:tc>
          <w:tcPr>
            <w:tcW w:w="4132" w:type="dxa"/>
            <w:vMerge w:val="restart"/>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jc w:val="center"/>
              <w:rPr>
                <w:rFonts w:cs="Times New Roman"/>
                <w:sz w:val="24"/>
                <w:szCs w:val="24"/>
              </w:rPr>
            </w:pPr>
            <w:r w:rsidRPr="00515BCB">
              <w:rPr>
                <w:rFonts w:eastAsia="Times New Roman" w:cs="Times New Roman"/>
                <w:b/>
                <w:bCs/>
                <w:sz w:val="24"/>
                <w:szCs w:val="24"/>
              </w:rPr>
              <w:t>Назив групе резултата </w:t>
            </w:r>
          </w:p>
        </w:tc>
        <w:tc>
          <w:tcPr>
            <w:tcW w:w="1170" w:type="dxa"/>
            <w:vMerge w:val="restart"/>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rPr>
            </w:pPr>
            <w:r w:rsidRPr="00515BCB">
              <w:rPr>
                <w:rFonts w:eastAsia="Times New Roman" w:cs="Times New Roman"/>
                <w:b/>
                <w:bCs/>
              </w:rPr>
              <w:t>Ознака</w:t>
            </w:r>
            <w:r w:rsidRPr="00515BCB">
              <w:rPr>
                <w:rFonts w:eastAsia="Times New Roman" w:cs="Times New Roman"/>
                <w:b/>
                <w:bCs/>
              </w:rPr>
              <w:br/>
              <w:t>групе</w:t>
            </w:r>
            <w:r w:rsidRPr="00515BCB">
              <w:rPr>
                <w:rFonts w:eastAsia="Times New Roman" w:cs="Times New Roman"/>
                <w:b/>
                <w:bCs/>
              </w:rPr>
              <w:br/>
              <w:t>резултата </w:t>
            </w:r>
          </w:p>
        </w:tc>
        <w:tc>
          <w:tcPr>
            <w:tcW w:w="1122" w:type="dxa"/>
            <w:vMerge w:val="restart"/>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jc w:val="center"/>
              <w:rPr>
                <w:rFonts w:cs="Times New Roman"/>
              </w:rPr>
            </w:pPr>
            <w:r w:rsidRPr="00515BCB">
              <w:rPr>
                <w:rFonts w:eastAsia="Times New Roman" w:cs="Times New Roman"/>
                <w:b/>
                <w:bCs/>
              </w:rPr>
              <w:t>Врста</w:t>
            </w:r>
            <w:r w:rsidRPr="00515BCB">
              <w:rPr>
                <w:rFonts w:eastAsia="Times New Roman" w:cs="Times New Roman"/>
                <w:b/>
                <w:bCs/>
              </w:rPr>
              <w:br/>
              <w:t>резултата </w:t>
            </w:r>
          </w:p>
        </w:tc>
        <w:tc>
          <w:tcPr>
            <w:tcW w:w="2472" w:type="dxa"/>
            <w:gridSpan w:val="4"/>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jc w:val="center"/>
              <w:rPr>
                <w:rFonts w:cs="Times New Roman"/>
              </w:rPr>
            </w:pPr>
            <w:r w:rsidRPr="00515BCB">
              <w:rPr>
                <w:rFonts w:eastAsia="Times New Roman" w:cs="Times New Roman"/>
                <w:b/>
                <w:bCs/>
              </w:rPr>
              <w:t>К - Вредност резултата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Pr="00515BCB" w:rsidRDefault="0061135E" w:rsidP="00925075">
            <w:pPr>
              <w:spacing w:before="280" w:after="280" w:line="240" w:lineRule="auto"/>
              <w:jc w:val="center"/>
              <w:rPr>
                <w:rFonts w:cs="Times New Roman"/>
              </w:rPr>
            </w:pPr>
            <w:r w:rsidRPr="00515BCB">
              <w:rPr>
                <w:rFonts w:eastAsia="Times New Roman" w:cs="Times New Roman"/>
                <w:b/>
                <w:bCs/>
                <w:lang w:val="sr-Cyrl-RS"/>
              </w:rPr>
              <w:t>БРОЈ</w:t>
            </w:r>
          </w:p>
        </w:tc>
      </w:tr>
      <w:tr w:rsidR="0061135E" w:rsidTr="00925075">
        <w:tc>
          <w:tcPr>
            <w:tcW w:w="4132" w:type="dxa"/>
            <w:vMerge/>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after="0" w:line="240" w:lineRule="auto"/>
              <w:rPr>
                <w:rFonts w:cs="Times New Roman"/>
                <w:sz w:val="24"/>
                <w:szCs w:val="24"/>
              </w:rPr>
            </w:pPr>
          </w:p>
        </w:tc>
        <w:tc>
          <w:tcPr>
            <w:tcW w:w="1170" w:type="dxa"/>
            <w:vMerge/>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Default="0061135E" w:rsidP="00925075">
            <w:pPr>
              <w:spacing w:after="0" w:line="240" w:lineRule="auto"/>
            </w:pPr>
          </w:p>
        </w:tc>
        <w:tc>
          <w:tcPr>
            <w:tcW w:w="1122" w:type="dxa"/>
            <w:vMerge/>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Default="0061135E" w:rsidP="00925075">
            <w:pPr>
              <w:spacing w:after="0" w:line="240" w:lineRule="auto"/>
            </w:pP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Default="0061135E" w:rsidP="00925075">
            <w:pPr>
              <w:spacing w:before="280" w:after="280" w:line="240" w:lineRule="auto"/>
              <w:jc w:val="center"/>
            </w:pPr>
            <w:r>
              <w:rPr>
                <w:rFonts w:ascii="Arial" w:eastAsia="Times New Roman" w:hAnsi="Arial" w:cs="Arial"/>
                <w:b/>
                <w:bCs/>
                <w:sz w:val="21"/>
                <w:szCs w:val="21"/>
              </w:rPr>
              <w:t>1 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Default="0061135E" w:rsidP="00925075">
            <w:pPr>
              <w:spacing w:before="280" w:after="280" w:line="240" w:lineRule="auto"/>
              <w:jc w:val="center"/>
            </w:pPr>
            <w:r>
              <w:rPr>
                <w:rFonts w:ascii="Arial" w:eastAsia="Times New Roman" w:hAnsi="Arial" w:cs="Arial"/>
                <w:b/>
                <w:bCs/>
                <w:sz w:val="21"/>
                <w:szCs w:val="21"/>
              </w:rPr>
              <w:t>2 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Default="0061135E" w:rsidP="00925075">
            <w:pPr>
              <w:spacing w:before="280" w:after="280" w:line="240" w:lineRule="auto"/>
              <w:jc w:val="center"/>
            </w:pPr>
            <w:r>
              <w:rPr>
                <w:rFonts w:ascii="Arial" w:eastAsia="Times New Roman" w:hAnsi="Arial" w:cs="Arial"/>
                <w:b/>
                <w:bCs/>
                <w:sz w:val="21"/>
                <w:szCs w:val="21"/>
              </w:rPr>
              <w:t>3 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Default="0061135E" w:rsidP="00925075">
            <w:pPr>
              <w:spacing w:before="280" w:after="280" w:line="240" w:lineRule="auto"/>
              <w:jc w:val="center"/>
            </w:pPr>
            <w:r>
              <w:rPr>
                <w:rFonts w:ascii="Arial" w:eastAsia="Times New Roman" w:hAnsi="Arial" w:cs="Arial"/>
                <w:b/>
                <w:bCs/>
                <w:sz w:val="21"/>
                <w:szCs w:val="21"/>
              </w:rPr>
              <w:t>4 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Default="0061135E" w:rsidP="00925075">
            <w:pPr>
              <w:spacing w:before="280" w:after="280" w:line="240" w:lineRule="auto"/>
              <w:jc w:val="center"/>
            </w:pPr>
          </w:p>
        </w:tc>
      </w:tr>
      <w:tr w:rsidR="0061135E" w:rsidTr="00925075">
        <w:tc>
          <w:tcPr>
            <w:tcW w:w="413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b/>
                <w:bCs/>
                <w:sz w:val="24"/>
                <w:szCs w:val="24"/>
              </w:rPr>
              <w:t>Монографије, монографске студије, тематски зборници, лексикографске и картографске публикације међународног значаја</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b/>
                <w:bCs/>
              </w:rPr>
              <w:t>M10 </w:t>
            </w:r>
          </w:p>
        </w:tc>
        <w:tc>
          <w:tcPr>
            <w:tcW w:w="112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Default="0061135E" w:rsidP="00925075">
            <w:pPr>
              <w:spacing w:after="0" w:line="240" w:lineRule="auto"/>
            </w:pPr>
          </w:p>
        </w:tc>
      </w:tr>
      <w:tr w:rsidR="0061135E" w:rsidTr="00925075">
        <w:tc>
          <w:tcPr>
            <w:tcW w:w="413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Истакнута монографија међународног значаја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2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M11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14 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14 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14 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14 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Default="0061135E" w:rsidP="00925075">
            <w:pPr>
              <w:spacing w:before="280" w:after="280" w:line="240" w:lineRule="auto"/>
              <w:jc w:val="center"/>
            </w:pPr>
          </w:p>
        </w:tc>
      </w:tr>
      <w:tr w:rsidR="0061135E" w:rsidTr="00925075">
        <w:tc>
          <w:tcPr>
            <w:tcW w:w="413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Монографија међународног значаја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2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M12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10 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10 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10 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10 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Default="0061135E" w:rsidP="00925075">
            <w:pPr>
              <w:spacing w:before="280" w:after="280" w:line="240" w:lineRule="auto"/>
              <w:jc w:val="center"/>
            </w:pPr>
          </w:p>
        </w:tc>
      </w:tr>
      <w:tr w:rsidR="0061135E" w:rsidTr="00925075">
        <w:tc>
          <w:tcPr>
            <w:tcW w:w="413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Монографска студија/поглавље у књизи M11 или рад у тематском зборнику водећег међународног значаја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2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M13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7 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7 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7 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7 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Default="0061135E" w:rsidP="00925075">
            <w:pPr>
              <w:spacing w:before="280" w:after="280" w:line="240" w:lineRule="auto"/>
              <w:jc w:val="center"/>
            </w:pPr>
          </w:p>
        </w:tc>
      </w:tr>
      <w:tr w:rsidR="0061135E" w:rsidTr="00925075">
        <w:tc>
          <w:tcPr>
            <w:tcW w:w="413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Монографска студија/поглавље у књизи M12 или рад у тематском зборнику међународног значаја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2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M14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4 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4 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5 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Default="0061135E" w:rsidP="00925075">
            <w:pPr>
              <w:spacing w:before="280" w:after="280" w:line="240" w:lineRule="auto"/>
              <w:jc w:val="center"/>
            </w:pPr>
          </w:p>
        </w:tc>
      </w:tr>
      <w:tr w:rsidR="0061135E" w:rsidTr="00925075">
        <w:tc>
          <w:tcPr>
            <w:tcW w:w="413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Лексикографска јединица или карта у научној публикацији водећег међународног значаја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2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M15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3 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3 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3 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3 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Default="0061135E" w:rsidP="00925075">
            <w:pPr>
              <w:spacing w:before="280" w:after="280" w:line="240" w:lineRule="auto"/>
              <w:jc w:val="center"/>
            </w:pPr>
          </w:p>
        </w:tc>
      </w:tr>
      <w:tr w:rsidR="0061135E" w:rsidTr="00925075">
        <w:tc>
          <w:tcPr>
            <w:tcW w:w="413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Лексикографска јединица или карта у публикацији међународног значаја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2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M16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2 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2 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2 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2 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Default="0061135E" w:rsidP="00925075">
            <w:pPr>
              <w:spacing w:before="280" w:after="280" w:line="240" w:lineRule="auto"/>
              <w:jc w:val="center"/>
            </w:pPr>
          </w:p>
        </w:tc>
      </w:tr>
      <w:tr w:rsidR="0061135E" w:rsidTr="00925075">
        <w:tc>
          <w:tcPr>
            <w:tcW w:w="413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Уређивање тематског зборника лексикографске или картографске публикације водећег међународног значаја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2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M17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3 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3 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3 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3 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Default="0061135E" w:rsidP="00925075">
            <w:pPr>
              <w:spacing w:before="280" w:after="280" w:line="240" w:lineRule="auto"/>
              <w:jc w:val="center"/>
            </w:pPr>
          </w:p>
        </w:tc>
      </w:tr>
      <w:tr w:rsidR="0061135E" w:rsidTr="00925075">
        <w:tc>
          <w:tcPr>
            <w:tcW w:w="413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Уређивање тематског зборника, лексикографске или картографске публикације међународног значаја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2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M18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2 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2 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2 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2 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Default="0061135E" w:rsidP="00925075">
            <w:pPr>
              <w:spacing w:before="280" w:after="280" w:line="240" w:lineRule="auto"/>
              <w:jc w:val="center"/>
            </w:pPr>
          </w:p>
        </w:tc>
      </w:tr>
      <w:tr w:rsidR="0061135E" w:rsidTr="00925075">
        <w:tc>
          <w:tcPr>
            <w:tcW w:w="413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b/>
                <w:bCs/>
                <w:sz w:val="24"/>
                <w:szCs w:val="24"/>
              </w:rPr>
              <w:t>Радови објављени у научним часописима међународног значаја; научна критика; уређивање часописа</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b/>
                <w:bCs/>
              </w:rPr>
              <w:t>M20 </w:t>
            </w:r>
          </w:p>
        </w:tc>
        <w:tc>
          <w:tcPr>
            <w:tcW w:w="112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Default="0061135E" w:rsidP="00925075">
            <w:pPr>
              <w:spacing w:after="0" w:line="240" w:lineRule="auto"/>
            </w:pPr>
          </w:p>
        </w:tc>
      </w:tr>
      <w:tr w:rsidR="0061135E" w:rsidTr="00925075">
        <w:tc>
          <w:tcPr>
            <w:tcW w:w="413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Рад у међународном часопису изузетних вредности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2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M21а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10 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10 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10 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10 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Default="0061135E" w:rsidP="00925075">
            <w:pPr>
              <w:spacing w:before="280" w:after="280" w:line="240" w:lineRule="auto"/>
              <w:jc w:val="center"/>
            </w:pPr>
          </w:p>
        </w:tc>
      </w:tr>
      <w:tr w:rsidR="0061135E" w:rsidTr="00925075">
        <w:tc>
          <w:tcPr>
            <w:tcW w:w="413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Рад у врхунском међународном часопису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2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M21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8 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8 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8 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8 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Default="0061135E" w:rsidP="00925075">
            <w:pPr>
              <w:spacing w:before="280" w:after="280" w:line="240" w:lineRule="auto"/>
              <w:jc w:val="center"/>
            </w:pPr>
          </w:p>
        </w:tc>
      </w:tr>
      <w:tr w:rsidR="0061135E" w:rsidTr="00925075">
        <w:tc>
          <w:tcPr>
            <w:tcW w:w="413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Рад у истакнутом међународном часопису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2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M22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5 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Default="0061135E" w:rsidP="00925075">
            <w:pPr>
              <w:spacing w:before="280" w:after="280" w:line="240" w:lineRule="auto"/>
              <w:jc w:val="center"/>
            </w:pPr>
          </w:p>
        </w:tc>
      </w:tr>
      <w:tr w:rsidR="0061135E" w:rsidTr="00925075">
        <w:tc>
          <w:tcPr>
            <w:tcW w:w="413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Рад у међународном часопису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2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M23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3 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3 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4 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4 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Default="0061135E" w:rsidP="00925075">
            <w:pPr>
              <w:spacing w:before="280" w:after="280" w:line="240" w:lineRule="auto"/>
              <w:jc w:val="center"/>
            </w:pPr>
          </w:p>
        </w:tc>
      </w:tr>
      <w:tr w:rsidR="0061135E" w:rsidTr="00925075">
        <w:tc>
          <w:tcPr>
            <w:tcW w:w="413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Рад у националном часопису међународног значаја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2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M24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2 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3 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4 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4 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Default="0061135E" w:rsidP="00925075">
            <w:pPr>
              <w:spacing w:before="280" w:after="280" w:line="240" w:lineRule="auto"/>
              <w:jc w:val="center"/>
            </w:pPr>
          </w:p>
        </w:tc>
      </w:tr>
      <w:tr w:rsidR="0061135E" w:rsidTr="00925075">
        <w:tc>
          <w:tcPr>
            <w:tcW w:w="413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Научна критика и полемика у истакнутом међународном часопису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2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M25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1,5 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Default="0061135E" w:rsidP="00925075">
            <w:pPr>
              <w:spacing w:before="280" w:after="280" w:line="240" w:lineRule="auto"/>
              <w:jc w:val="center"/>
            </w:pPr>
          </w:p>
        </w:tc>
      </w:tr>
      <w:tr w:rsidR="0061135E" w:rsidTr="00925075">
        <w:tc>
          <w:tcPr>
            <w:tcW w:w="413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Научна критика и полемика у међународном часопису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2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M26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Default="0061135E" w:rsidP="00925075">
            <w:pPr>
              <w:spacing w:before="280" w:after="280" w:line="240" w:lineRule="auto"/>
              <w:jc w:val="center"/>
            </w:pPr>
          </w:p>
        </w:tc>
      </w:tr>
      <w:tr w:rsidR="0061135E" w:rsidTr="00925075">
        <w:tc>
          <w:tcPr>
            <w:tcW w:w="413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Научна критика и полемика у часописа ранга M24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2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M27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0,5 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0,5 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0,5 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Default="0061135E" w:rsidP="00925075">
            <w:pPr>
              <w:spacing w:before="280" w:after="280" w:line="240" w:lineRule="auto"/>
              <w:jc w:val="center"/>
            </w:pPr>
          </w:p>
        </w:tc>
      </w:tr>
      <w:tr w:rsidR="0061135E" w:rsidTr="00925075">
        <w:tc>
          <w:tcPr>
            <w:tcW w:w="413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На годишњем нивоу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2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Default="0061135E" w:rsidP="00925075">
            <w:pPr>
              <w:spacing w:after="0" w:line="240" w:lineRule="auto"/>
            </w:pPr>
          </w:p>
        </w:tc>
      </w:tr>
      <w:tr w:rsidR="0061135E" w:rsidTr="00925075">
        <w:tc>
          <w:tcPr>
            <w:tcW w:w="413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а) Главни одговорни уредник истакнутог међународног научног часописа или публикације са монографским делима категорије M13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2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M28а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3,5 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3,5 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3,5 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3,5 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Default="0061135E" w:rsidP="00925075">
            <w:pPr>
              <w:spacing w:before="280" w:after="280" w:line="240" w:lineRule="auto"/>
              <w:jc w:val="center"/>
            </w:pPr>
          </w:p>
        </w:tc>
      </w:tr>
      <w:tr w:rsidR="0061135E" w:rsidTr="00925075">
        <w:tc>
          <w:tcPr>
            <w:tcW w:w="413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б) Уређивање истакнутог међународног научног часописа (гост уредник) или публикације са монографским делима категорије M14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2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M28б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2,5 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2,5 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2,5 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2,5 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Default="0061135E" w:rsidP="00925075">
            <w:pPr>
              <w:spacing w:before="280" w:after="280" w:line="240" w:lineRule="auto"/>
              <w:jc w:val="center"/>
            </w:pPr>
          </w:p>
        </w:tc>
      </w:tr>
      <w:tr w:rsidR="0061135E" w:rsidTr="00925075">
        <w:tc>
          <w:tcPr>
            <w:tcW w:w="413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На годишњем нивоу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2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Default="0061135E" w:rsidP="00925075">
            <w:pPr>
              <w:spacing w:after="0" w:line="240" w:lineRule="auto"/>
            </w:pPr>
          </w:p>
        </w:tc>
      </w:tr>
      <w:tr w:rsidR="0061135E" w:rsidTr="00925075">
        <w:tc>
          <w:tcPr>
            <w:tcW w:w="413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а) Уређивање међународног научног часописа; Уређивање тематских монографија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2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M29а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1,5 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Default="0061135E" w:rsidP="00925075">
            <w:pPr>
              <w:spacing w:before="280" w:after="280" w:line="240" w:lineRule="auto"/>
              <w:jc w:val="center"/>
            </w:pPr>
          </w:p>
        </w:tc>
      </w:tr>
      <w:tr w:rsidR="0061135E" w:rsidTr="00925075">
        <w:tc>
          <w:tcPr>
            <w:tcW w:w="413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б) Главни и одговорни уредник националног часописа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2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M29б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1,5 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Default="0061135E" w:rsidP="00925075">
            <w:pPr>
              <w:spacing w:before="280" w:after="280" w:line="240" w:lineRule="auto"/>
              <w:jc w:val="center"/>
            </w:pPr>
          </w:p>
        </w:tc>
      </w:tr>
      <w:tr w:rsidR="0061135E" w:rsidTr="00925075">
        <w:tc>
          <w:tcPr>
            <w:tcW w:w="413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в) Уређивање националног научног часописа; Уређивање тематских монографија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2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M29в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Default="0061135E" w:rsidP="00925075">
            <w:pPr>
              <w:spacing w:before="280" w:after="280" w:line="240" w:lineRule="auto"/>
              <w:jc w:val="center"/>
            </w:pPr>
          </w:p>
        </w:tc>
      </w:tr>
      <w:tr w:rsidR="0061135E" w:rsidTr="00925075">
        <w:tc>
          <w:tcPr>
            <w:tcW w:w="413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b/>
                <w:bCs/>
                <w:sz w:val="24"/>
                <w:szCs w:val="24"/>
              </w:rPr>
              <w:t>Зборници међународних научних скупова</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b/>
                <w:bCs/>
              </w:rPr>
              <w:t>M30 </w:t>
            </w:r>
          </w:p>
        </w:tc>
        <w:tc>
          <w:tcPr>
            <w:tcW w:w="112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Default="0061135E" w:rsidP="00925075">
            <w:pPr>
              <w:spacing w:after="0" w:line="240" w:lineRule="auto"/>
            </w:pPr>
          </w:p>
        </w:tc>
      </w:tr>
      <w:tr w:rsidR="0061135E" w:rsidTr="00925075">
        <w:tc>
          <w:tcPr>
            <w:tcW w:w="413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Предавање по позиву са међународног скупа штампано у целини (неопходно позивно писмо</w:t>
            </w:r>
            <w:r w:rsidRPr="00515BCB">
              <w:rPr>
                <w:rFonts w:eastAsia="Times New Roman" w:cs="Times New Roman"/>
                <w:b/>
                <w:bCs/>
                <w:sz w:val="24"/>
                <w:szCs w:val="24"/>
              </w:rPr>
              <w:t>)</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2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M31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3,5 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3,5 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3,5 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3,5 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Default="0061135E" w:rsidP="00925075">
            <w:pPr>
              <w:spacing w:before="280" w:after="280" w:line="240" w:lineRule="auto"/>
              <w:jc w:val="center"/>
            </w:pPr>
          </w:p>
        </w:tc>
      </w:tr>
      <w:tr w:rsidR="0061135E" w:rsidTr="00925075">
        <w:tc>
          <w:tcPr>
            <w:tcW w:w="413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Предавање по позиву са међународног скупа штампано у изводу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2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M32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1.5 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Default="0061135E" w:rsidP="00925075">
            <w:pPr>
              <w:spacing w:before="280" w:after="280" w:line="240" w:lineRule="auto"/>
              <w:jc w:val="center"/>
            </w:pPr>
          </w:p>
        </w:tc>
      </w:tr>
      <w:tr w:rsidR="0061135E" w:rsidTr="00925075">
        <w:tc>
          <w:tcPr>
            <w:tcW w:w="413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Саопштење са међународног скупа штампано у целини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2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M33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Default="0061135E" w:rsidP="00925075">
            <w:pPr>
              <w:spacing w:before="280" w:after="280" w:line="240" w:lineRule="auto"/>
              <w:jc w:val="center"/>
            </w:pPr>
          </w:p>
        </w:tc>
      </w:tr>
      <w:tr w:rsidR="0061135E" w:rsidTr="00925075">
        <w:tc>
          <w:tcPr>
            <w:tcW w:w="413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Саопштење са међународног скупа штампано у изводу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2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M34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0,5 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0,5 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0,5 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0,5 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Default="0061135E" w:rsidP="00925075">
            <w:pPr>
              <w:spacing w:before="280" w:after="280" w:line="240" w:lineRule="auto"/>
              <w:jc w:val="center"/>
            </w:pPr>
          </w:p>
        </w:tc>
      </w:tr>
      <w:tr w:rsidR="0061135E" w:rsidTr="00925075">
        <w:tc>
          <w:tcPr>
            <w:tcW w:w="413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Ауторизована дискусија са међународног скупа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2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M35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0,3 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0,3 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0,3 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0,3 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Default="0061135E" w:rsidP="00925075">
            <w:pPr>
              <w:spacing w:before="280" w:after="280" w:line="240" w:lineRule="auto"/>
              <w:jc w:val="center"/>
            </w:pPr>
          </w:p>
        </w:tc>
      </w:tr>
      <w:tr w:rsidR="0061135E" w:rsidTr="00925075">
        <w:tc>
          <w:tcPr>
            <w:tcW w:w="413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Уређивање зборника саопштења међународног научног скупа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2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M36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1,5 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Default="0061135E" w:rsidP="00925075">
            <w:pPr>
              <w:spacing w:before="280" w:after="280" w:line="240" w:lineRule="auto"/>
              <w:jc w:val="center"/>
            </w:pPr>
          </w:p>
        </w:tc>
      </w:tr>
      <w:tr w:rsidR="0061135E" w:rsidTr="00925075">
        <w:tc>
          <w:tcPr>
            <w:tcW w:w="413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b/>
                <w:bCs/>
                <w:sz w:val="24"/>
                <w:szCs w:val="24"/>
              </w:rPr>
              <w:t>Монографије националног значаја</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b/>
                <w:bCs/>
              </w:rPr>
              <w:t>M40 </w:t>
            </w:r>
          </w:p>
        </w:tc>
        <w:tc>
          <w:tcPr>
            <w:tcW w:w="112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Default="0061135E" w:rsidP="00925075">
            <w:pPr>
              <w:spacing w:after="0" w:line="240" w:lineRule="auto"/>
            </w:pPr>
          </w:p>
        </w:tc>
      </w:tr>
      <w:tr w:rsidR="0061135E" w:rsidTr="00925075">
        <w:tc>
          <w:tcPr>
            <w:tcW w:w="413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Истакнута монографија националног значаја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2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M41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7 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7 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9 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9 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Default="0061135E" w:rsidP="00925075">
            <w:pPr>
              <w:spacing w:before="280" w:after="280" w:line="240" w:lineRule="auto"/>
              <w:jc w:val="center"/>
            </w:pPr>
          </w:p>
        </w:tc>
      </w:tr>
      <w:tr w:rsidR="0061135E" w:rsidTr="00925075">
        <w:tc>
          <w:tcPr>
            <w:tcW w:w="413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Монографија националног значаја.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2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M42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7 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7 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Default="0061135E" w:rsidP="00925075">
            <w:pPr>
              <w:spacing w:before="280" w:after="280" w:line="240" w:lineRule="auto"/>
              <w:jc w:val="center"/>
            </w:pPr>
          </w:p>
        </w:tc>
      </w:tr>
      <w:tr w:rsidR="0061135E" w:rsidTr="00925075">
        <w:tc>
          <w:tcPr>
            <w:tcW w:w="413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Монографска библиографска публикација или монографска студија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2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M43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3 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3 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3 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5 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Default="0061135E" w:rsidP="00925075">
            <w:pPr>
              <w:spacing w:before="280" w:after="280" w:line="240" w:lineRule="auto"/>
              <w:jc w:val="center"/>
            </w:pPr>
          </w:p>
        </w:tc>
      </w:tr>
      <w:tr w:rsidR="0061135E" w:rsidTr="00925075">
        <w:tc>
          <w:tcPr>
            <w:tcW w:w="413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Поглавље у књизи M41 или рад у истакнутом тематском зборнику водећег националног значаја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2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M44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2 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2 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3 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3 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Default="0061135E" w:rsidP="00925075">
            <w:pPr>
              <w:spacing w:before="280" w:after="280" w:line="240" w:lineRule="auto"/>
              <w:jc w:val="center"/>
            </w:pPr>
          </w:p>
        </w:tc>
      </w:tr>
      <w:tr w:rsidR="0061135E" w:rsidTr="00925075">
        <w:tc>
          <w:tcPr>
            <w:tcW w:w="413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Поглавље у књизи M42 или рад у тематском зборнику националног значаја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2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M45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1,5 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Default="0061135E" w:rsidP="00925075">
            <w:pPr>
              <w:spacing w:before="280" w:after="280" w:line="240" w:lineRule="auto"/>
              <w:jc w:val="center"/>
            </w:pPr>
          </w:p>
        </w:tc>
      </w:tr>
      <w:tr w:rsidR="0061135E" w:rsidTr="00925075">
        <w:tc>
          <w:tcPr>
            <w:tcW w:w="413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Лексикографска јединица у научној публикацији водећег националног значаја, карта у научној публикацији националног значаја, критичко издање грађе у научној публикацији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2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M46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Default="0061135E" w:rsidP="00925075">
            <w:pPr>
              <w:spacing w:before="280" w:after="280" w:line="240" w:lineRule="auto"/>
              <w:jc w:val="center"/>
            </w:pPr>
          </w:p>
        </w:tc>
      </w:tr>
      <w:tr w:rsidR="0061135E" w:rsidTr="00925075">
        <w:tc>
          <w:tcPr>
            <w:tcW w:w="413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Лексикографска јединица у научној публикацији националног значаја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2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M47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0,5 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0,5 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0,5 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0,5 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Default="0061135E" w:rsidP="00925075">
            <w:pPr>
              <w:spacing w:before="280" w:after="280" w:line="240" w:lineRule="auto"/>
              <w:jc w:val="center"/>
            </w:pPr>
          </w:p>
        </w:tc>
      </w:tr>
      <w:tr w:rsidR="0061135E" w:rsidTr="00925075">
        <w:tc>
          <w:tcPr>
            <w:tcW w:w="413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Уређивање тематског зборника, лексикографске или картографске публикације водећег националног значаја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2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M48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2 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2 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2 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2 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Default="0061135E" w:rsidP="00925075">
            <w:pPr>
              <w:spacing w:before="280" w:after="280" w:line="240" w:lineRule="auto"/>
              <w:jc w:val="center"/>
            </w:pPr>
          </w:p>
        </w:tc>
      </w:tr>
      <w:tr w:rsidR="0061135E" w:rsidTr="00925075">
        <w:tc>
          <w:tcPr>
            <w:tcW w:w="413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Уређивање тематског зборника, лексикографске или картографске публикације националног значаја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2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M49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Default="0061135E" w:rsidP="00925075">
            <w:pPr>
              <w:spacing w:before="280" w:after="280" w:line="240" w:lineRule="auto"/>
              <w:jc w:val="center"/>
            </w:pPr>
          </w:p>
        </w:tc>
      </w:tr>
      <w:tr w:rsidR="0061135E" w:rsidTr="00925075">
        <w:tc>
          <w:tcPr>
            <w:tcW w:w="413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b/>
                <w:bCs/>
                <w:sz w:val="24"/>
                <w:szCs w:val="24"/>
              </w:rPr>
              <w:t>Радови у часописима националног значаја</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b/>
                <w:bCs/>
              </w:rPr>
              <w:t>M50 </w:t>
            </w:r>
          </w:p>
        </w:tc>
        <w:tc>
          <w:tcPr>
            <w:tcW w:w="112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Default="0061135E" w:rsidP="00925075">
            <w:pPr>
              <w:spacing w:after="0" w:line="240" w:lineRule="auto"/>
            </w:pPr>
          </w:p>
        </w:tc>
      </w:tr>
      <w:tr w:rsidR="0061135E" w:rsidTr="00925075">
        <w:tc>
          <w:tcPr>
            <w:tcW w:w="413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Рад у врхунском часопису националног значаја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2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M51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2 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2 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3 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3 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Default="0061135E" w:rsidP="00925075">
            <w:pPr>
              <w:spacing w:before="280" w:after="280" w:line="240" w:lineRule="auto"/>
              <w:jc w:val="center"/>
            </w:pPr>
          </w:p>
        </w:tc>
      </w:tr>
      <w:tr w:rsidR="0061135E" w:rsidTr="00925075">
        <w:tc>
          <w:tcPr>
            <w:tcW w:w="413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Рад у истакнутом националном часопису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2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M52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1,5 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Default="0061135E" w:rsidP="00925075">
            <w:pPr>
              <w:spacing w:before="280" w:after="280" w:line="240" w:lineRule="auto"/>
              <w:jc w:val="center"/>
            </w:pPr>
          </w:p>
        </w:tc>
      </w:tr>
      <w:tr w:rsidR="0061135E" w:rsidTr="00925075">
        <w:tc>
          <w:tcPr>
            <w:tcW w:w="413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Рад у националном часопису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2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M53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Default="0061135E" w:rsidP="00925075">
            <w:pPr>
              <w:spacing w:before="280" w:after="280" w:line="240" w:lineRule="auto"/>
              <w:jc w:val="center"/>
            </w:pPr>
          </w:p>
        </w:tc>
      </w:tr>
      <w:tr w:rsidR="0061135E" w:rsidTr="00925075">
        <w:tc>
          <w:tcPr>
            <w:tcW w:w="413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Домаћи новопокренути научни часопис (на годишњем нивоу)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2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M54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0,2 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0,2 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0,2 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0,2 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Default="0061135E" w:rsidP="00925075">
            <w:pPr>
              <w:spacing w:before="280" w:after="280" w:line="240" w:lineRule="auto"/>
              <w:jc w:val="center"/>
            </w:pPr>
          </w:p>
        </w:tc>
      </w:tr>
      <w:tr w:rsidR="0061135E" w:rsidTr="00925075">
        <w:tc>
          <w:tcPr>
            <w:tcW w:w="413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Уређивање научног часописа националног значаја (на годишњем нивоу)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2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M55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Default="0061135E" w:rsidP="00925075">
            <w:pPr>
              <w:spacing w:before="280" w:after="280" w:line="240" w:lineRule="auto"/>
              <w:jc w:val="center"/>
            </w:pPr>
          </w:p>
        </w:tc>
      </w:tr>
      <w:tr w:rsidR="0061135E" w:rsidTr="00925075">
        <w:tc>
          <w:tcPr>
            <w:tcW w:w="413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Научна критика у часопису ранга M51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2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M56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0,3 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0,3 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0,3 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0,5 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Default="0061135E" w:rsidP="00925075">
            <w:pPr>
              <w:spacing w:before="280" w:after="280" w:line="240" w:lineRule="auto"/>
              <w:jc w:val="center"/>
            </w:pPr>
          </w:p>
        </w:tc>
      </w:tr>
      <w:tr w:rsidR="0061135E" w:rsidTr="00925075">
        <w:tc>
          <w:tcPr>
            <w:tcW w:w="413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Научна критика у часопису ранга M52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2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M57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0,2 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0,2 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0,2 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0,3 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Default="0061135E" w:rsidP="00925075">
            <w:pPr>
              <w:spacing w:before="280" w:after="280" w:line="240" w:lineRule="auto"/>
              <w:jc w:val="center"/>
            </w:pPr>
          </w:p>
        </w:tc>
      </w:tr>
      <w:tr w:rsidR="0061135E" w:rsidTr="00925075">
        <w:tc>
          <w:tcPr>
            <w:tcW w:w="413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b/>
                <w:bCs/>
                <w:sz w:val="24"/>
                <w:szCs w:val="24"/>
              </w:rPr>
              <w:t>Предавања по позиву на скуповима националног значаја</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b/>
                <w:bCs/>
              </w:rPr>
              <w:t>M60 </w:t>
            </w:r>
          </w:p>
        </w:tc>
        <w:tc>
          <w:tcPr>
            <w:tcW w:w="112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Default="0061135E" w:rsidP="00925075">
            <w:pPr>
              <w:spacing w:after="0" w:line="240" w:lineRule="auto"/>
            </w:pPr>
          </w:p>
        </w:tc>
      </w:tr>
      <w:tr w:rsidR="0061135E" w:rsidTr="00925075">
        <w:tc>
          <w:tcPr>
            <w:tcW w:w="413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Предавање по позиву са скупа националног значаја штампано у целини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2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M61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1,5 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Default="0061135E" w:rsidP="00925075">
            <w:pPr>
              <w:spacing w:before="280" w:after="280" w:line="240" w:lineRule="auto"/>
              <w:jc w:val="center"/>
            </w:pPr>
          </w:p>
        </w:tc>
      </w:tr>
      <w:tr w:rsidR="0061135E" w:rsidTr="00925075">
        <w:tc>
          <w:tcPr>
            <w:tcW w:w="413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Предавање по позиву са скупа националног значаја штампано у изводу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2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M62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Default="0061135E" w:rsidP="00925075">
            <w:pPr>
              <w:spacing w:before="280" w:after="280" w:line="240" w:lineRule="auto"/>
              <w:jc w:val="center"/>
            </w:pPr>
          </w:p>
        </w:tc>
      </w:tr>
      <w:tr w:rsidR="0061135E" w:rsidTr="00925075">
        <w:tc>
          <w:tcPr>
            <w:tcW w:w="413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Саопштење са скупа националног значаја штампано у целини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2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M63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0,5 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0,5 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Default="0061135E" w:rsidP="00925075">
            <w:pPr>
              <w:spacing w:before="280" w:after="280" w:line="240" w:lineRule="auto"/>
              <w:jc w:val="center"/>
            </w:pPr>
          </w:p>
        </w:tc>
      </w:tr>
      <w:tr w:rsidR="0061135E" w:rsidTr="00925075">
        <w:tc>
          <w:tcPr>
            <w:tcW w:w="413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Саопштење са скупа националног значаја штампано у изводу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2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M64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0,2 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0,2 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0,2 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0,5 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Default="0061135E" w:rsidP="00925075">
            <w:pPr>
              <w:spacing w:before="280" w:after="280" w:line="240" w:lineRule="auto"/>
              <w:jc w:val="center"/>
            </w:pPr>
          </w:p>
        </w:tc>
      </w:tr>
      <w:tr w:rsidR="0061135E" w:rsidTr="00925075">
        <w:tc>
          <w:tcPr>
            <w:tcW w:w="413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Ауторизована дискусија са националног скупа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2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M65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0,2 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Default="0061135E" w:rsidP="00925075">
            <w:pPr>
              <w:spacing w:before="280" w:after="280" w:line="240" w:lineRule="auto"/>
              <w:jc w:val="center"/>
            </w:pPr>
          </w:p>
        </w:tc>
      </w:tr>
      <w:tr w:rsidR="0061135E" w:rsidTr="00925075">
        <w:tc>
          <w:tcPr>
            <w:tcW w:w="413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Уређивање зборника саопштења скупа националног значаја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2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M66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Default="0061135E" w:rsidP="00925075">
            <w:pPr>
              <w:spacing w:before="280" w:after="280" w:line="240" w:lineRule="auto"/>
              <w:jc w:val="center"/>
            </w:pPr>
          </w:p>
        </w:tc>
      </w:tr>
      <w:tr w:rsidR="0061135E" w:rsidTr="00925075">
        <w:tc>
          <w:tcPr>
            <w:tcW w:w="413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Монографско издање грађе, превод изворног текста у облику монографије (само за старе језике)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2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M67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5 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Default="0061135E" w:rsidP="00925075">
            <w:pPr>
              <w:spacing w:before="280" w:after="280" w:line="240" w:lineRule="auto"/>
              <w:jc w:val="center"/>
            </w:pPr>
          </w:p>
        </w:tc>
      </w:tr>
      <w:tr w:rsidR="0061135E" w:rsidTr="00925075">
        <w:tc>
          <w:tcPr>
            <w:tcW w:w="413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Превод изворног текста у облику студије, поглавља или чланка, превод или стручна редакција превода научне монографске књиге (само за старе језике)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2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M68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2 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Default="0061135E" w:rsidP="00925075">
            <w:pPr>
              <w:spacing w:before="280" w:after="280" w:line="240" w:lineRule="auto"/>
              <w:jc w:val="center"/>
            </w:pPr>
          </w:p>
        </w:tc>
      </w:tr>
      <w:tr w:rsidR="0061135E" w:rsidTr="00925075">
        <w:tc>
          <w:tcPr>
            <w:tcW w:w="413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Критичко издање дела/аутора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2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M69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6 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Default="0061135E" w:rsidP="00925075">
            <w:pPr>
              <w:spacing w:before="280" w:after="280" w:line="240" w:lineRule="auto"/>
              <w:jc w:val="center"/>
            </w:pPr>
          </w:p>
        </w:tc>
      </w:tr>
      <w:tr w:rsidR="0061135E" w:rsidTr="00925075">
        <w:tc>
          <w:tcPr>
            <w:tcW w:w="413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b/>
                <w:bCs/>
                <w:sz w:val="24"/>
                <w:szCs w:val="24"/>
              </w:rPr>
              <w:t>Одбрањена докторска дисертација</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b/>
                <w:bCs/>
              </w:rPr>
              <w:t>M70 </w:t>
            </w:r>
          </w:p>
        </w:tc>
        <w:tc>
          <w:tcPr>
            <w:tcW w:w="112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b/>
                <w:bCs/>
              </w:rPr>
              <w:t>6 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b/>
                <w:bCs/>
              </w:rPr>
              <w:t>6 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b/>
                <w:bCs/>
              </w:rPr>
              <w:t>6 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b/>
                <w:bCs/>
              </w:rPr>
              <w:t>6 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Default="0061135E" w:rsidP="00925075">
            <w:pPr>
              <w:spacing w:before="280" w:after="280" w:line="240" w:lineRule="auto"/>
              <w:jc w:val="center"/>
            </w:pPr>
          </w:p>
        </w:tc>
      </w:tr>
      <w:tr w:rsidR="0061135E" w:rsidTr="00925075">
        <w:tc>
          <w:tcPr>
            <w:tcW w:w="413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b/>
                <w:bCs/>
                <w:sz w:val="24"/>
                <w:szCs w:val="24"/>
              </w:rPr>
              <w:t>Техничка решења</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b/>
                <w:bCs/>
              </w:rPr>
              <w:t>M80 </w:t>
            </w:r>
          </w:p>
        </w:tc>
        <w:tc>
          <w:tcPr>
            <w:tcW w:w="112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Default="0061135E" w:rsidP="00925075">
            <w:pPr>
              <w:spacing w:after="0" w:line="240" w:lineRule="auto"/>
            </w:pPr>
          </w:p>
        </w:tc>
      </w:tr>
      <w:tr w:rsidR="0061135E" w:rsidTr="00925075">
        <w:tc>
          <w:tcPr>
            <w:tcW w:w="413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Ново техничко решење примењено на међународном нивоу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2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M81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8 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Default="0061135E" w:rsidP="00925075">
            <w:pPr>
              <w:spacing w:after="0" w:line="240" w:lineRule="auto"/>
            </w:pPr>
          </w:p>
        </w:tc>
      </w:tr>
      <w:tr w:rsidR="0061135E" w:rsidTr="00925075">
        <w:tc>
          <w:tcPr>
            <w:tcW w:w="413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Ново техничко решење (метода) примењено на националном нивоу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2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M82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6 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Default="0061135E" w:rsidP="00925075">
            <w:pPr>
              <w:spacing w:after="0" w:line="240" w:lineRule="auto"/>
            </w:pPr>
          </w:p>
        </w:tc>
      </w:tr>
      <w:tr w:rsidR="0061135E" w:rsidTr="00925075">
        <w:tc>
          <w:tcPr>
            <w:tcW w:w="413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Битно побољшано техничко решење на међународном нивоу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2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M83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4 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Default="0061135E" w:rsidP="00925075">
            <w:pPr>
              <w:spacing w:after="0" w:line="240" w:lineRule="auto"/>
            </w:pPr>
          </w:p>
        </w:tc>
      </w:tr>
      <w:tr w:rsidR="0061135E" w:rsidTr="00925075">
        <w:tc>
          <w:tcPr>
            <w:tcW w:w="413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Битно побољшано техничко решење на националном нивоу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2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M84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3 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Default="0061135E" w:rsidP="00925075">
            <w:pPr>
              <w:spacing w:after="0" w:line="240" w:lineRule="auto"/>
            </w:pPr>
          </w:p>
        </w:tc>
      </w:tr>
      <w:tr w:rsidR="0061135E" w:rsidTr="00925075">
        <w:tc>
          <w:tcPr>
            <w:tcW w:w="413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Ново техничко решење (није комерцијализовано)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2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M85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2 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Default="0061135E" w:rsidP="00925075">
            <w:pPr>
              <w:spacing w:after="0" w:line="240" w:lineRule="auto"/>
            </w:pPr>
          </w:p>
        </w:tc>
      </w:tr>
      <w:tr w:rsidR="0061135E" w:rsidTr="00925075">
        <w:tc>
          <w:tcPr>
            <w:tcW w:w="413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Пријава међународног патента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2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M86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Default="0061135E" w:rsidP="00925075">
            <w:pPr>
              <w:spacing w:after="0" w:line="240" w:lineRule="auto"/>
            </w:pPr>
          </w:p>
        </w:tc>
      </w:tr>
      <w:tr w:rsidR="0061135E" w:rsidTr="00925075">
        <w:tc>
          <w:tcPr>
            <w:tcW w:w="413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Пријава домаћег патента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2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M87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0,5 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Default="0061135E" w:rsidP="00925075">
            <w:pPr>
              <w:spacing w:after="0" w:line="240" w:lineRule="auto"/>
            </w:pPr>
          </w:p>
        </w:tc>
      </w:tr>
      <w:tr w:rsidR="0061135E" w:rsidTr="00925075">
        <w:tc>
          <w:tcPr>
            <w:tcW w:w="413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b/>
                <w:bCs/>
                <w:sz w:val="24"/>
                <w:szCs w:val="24"/>
              </w:rPr>
              <w:t>Патенти</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b/>
                <w:bCs/>
              </w:rPr>
              <w:t>M90 </w:t>
            </w:r>
          </w:p>
        </w:tc>
        <w:tc>
          <w:tcPr>
            <w:tcW w:w="112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Default="0061135E" w:rsidP="00925075">
            <w:pPr>
              <w:spacing w:after="0" w:line="240" w:lineRule="auto"/>
            </w:pPr>
          </w:p>
        </w:tc>
      </w:tr>
      <w:tr w:rsidR="0061135E" w:rsidTr="00925075">
        <w:tc>
          <w:tcPr>
            <w:tcW w:w="413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Регистрован патент на међународном нивоу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2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M91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16 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Default="0061135E" w:rsidP="00925075">
            <w:pPr>
              <w:spacing w:after="0" w:line="240" w:lineRule="auto"/>
            </w:pPr>
          </w:p>
        </w:tc>
      </w:tr>
      <w:tr w:rsidR="0061135E" w:rsidTr="00925075">
        <w:tc>
          <w:tcPr>
            <w:tcW w:w="413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Регистрован патент на националном нивоу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2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M92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12 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Default="0061135E" w:rsidP="00925075">
            <w:pPr>
              <w:spacing w:after="0" w:line="240" w:lineRule="auto"/>
            </w:pPr>
          </w:p>
        </w:tc>
      </w:tr>
      <w:tr w:rsidR="0061135E" w:rsidTr="00925075">
        <w:tc>
          <w:tcPr>
            <w:tcW w:w="413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Објављен патент на међународном нивоу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2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M93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9 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Default="0061135E" w:rsidP="00925075">
            <w:pPr>
              <w:spacing w:after="0" w:line="240" w:lineRule="auto"/>
            </w:pPr>
          </w:p>
        </w:tc>
      </w:tr>
      <w:tr w:rsidR="0061135E" w:rsidTr="00925075">
        <w:tc>
          <w:tcPr>
            <w:tcW w:w="413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Објављен патент на националном нивоу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2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M94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7 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Default="0061135E" w:rsidP="00925075">
            <w:pPr>
              <w:spacing w:after="0" w:line="240" w:lineRule="auto"/>
            </w:pPr>
          </w:p>
        </w:tc>
      </w:tr>
      <w:tr w:rsidR="0061135E" w:rsidTr="00925075">
        <w:tc>
          <w:tcPr>
            <w:tcW w:w="413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Реализована, сорта, раса или сој на међународном нивоу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2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M95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12 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Default="0061135E" w:rsidP="00925075">
            <w:pPr>
              <w:spacing w:after="0" w:line="240" w:lineRule="auto"/>
            </w:pPr>
          </w:p>
        </w:tc>
      </w:tr>
      <w:tr w:rsidR="0061135E" w:rsidTr="00925075">
        <w:tc>
          <w:tcPr>
            <w:tcW w:w="413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Реализована, сорта, раса или сој на националном нивоу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2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M96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8 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Default="0061135E" w:rsidP="00925075">
            <w:pPr>
              <w:spacing w:after="0" w:line="240" w:lineRule="auto"/>
            </w:pPr>
          </w:p>
        </w:tc>
      </w:tr>
      <w:tr w:rsidR="0061135E" w:rsidTr="00925075">
        <w:tc>
          <w:tcPr>
            <w:tcW w:w="413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Призната сорта, раса или сој на међународном нивоу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2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M97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Default="0061135E" w:rsidP="00925075">
            <w:pPr>
              <w:spacing w:after="0" w:line="240" w:lineRule="auto"/>
            </w:pPr>
          </w:p>
        </w:tc>
      </w:tr>
      <w:tr w:rsidR="0061135E" w:rsidTr="00925075">
        <w:tc>
          <w:tcPr>
            <w:tcW w:w="413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Призната сорта, раса или сој на националном нивоу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2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M98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3 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Default="0061135E" w:rsidP="00925075">
            <w:pPr>
              <w:spacing w:after="0" w:line="240" w:lineRule="auto"/>
            </w:pPr>
          </w:p>
        </w:tc>
      </w:tr>
      <w:tr w:rsidR="0061135E" w:rsidTr="00925075">
        <w:tc>
          <w:tcPr>
            <w:tcW w:w="413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Ауторска изложба са каталогом уз научну рецензију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2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M99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2 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Default="0061135E" w:rsidP="00925075">
            <w:pPr>
              <w:spacing w:after="0" w:line="240" w:lineRule="auto"/>
            </w:pPr>
          </w:p>
        </w:tc>
      </w:tr>
      <w:tr w:rsidR="0061135E" w:rsidTr="00925075">
        <w:tc>
          <w:tcPr>
            <w:tcW w:w="413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Изведена дела, награде, студије, изложбе, жирирања и кустоски рад од међународног значаја</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b/>
                <w:bCs/>
              </w:rPr>
              <w:t>M100 </w:t>
            </w:r>
          </w:p>
        </w:tc>
        <w:tc>
          <w:tcPr>
            <w:tcW w:w="112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Default="0061135E" w:rsidP="00925075">
            <w:pPr>
              <w:spacing w:after="0" w:line="240" w:lineRule="auto"/>
            </w:pPr>
          </w:p>
        </w:tc>
      </w:tr>
      <w:tr w:rsidR="0061135E" w:rsidTr="00925075">
        <w:tc>
          <w:tcPr>
            <w:tcW w:w="413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Изведено (ауторско) дело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2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M101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8 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Default="0061135E" w:rsidP="00925075">
            <w:pPr>
              <w:spacing w:after="0" w:line="240" w:lineRule="auto"/>
            </w:pPr>
          </w:p>
        </w:tc>
      </w:tr>
      <w:tr w:rsidR="0061135E" w:rsidTr="00925075">
        <w:tc>
          <w:tcPr>
            <w:tcW w:w="413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Награда на конкурсу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2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M102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Default="0061135E" w:rsidP="00925075">
            <w:pPr>
              <w:spacing w:after="0" w:line="240" w:lineRule="auto"/>
            </w:pPr>
          </w:p>
        </w:tc>
      </w:tr>
      <w:tr w:rsidR="0061135E" w:rsidTr="00925075">
        <w:tc>
          <w:tcPr>
            <w:tcW w:w="413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Студија, експертиза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2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M103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3 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Default="0061135E" w:rsidP="00925075">
            <w:pPr>
              <w:spacing w:after="0" w:line="240" w:lineRule="auto"/>
            </w:pPr>
          </w:p>
        </w:tc>
      </w:tr>
      <w:tr w:rsidR="0061135E" w:rsidTr="00925075">
        <w:tc>
          <w:tcPr>
            <w:tcW w:w="413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Награда на изложби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2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M104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2 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Default="0061135E" w:rsidP="00925075">
            <w:pPr>
              <w:spacing w:after="0" w:line="240" w:lineRule="auto"/>
            </w:pPr>
          </w:p>
        </w:tc>
      </w:tr>
      <w:tr w:rsidR="0061135E" w:rsidTr="00925075">
        <w:tc>
          <w:tcPr>
            <w:tcW w:w="413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Учешће на изложби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2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M105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Default="0061135E" w:rsidP="00925075">
            <w:pPr>
              <w:spacing w:after="0" w:line="240" w:lineRule="auto"/>
            </w:pPr>
          </w:p>
        </w:tc>
      </w:tr>
      <w:tr w:rsidR="0061135E" w:rsidTr="00925075">
        <w:tc>
          <w:tcPr>
            <w:tcW w:w="413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Учешће у раду жирија</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2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M106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0,5 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Default="0061135E" w:rsidP="00925075">
            <w:pPr>
              <w:spacing w:after="0" w:line="240" w:lineRule="auto"/>
            </w:pPr>
          </w:p>
        </w:tc>
      </w:tr>
      <w:tr w:rsidR="0061135E" w:rsidTr="00925075">
        <w:tc>
          <w:tcPr>
            <w:tcW w:w="413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Кустоски рад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2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M107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0,5 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Default="0061135E" w:rsidP="00925075">
            <w:pPr>
              <w:spacing w:after="0" w:line="240" w:lineRule="auto"/>
            </w:pPr>
          </w:p>
        </w:tc>
      </w:tr>
      <w:tr w:rsidR="0061135E" w:rsidTr="00925075">
        <w:tc>
          <w:tcPr>
            <w:tcW w:w="413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Изведена дела, награде, студије, изложбе од националног значаја</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b/>
                <w:bCs/>
              </w:rPr>
              <w:t>M100 </w:t>
            </w:r>
          </w:p>
        </w:tc>
        <w:tc>
          <w:tcPr>
            <w:tcW w:w="112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Default="0061135E" w:rsidP="00925075">
            <w:pPr>
              <w:spacing w:after="0" w:line="240" w:lineRule="auto"/>
            </w:pPr>
          </w:p>
        </w:tc>
      </w:tr>
      <w:tr w:rsidR="0061135E" w:rsidTr="00925075">
        <w:tc>
          <w:tcPr>
            <w:tcW w:w="413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Изведено (ауторско) дело са публикацијом у националном часопису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2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M108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4 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Default="0061135E" w:rsidP="00925075">
            <w:pPr>
              <w:spacing w:after="0" w:line="240" w:lineRule="auto"/>
            </w:pPr>
          </w:p>
        </w:tc>
      </w:tr>
      <w:tr w:rsidR="0061135E" w:rsidTr="00925075">
        <w:tc>
          <w:tcPr>
            <w:tcW w:w="413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Награда на конкурсу у Републици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2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M109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2,5 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Default="0061135E" w:rsidP="00925075">
            <w:pPr>
              <w:spacing w:after="0" w:line="240" w:lineRule="auto"/>
            </w:pPr>
          </w:p>
        </w:tc>
      </w:tr>
      <w:tr w:rsidR="0061135E" w:rsidTr="00925075">
        <w:tc>
          <w:tcPr>
            <w:tcW w:w="413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Студија експертиза, у Републици, регионима</w:t>
            </w:r>
            <w:proofErr w:type="gramStart"/>
            <w:r w:rsidRPr="00515BCB">
              <w:rPr>
                <w:rFonts w:eastAsia="Times New Roman" w:cs="Times New Roman"/>
                <w:sz w:val="24"/>
                <w:szCs w:val="24"/>
              </w:rPr>
              <w:t>,...</w:t>
            </w:r>
            <w:proofErr w:type="gramEnd"/>
            <w:r w:rsidRPr="00515BCB">
              <w:rPr>
                <w:rFonts w:eastAsia="Times New Roman" w:cs="Times New Roman"/>
                <w:sz w:val="24"/>
                <w:szCs w:val="24"/>
              </w:rPr>
              <w:t>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2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M110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Default="0061135E" w:rsidP="00925075">
            <w:pPr>
              <w:spacing w:after="0" w:line="240" w:lineRule="auto"/>
            </w:pPr>
          </w:p>
        </w:tc>
      </w:tr>
      <w:tr w:rsidR="0061135E" w:rsidTr="00925075">
        <w:tc>
          <w:tcPr>
            <w:tcW w:w="413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Награда на националној изложби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2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M111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Default="0061135E" w:rsidP="00925075">
            <w:pPr>
              <w:spacing w:after="0" w:line="240" w:lineRule="auto"/>
            </w:pPr>
          </w:p>
        </w:tc>
      </w:tr>
      <w:tr w:rsidR="0061135E" w:rsidTr="00925075">
        <w:tc>
          <w:tcPr>
            <w:tcW w:w="413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Учешће на националној изложби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2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M112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0,5 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Default="0061135E" w:rsidP="00925075">
            <w:pPr>
              <w:spacing w:after="0" w:line="240" w:lineRule="auto"/>
            </w:pPr>
          </w:p>
        </w:tc>
      </w:tr>
      <w:tr w:rsidR="0061135E" w:rsidTr="00925075">
        <w:tc>
          <w:tcPr>
            <w:tcW w:w="413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Документи припремљени у вези са креирањем и анализом јавних политика</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b/>
                <w:bCs/>
              </w:rPr>
              <w:t>M120 </w:t>
            </w:r>
          </w:p>
        </w:tc>
        <w:tc>
          <w:tcPr>
            <w:tcW w:w="112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Default="0061135E" w:rsidP="00925075">
            <w:pPr>
              <w:spacing w:after="0" w:line="240" w:lineRule="auto"/>
            </w:pPr>
          </w:p>
        </w:tc>
      </w:tr>
      <w:tr w:rsidR="0061135E" w:rsidTr="00925075">
        <w:tc>
          <w:tcPr>
            <w:tcW w:w="413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Стратешки документ националног или супра-националног нивоа наручен од одговарајућег органа јавне власти који је прихваћен на одговарајућем научном/наставно-научном већу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2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M121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jc w:val="center"/>
              <w:rPr>
                <w:rFonts w:cs="Times New Roman"/>
              </w:rPr>
            </w:pPr>
            <w:r w:rsidRPr="00834677">
              <w:rPr>
                <w:rFonts w:eastAsia="Times New Roman" w:cs="Times New Roman"/>
              </w:rPr>
              <w:t>3</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3</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jc w:val="center"/>
              <w:rPr>
                <w:rFonts w:cs="Times New Roman"/>
              </w:rPr>
            </w:pPr>
            <w:r w:rsidRPr="00834677">
              <w:rPr>
                <w:rFonts w:eastAsia="Times New Roman" w:cs="Times New Roman"/>
              </w:rPr>
              <w:t>3</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jc w:val="center"/>
              <w:rPr>
                <w:rFonts w:cs="Times New Roman"/>
              </w:rPr>
            </w:pPr>
            <w:r w:rsidRPr="00834677">
              <w:rPr>
                <w:rFonts w:eastAsia="Times New Roman" w:cs="Times New Roman"/>
              </w:rPr>
              <w:t>3</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Default="0061135E" w:rsidP="00925075">
            <w:pPr>
              <w:spacing w:after="0" w:line="240" w:lineRule="auto"/>
            </w:pPr>
          </w:p>
        </w:tc>
      </w:tr>
      <w:tr w:rsidR="0061135E" w:rsidTr="00925075">
        <w:tc>
          <w:tcPr>
            <w:tcW w:w="413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Стратешки документ регионалног нивоа наручен од одговарајућег органа јавне власти или органа територијалне аутономије који је прихваћен на одговарајућем научном/наставно-научном већу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2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M122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jc w:val="center"/>
              <w:rPr>
                <w:rFonts w:cs="Times New Roman"/>
              </w:rPr>
            </w:pPr>
            <w:r w:rsidRPr="00834677">
              <w:rPr>
                <w:rFonts w:eastAsia="Times New Roman" w:cs="Times New Roman"/>
              </w:rPr>
              <w:t>2</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2</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jc w:val="center"/>
              <w:rPr>
                <w:rFonts w:cs="Times New Roman"/>
              </w:rPr>
            </w:pPr>
            <w:r w:rsidRPr="00834677">
              <w:rPr>
                <w:rFonts w:eastAsia="Times New Roman" w:cs="Times New Roman"/>
              </w:rPr>
              <w:t>2</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jc w:val="center"/>
              <w:rPr>
                <w:rFonts w:cs="Times New Roman"/>
              </w:rPr>
            </w:pPr>
            <w:r w:rsidRPr="00834677">
              <w:rPr>
                <w:rFonts w:eastAsia="Times New Roman" w:cs="Times New Roman"/>
              </w:rPr>
              <w:t>2</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Default="0061135E" w:rsidP="00925075">
            <w:pPr>
              <w:spacing w:after="0" w:line="240" w:lineRule="auto"/>
            </w:pPr>
          </w:p>
        </w:tc>
      </w:tr>
      <w:tr w:rsidR="0061135E" w:rsidTr="00925075">
        <w:tc>
          <w:tcPr>
            <w:tcW w:w="413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Студија и анализа јавне политике која је прихваћена на одговарајућем научном/наставно-научном већу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2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M123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jc w:val="center"/>
              <w:rPr>
                <w:rFonts w:cs="Times New Roman"/>
              </w:rPr>
            </w:pPr>
            <w:r w:rsidRPr="00834677">
              <w:rPr>
                <w:rFonts w:eastAsia="Times New Roman" w:cs="Times New Roman"/>
              </w:rPr>
              <w:t>1</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jc w:val="center"/>
              <w:rPr>
                <w:rFonts w:cs="Times New Roman"/>
              </w:rPr>
            </w:pPr>
            <w:r w:rsidRPr="00834677">
              <w:rPr>
                <w:rFonts w:eastAsia="Times New Roman" w:cs="Times New Roman"/>
              </w:rPr>
              <w:t>1</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jc w:val="center"/>
              <w:rPr>
                <w:rFonts w:cs="Times New Roman"/>
              </w:rPr>
            </w:pPr>
            <w:r w:rsidRPr="00834677">
              <w:rPr>
                <w:rFonts w:eastAsia="Times New Roman" w:cs="Times New Roman"/>
              </w:rPr>
              <w:t>1</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Default="0061135E" w:rsidP="00925075">
            <w:pPr>
              <w:spacing w:after="0" w:line="240" w:lineRule="auto"/>
            </w:pPr>
          </w:p>
        </w:tc>
      </w:tr>
      <w:tr w:rsidR="0061135E" w:rsidTr="00925075">
        <w:tc>
          <w:tcPr>
            <w:tcW w:w="413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sz w:val="24"/>
                <w:szCs w:val="24"/>
              </w:rPr>
              <w:t>Анализа утицаја ефеката, прихваћена на научном/наставно-научном већу </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r w:rsidRPr="00834677">
              <w:rPr>
                <w:rFonts w:eastAsia="Times New Roman" w:cs="Times New Roman"/>
              </w:rPr>
              <w:t> </w:t>
            </w:r>
          </w:p>
        </w:tc>
        <w:tc>
          <w:tcPr>
            <w:tcW w:w="112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M124 </w:t>
            </w: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jc w:val="center"/>
              <w:rPr>
                <w:rFonts w:cs="Times New Roman"/>
              </w:rPr>
            </w:pPr>
            <w:r w:rsidRPr="00834677">
              <w:rPr>
                <w:rFonts w:eastAsia="Times New Roman" w:cs="Times New Roman"/>
              </w:rPr>
              <w:t>1</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r w:rsidRPr="00834677">
              <w:rPr>
                <w:rFonts w:eastAsia="Times New Roman" w:cs="Times New Roman"/>
              </w:rPr>
              <w:t>1</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jc w:val="center"/>
              <w:rPr>
                <w:rFonts w:cs="Times New Roman"/>
              </w:rPr>
            </w:pPr>
            <w:r w:rsidRPr="00834677">
              <w:rPr>
                <w:rFonts w:eastAsia="Times New Roman" w:cs="Times New Roman"/>
              </w:rPr>
              <w:t>1</w:t>
            </w: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jc w:val="center"/>
              <w:rPr>
                <w:rFonts w:cs="Times New Roman"/>
              </w:rPr>
            </w:pPr>
            <w:r w:rsidRPr="00834677">
              <w:rPr>
                <w:rFonts w:eastAsia="Times New Roman" w:cs="Times New Roman"/>
              </w:rPr>
              <w:t>1</w:t>
            </w: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Default="0061135E" w:rsidP="00925075">
            <w:pPr>
              <w:spacing w:after="0" w:line="240" w:lineRule="auto"/>
            </w:pPr>
          </w:p>
        </w:tc>
      </w:tr>
      <w:tr w:rsidR="0061135E" w:rsidTr="00925075">
        <w:tc>
          <w:tcPr>
            <w:tcW w:w="413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515BCB" w:rsidRDefault="0061135E" w:rsidP="00925075">
            <w:pPr>
              <w:spacing w:before="280" w:after="280" w:line="240" w:lineRule="auto"/>
              <w:rPr>
                <w:rFonts w:cs="Times New Roman"/>
                <w:sz w:val="24"/>
                <w:szCs w:val="24"/>
              </w:rPr>
            </w:pPr>
            <w:r w:rsidRPr="00515BCB">
              <w:rPr>
                <w:rFonts w:eastAsia="Times New Roman" w:cs="Times New Roman"/>
                <w:b/>
                <w:sz w:val="24"/>
                <w:szCs w:val="24"/>
                <w:lang w:val="sr-Cyrl-RS"/>
              </w:rPr>
              <w:t>Укупан збир</w:t>
            </w:r>
          </w:p>
        </w:tc>
        <w:tc>
          <w:tcPr>
            <w:tcW w:w="117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p>
        </w:tc>
        <w:tc>
          <w:tcPr>
            <w:tcW w:w="112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p>
        </w:tc>
        <w:tc>
          <w:tcPr>
            <w:tcW w:w="582"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before="280" w:after="280" w:line="240" w:lineRule="auto"/>
              <w:jc w:val="center"/>
              <w:rPr>
                <w:rFonts w:cs="Times New Roman"/>
              </w:rPr>
            </w:pP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p>
        </w:tc>
        <w:tc>
          <w:tcPr>
            <w:tcW w:w="630" w:type="dxa"/>
            <w:tcBorders>
              <w:top w:val="outset" w:sz="6" w:space="0" w:color="00000A"/>
              <w:left w:val="outset" w:sz="6" w:space="0" w:color="00000A"/>
              <w:bottom w:val="outset" w:sz="6" w:space="0" w:color="00000A"/>
              <w:right w:val="outset" w:sz="6" w:space="0" w:color="00000A"/>
            </w:tcBorders>
            <w:shd w:val="clear" w:color="auto" w:fill="auto"/>
            <w:vAlign w:val="center"/>
          </w:tcPr>
          <w:p w:rsidR="0061135E" w:rsidRPr="00834677" w:rsidRDefault="0061135E" w:rsidP="00925075">
            <w:pPr>
              <w:spacing w:after="0" w:line="240" w:lineRule="auto"/>
              <w:rPr>
                <w:rFonts w:cs="Times New Roman"/>
              </w:rPr>
            </w:pPr>
          </w:p>
        </w:tc>
        <w:tc>
          <w:tcPr>
            <w:tcW w:w="898" w:type="dxa"/>
            <w:tcBorders>
              <w:top w:val="outset" w:sz="6" w:space="0" w:color="00000A"/>
              <w:left w:val="outset" w:sz="6" w:space="0" w:color="00000A"/>
              <w:bottom w:val="outset" w:sz="6" w:space="0" w:color="00000A"/>
              <w:right w:val="outset" w:sz="6" w:space="0" w:color="00000A"/>
            </w:tcBorders>
            <w:shd w:val="clear" w:color="auto" w:fill="auto"/>
          </w:tcPr>
          <w:p w:rsidR="0061135E" w:rsidRDefault="0061135E" w:rsidP="00925075">
            <w:pPr>
              <w:spacing w:after="0" w:line="240" w:lineRule="auto"/>
            </w:pPr>
          </w:p>
        </w:tc>
      </w:tr>
    </w:tbl>
    <w:p w:rsidR="0061135E" w:rsidRDefault="0061135E" w:rsidP="0061135E">
      <w:pPr>
        <w:rPr>
          <w:lang w:val="sr-Cyrl-RS"/>
        </w:rPr>
      </w:pPr>
    </w:p>
    <w:p w:rsidR="0061135E" w:rsidRDefault="0061135E" w:rsidP="0061135E">
      <w:pPr>
        <w:rPr>
          <w:lang w:val="sr-Cyrl-RS"/>
        </w:rPr>
      </w:pPr>
    </w:p>
    <w:p w:rsidR="0061135E" w:rsidRDefault="0061135E" w:rsidP="0061135E"/>
    <w:p w:rsidR="0061135E" w:rsidRDefault="0061135E" w:rsidP="0061135E"/>
    <w:p w:rsidR="0061135E" w:rsidRPr="00993CDC" w:rsidRDefault="0061135E" w:rsidP="0061135E">
      <w:pPr>
        <w:rPr>
          <w:sz w:val="24"/>
          <w:szCs w:val="24"/>
          <w:lang w:val="sr-Cyrl-RS"/>
        </w:rPr>
      </w:pPr>
      <w:r w:rsidRPr="00993CDC">
        <w:rPr>
          <w:sz w:val="24"/>
          <w:szCs w:val="24"/>
          <w:lang w:val="sr-Cyrl-RS"/>
        </w:rPr>
        <w:t>Место и датум</w:t>
      </w:r>
    </w:p>
    <w:p w:rsidR="0061135E" w:rsidRPr="00993CDC" w:rsidRDefault="0061135E" w:rsidP="0061135E">
      <w:pPr>
        <w:ind w:left="7200"/>
        <w:rPr>
          <w:sz w:val="24"/>
          <w:szCs w:val="24"/>
        </w:rPr>
      </w:pPr>
      <w:r w:rsidRPr="00993CDC">
        <w:rPr>
          <w:sz w:val="24"/>
          <w:szCs w:val="24"/>
          <w:lang w:val="sr-Cyrl-RS"/>
        </w:rPr>
        <w:t>Потпис директора</w:t>
      </w:r>
    </w:p>
    <w:p w:rsidR="0061135E" w:rsidRDefault="0061135E" w:rsidP="0061135E"/>
    <w:p w:rsidR="0061135E" w:rsidRDefault="0061135E" w:rsidP="0061135E">
      <w:pPr>
        <w:rPr>
          <w:lang w:val="sr-Cyrl-RS"/>
        </w:rPr>
      </w:pPr>
      <w:r>
        <w:rPr>
          <w:lang w:val="sr-Cyrl-RS"/>
        </w:rPr>
        <w:br w:type="page"/>
      </w:r>
    </w:p>
    <w:p w:rsidR="0061135E" w:rsidRPr="00105372" w:rsidRDefault="0061135E" w:rsidP="00A06677">
      <w:pPr>
        <w:spacing w:after="120" w:line="240" w:lineRule="auto"/>
        <w:jc w:val="right"/>
        <w:rPr>
          <w:sz w:val="48"/>
          <w:szCs w:val="48"/>
          <w:lang w:val="sr-Latn-RS"/>
        </w:rPr>
      </w:pPr>
      <w:r w:rsidRPr="00105372">
        <w:rPr>
          <w:sz w:val="48"/>
          <w:szCs w:val="48"/>
          <w:lang w:val="sr-Cyrl-RS"/>
        </w:rPr>
        <w:t xml:space="preserve">Прилог </w:t>
      </w:r>
      <w:r>
        <w:rPr>
          <w:sz w:val="48"/>
          <w:szCs w:val="48"/>
          <w:lang w:val="sr-Cyrl-RS"/>
        </w:rPr>
        <w:t>2</w:t>
      </w:r>
      <w:r w:rsidRPr="00105372">
        <w:rPr>
          <w:sz w:val="48"/>
          <w:szCs w:val="48"/>
          <w:lang w:val="sr-Cyrl-RS"/>
        </w:rPr>
        <w:t>.</w:t>
      </w:r>
    </w:p>
    <w:p w:rsidR="0061135E" w:rsidRDefault="0061135E" w:rsidP="0061135E">
      <w:pPr>
        <w:pStyle w:val="Heading1"/>
        <w:rPr>
          <w:lang w:val="sr-Cyrl-RS"/>
        </w:rPr>
      </w:pPr>
      <w:r>
        <w:rPr>
          <w:lang w:val="sr-Cyrl-RS"/>
        </w:rPr>
        <w:tab/>
        <w:t>ГОДИШЊИ ИЗВЕШТАЈ О РАДУ</w:t>
      </w:r>
      <w:r w:rsidR="00A06677">
        <w:rPr>
          <w:lang w:val="sr-Cyrl-RS"/>
        </w:rPr>
        <w:t xml:space="preserve"> НАУЧНОИСТРАЖИВАЧКЕ ОРГАНИЗАЦИЈЕ</w:t>
      </w:r>
    </w:p>
    <w:p w:rsidR="0061135E" w:rsidRPr="00AF1D0D" w:rsidRDefault="0061135E" w:rsidP="0061135E">
      <w:pPr>
        <w:pStyle w:val="ListParagraph"/>
        <w:numPr>
          <w:ilvl w:val="0"/>
          <w:numId w:val="10"/>
        </w:numPr>
        <w:jc w:val="both"/>
        <w:rPr>
          <w:lang w:val="sr-Cyrl-RS"/>
        </w:rPr>
      </w:pPr>
      <w:r>
        <w:rPr>
          <w:lang w:val="sr-Cyrl-RS"/>
        </w:rPr>
        <w:t>Основни подаци</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4126"/>
        <w:gridCol w:w="2480"/>
        <w:gridCol w:w="129"/>
        <w:gridCol w:w="2609"/>
      </w:tblGrid>
      <w:tr w:rsidR="0061135E" w:rsidRPr="006E1883" w:rsidTr="00925075">
        <w:trPr>
          <w:trHeight w:val="155"/>
          <w:jc w:val="center"/>
        </w:trPr>
        <w:tc>
          <w:tcPr>
            <w:tcW w:w="2208" w:type="pct"/>
          </w:tcPr>
          <w:p w:rsidR="0061135E" w:rsidRPr="005721B3" w:rsidRDefault="0061135E" w:rsidP="00925075">
            <w:pPr>
              <w:spacing w:after="0" w:line="240" w:lineRule="auto"/>
              <w:rPr>
                <w:rFonts w:cs="Times New Roman"/>
                <w:lang w:val="sr-Cyrl-RS"/>
              </w:rPr>
            </w:pPr>
            <w:r w:rsidRPr="005721B3">
              <w:rPr>
                <w:rFonts w:cs="Times New Roman"/>
              </w:rPr>
              <w:t>Назив, односно пословно име:</w:t>
            </w:r>
          </w:p>
          <w:p w:rsidR="0061135E" w:rsidRPr="005721B3" w:rsidRDefault="0061135E" w:rsidP="00925075">
            <w:pPr>
              <w:spacing w:after="0" w:line="240" w:lineRule="auto"/>
              <w:rPr>
                <w:rFonts w:cs="Times New Roman"/>
                <w:lang w:val="sr-Cyrl-RS"/>
              </w:rPr>
            </w:pPr>
          </w:p>
          <w:p w:rsidR="0061135E" w:rsidRPr="005721B3" w:rsidRDefault="0061135E" w:rsidP="00925075">
            <w:pPr>
              <w:spacing w:after="0" w:line="240" w:lineRule="auto"/>
              <w:rPr>
                <w:rFonts w:cs="Times New Roman"/>
                <w:lang w:val="sr-Cyrl-RS"/>
              </w:rPr>
            </w:pPr>
          </w:p>
          <w:p w:rsidR="0061135E" w:rsidRPr="005721B3" w:rsidRDefault="0061135E" w:rsidP="00925075">
            <w:pPr>
              <w:spacing w:after="0" w:line="240" w:lineRule="auto"/>
              <w:rPr>
                <w:rFonts w:cs="Times New Roman"/>
                <w:lang w:val="sr-Cyrl-RS"/>
              </w:rPr>
            </w:pPr>
          </w:p>
          <w:p w:rsidR="0061135E" w:rsidRPr="005721B3" w:rsidRDefault="0061135E" w:rsidP="00925075">
            <w:pPr>
              <w:spacing w:after="0" w:line="240" w:lineRule="auto"/>
              <w:rPr>
                <w:rFonts w:cs="Times New Roman"/>
                <w:lang w:val="sr-Cyrl-RS"/>
              </w:rPr>
            </w:pPr>
          </w:p>
        </w:tc>
        <w:tc>
          <w:tcPr>
            <w:tcW w:w="2792" w:type="pct"/>
            <w:gridSpan w:val="3"/>
          </w:tcPr>
          <w:p w:rsidR="0061135E" w:rsidRPr="006E1883" w:rsidRDefault="0061135E" w:rsidP="00925075">
            <w:pPr>
              <w:spacing w:after="0" w:line="240" w:lineRule="auto"/>
              <w:rPr>
                <w:rFonts w:ascii="Arial" w:hAnsi="Arial" w:cs="Arial"/>
              </w:rPr>
            </w:pPr>
          </w:p>
        </w:tc>
      </w:tr>
      <w:tr w:rsidR="0061135E" w:rsidRPr="006E1883" w:rsidTr="00925075">
        <w:trPr>
          <w:jc w:val="center"/>
        </w:trPr>
        <w:tc>
          <w:tcPr>
            <w:tcW w:w="2208" w:type="pct"/>
          </w:tcPr>
          <w:p w:rsidR="0061135E" w:rsidRPr="005721B3" w:rsidRDefault="0061135E" w:rsidP="00925075">
            <w:pPr>
              <w:spacing w:after="0" w:line="240" w:lineRule="auto"/>
              <w:rPr>
                <w:rFonts w:cs="Times New Roman"/>
                <w:lang w:val="sr-Cyrl-RS"/>
              </w:rPr>
            </w:pPr>
            <w:r w:rsidRPr="005721B3">
              <w:rPr>
                <w:rFonts w:cs="Times New Roman"/>
              </w:rPr>
              <w:t>Адреса, седиште:</w:t>
            </w:r>
          </w:p>
          <w:p w:rsidR="0061135E" w:rsidRPr="005721B3" w:rsidRDefault="0061135E" w:rsidP="00925075">
            <w:pPr>
              <w:spacing w:after="0" w:line="240" w:lineRule="auto"/>
              <w:rPr>
                <w:rFonts w:cs="Times New Roman"/>
                <w:lang w:val="sr-Cyrl-RS"/>
              </w:rPr>
            </w:pPr>
          </w:p>
          <w:p w:rsidR="0061135E" w:rsidRPr="005721B3" w:rsidRDefault="0061135E" w:rsidP="00925075">
            <w:pPr>
              <w:spacing w:after="0" w:line="240" w:lineRule="auto"/>
              <w:rPr>
                <w:rFonts w:cs="Times New Roman"/>
                <w:lang w:val="sr-Cyrl-RS"/>
              </w:rPr>
            </w:pPr>
          </w:p>
          <w:p w:rsidR="0061135E" w:rsidRPr="005721B3" w:rsidRDefault="0061135E" w:rsidP="00925075">
            <w:pPr>
              <w:spacing w:after="0" w:line="240" w:lineRule="auto"/>
              <w:rPr>
                <w:rFonts w:cs="Times New Roman"/>
                <w:lang w:val="sr-Cyrl-RS"/>
              </w:rPr>
            </w:pPr>
          </w:p>
        </w:tc>
        <w:tc>
          <w:tcPr>
            <w:tcW w:w="2792" w:type="pct"/>
            <w:gridSpan w:val="3"/>
          </w:tcPr>
          <w:p w:rsidR="0061135E" w:rsidRPr="006E1883" w:rsidRDefault="0061135E" w:rsidP="00925075">
            <w:pPr>
              <w:spacing w:after="0" w:line="240" w:lineRule="auto"/>
              <w:rPr>
                <w:rFonts w:ascii="Arial" w:hAnsi="Arial" w:cs="Arial"/>
              </w:rPr>
            </w:pPr>
          </w:p>
        </w:tc>
      </w:tr>
      <w:tr w:rsidR="0061135E" w:rsidRPr="006E1883" w:rsidTr="00925075">
        <w:trPr>
          <w:jc w:val="center"/>
        </w:trPr>
        <w:tc>
          <w:tcPr>
            <w:tcW w:w="2208" w:type="pct"/>
          </w:tcPr>
          <w:p w:rsidR="0061135E" w:rsidRPr="005721B3" w:rsidRDefault="0061135E" w:rsidP="00925075">
            <w:pPr>
              <w:spacing w:after="0" w:line="240" w:lineRule="auto"/>
              <w:rPr>
                <w:rFonts w:cs="Times New Roman"/>
              </w:rPr>
            </w:pPr>
            <w:r w:rsidRPr="005721B3">
              <w:rPr>
                <w:rFonts w:cs="Times New Roman"/>
              </w:rPr>
              <w:t>ПИБ:</w:t>
            </w:r>
          </w:p>
        </w:tc>
        <w:tc>
          <w:tcPr>
            <w:tcW w:w="2792" w:type="pct"/>
            <w:gridSpan w:val="3"/>
          </w:tcPr>
          <w:p w:rsidR="0061135E" w:rsidRPr="006E1883" w:rsidRDefault="0061135E" w:rsidP="00925075">
            <w:pPr>
              <w:spacing w:after="0" w:line="240" w:lineRule="auto"/>
              <w:rPr>
                <w:rFonts w:ascii="Arial" w:hAnsi="Arial" w:cs="Arial"/>
              </w:rPr>
            </w:pPr>
          </w:p>
        </w:tc>
      </w:tr>
      <w:tr w:rsidR="0061135E" w:rsidRPr="006E1883" w:rsidTr="00925075">
        <w:trPr>
          <w:jc w:val="center"/>
        </w:trPr>
        <w:tc>
          <w:tcPr>
            <w:tcW w:w="2208" w:type="pct"/>
          </w:tcPr>
          <w:p w:rsidR="0061135E" w:rsidRPr="00105372" w:rsidRDefault="0061135E" w:rsidP="00925075">
            <w:pPr>
              <w:spacing w:after="0" w:line="240" w:lineRule="auto"/>
              <w:rPr>
                <w:rFonts w:cs="Times New Roman"/>
              </w:rPr>
            </w:pPr>
            <w:r>
              <w:rPr>
                <w:rFonts w:cs="Times New Roman"/>
                <w:lang w:val="sr-Cyrl-RS"/>
              </w:rPr>
              <w:t>У</w:t>
            </w:r>
            <w:r w:rsidRPr="00105372">
              <w:rPr>
                <w:rFonts w:cs="Times New Roman"/>
              </w:rPr>
              <w:t xml:space="preserve"> систему ПДВ-а</w:t>
            </w:r>
            <w:r w:rsidRPr="00105372">
              <w:rPr>
                <w:rFonts w:cs="Times New Roman"/>
                <w:lang w:val="sr-Cyrl-RS"/>
              </w:rPr>
              <w:t xml:space="preserve"> – изабрати одговор и означити га са </w:t>
            </w:r>
            <w:r w:rsidRPr="00105372">
              <w:rPr>
                <w:rFonts w:cs="Times New Roman"/>
                <w:b/>
                <w:sz w:val="24"/>
                <w:lang w:val="sr-Cyrl-RS"/>
              </w:rPr>
              <w:t>X</w:t>
            </w:r>
            <w:r w:rsidRPr="00105372">
              <w:rPr>
                <w:rFonts w:cs="Times New Roman"/>
              </w:rPr>
              <w:t>:</w:t>
            </w:r>
          </w:p>
        </w:tc>
        <w:tc>
          <w:tcPr>
            <w:tcW w:w="1396" w:type="pct"/>
            <w:gridSpan w:val="2"/>
          </w:tcPr>
          <w:p w:rsidR="0061135E" w:rsidRPr="00105372" w:rsidRDefault="0061135E" w:rsidP="00925075">
            <w:pPr>
              <w:spacing w:after="0" w:line="240" w:lineRule="auto"/>
              <w:rPr>
                <w:rFonts w:cs="Times New Roman"/>
                <w:lang w:val="sr-Cyrl-RS"/>
              </w:rPr>
            </w:pPr>
            <w:r w:rsidRPr="00105372">
              <w:rPr>
                <w:rFonts w:cs="Times New Roman"/>
              </w:rPr>
              <w:sym w:font="Wingdings" w:char="F06F"/>
            </w:r>
            <w:r w:rsidRPr="00105372">
              <w:rPr>
                <w:rFonts w:cs="Times New Roman"/>
              </w:rPr>
              <w:t xml:space="preserve"> </w:t>
            </w:r>
            <w:r w:rsidRPr="00105372">
              <w:rPr>
                <w:rFonts w:cs="Times New Roman"/>
                <w:lang w:val="sr-Cyrl-RS"/>
              </w:rPr>
              <w:t>ДА</w:t>
            </w:r>
          </w:p>
        </w:tc>
        <w:tc>
          <w:tcPr>
            <w:tcW w:w="1396" w:type="pct"/>
          </w:tcPr>
          <w:p w:rsidR="0061135E" w:rsidRPr="00105372" w:rsidRDefault="0061135E" w:rsidP="00925075">
            <w:pPr>
              <w:spacing w:after="0" w:line="240" w:lineRule="auto"/>
              <w:rPr>
                <w:rFonts w:cs="Times New Roman"/>
                <w:lang w:val="sr-Cyrl-RS"/>
              </w:rPr>
            </w:pPr>
            <w:r w:rsidRPr="00105372">
              <w:rPr>
                <w:rFonts w:cs="Times New Roman"/>
              </w:rPr>
              <w:sym w:font="Wingdings" w:char="F06F"/>
            </w:r>
            <w:r w:rsidRPr="00105372">
              <w:rPr>
                <w:rFonts w:cs="Times New Roman"/>
                <w:lang w:val="sr-Cyrl-RS"/>
              </w:rPr>
              <w:t xml:space="preserve"> НЕ</w:t>
            </w:r>
          </w:p>
        </w:tc>
      </w:tr>
      <w:tr w:rsidR="0061135E" w:rsidRPr="006E1883" w:rsidTr="00925075">
        <w:trPr>
          <w:jc w:val="center"/>
        </w:trPr>
        <w:tc>
          <w:tcPr>
            <w:tcW w:w="2208" w:type="pct"/>
          </w:tcPr>
          <w:p w:rsidR="0061135E" w:rsidRPr="00105372" w:rsidRDefault="0061135E" w:rsidP="00925075">
            <w:pPr>
              <w:spacing w:after="0" w:line="240" w:lineRule="auto"/>
              <w:rPr>
                <w:rFonts w:cs="Times New Roman"/>
              </w:rPr>
            </w:pPr>
            <w:r w:rsidRPr="00105372">
              <w:rPr>
                <w:rFonts w:cs="Times New Roman"/>
              </w:rPr>
              <w:t>Матични број:</w:t>
            </w:r>
          </w:p>
        </w:tc>
        <w:tc>
          <w:tcPr>
            <w:tcW w:w="2792" w:type="pct"/>
            <w:gridSpan w:val="3"/>
          </w:tcPr>
          <w:p w:rsidR="0061135E" w:rsidRPr="00105372" w:rsidRDefault="0061135E" w:rsidP="00925075">
            <w:pPr>
              <w:spacing w:after="0" w:line="240" w:lineRule="auto"/>
              <w:rPr>
                <w:rFonts w:cs="Times New Roman"/>
              </w:rPr>
            </w:pPr>
          </w:p>
        </w:tc>
      </w:tr>
      <w:tr w:rsidR="0061135E" w:rsidRPr="006E1883" w:rsidTr="00925075">
        <w:trPr>
          <w:jc w:val="center"/>
        </w:trPr>
        <w:tc>
          <w:tcPr>
            <w:tcW w:w="2208" w:type="pct"/>
            <w:tcBorders>
              <w:bottom w:val="single" w:sz="6" w:space="0" w:color="auto"/>
            </w:tcBorders>
          </w:tcPr>
          <w:p w:rsidR="0061135E" w:rsidRPr="00105372" w:rsidRDefault="0061135E" w:rsidP="00925075">
            <w:pPr>
              <w:spacing w:after="0" w:line="240" w:lineRule="auto"/>
              <w:rPr>
                <w:rFonts w:cs="Times New Roman"/>
                <w:lang w:val="sr-Cyrl-RS"/>
              </w:rPr>
            </w:pPr>
            <w:r w:rsidRPr="00105372">
              <w:rPr>
                <w:rFonts w:cs="Times New Roman"/>
              </w:rPr>
              <w:t>Назив основне делатности</w:t>
            </w:r>
            <w:r w:rsidRPr="00105372">
              <w:rPr>
                <w:rFonts w:cs="Times New Roman"/>
                <w:lang w:val="sr-Cyrl-RS"/>
              </w:rPr>
              <w:t xml:space="preserve"> према класификацији делатности (КД)</w:t>
            </w:r>
            <w:r w:rsidRPr="00105372">
              <w:rPr>
                <w:rFonts w:cs="Times New Roman"/>
              </w:rPr>
              <w:t>:</w:t>
            </w:r>
          </w:p>
          <w:p w:rsidR="0061135E" w:rsidRPr="00105372" w:rsidRDefault="0061135E" w:rsidP="00925075">
            <w:pPr>
              <w:spacing w:after="0" w:line="240" w:lineRule="auto"/>
              <w:rPr>
                <w:rFonts w:cs="Times New Roman"/>
                <w:lang w:val="sr-Cyrl-RS"/>
              </w:rPr>
            </w:pPr>
          </w:p>
          <w:p w:rsidR="0061135E" w:rsidRPr="00105372" w:rsidRDefault="0061135E" w:rsidP="00925075">
            <w:pPr>
              <w:spacing w:after="0" w:line="240" w:lineRule="auto"/>
              <w:rPr>
                <w:rFonts w:cs="Times New Roman"/>
                <w:lang w:val="sr-Cyrl-RS"/>
              </w:rPr>
            </w:pPr>
          </w:p>
        </w:tc>
        <w:tc>
          <w:tcPr>
            <w:tcW w:w="2792" w:type="pct"/>
            <w:gridSpan w:val="3"/>
            <w:tcBorders>
              <w:bottom w:val="single" w:sz="6" w:space="0" w:color="auto"/>
            </w:tcBorders>
          </w:tcPr>
          <w:p w:rsidR="0061135E" w:rsidRPr="00105372" w:rsidRDefault="0061135E" w:rsidP="00925075">
            <w:pPr>
              <w:spacing w:after="0" w:line="240" w:lineRule="auto"/>
              <w:rPr>
                <w:rFonts w:cs="Times New Roman"/>
              </w:rPr>
            </w:pPr>
          </w:p>
        </w:tc>
      </w:tr>
      <w:tr w:rsidR="0061135E" w:rsidRPr="006E1883" w:rsidTr="00925075">
        <w:trPr>
          <w:jc w:val="center"/>
        </w:trPr>
        <w:tc>
          <w:tcPr>
            <w:tcW w:w="2208" w:type="pct"/>
            <w:vMerge w:val="restart"/>
            <w:tcBorders>
              <w:right w:val="dotted" w:sz="4" w:space="0" w:color="auto"/>
            </w:tcBorders>
          </w:tcPr>
          <w:p w:rsidR="0061135E" w:rsidRPr="00105372" w:rsidRDefault="0061135E" w:rsidP="00925075">
            <w:pPr>
              <w:spacing w:after="0" w:line="240" w:lineRule="auto"/>
              <w:rPr>
                <w:rFonts w:cs="Times New Roman"/>
                <w:lang w:val="sr-Cyrl-RS"/>
              </w:rPr>
            </w:pPr>
            <w:r w:rsidRPr="00105372">
              <w:rPr>
                <w:rFonts w:cs="Times New Roman"/>
              </w:rPr>
              <w:t>Област</w:t>
            </w:r>
            <w:r w:rsidRPr="00105372">
              <w:rPr>
                <w:rFonts w:cs="Times New Roman"/>
                <w:lang w:val="sr-Cyrl-RS"/>
              </w:rPr>
              <w:t>и</w:t>
            </w:r>
            <w:r w:rsidRPr="00105372">
              <w:rPr>
                <w:rFonts w:cs="Times New Roman"/>
              </w:rPr>
              <w:t xml:space="preserve"> научно-истраживачког рада</w:t>
            </w:r>
            <w:r w:rsidRPr="00105372">
              <w:rPr>
                <w:rFonts w:cs="Times New Roman"/>
                <w:lang w:val="sr-Cyrl-RS"/>
              </w:rPr>
              <w:t>:</w:t>
            </w:r>
          </w:p>
        </w:tc>
        <w:tc>
          <w:tcPr>
            <w:tcW w:w="2792" w:type="pct"/>
            <w:gridSpan w:val="3"/>
            <w:tcBorders>
              <w:left w:val="dotted" w:sz="4" w:space="0" w:color="auto"/>
              <w:bottom w:val="dotted" w:sz="4" w:space="0" w:color="auto"/>
            </w:tcBorders>
          </w:tcPr>
          <w:p w:rsidR="0061135E" w:rsidRPr="00105372" w:rsidRDefault="0061135E" w:rsidP="00925075">
            <w:pPr>
              <w:spacing w:after="0" w:line="240" w:lineRule="auto"/>
              <w:rPr>
                <w:rFonts w:cs="Times New Roman"/>
              </w:rPr>
            </w:pPr>
          </w:p>
        </w:tc>
      </w:tr>
      <w:tr w:rsidR="0061135E" w:rsidRPr="006E1883" w:rsidTr="00925075">
        <w:trPr>
          <w:jc w:val="center"/>
        </w:trPr>
        <w:tc>
          <w:tcPr>
            <w:tcW w:w="2208" w:type="pct"/>
            <w:vMerge/>
            <w:tcBorders>
              <w:right w:val="dotted" w:sz="4" w:space="0" w:color="auto"/>
            </w:tcBorders>
          </w:tcPr>
          <w:p w:rsidR="0061135E" w:rsidRPr="00105372" w:rsidRDefault="0061135E" w:rsidP="00925075">
            <w:pPr>
              <w:spacing w:after="0" w:line="240" w:lineRule="auto"/>
              <w:rPr>
                <w:rFonts w:cs="Times New Roman"/>
              </w:rPr>
            </w:pPr>
          </w:p>
        </w:tc>
        <w:tc>
          <w:tcPr>
            <w:tcW w:w="2792" w:type="pct"/>
            <w:gridSpan w:val="3"/>
            <w:tcBorders>
              <w:top w:val="dotted" w:sz="4" w:space="0" w:color="auto"/>
              <w:left w:val="dotted" w:sz="4" w:space="0" w:color="auto"/>
              <w:bottom w:val="dotted" w:sz="4" w:space="0" w:color="auto"/>
            </w:tcBorders>
          </w:tcPr>
          <w:p w:rsidR="0061135E" w:rsidRPr="00105372" w:rsidRDefault="0061135E" w:rsidP="00925075">
            <w:pPr>
              <w:spacing w:after="0" w:line="240" w:lineRule="auto"/>
              <w:rPr>
                <w:rFonts w:cs="Times New Roman"/>
              </w:rPr>
            </w:pPr>
          </w:p>
        </w:tc>
      </w:tr>
      <w:tr w:rsidR="0061135E" w:rsidRPr="006E1883" w:rsidTr="00925075">
        <w:trPr>
          <w:jc w:val="center"/>
        </w:trPr>
        <w:tc>
          <w:tcPr>
            <w:tcW w:w="2208" w:type="pct"/>
            <w:vMerge/>
            <w:tcBorders>
              <w:right w:val="dotted" w:sz="4" w:space="0" w:color="auto"/>
            </w:tcBorders>
          </w:tcPr>
          <w:p w:rsidR="0061135E" w:rsidRPr="00105372" w:rsidRDefault="0061135E" w:rsidP="00925075">
            <w:pPr>
              <w:spacing w:after="0" w:line="240" w:lineRule="auto"/>
              <w:rPr>
                <w:rFonts w:cs="Times New Roman"/>
              </w:rPr>
            </w:pPr>
          </w:p>
        </w:tc>
        <w:tc>
          <w:tcPr>
            <w:tcW w:w="2792" w:type="pct"/>
            <w:gridSpan w:val="3"/>
            <w:tcBorders>
              <w:top w:val="dotted" w:sz="4" w:space="0" w:color="auto"/>
              <w:left w:val="dotted" w:sz="4" w:space="0" w:color="auto"/>
              <w:bottom w:val="dotted" w:sz="4" w:space="0" w:color="auto"/>
            </w:tcBorders>
          </w:tcPr>
          <w:p w:rsidR="0061135E" w:rsidRPr="00105372" w:rsidRDefault="0061135E" w:rsidP="00925075">
            <w:pPr>
              <w:spacing w:after="0" w:line="240" w:lineRule="auto"/>
              <w:rPr>
                <w:rFonts w:cs="Times New Roman"/>
              </w:rPr>
            </w:pPr>
          </w:p>
        </w:tc>
      </w:tr>
      <w:tr w:rsidR="0061135E" w:rsidRPr="006E1883" w:rsidTr="00925075">
        <w:trPr>
          <w:jc w:val="center"/>
        </w:trPr>
        <w:tc>
          <w:tcPr>
            <w:tcW w:w="2208" w:type="pct"/>
            <w:vMerge/>
            <w:tcBorders>
              <w:bottom w:val="single" w:sz="6" w:space="0" w:color="auto"/>
              <w:right w:val="dotted" w:sz="4" w:space="0" w:color="auto"/>
            </w:tcBorders>
          </w:tcPr>
          <w:p w:rsidR="0061135E" w:rsidRPr="00105372" w:rsidRDefault="0061135E" w:rsidP="00925075">
            <w:pPr>
              <w:spacing w:after="0" w:line="240" w:lineRule="auto"/>
              <w:rPr>
                <w:rFonts w:cs="Times New Roman"/>
              </w:rPr>
            </w:pPr>
          </w:p>
        </w:tc>
        <w:tc>
          <w:tcPr>
            <w:tcW w:w="2792" w:type="pct"/>
            <w:gridSpan w:val="3"/>
            <w:tcBorders>
              <w:top w:val="dotted" w:sz="4" w:space="0" w:color="auto"/>
              <w:left w:val="dotted" w:sz="4" w:space="0" w:color="auto"/>
              <w:bottom w:val="single" w:sz="6" w:space="0" w:color="auto"/>
            </w:tcBorders>
          </w:tcPr>
          <w:p w:rsidR="0061135E" w:rsidRPr="00105372" w:rsidRDefault="0061135E" w:rsidP="00925075">
            <w:pPr>
              <w:spacing w:after="0" w:line="240" w:lineRule="auto"/>
              <w:rPr>
                <w:rFonts w:cs="Times New Roman"/>
              </w:rPr>
            </w:pPr>
          </w:p>
        </w:tc>
      </w:tr>
      <w:tr w:rsidR="0061135E" w:rsidRPr="006E1883" w:rsidTr="00925075">
        <w:trPr>
          <w:jc w:val="center"/>
        </w:trPr>
        <w:tc>
          <w:tcPr>
            <w:tcW w:w="2208" w:type="pct"/>
            <w:vMerge w:val="restart"/>
            <w:tcBorders>
              <w:right w:val="dotted" w:sz="4" w:space="0" w:color="auto"/>
            </w:tcBorders>
          </w:tcPr>
          <w:p w:rsidR="0061135E" w:rsidRPr="00105372" w:rsidRDefault="0061135E" w:rsidP="00925075">
            <w:pPr>
              <w:spacing w:after="0" w:line="240" w:lineRule="auto"/>
              <w:rPr>
                <w:rFonts w:cs="Times New Roman"/>
                <w:lang w:val="sr-Cyrl-RS"/>
              </w:rPr>
            </w:pPr>
            <w:r w:rsidRPr="00105372">
              <w:rPr>
                <w:rFonts w:cs="Times New Roman"/>
                <w:lang w:val="sr-Cyrl-RS"/>
              </w:rPr>
              <w:t>Гране</w:t>
            </w:r>
            <w:r w:rsidRPr="00105372">
              <w:rPr>
                <w:rFonts w:cs="Times New Roman"/>
              </w:rPr>
              <w:t xml:space="preserve"> научно-истраживачког рада</w:t>
            </w:r>
            <w:r w:rsidRPr="00105372">
              <w:rPr>
                <w:rFonts w:cs="Times New Roman"/>
                <w:lang w:val="sr-Cyrl-RS"/>
              </w:rPr>
              <w:t>:</w:t>
            </w:r>
          </w:p>
        </w:tc>
        <w:tc>
          <w:tcPr>
            <w:tcW w:w="2792" w:type="pct"/>
            <w:gridSpan w:val="3"/>
            <w:tcBorders>
              <w:left w:val="dotted" w:sz="4" w:space="0" w:color="auto"/>
              <w:bottom w:val="dotted" w:sz="4" w:space="0" w:color="auto"/>
            </w:tcBorders>
          </w:tcPr>
          <w:p w:rsidR="0061135E" w:rsidRPr="00105372" w:rsidRDefault="0061135E" w:rsidP="00925075">
            <w:pPr>
              <w:spacing w:after="0" w:line="240" w:lineRule="auto"/>
              <w:rPr>
                <w:rFonts w:cs="Times New Roman"/>
              </w:rPr>
            </w:pPr>
          </w:p>
        </w:tc>
      </w:tr>
      <w:tr w:rsidR="0061135E" w:rsidRPr="006E1883" w:rsidTr="00925075">
        <w:trPr>
          <w:jc w:val="center"/>
        </w:trPr>
        <w:tc>
          <w:tcPr>
            <w:tcW w:w="2208" w:type="pct"/>
            <w:vMerge/>
            <w:tcBorders>
              <w:right w:val="dotted" w:sz="4" w:space="0" w:color="auto"/>
            </w:tcBorders>
          </w:tcPr>
          <w:p w:rsidR="0061135E" w:rsidRPr="00105372" w:rsidRDefault="0061135E" w:rsidP="00925075">
            <w:pPr>
              <w:spacing w:after="0" w:line="240" w:lineRule="auto"/>
              <w:rPr>
                <w:rFonts w:cs="Times New Roman"/>
              </w:rPr>
            </w:pPr>
          </w:p>
        </w:tc>
        <w:tc>
          <w:tcPr>
            <w:tcW w:w="2792" w:type="pct"/>
            <w:gridSpan w:val="3"/>
            <w:tcBorders>
              <w:top w:val="dotted" w:sz="4" w:space="0" w:color="auto"/>
              <w:left w:val="dotted" w:sz="4" w:space="0" w:color="auto"/>
              <w:bottom w:val="dotted" w:sz="4" w:space="0" w:color="auto"/>
            </w:tcBorders>
          </w:tcPr>
          <w:p w:rsidR="0061135E" w:rsidRPr="00105372" w:rsidRDefault="0061135E" w:rsidP="00925075">
            <w:pPr>
              <w:spacing w:after="0" w:line="240" w:lineRule="auto"/>
              <w:rPr>
                <w:rFonts w:cs="Times New Roman"/>
              </w:rPr>
            </w:pPr>
          </w:p>
        </w:tc>
      </w:tr>
      <w:tr w:rsidR="0061135E" w:rsidRPr="006E1883" w:rsidTr="00925075">
        <w:trPr>
          <w:jc w:val="center"/>
        </w:trPr>
        <w:tc>
          <w:tcPr>
            <w:tcW w:w="2208" w:type="pct"/>
            <w:vMerge/>
            <w:tcBorders>
              <w:right w:val="dotted" w:sz="4" w:space="0" w:color="auto"/>
            </w:tcBorders>
          </w:tcPr>
          <w:p w:rsidR="0061135E" w:rsidRPr="00105372" w:rsidRDefault="0061135E" w:rsidP="00925075">
            <w:pPr>
              <w:spacing w:after="0" w:line="240" w:lineRule="auto"/>
              <w:rPr>
                <w:rFonts w:cs="Times New Roman"/>
              </w:rPr>
            </w:pPr>
          </w:p>
        </w:tc>
        <w:tc>
          <w:tcPr>
            <w:tcW w:w="2792" w:type="pct"/>
            <w:gridSpan w:val="3"/>
            <w:tcBorders>
              <w:top w:val="dotted" w:sz="4" w:space="0" w:color="auto"/>
              <w:left w:val="dotted" w:sz="4" w:space="0" w:color="auto"/>
              <w:bottom w:val="dotted" w:sz="4" w:space="0" w:color="auto"/>
            </w:tcBorders>
          </w:tcPr>
          <w:p w:rsidR="0061135E" w:rsidRPr="00105372" w:rsidRDefault="0061135E" w:rsidP="00925075">
            <w:pPr>
              <w:spacing w:after="0" w:line="240" w:lineRule="auto"/>
              <w:rPr>
                <w:rFonts w:cs="Times New Roman"/>
              </w:rPr>
            </w:pPr>
          </w:p>
        </w:tc>
      </w:tr>
      <w:tr w:rsidR="0061135E" w:rsidRPr="006E1883" w:rsidTr="00925075">
        <w:trPr>
          <w:jc w:val="center"/>
        </w:trPr>
        <w:tc>
          <w:tcPr>
            <w:tcW w:w="2208" w:type="pct"/>
            <w:vMerge/>
            <w:tcBorders>
              <w:bottom w:val="single" w:sz="6" w:space="0" w:color="auto"/>
              <w:right w:val="dotted" w:sz="4" w:space="0" w:color="auto"/>
            </w:tcBorders>
          </w:tcPr>
          <w:p w:rsidR="0061135E" w:rsidRPr="00105372" w:rsidRDefault="0061135E" w:rsidP="00925075">
            <w:pPr>
              <w:spacing w:after="0" w:line="240" w:lineRule="auto"/>
              <w:rPr>
                <w:rFonts w:cs="Times New Roman"/>
              </w:rPr>
            </w:pPr>
          </w:p>
        </w:tc>
        <w:tc>
          <w:tcPr>
            <w:tcW w:w="2792" w:type="pct"/>
            <w:gridSpan w:val="3"/>
            <w:tcBorders>
              <w:top w:val="dotted" w:sz="4" w:space="0" w:color="auto"/>
              <w:left w:val="dotted" w:sz="4" w:space="0" w:color="auto"/>
              <w:bottom w:val="single" w:sz="6" w:space="0" w:color="auto"/>
            </w:tcBorders>
          </w:tcPr>
          <w:p w:rsidR="0061135E" w:rsidRPr="00105372" w:rsidRDefault="0061135E" w:rsidP="00925075">
            <w:pPr>
              <w:spacing w:after="0" w:line="240" w:lineRule="auto"/>
              <w:rPr>
                <w:rFonts w:cs="Times New Roman"/>
              </w:rPr>
            </w:pPr>
          </w:p>
        </w:tc>
      </w:tr>
      <w:tr w:rsidR="0061135E" w:rsidRPr="006E1883" w:rsidTr="00925075">
        <w:trPr>
          <w:jc w:val="center"/>
        </w:trPr>
        <w:tc>
          <w:tcPr>
            <w:tcW w:w="2208" w:type="pct"/>
            <w:vMerge w:val="restart"/>
            <w:tcBorders>
              <w:right w:val="dotted" w:sz="4" w:space="0" w:color="auto"/>
            </w:tcBorders>
          </w:tcPr>
          <w:p w:rsidR="0061135E" w:rsidRPr="00105372" w:rsidRDefault="0061135E" w:rsidP="00925075">
            <w:pPr>
              <w:spacing w:after="0" w:line="240" w:lineRule="auto"/>
              <w:rPr>
                <w:rFonts w:cs="Times New Roman"/>
                <w:lang w:val="sr-Cyrl-RS"/>
              </w:rPr>
            </w:pPr>
            <w:r w:rsidRPr="00105372">
              <w:rPr>
                <w:rFonts w:cs="Times New Roman"/>
                <w:lang w:val="sr-Cyrl-RS"/>
              </w:rPr>
              <w:t>Научне дисциплине:</w:t>
            </w:r>
          </w:p>
        </w:tc>
        <w:tc>
          <w:tcPr>
            <w:tcW w:w="2792" w:type="pct"/>
            <w:gridSpan w:val="3"/>
            <w:tcBorders>
              <w:left w:val="dotted" w:sz="4" w:space="0" w:color="auto"/>
              <w:bottom w:val="dotted" w:sz="4" w:space="0" w:color="auto"/>
            </w:tcBorders>
          </w:tcPr>
          <w:p w:rsidR="0061135E" w:rsidRPr="00105372" w:rsidRDefault="0061135E" w:rsidP="00925075">
            <w:pPr>
              <w:spacing w:after="0" w:line="240" w:lineRule="auto"/>
              <w:rPr>
                <w:rFonts w:cs="Times New Roman"/>
              </w:rPr>
            </w:pPr>
          </w:p>
        </w:tc>
      </w:tr>
      <w:tr w:rsidR="0061135E" w:rsidRPr="006E1883" w:rsidTr="00925075">
        <w:trPr>
          <w:jc w:val="center"/>
        </w:trPr>
        <w:tc>
          <w:tcPr>
            <w:tcW w:w="2208" w:type="pct"/>
            <w:vMerge/>
            <w:tcBorders>
              <w:right w:val="dotted" w:sz="4" w:space="0" w:color="auto"/>
            </w:tcBorders>
          </w:tcPr>
          <w:p w:rsidR="0061135E" w:rsidRPr="00105372" w:rsidRDefault="0061135E" w:rsidP="00925075">
            <w:pPr>
              <w:spacing w:after="0" w:line="240" w:lineRule="auto"/>
              <w:rPr>
                <w:rFonts w:cs="Times New Roman"/>
                <w:lang w:val="sr-Cyrl-RS"/>
              </w:rPr>
            </w:pPr>
          </w:p>
        </w:tc>
        <w:tc>
          <w:tcPr>
            <w:tcW w:w="2792" w:type="pct"/>
            <w:gridSpan w:val="3"/>
            <w:tcBorders>
              <w:top w:val="dotted" w:sz="4" w:space="0" w:color="auto"/>
              <w:left w:val="dotted" w:sz="4" w:space="0" w:color="auto"/>
              <w:bottom w:val="dotted" w:sz="4" w:space="0" w:color="auto"/>
            </w:tcBorders>
          </w:tcPr>
          <w:p w:rsidR="0061135E" w:rsidRPr="00105372" w:rsidRDefault="0061135E" w:rsidP="00925075">
            <w:pPr>
              <w:spacing w:after="0" w:line="240" w:lineRule="auto"/>
              <w:rPr>
                <w:rFonts w:cs="Times New Roman"/>
              </w:rPr>
            </w:pPr>
          </w:p>
        </w:tc>
      </w:tr>
      <w:tr w:rsidR="0061135E" w:rsidRPr="006E1883" w:rsidTr="00925075">
        <w:trPr>
          <w:jc w:val="center"/>
        </w:trPr>
        <w:tc>
          <w:tcPr>
            <w:tcW w:w="2208" w:type="pct"/>
            <w:vMerge/>
            <w:tcBorders>
              <w:right w:val="dotted" w:sz="4" w:space="0" w:color="auto"/>
            </w:tcBorders>
          </w:tcPr>
          <w:p w:rsidR="0061135E" w:rsidRPr="00105372" w:rsidRDefault="0061135E" w:rsidP="00925075">
            <w:pPr>
              <w:spacing w:after="0" w:line="240" w:lineRule="auto"/>
              <w:rPr>
                <w:rFonts w:cs="Times New Roman"/>
                <w:lang w:val="sr-Cyrl-RS"/>
              </w:rPr>
            </w:pPr>
          </w:p>
        </w:tc>
        <w:tc>
          <w:tcPr>
            <w:tcW w:w="2792" w:type="pct"/>
            <w:gridSpan w:val="3"/>
            <w:tcBorders>
              <w:top w:val="dotted" w:sz="4" w:space="0" w:color="auto"/>
              <w:left w:val="dotted" w:sz="4" w:space="0" w:color="auto"/>
              <w:bottom w:val="dotted" w:sz="4" w:space="0" w:color="auto"/>
            </w:tcBorders>
          </w:tcPr>
          <w:p w:rsidR="0061135E" w:rsidRPr="00105372" w:rsidRDefault="0061135E" w:rsidP="00925075">
            <w:pPr>
              <w:spacing w:after="0" w:line="240" w:lineRule="auto"/>
              <w:rPr>
                <w:rFonts w:cs="Times New Roman"/>
              </w:rPr>
            </w:pPr>
          </w:p>
        </w:tc>
      </w:tr>
      <w:tr w:rsidR="0061135E" w:rsidRPr="006E1883" w:rsidTr="00925075">
        <w:trPr>
          <w:jc w:val="center"/>
        </w:trPr>
        <w:tc>
          <w:tcPr>
            <w:tcW w:w="2208" w:type="pct"/>
            <w:vMerge/>
            <w:tcBorders>
              <w:bottom w:val="single" w:sz="6" w:space="0" w:color="auto"/>
              <w:right w:val="dotted" w:sz="4" w:space="0" w:color="auto"/>
            </w:tcBorders>
          </w:tcPr>
          <w:p w:rsidR="0061135E" w:rsidRPr="00105372" w:rsidRDefault="0061135E" w:rsidP="00925075">
            <w:pPr>
              <w:spacing w:after="0" w:line="240" w:lineRule="auto"/>
              <w:rPr>
                <w:rFonts w:cs="Times New Roman"/>
                <w:lang w:val="sr-Cyrl-RS"/>
              </w:rPr>
            </w:pPr>
          </w:p>
        </w:tc>
        <w:tc>
          <w:tcPr>
            <w:tcW w:w="2792" w:type="pct"/>
            <w:gridSpan w:val="3"/>
            <w:tcBorders>
              <w:top w:val="dotted" w:sz="4" w:space="0" w:color="auto"/>
              <w:left w:val="dotted" w:sz="4" w:space="0" w:color="auto"/>
              <w:bottom w:val="single" w:sz="6" w:space="0" w:color="auto"/>
            </w:tcBorders>
          </w:tcPr>
          <w:p w:rsidR="0061135E" w:rsidRPr="00105372" w:rsidRDefault="0061135E" w:rsidP="00925075">
            <w:pPr>
              <w:spacing w:after="0" w:line="240" w:lineRule="auto"/>
              <w:rPr>
                <w:rFonts w:cs="Times New Roman"/>
              </w:rPr>
            </w:pPr>
          </w:p>
        </w:tc>
      </w:tr>
      <w:tr w:rsidR="0061135E" w:rsidRPr="006E1883" w:rsidTr="00925075">
        <w:trPr>
          <w:jc w:val="center"/>
        </w:trPr>
        <w:tc>
          <w:tcPr>
            <w:tcW w:w="2208" w:type="pct"/>
            <w:tcBorders>
              <w:bottom w:val="dotted" w:sz="4" w:space="0" w:color="auto"/>
              <w:right w:val="dotted" w:sz="4" w:space="0" w:color="auto"/>
            </w:tcBorders>
          </w:tcPr>
          <w:p w:rsidR="0061135E" w:rsidRPr="00105372" w:rsidRDefault="0061135E" w:rsidP="00925075">
            <w:pPr>
              <w:spacing w:after="0" w:line="240" w:lineRule="auto"/>
              <w:rPr>
                <w:rFonts w:cs="Times New Roman"/>
              </w:rPr>
            </w:pPr>
            <w:r w:rsidRPr="00105372">
              <w:rPr>
                <w:rFonts w:cs="Times New Roman"/>
              </w:rPr>
              <w:t>Директор</w:t>
            </w:r>
            <w:r w:rsidRPr="00105372">
              <w:rPr>
                <w:rFonts w:cs="Times New Roman"/>
                <w:lang w:val="sr-Cyrl-RS"/>
              </w:rPr>
              <w:t xml:space="preserve"> – име и презиме</w:t>
            </w:r>
            <w:r w:rsidRPr="00105372">
              <w:rPr>
                <w:rFonts w:cs="Times New Roman"/>
              </w:rPr>
              <w:t>:</w:t>
            </w:r>
          </w:p>
        </w:tc>
        <w:tc>
          <w:tcPr>
            <w:tcW w:w="2792" w:type="pct"/>
            <w:gridSpan w:val="3"/>
            <w:tcBorders>
              <w:left w:val="dotted" w:sz="4" w:space="0" w:color="auto"/>
              <w:bottom w:val="dotted" w:sz="4" w:space="0" w:color="auto"/>
            </w:tcBorders>
          </w:tcPr>
          <w:p w:rsidR="0061135E" w:rsidRPr="00105372" w:rsidRDefault="0061135E" w:rsidP="00925075">
            <w:pPr>
              <w:spacing w:after="0" w:line="240" w:lineRule="auto"/>
              <w:rPr>
                <w:rFonts w:cs="Times New Roman"/>
              </w:rPr>
            </w:pPr>
          </w:p>
        </w:tc>
      </w:tr>
      <w:tr w:rsidR="0061135E" w:rsidRPr="006E1883" w:rsidTr="00925075">
        <w:trPr>
          <w:jc w:val="center"/>
        </w:trPr>
        <w:tc>
          <w:tcPr>
            <w:tcW w:w="2208" w:type="pct"/>
            <w:tcBorders>
              <w:top w:val="dotted" w:sz="4" w:space="0" w:color="auto"/>
              <w:right w:val="dotted" w:sz="4" w:space="0" w:color="auto"/>
            </w:tcBorders>
          </w:tcPr>
          <w:p w:rsidR="0061135E" w:rsidRPr="00105372" w:rsidRDefault="0061135E" w:rsidP="00925075">
            <w:pPr>
              <w:spacing w:after="0" w:line="240" w:lineRule="auto"/>
              <w:rPr>
                <w:rFonts w:cs="Times New Roman"/>
              </w:rPr>
            </w:pPr>
            <w:r w:rsidRPr="00105372">
              <w:rPr>
                <w:rFonts w:cs="Times New Roman"/>
              </w:rPr>
              <w:t>Директор</w:t>
            </w:r>
            <w:r w:rsidRPr="00105372">
              <w:rPr>
                <w:rFonts w:cs="Times New Roman"/>
                <w:lang w:val="sr-Cyrl-RS"/>
              </w:rPr>
              <w:t xml:space="preserve"> – научно звање</w:t>
            </w:r>
            <w:r w:rsidRPr="00105372">
              <w:rPr>
                <w:rFonts w:cs="Times New Roman"/>
              </w:rPr>
              <w:t>:</w:t>
            </w:r>
          </w:p>
        </w:tc>
        <w:tc>
          <w:tcPr>
            <w:tcW w:w="2792" w:type="pct"/>
            <w:gridSpan w:val="3"/>
            <w:tcBorders>
              <w:top w:val="dotted" w:sz="4" w:space="0" w:color="auto"/>
              <w:left w:val="dotted" w:sz="4" w:space="0" w:color="auto"/>
            </w:tcBorders>
          </w:tcPr>
          <w:p w:rsidR="0061135E" w:rsidRPr="00105372" w:rsidRDefault="0061135E" w:rsidP="00925075">
            <w:pPr>
              <w:spacing w:after="0" w:line="240" w:lineRule="auto"/>
              <w:rPr>
                <w:rFonts w:cs="Times New Roman"/>
              </w:rPr>
            </w:pPr>
          </w:p>
        </w:tc>
      </w:tr>
      <w:tr w:rsidR="0061135E" w:rsidRPr="006E1883" w:rsidTr="00925075">
        <w:trPr>
          <w:jc w:val="center"/>
        </w:trPr>
        <w:tc>
          <w:tcPr>
            <w:tcW w:w="2208" w:type="pct"/>
          </w:tcPr>
          <w:p w:rsidR="0061135E" w:rsidRPr="00105372" w:rsidRDefault="0061135E" w:rsidP="00925075">
            <w:pPr>
              <w:spacing w:after="0" w:line="240" w:lineRule="auto"/>
              <w:rPr>
                <w:rFonts w:cs="Times New Roman"/>
              </w:rPr>
            </w:pPr>
            <w:r w:rsidRPr="00105372">
              <w:rPr>
                <w:rFonts w:cs="Times New Roman"/>
              </w:rPr>
              <w:t>Број запослених:</w:t>
            </w:r>
          </w:p>
        </w:tc>
        <w:tc>
          <w:tcPr>
            <w:tcW w:w="2792" w:type="pct"/>
            <w:gridSpan w:val="3"/>
          </w:tcPr>
          <w:p w:rsidR="0061135E" w:rsidRPr="00105372" w:rsidRDefault="0061135E" w:rsidP="00925075">
            <w:pPr>
              <w:spacing w:after="0" w:line="240" w:lineRule="auto"/>
              <w:rPr>
                <w:rFonts w:cs="Times New Roman"/>
              </w:rPr>
            </w:pPr>
          </w:p>
        </w:tc>
      </w:tr>
      <w:tr w:rsidR="0061135E" w:rsidRPr="006E1883" w:rsidTr="00925075">
        <w:trPr>
          <w:jc w:val="center"/>
        </w:trPr>
        <w:tc>
          <w:tcPr>
            <w:tcW w:w="2208" w:type="pct"/>
          </w:tcPr>
          <w:p w:rsidR="0061135E" w:rsidRPr="00105372" w:rsidRDefault="0061135E" w:rsidP="00925075">
            <w:pPr>
              <w:spacing w:after="0" w:line="240" w:lineRule="auto"/>
              <w:rPr>
                <w:rFonts w:cs="Times New Roman"/>
              </w:rPr>
            </w:pPr>
            <w:r w:rsidRPr="00105372">
              <w:rPr>
                <w:rFonts w:cs="Times New Roman"/>
              </w:rPr>
              <w:t>Телефон:</w:t>
            </w:r>
          </w:p>
        </w:tc>
        <w:tc>
          <w:tcPr>
            <w:tcW w:w="2792" w:type="pct"/>
            <w:gridSpan w:val="3"/>
          </w:tcPr>
          <w:p w:rsidR="0061135E" w:rsidRPr="00105372" w:rsidRDefault="0061135E" w:rsidP="00925075">
            <w:pPr>
              <w:spacing w:after="0" w:line="240" w:lineRule="auto"/>
              <w:rPr>
                <w:rFonts w:cs="Times New Roman"/>
              </w:rPr>
            </w:pPr>
          </w:p>
        </w:tc>
      </w:tr>
      <w:tr w:rsidR="0061135E" w:rsidRPr="006E1883" w:rsidTr="00925075">
        <w:trPr>
          <w:jc w:val="center"/>
        </w:trPr>
        <w:tc>
          <w:tcPr>
            <w:tcW w:w="2208" w:type="pct"/>
          </w:tcPr>
          <w:p w:rsidR="0061135E" w:rsidRPr="00105372" w:rsidRDefault="0061135E" w:rsidP="00925075">
            <w:pPr>
              <w:spacing w:after="0" w:line="240" w:lineRule="auto"/>
              <w:rPr>
                <w:rFonts w:cs="Times New Roman"/>
              </w:rPr>
            </w:pPr>
            <w:r w:rsidRPr="00105372">
              <w:rPr>
                <w:rFonts w:cs="Times New Roman"/>
              </w:rPr>
              <w:t>Факс:</w:t>
            </w:r>
          </w:p>
        </w:tc>
        <w:tc>
          <w:tcPr>
            <w:tcW w:w="2792" w:type="pct"/>
            <w:gridSpan w:val="3"/>
          </w:tcPr>
          <w:p w:rsidR="0061135E" w:rsidRPr="00105372" w:rsidRDefault="0061135E" w:rsidP="00925075">
            <w:pPr>
              <w:spacing w:after="0" w:line="240" w:lineRule="auto"/>
              <w:rPr>
                <w:rFonts w:cs="Times New Roman"/>
              </w:rPr>
            </w:pPr>
          </w:p>
        </w:tc>
      </w:tr>
      <w:tr w:rsidR="0061135E" w:rsidRPr="006E1883" w:rsidTr="00925075">
        <w:trPr>
          <w:jc w:val="center"/>
        </w:trPr>
        <w:tc>
          <w:tcPr>
            <w:tcW w:w="2208" w:type="pct"/>
          </w:tcPr>
          <w:p w:rsidR="0061135E" w:rsidRPr="00105372" w:rsidRDefault="0061135E" w:rsidP="00925075">
            <w:pPr>
              <w:spacing w:after="0" w:line="240" w:lineRule="auto"/>
              <w:rPr>
                <w:rFonts w:cs="Times New Roman"/>
              </w:rPr>
            </w:pPr>
            <w:r>
              <w:rPr>
                <w:rFonts w:cs="Times New Roman"/>
              </w:rPr>
              <w:t>E-mail адреса</w:t>
            </w:r>
            <w:r w:rsidRPr="00105372">
              <w:rPr>
                <w:rFonts w:cs="Times New Roman"/>
              </w:rPr>
              <w:t>:</w:t>
            </w:r>
          </w:p>
        </w:tc>
        <w:tc>
          <w:tcPr>
            <w:tcW w:w="2792" w:type="pct"/>
            <w:gridSpan w:val="3"/>
          </w:tcPr>
          <w:p w:rsidR="0061135E" w:rsidRPr="00105372" w:rsidRDefault="0061135E" w:rsidP="00925075">
            <w:pPr>
              <w:spacing w:after="0" w:line="240" w:lineRule="auto"/>
              <w:rPr>
                <w:rFonts w:cs="Times New Roman"/>
              </w:rPr>
            </w:pPr>
          </w:p>
        </w:tc>
      </w:tr>
      <w:tr w:rsidR="0061135E" w:rsidRPr="006E1883" w:rsidTr="00925075">
        <w:trPr>
          <w:jc w:val="center"/>
        </w:trPr>
        <w:tc>
          <w:tcPr>
            <w:tcW w:w="2208" w:type="pct"/>
          </w:tcPr>
          <w:p w:rsidR="0061135E" w:rsidRPr="00105372" w:rsidRDefault="0061135E" w:rsidP="00925075">
            <w:pPr>
              <w:spacing w:after="0" w:line="240" w:lineRule="auto"/>
              <w:rPr>
                <w:rFonts w:cs="Times New Roman"/>
              </w:rPr>
            </w:pPr>
            <w:r>
              <w:rPr>
                <w:rFonts w:cs="Times New Roman"/>
              </w:rPr>
              <w:t>Web адреса</w:t>
            </w:r>
            <w:r w:rsidRPr="00105372">
              <w:rPr>
                <w:rFonts w:cs="Times New Roman"/>
              </w:rPr>
              <w:t>:</w:t>
            </w:r>
          </w:p>
        </w:tc>
        <w:tc>
          <w:tcPr>
            <w:tcW w:w="2792" w:type="pct"/>
            <w:gridSpan w:val="3"/>
          </w:tcPr>
          <w:p w:rsidR="0061135E" w:rsidRPr="00105372" w:rsidRDefault="0061135E" w:rsidP="00925075">
            <w:pPr>
              <w:spacing w:after="0" w:line="240" w:lineRule="auto"/>
              <w:rPr>
                <w:rFonts w:cs="Times New Roman"/>
              </w:rPr>
            </w:pPr>
          </w:p>
        </w:tc>
      </w:tr>
      <w:tr w:rsidR="0061135E" w:rsidRPr="006E1883" w:rsidTr="00925075">
        <w:trPr>
          <w:jc w:val="center"/>
        </w:trPr>
        <w:tc>
          <w:tcPr>
            <w:tcW w:w="2208" w:type="pct"/>
          </w:tcPr>
          <w:p w:rsidR="0061135E" w:rsidRPr="00105372" w:rsidRDefault="0061135E" w:rsidP="00925075">
            <w:pPr>
              <w:spacing w:after="0" w:line="240" w:lineRule="auto"/>
              <w:rPr>
                <w:rFonts w:cs="Times New Roman"/>
                <w:lang w:val="sr-Cyrl-RS"/>
              </w:rPr>
            </w:pPr>
            <w:r w:rsidRPr="00105372">
              <w:rPr>
                <w:rFonts w:cs="Times New Roman"/>
                <w:lang w:val="sr-Cyrl-RS"/>
              </w:rPr>
              <w:t>О</w:t>
            </w:r>
            <w:r w:rsidRPr="00105372">
              <w:rPr>
                <w:rFonts w:cs="Times New Roman"/>
              </w:rPr>
              <w:t>снива</w:t>
            </w:r>
            <w:r w:rsidRPr="00105372">
              <w:rPr>
                <w:rFonts w:cs="Times New Roman"/>
                <w:lang w:val="sr-Cyrl-RS"/>
              </w:rPr>
              <w:t>ч</w:t>
            </w:r>
            <w:r w:rsidRPr="00105372">
              <w:rPr>
                <w:rFonts w:cs="Times New Roman"/>
              </w:rPr>
              <w:t>:</w:t>
            </w:r>
          </w:p>
          <w:p w:rsidR="0061135E" w:rsidRPr="00105372" w:rsidRDefault="0061135E" w:rsidP="00925075">
            <w:pPr>
              <w:spacing w:after="0" w:line="240" w:lineRule="auto"/>
              <w:rPr>
                <w:rFonts w:cs="Times New Roman"/>
                <w:lang w:val="sr-Cyrl-RS"/>
              </w:rPr>
            </w:pPr>
          </w:p>
        </w:tc>
        <w:tc>
          <w:tcPr>
            <w:tcW w:w="2792" w:type="pct"/>
            <w:gridSpan w:val="3"/>
          </w:tcPr>
          <w:p w:rsidR="0061135E" w:rsidRPr="00105372" w:rsidRDefault="0061135E" w:rsidP="00925075">
            <w:pPr>
              <w:spacing w:after="0" w:line="240" w:lineRule="auto"/>
              <w:rPr>
                <w:rFonts w:cs="Times New Roman"/>
              </w:rPr>
            </w:pPr>
          </w:p>
        </w:tc>
      </w:tr>
      <w:tr w:rsidR="0061135E" w:rsidRPr="006E1883" w:rsidTr="00925075">
        <w:trPr>
          <w:jc w:val="center"/>
        </w:trPr>
        <w:tc>
          <w:tcPr>
            <w:tcW w:w="2208" w:type="pct"/>
          </w:tcPr>
          <w:p w:rsidR="0061135E" w:rsidRPr="00105372" w:rsidRDefault="0061135E" w:rsidP="00925075">
            <w:pPr>
              <w:spacing w:after="0" w:line="240" w:lineRule="auto"/>
              <w:rPr>
                <w:rFonts w:cs="Times New Roman"/>
              </w:rPr>
            </w:pPr>
            <w:r w:rsidRPr="00105372">
              <w:rPr>
                <w:rFonts w:cs="Times New Roman"/>
              </w:rPr>
              <w:t>Година оснивања:</w:t>
            </w:r>
          </w:p>
        </w:tc>
        <w:tc>
          <w:tcPr>
            <w:tcW w:w="2792" w:type="pct"/>
            <w:gridSpan w:val="3"/>
            <w:tcBorders>
              <w:bottom w:val="single" w:sz="6" w:space="0" w:color="auto"/>
            </w:tcBorders>
          </w:tcPr>
          <w:p w:rsidR="0061135E" w:rsidRPr="00105372" w:rsidRDefault="0061135E" w:rsidP="00925075">
            <w:pPr>
              <w:spacing w:after="0" w:line="240" w:lineRule="auto"/>
              <w:rPr>
                <w:rFonts w:cs="Times New Roman"/>
              </w:rPr>
            </w:pPr>
          </w:p>
        </w:tc>
      </w:tr>
      <w:tr w:rsidR="0061135E" w:rsidRPr="006E1883" w:rsidTr="00925075">
        <w:trPr>
          <w:jc w:val="center"/>
        </w:trPr>
        <w:tc>
          <w:tcPr>
            <w:tcW w:w="2208" w:type="pct"/>
          </w:tcPr>
          <w:p w:rsidR="0061135E" w:rsidRPr="00105372" w:rsidRDefault="0061135E" w:rsidP="00925075">
            <w:pPr>
              <w:spacing w:after="0" w:line="240" w:lineRule="auto"/>
              <w:rPr>
                <w:rFonts w:cs="Times New Roman"/>
                <w:lang w:val="sr-Cyrl-RS"/>
              </w:rPr>
            </w:pPr>
            <w:r>
              <w:rPr>
                <w:rFonts w:cs="Times New Roman"/>
                <w:lang w:val="sr-Cyrl-RS"/>
              </w:rPr>
              <w:t>Број и датум акта о акредитацији:</w:t>
            </w:r>
          </w:p>
        </w:tc>
        <w:tc>
          <w:tcPr>
            <w:tcW w:w="2792" w:type="pct"/>
            <w:gridSpan w:val="3"/>
            <w:tcBorders>
              <w:bottom w:val="single" w:sz="6" w:space="0" w:color="auto"/>
            </w:tcBorders>
          </w:tcPr>
          <w:p w:rsidR="0061135E" w:rsidRPr="00105372" w:rsidRDefault="0061135E" w:rsidP="00925075">
            <w:pPr>
              <w:spacing w:after="0" w:line="240" w:lineRule="auto"/>
              <w:rPr>
                <w:rFonts w:cs="Times New Roman"/>
              </w:rPr>
            </w:pPr>
          </w:p>
        </w:tc>
      </w:tr>
      <w:tr w:rsidR="0061135E" w:rsidRPr="006E1883" w:rsidTr="00925075">
        <w:trPr>
          <w:jc w:val="center"/>
        </w:trPr>
        <w:tc>
          <w:tcPr>
            <w:tcW w:w="2208" w:type="pct"/>
            <w:tcBorders>
              <w:bottom w:val="dotted" w:sz="4" w:space="0" w:color="auto"/>
              <w:right w:val="dotted" w:sz="4" w:space="0" w:color="auto"/>
            </w:tcBorders>
          </w:tcPr>
          <w:p w:rsidR="0061135E" w:rsidRPr="00105372" w:rsidRDefault="0061135E" w:rsidP="00925075">
            <w:pPr>
              <w:spacing w:after="0" w:line="240" w:lineRule="auto"/>
              <w:rPr>
                <w:rFonts w:cs="Times New Roman"/>
              </w:rPr>
            </w:pPr>
            <w:r w:rsidRPr="00105372">
              <w:rPr>
                <w:rFonts w:cs="Times New Roman"/>
                <w:lang w:val="sr-Cyrl-RS"/>
              </w:rPr>
              <w:t>Врста институ</w:t>
            </w:r>
            <w:r>
              <w:rPr>
                <w:rFonts w:cs="Times New Roman"/>
                <w:lang w:val="sr-Cyrl-RS"/>
              </w:rPr>
              <w:t>ције</w:t>
            </w:r>
            <w:r w:rsidRPr="00105372">
              <w:rPr>
                <w:rFonts w:cs="Times New Roman"/>
              </w:rPr>
              <w:t>:</w:t>
            </w:r>
          </w:p>
        </w:tc>
        <w:tc>
          <w:tcPr>
            <w:tcW w:w="2792" w:type="pct"/>
            <w:gridSpan w:val="3"/>
            <w:tcBorders>
              <w:left w:val="dotted" w:sz="4" w:space="0" w:color="auto"/>
              <w:bottom w:val="dotted" w:sz="4" w:space="0" w:color="auto"/>
            </w:tcBorders>
          </w:tcPr>
          <w:p w:rsidR="0061135E" w:rsidRPr="00105372" w:rsidRDefault="0061135E" w:rsidP="00925075">
            <w:pPr>
              <w:spacing w:after="0" w:line="240" w:lineRule="auto"/>
              <w:ind w:left="720"/>
              <w:rPr>
                <w:rFonts w:cs="Times New Roman"/>
                <w:lang w:val="sr-Cyrl-RS"/>
              </w:rPr>
            </w:pPr>
            <w:r w:rsidRPr="00105372">
              <w:rPr>
                <w:rFonts w:cs="Times New Roman"/>
              </w:rPr>
              <w:sym w:font="Wingdings" w:char="F06F"/>
            </w:r>
            <w:r w:rsidRPr="00105372">
              <w:rPr>
                <w:rFonts w:cs="Times New Roman"/>
                <w:sz w:val="23"/>
                <w:szCs w:val="23"/>
                <w:lang w:val="sr-Cyrl-RS"/>
              </w:rPr>
              <w:tab/>
            </w:r>
            <w:r w:rsidRPr="00105372">
              <w:rPr>
                <w:rFonts w:cs="Times New Roman"/>
                <w:lang w:val="sr-Cyrl-RS"/>
              </w:rPr>
              <w:t>научни</w:t>
            </w:r>
            <w:r>
              <w:rPr>
                <w:rFonts w:cs="Times New Roman"/>
                <w:lang w:val="sr-Cyrl-RS"/>
              </w:rPr>
              <w:t xml:space="preserve"> институт</w:t>
            </w:r>
          </w:p>
        </w:tc>
      </w:tr>
      <w:tr w:rsidR="0061135E" w:rsidRPr="006E1883" w:rsidTr="00925075">
        <w:trPr>
          <w:jc w:val="center"/>
        </w:trPr>
        <w:tc>
          <w:tcPr>
            <w:tcW w:w="2208" w:type="pct"/>
            <w:tcBorders>
              <w:top w:val="dotted" w:sz="4" w:space="0" w:color="auto"/>
              <w:bottom w:val="dotted" w:sz="4" w:space="0" w:color="auto"/>
              <w:right w:val="dotted" w:sz="4" w:space="0" w:color="auto"/>
            </w:tcBorders>
          </w:tcPr>
          <w:p w:rsidR="0061135E" w:rsidRPr="00105372" w:rsidRDefault="0061135E" w:rsidP="00925075">
            <w:pPr>
              <w:spacing w:after="0" w:line="240" w:lineRule="auto"/>
              <w:rPr>
                <w:rFonts w:cs="Times New Roman"/>
                <w:sz w:val="16"/>
                <w:lang w:val="sr-Cyrl-RS"/>
              </w:rPr>
            </w:pPr>
            <w:r w:rsidRPr="00105372">
              <w:rPr>
                <w:rFonts w:cs="Times New Roman"/>
                <w:sz w:val="16"/>
                <w:lang w:val="sr-Cyrl-RS"/>
              </w:rPr>
              <w:t>(</w:t>
            </w:r>
            <w:r w:rsidRPr="00105372">
              <w:rPr>
                <w:rFonts w:cs="Times New Roman"/>
                <w:sz w:val="16"/>
              </w:rPr>
              <w:t>изабрати  одговор и означити га са x</w:t>
            </w:r>
            <w:r w:rsidRPr="00105372">
              <w:rPr>
                <w:rFonts w:cs="Times New Roman"/>
                <w:sz w:val="16"/>
                <w:lang w:val="sr-Cyrl-RS"/>
              </w:rPr>
              <w:t>)</w:t>
            </w:r>
          </w:p>
        </w:tc>
        <w:tc>
          <w:tcPr>
            <w:tcW w:w="2792" w:type="pct"/>
            <w:gridSpan w:val="3"/>
            <w:tcBorders>
              <w:top w:val="dotted" w:sz="4" w:space="0" w:color="auto"/>
              <w:left w:val="dotted" w:sz="4" w:space="0" w:color="auto"/>
              <w:bottom w:val="dotted" w:sz="4" w:space="0" w:color="auto"/>
            </w:tcBorders>
          </w:tcPr>
          <w:p w:rsidR="0061135E" w:rsidRPr="00105372" w:rsidRDefault="0061135E" w:rsidP="00925075">
            <w:pPr>
              <w:spacing w:after="0" w:line="240" w:lineRule="auto"/>
              <w:ind w:left="720"/>
              <w:rPr>
                <w:rFonts w:cs="Times New Roman"/>
                <w:lang w:val="sr-Cyrl-RS"/>
              </w:rPr>
            </w:pPr>
            <w:r w:rsidRPr="00105372">
              <w:rPr>
                <w:rFonts w:cs="Times New Roman"/>
              </w:rPr>
              <w:sym w:font="Wingdings" w:char="F06F"/>
            </w:r>
            <w:r w:rsidRPr="00105372">
              <w:rPr>
                <w:rFonts w:cs="Times New Roman"/>
                <w:sz w:val="23"/>
                <w:szCs w:val="23"/>
                <w:lang w:val="sr-Cyrl-RS"/>
              </w:rPr>
              <w:tab/>
            </w:r>
            <w:r w:rsidRPr="00105372">
              <w:rPr>
                <w:rFonts w:cs="Times New Roman"/>
                <w:lang w:val="sr-Cyrl-RS"/>
              </w:rPr>
              <w:t>истраживачко-развојни</w:t>
            </w:r>
            <w:r>
              <w:rPr>
                <w:rFonts w:cs="Times New Roman"/>
                <w:lang w:val="sr-Cyrl-RS"/>
              </w:rPr>
              <w:t xml:space="preserve"> институт</w:t>
            </w:r>
          </w:p>
        </w:tc>
      </w:tr>
      <w:tr w:rsidR="0061135E" w:rsidRPr="006E1883" w:rsidTr="00925075">
        <w:trPr>
          <w:jc w:val="center"/>
        </w:trPr>
        <w:tc>
          <w:tcPr>
            <w:tcW w:w="2208" w:type="pct"/>
            <w:tcBorders>
              <w:top w:val="dotted" w:sz="4" w:space="0" w:color="auto"/>
              <w:right w:val="dotted" w:sz="4" w:space="0" w:color="auto"/>
            </w:tcBorders>
          </w:tcPr>
          <w:p w:rsidR="0061135E" w:rsidRPr="00105372" w:rsidRDefault="0061135E" w:rsidP="00925075">
            <w:pPr>
              <w:spacing w:after="0" w:line="240" w:lineRule="auto"/>
              <w:rPr>
                <w:rFonts w:cs="Times New Roman"/>
              </w:rPr>
            </w:pPr>
          </w:p>
        </w:tc>
        <w:tc>
          <w:tcPr>
            <w:tcW w:w="2792" w:type="pct"/>
            <w:gridSpan w:val="3"/>
            <w:tcBorders>
              <w:top w:val="dotted" w:sz="4" w:space="0" w:color="auto"/>
              <w:left w:val="dotted" w:sz="4" w:space="0" w:color="auto"/>
            </w:tcBorders>
          </w:tcPr>
          <w:p w:rsidR="0061135E" w:rsidRPr="00105372" w:rsidRDefault="0061135E" w:rsidP="00925075">
            <w:pPr>
              <w:spacing w:after="0" w:line="240" w:lineRule="auto"/>
              <w:ind w:left="720"/>
              <w:rPr>
                <w:rFonts w:cs="Times New Roman"/>
                <w:lang w:val="sr-Cyrl-RS"/>
              </w:rPr>
            </w:pPr>
            <w:r w:rsidRPr="00105372">
              <w:rPr>
                <w:rFonts w:cs="Times New Roman"/>
              </w:rPr>
              <w:sym w:font="Wingdings" w:char="F06F"/>
            </w:r>
            <w:r w:rsidRPr="00105372">
              <w:rPr>
                <w:rFonts w:cs="Times New Roman"/>
                <w:sz w:val="23"/>
                <w:szCs w:val="23"/>
                <w:lang w:val="sr-Cyrl-RS"/>
              </w:rPr>
              <w:tab/>
            </w:r>
            <w:r w:rsidRPr="00105372">
              <w:rPr>
                <w:rFonts w:cs="Times New Roman"/>
                <w:lang w:val="sr-Cyrl-RS"/>
              </w:rPr>
              <w:t>институт од националног значаја за</w:t>
            </w:r>
          </w:p>
          <w:p w:rsidR="0061135E" w:rsidRPr="00105372" w:rsidRDefault="0061135E" w:rsidP="00925075">
            <w:pPr>
              <w:spacing w:after="0" w:line="240" w:lineRule="auto"/>
              <w:ind w:left="1440"/>
              <w:rPr>
                <w:rFonts w:cs="Times New Roman"/>
                <w:lang w:val="sr-Cyrl-RS"/>
              </w:rPr>
            </w:pPr>
            <w:r w:rsidRPr="00105372">
              <w:rPr>
                <w:rFonts w:cs="Times New Roman"/>
                <w:lang w:val="sr-Cyrl-RS"/>
              </w:rPr>
              <w:t>Републику Србију</w:t>
            </w:r>
          </w:p>
        </w:tc>
      </w:tr>
      <w:tr w:rsidR="0061135E" w:rsidRPr="006E1883" w:rsidTr="00925075">
        <w:trPr>
          <w:jc w:val="center"/>
        </w:trPr>
        <w:tc>
          <w:tcPr>
            <w:tcW w:w="2208" w:type="pct"/>
            <w:tcBorders>
              <w:top w:val="dotted" w:sz="4" w:space="0" w:color="auto"/>
              <w:right w:val="dotted" w:sz="4" w:space="0" w:color="auto"/>
            </w:tcBorders>
          </w:tcPr>
          <w:p w:rsidR="0061135E" w:rsidRPr="00105372" w:rsidRDefault="0061135E" w:rsidP="00925075">
            <w:pPr>
              <w:spacing w:after="0" w:line="240" w:lineRule="auto"/>
              <w:rPr>
                <w:rFonts w:cs="Times New Roman"/>
              </w:rPr>
            </w:pPr>
          </w:p>
        </w:tc>
        <w:tc>
          <w:tcPr>
            <w:tcW w:w="2792" w:type="pct"/>
            <w:gridSpan w:val="3"/>
            <w:tcBorders>
              <w:top w:val="dotted" w:sz="4" w:space="0" w:color="auto"/>
              <w:left w:val="dotted" w:sz="4" w:space="0" w:color="auto"/>
            </w:tcBorders>
          </w:tcPr>
          <w:p w:rsidR="0061135E" w:rsidRPr="00105372" w:rsidRDefault="0061135E" w:rsidP="00925075">
            <w:pPr>
              <w:spacing w:after="0" w:line="240" w:lineRule="auto"/>
              <w:ind w:left="720"/>
              <w:rPr>
                <w:rFonts w:cs="Times New Roman"/>
                <w:lang w:val="sr-Cyrl-RS"/>
              </w:rPr>
            </w:pPr>
            <w:r w:rsidRPr="00105372">
              <w:rPr>
                <w:rFonts w:cs="Times New Roman"/>
              </w:rPr>
              <w:sym w:font="Wingdings" w:char="F06F"/>
            </w:r>
            <w:r w:rsidRPr="00105372">
              <w:rPr>
                <w:rFonts w:cs="Times New Roman"/>
                <w:sz w:val="23"/>
                <w:szCs w:val="23"/>
                <w:lang w:val="sr-Cyrl-RS"/>
              </w:rPr>
              <w:tab/>
            </w:r>
            <w:r>
              <w:rPr>
                <w:rFonts w:cs="Times New Roman"/>
                <w:sz w:val="23"/>
                <w:szCs w:val="23"/>
                <w:lang w:val="sr-Cyrl-RS"/>
              </w:rPr>
              <w:t>високошколска установа</w:t>
            </w:r>
          </w:p>
        </w:tc>
      </w:tr>
      <w:tr w:rsidR="0061135E" w:rsidRPr="006E1883" w:rsidTr="00925075">
        <w:trPr>
          <w:jc w:val="center"/>
        </w:trPr>
        <w:tc>
          <w:tcPr>
            <w:tcW w:w="2208" w:type="pct"/>
            <w:tcBorders>
              <w:top w:val="dotted" w:sz="4" w:space="0" w:color="auto"/>
              <w:right w:val="dotted" w:sz="4" w:space="0" w:color="auto"/>
            </w:tcBorders>
          </w:tcPr>
          <w:p w:rsidR="0061135E" w:rsidRPr="00105372" w:rsidRDefault="0061135E" w:rsidP="00925075">
            <w:pPr>
              <w:spacing w:after="0" w:line="240" w:lineRule="auto"/>
              <w:rPr>
                <w:rFonts w:cs="Times New Roman"/>
              </w:rPr>
            </w:pPr>
          </w:p>
        </w:tc>
        <w:tc>
          <w:tcPr>
            <w:tcW w:w="2792" w:type="pct"/>
            <w:gridSpan w:val="3"/>
            <w:tcBorders>
              <w:top w:val="dotted" w:sz="4" w:space="0" w:color="auto"/>
              <w:left w:val="dotted" w:sz="4" w:space="0" w:color="auto"/>
            </w:tcBorders>
          </w:tcPr>
          <w:p w:rsidR="0061135E" w:rsidRPr="00105372" w:rsidRDefault="0061135E" w:rsidP="00925075">
            <w:pPr>
              <w:spacing w:after="0" w:line="240" w:lineRule="auto"/>
              <w:ind w:left="720"/>
              <w:rPr>
                <w:rFonts w:cs="Times New Roman"/>
                <w:lang w:val="sr-Cyrl-RS"/>
              </w:rPr>
            </w:pPr>
            <w:r w:rsidRPr="00105372">
              <w:rPr>
                <w:rFonts w:cs="Times New Roman"/>
              </w:rPr>
              <w:sym w:font="Wingdings" w:char="F06F"/>
            </w:r>
            <w:r w:rsidRPr="00105372">
              <w:rPr>
                <w:rFonts w:cs="Times New Roman"/>
                <w:sz w:val="23"/>
                <w:szCs w:val="23"/>
                <w:lang w:val="sr-Cyrl-RS"/>
              </w:rPr>
              <w:tab/>
            </w:r>
            <w:r w:rsidRPr="00105372">
              <w:rPr>
                <w:rFonts w:cs="Times New Roman"/>
                <w:lang w:val="sr-Cyrl-RS"/>
              </w:rPr>
              <w:t>ин</w:t>
            </w:r>
            <w:r>
              <w:rPr>
                <w:rFonts w:cs="Times New Roman"/>
                <w:lang w:val="sr-Cyrl-RS"/>
              </w:rPr>
              <w:t>овациони центар чији је оснивач високошколска установа основана од стране Републике Србије</w:t>
            </w:r>
          </w:p>
        </w:tc>
      </w:tr>
      <w:tr w:rsidR="0061135E" w:rsidRPr="006E1883" w:rsidTr="00925075">
        <w:trPr>
          <w:jc w:val="center"/>
        </w:trPr>
        <w:tc>
          <w:tcPr>
            <w:tcW w:w="2208" w:type="pct"/>
            <w:tcBorders>
              <w:top w:val="dotted" w:sz="4" w:space="0" w:color="auto"/>
              <w:right w:val="dotted" w:sz="4" w:space="0" w:color="auto"/>
            </w:tcBorders>
            <w:vAlign w:val="bottom"/>
          </w:tcPr>
          <w:p w:rsidR="0061135E" w:rsidRPr="00105372" w:rsidRDefault="0061135E" w:rsidP="00925075">
            <w:pPr>
              <w:spacing w:after="0" w:line="240" w:lineRule="auto"/>
              <w:rPr>
                <w:rFonts w:eastAsia="Times New Roman" w:cs="Times New Roman"/>
                <w:sz w:val="20"/>
                <w:szCs w:val="20"/>
                <w:lang w:val="en-GB" w:eastAsia="en-GB"/>
              </w:rPr>
            </w:pPr>
            <w:r w:rsidRPr="00105372">
              <w:rPr>
                <w:rFonts w:eastAsia="Times New Roman" w:cs="Times New Roman"/>
                <w:sz w:val="20"/>
                <w:szCs w:val="20"/>
                <w:lang w:val="en-GB" w:eastAsia="en-GB"/>
              </w:rPr>
              <w:t xml:space="preserve">Пословне зграде, лабораторијски простор, помоћни објекти и </w:t>
            </w:r>
            <w:proofErr w:type="gramStart"/>
            <w:r w:rsidRPr="00105372">
              <w:rPr>
                <w:rFonts w:eastAsia="Times New Roman" w:cs="Times New Roman"/>
                <w:sz w:val="20"/>
                <w:szCs w:val="20"/>
                <w:lang w:val="en-GB" w:eastAsia="en-GB"/>
              </w:rPr>
              <w:t>др.:</w:t>
            </w:r>
            <w:proofErr w:type="gramEnd"/>
          </w:p>
          <w:p w:rsidR="0061135E" w:rsidRPr="00105372" w:rsidRDefault="0061135E" w:rsidP="00925075">
            <w:pPr>
              <w:spacing w:after="0" w:line="240" w:lineRule="auto"/>
              <w:rPr>
                <w:rFonts w:cs="Times New Roman"/>
              </w:rPr>
            </w:pPr>
          </w:p>
        </w:tc>
        <w:tc>
          <w:tcPr>
            <w:tcW w:w="2792" w:type="pct"/>
            <w:gridSpan w:val="3"/>
            <w:tcBorders>
              <w:top w:val="dotted" w:sz="4" w:space="0" w:color="auto"/>
              <w:left w:val="dotted" w:sz="4" w:space="0" w:color="auto"/>
            </w:tcBorders>
          </w:tcPr>
          <w:p w:rsidR="0061135E" w:rsidRPr="00105372" w:rsidRDefault="0061135E" w:rsidP="00925075">
            <w:pPr>
              <w:spacing w:after="0" w:line="240" w:lineRule="auto"/>
              <w:ind w:left="720"/>
              <w:jc w:val="center"/>
              <w:rPr>
                <w:rFonts w:cs="Times New Roman"/>
              </w:rPr>
            </w:pPr>
            <w:r w:rsidRPr="00105372">
              <w:rPr>
                <w:rFonts w:eastAsia="Times New Roman" w:cs="Times New Roman"/>
                <w:sz w:val="20"/>
                <w:szCs w:val="20"/>
                <w:lang w:val="en-GB" w:eastAsia="en-GB"/>
              </w:rPr>
              <w:t>m²</w:t>
            </w:r>
          </w:p>
        </w:tc>
      </w:tr>
      <w:tr w:rsidR="0061135E" w:rsidRPr="006E1883" w:rsidTr="00925075">
        <w:trPr>
          <w:jc w:val="center"/>
        </w:trPr>
        <w:tc>
          <w:tcPr>
            <w:tcW w:w="2208" w:type="pct"/>
            <w:tcBorders>
              <w:top w:val="dotted" w:sz="4" w:space="0" w:color="auto"/>
              <w:right w:val="dotted" w:sz="4" w:space="0" w:color="auto"/>
            </w:tcBorders>
            <w:vAlign w:val="bottom"/>
          </w:tcPr>
          <w:p w:rsidR="0061135E" w:rsidRPr="00105372" w:rsidRDefault="0061135E" w:rsidP="00925075">
            <w:pPr>
              <w:spacing w:after="0" w:line="240" w:lineRule="auto"/>
              <w:rPr>
                <w:rFonts w:eastAsia="Times New Roman" w:cs="Times New Roman"/>
                <w:sz w:val="20"/>
                <w:szCs w:val="20"/>
                <w:lang w:val="en-GB" w:eastAsia="en-GB"/>
              </w:rPr>
            </w:pPr>
            <w:r w:rsidRPr="00105372">
              <w:rPr>
                <w:rFonts w:eastAsia="Times New Roman" w:cs="Times New Roman"/>
                <w:sz w:val="20"/>
                <w:szCs w:val="20"/>
                <w:lang w:val="en-GB" w:eastAsia="en-GB"/>
              </w:rPr>
              <w:t>Земљиште:</w:t>
            </w:r>
          </w:p>
          <w:p w:rsidR="0061135E" w:rsidRPr="00105372" w:rsidRDefault="0061135E" w:rsidP="00925075">
            <w:pPr>
              <w:spacing w:after="0" w:line="240" w:lineRule="auto"/>
              <w:rPr>
                <w:rFonts w:cs="Times New Roman"/>
              </w:rPr>
            </w:pPr>
          </w:p>
        </w:tc>
        <w:tc>
          <w:tcPr>
            <w:tcW w:w="2792" w:type="pct"/>
            <w:gridSpan w:val="3"/>
            <w:tcBorders>
              <w:top w:val="dotted" w:sz="4" w:space="0" w:color="auto"/>
              <w:left w:val="dotted" w:sz="4" w:space="0" w:color="auto"/>
            </w:tcBorders>
          </w:tcPr>
          <w:p w:rsidR="0061135E" w:rsidRPr="00105372" w:rsidRDefault="0061135E" w:rsidP="00925075">
            <w:pPr>
              <w:spacing w:after="0" w:line="240" w:lineRule="auto"/>
              <w:ind w:left="720"/>
              <w:jc w:val="center"/>
              <w:rPr>
                <w:rFonts w:cs="Times New Roman"/>
              </w:rPr>
            </w:pPr>
            <w:r w:rsidRPr="00105372">
              <w:rPr>
                <w:rFonts w:eastAsia="Times New Roman" w:cs="Times New Roman"/>
                <w:sz w:val="20"/>
                <w:szCs w:val="20"/>
                <w:lang w:val="en-GB" w:eastAsia="en-GB"/>
              </w:rPr>
              <w:t>m²</w:t>
            </w:r>
          </w:p>
        </w:tc>
      </w:tr>
      <w:tr w:rsidR="0061135E" w:rsidRPr="00BD1E71" w:rsidTr="00925075">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c>
          <w:tcPr>
            <w:tcW w:w="5000" w:type="pct"/>
            <w:gridSpan w:val="4"/>
            <w:tcBorders>
              <w:top w:val="single" w:sz="4" w:space="0" w:color="auto"/>
              <w:left w:val="single" w:sz="4" w:space="0" w:color="auto"/>
              <w:bottom w:val="dashed" w:sz="4" w:space="0" w:color="auto"/>
              <w:right w:val="single" w:sz="4" w:space="0" w:color="auto"/>
            </w:tcBorders>
            <w:shd w:val="clear" w:color="auto" w:fill="auto"/>
            <w:vAlign w:val="bottom"/>
            <w:hideMark/>
          </w:tcPr>
          <w:p w:rsidR="0061135E" w:rsidRPr="00105372" w:rsidRDefault="0061135E" w:rsidP="00925075">
            <w:pPr>
              <w:spacing w:after="0" w:line="240" w:lineRule="auto"/>
              <w:rPr>
                <w:rFonts w:eastAsia="Times New Roman" w:cs="Times New Roman"/>
                <w:sz w:val="20"/>
                <w:szCs w:val="20"/>
                <w:lang w:val="sr-Cyrl-RS" w:eastAsia="en-GB"/>
              </w:rPr>
            </w:pPr>
            <w:r w:rsidRPr="00105372">
              <w:rPr>
                <w:rFonts w:eastAsia="Times New Roman" w:cs="Times New Roman"/>
                <w:sz w:val="20"/>
                <w:szCs w:val="20"/>
                <w:lang w:val="sr-Cyrl-RS" w:eastAsia="en-GB"/>
              </w:rPr>
              <w:t>Од тога је:</w:t>
            </w:r>
          </w:p>
        </w:tc>
      </w:tr>
      <w:tr w:rsidR="0061135E" w:rsidRPr="00AF42FC" w:rsidTr="00925075">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trHeight w:val="236"/>
        </w:trPr>
        <w:tc>
          <w:tcPr>
            <w:tcW w:w="3535" w:type="pct"/>
            <w:gridSpan w:val="2"/>
            <w:tcBorders>
              <w:top w:val="dashed" w:sz="4" w:space="0" w:color="auto"/>
              <w:left w:val="single" w:sz="4" w:space="0" w:color="auto"/>
              <w:bottom w:val="dashed" w:sz="4" w:space="0" w:color="auto"/>
              <w:right w:val="single" w:sz="4" w:space="0" w:color="auto"/>
            </w:tcBorders>
            <w:shd w:val="clear" w:color="auto" w:fill="auto"/>
            <w:vAlign w:val="bottom"/>
          </w:tcPr>
          <w:p w:rsidR="0061135E" w:rsidRPr="00105372" w:rsidRDefault="0061135E" w:rsidP="00925075">
            <w:pPr>
              <w:spacing w:after="0" w:line="240" w:lineRule="auto"/>
              <w:rPr>
                <w:rFonts w:eastAsia="Times New Roman" w:cs="Times New Roman"/>
                <w:sz w:val="20"/>
                <w:szCs w:val="20"/>
                <w:lang w:val="sr-Cyrl-RS" w:eastAsia="en-GB"/>
              </w:rPr>
            </w:pPr>
            <w:r w:rsidRPr="00105372">
              <w:rPr>
                <w:rFonts w:eastAsia="Times New Roman" w:cs="Times New Roman"/>
                <w:sz w:val="20"/>
                <w:szCs w:val="20"/>
                <w:lang w:val="sr-Cyrl-RS" w:eastAsia="en-GB"/>
              </w:rPr>
              <w:t>– власништво државе:</w:t>
            </w:r>
          </w:p>
        </w:tc>
        <w:tc>
          <w:tcPr>
            <w:tcW w:w="1465" w:type="pct"/>
            <w:gridSpan w:val="2"/>
            <w:tcBorders>
              <w:top w:val="dashed" w:sz="4" w:space="0" w:color="auto"/>
              <w:left w:val="single" w:sz="4" w:space="0" w:color="auto"/>
              <w:bottom w:val="dashed" w:sz="4" w:space="0" w:color="auto"/>
              <w:right w:val="single" w:sz="4" w:space="0" w:color="auto"/>
            </w:tcBorders>
            <w:shd w:val="clear" w:color="auto" w:fill="auto"/>
            <w:vAlign w:val="bottom"/>
          </w:tcPr>
          <w:p w:rsidR="0061135E" w:rsidRPr="00105372" w:rsidRDefault="0061135E" w:rsidP="00925075">
            <w:pPr>
              <w:spacing w:after="0" w:line="240" w:lineRule="auto"/>
              <w:rPr>
                <w:rFonts w:eastAsia="Times New Roman" w:cs="Times New Roman"/>
                <w:sz w:val="20"/>
                <w:szCs w:val="20"/>
                <w:lang w:val="sr-Cyrl-RS" w:eastAsia="en-GB"/>
              </w:rPr>
            </w:pPr>
            <w:r w:rsidRPr="00105372">
              <w:rPr>
                <w:rFonts w:eastAsia="Times New Roman" w:cs="Times New Roman"/>
                <w:sz w:val="20"/>
                <w:szCs w:val="20"/>
                <w:lang w:val="sr-Cyrl-RS" w:eastAsia="en-GB"/>
              </w:rPr>
              <w:t>m²</w:t>
            </w:r>
          </w:p>
        </w:tc>
      </w:tr>
      <w:tr w:rsidR="0061135E" w:rsidRPr="00AF42FC" w:rsidTr="00925075">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trHeight w:val="236"/>
        </w:trPr>
        <w:tc>
          <w:tcPr>
            <w:tcW w:w="3535" w:type="pct"/>
            <w:gridSpan w:val="2"/>
            <w:tcBorders>
              <w:top w:val="dashed" w:sz="4" w:space="0" w:color="auto"/>
              <w:left w:val="single" w:sz="4" w:space="0" w:color="auto"/>
              <w:bottom w:val="dashed" w:sz="4" w:space="0" w:color="auto"/>
              <w:right w:val="single" w:sz="4" w:space="0" w:color="auto"/>
            </w:tcBorders>
            <w:shd w:val="clear" w:color="auto" w:fill="auto"/>
            <w:vAlign w:val="bottom"/>
          </w:tcPr>
          <w:p w:rsidR="0061135E" w:rsidRPr="00105372" w:rsidRDefault="0061135E" w:rsidP="00925075">
            <w:pPr>
              <w:spacing w:after="0" w:line="240" w:lineRule="auto"/>
              <w:rPr>
                <w:rFonts w:eastAsia="Times New Roman" w:cs="Times New Roman"/>
                <w:sz w:val="20"/>
                <w:szCs w:val="20"/>
                <w:lang w:val="sr-Cyrl-RS" w:eastAsia="en-GB"/>
              </w:rPr>
            </w:pPr>
            <w:r w:rsidRPr="00105372">
              <w:rPr>
                <w:rFonts w:eastAsia="Times New Roman" w:cs="Times New Roman"/>
                <w:sz w:val="20"/>
                <w:szCs w:val="20"/>
                <w:lang w:val="sr-Cyrl-RS" w:eastAsia="en-GB"/>
              </w:rPr>
              <w:t>– право коришћења:</w:t>
            </w:r>
          </w:p>
        </w:tc>
        <w:tc>
          <w:tcPr>
            <w:tcW w:w="1465" w:type="pct"/>
            <w:gridSpan w:val="2"/>
            <w:tcBorders>
              <w:top w:val="dashed" w:sz="4" w:space="0" w:color="auto"/>
              <w:left w:val="single" w:sz="4" w:space="0" w:color="auto"/>
              <w:bottom w:val="dashed" w:sz="4" w:space="0" w:color="auto"/>
              <w:right w:val="single" w:sz="4" w:space="0" w:color="auto"/>
            </w:tcBorders>
            <w:shd w:val="clear" w:color="auto" w:fill="auto"/>
            <w:vAlign w:val="bottom"/>
          </w:tcPr>
          <w:p w:rsidR="0061135E" w:rsidRPr="00105372" w:rsidRDefault="0061135E" w:rsidP="00925075">
            <w:pPr>
              <w:spacing w:after="0" w:line="240" w:lineRule="auto"/>
              <w:rPr>
                <w:rFonts w:eastAsia="Times New Roman" w:cs="Times New Roman"/>
                <w:sz w:val="20"/>
                <w:szCs w:val="20"/>
                <w:lang w:val="sr-Cyrl-RS" w:eastAsia="en-GB"/>
              </w:rPr>
            </w:pPr>
            <w:r w:rsidRPr="00105372">
              <w:rPr>
                <w:rFonts w:eastAsia="Times New Roman" w:cs="Times New Roman"/>
                <w:sz w:val="20"/>
                <w:szCs w:val="20"/>
                <w:lang w:val="sr-Cyrl-RS" w:eastAsia="en-GB"/>
              </w:rPr>
              <w:t>m²</w:t>
            </w:r>
          </w:p>
        </w:tc>
      </w:tr>
      <w:tr w:rsidR="0061135E" w:rsidRPr="00AF42FC" w:rsidTr="00925075">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trHeight w:val="236"/>
        </w:trPr>
        <w:tc>
          <w:tcPr>
            <w:tcW w:w="3535" w:type="pct"/>
            <w:gridSpan w:val="2"/>
            <w:tcBorders>
              <w:top w:val="dashed" w:sz="4" w:space="0" w:color="auto"/>
              <w:left w:val="single" w:sz="4" w:space="0" w:color="auto"/>
              <w:right w:val="single" w:sz="4" w:space="0" w:color="auto"/>
            </w:tcBorders>
            <w:shd w:val="clear" w:color="auto" w:fill="auto"/>
            <w:vAlign w:val="bottom"/>
          </w:tcPr>
          <w:p w:rsidR="0061135E" w:rsidRPr="00105372" w:rsidRDefault="0061135E" w:rsidP="00925075">
            <w:pPr>
              <w:spacing w:after="0" w:line="240" w:lineRule="auto"/>
              <w:rPr>
                <w:rFonts w:eastAsia="Times New Roman" w:cs="Times New Roman"/>
                <w:sz w:val="20"/>
                <w:szCs w:val="20"/>
                <w:lang w:val="sr-Cyrl-RS" w:eastAsia="en-GB"/>
              </w:rPr>
            </w:pPr>
            <w:r w:rsidRPr="00105372">
              <w:rPr>
                <w:rFonts w:eastAsia="Times New Roman" w:cs="Times New Roman"/>
                <w:sz w:val="20"/>
                <w:szCs w:val="20"/>
                <w:lang w:val="sr-Cyrl-RS" w:eastAsia="en-GB"/>
              </w:rPr>
              <w:t>– закуп:</w:t>
            </w:r>
          </w:p>
        </w:tc>
        <w:tc>
          <w:tcPr>
            <w:tcW w:w="1465" w:type="pct"/>
            <w:gridSpan w:val="2"/>
            <w:tcBorders>
              <w:top w:val="dashed" w:sz="4" w:space="0" w:color="auto"/>
              <w:left w:val="single" w:sz="4" w:space="0" w:color="auto"/>
              <w:right w:val="single" w:sz="4" w:space="0" w:color="auto"/>
            </w:tcBorders>
            <w:shd w:val="clear" w:color="auto" w:fill="auto"/>
            <w:vAlign w:val="bottom"/>
          </w:tcPr>
          <w:p w:rsidR="0061135E" w:rsidRPr="00105372" w:rsidRDefault="0061135E" w:rsidP="00925075">
            <w:pPr>
              <w:spacing w:after="0" w:line="240" w:lineRule="auto"/>
              <w:rPr>
                <w:rFonts w:eastAsia="Times New Roman" w:cs="Times New Roman"/>
                <w:sz w:val="20"/>
                <w:szCs w:val="20"/>
                <w:lang w:val="sr-Cyrl-RS" w:eastAsia="en-GB"/>
              </w:rPr>
            </w:pPr>
            <w:r w:rsidRPr="00105372">
              <w:rPr>
                <w:rFonts w:eastAsia="Times New Roman" w:cs="Times New Roman"/>
                <w:sz w:val="20"/>
                <w:szCs w:val="20"/>
                <w:lang w:val="sr-Cyrl-RS" w:eastAsia="en-GB"/>
              </w:rPr>
              <w:t>m²</w:t>
            </w:r>
          </w:p>
        </w:tc>
      </w:tr>
      <w:tr w:rsidR="0061135E" w:rsidRPr="006E1883" w:rsidTr="00925075">
        <w:trPr>
          <w:jc w:val="center"/>
        </w:trPr>
        <w:tc>
          <w:tcPr>
            <w:tcW w:w="2208" w:type="pct"/>
            <w:tcBorders>
              <w:top w:val="dotted" w:sz="4" w:space="0" w:color="auto"/>
              <w:right w:val="dotted" w:sz="4" w:space="0" w:color="auto"/>
            </w:tcBorders>
            <w:vAlign w:val="bottom"/>
          </w:tcPr>
          <w:p w:rsidR="0061135E" w:rsidRPr="00105372" w:rsidRDefault="0061135E" w:rsidP="00925075">
            <w:pPr>
              <w:spacing w:after="0" w:line="240" w:lineRule="auto"/>
              <w:rPr>
                <w:rFonts w:eastAsia="Times New Roman" w:cs="Times New Roman"/>
                <w:sz w:val="20"/>
                <w:szCs w:val="20"/>
                <w:lang w:val="en-GB" w:eastAsia="en-GB"/>
              </w:rPr>
            </w:pPr>
          </w:p>
        </w:tc>
        <w:tc>
          <w:tcPr>
            <w:tcW w:w="2792" w:type="pct"/>
            <w:gridSpan w:val="3"/>
            <w:tcBorders>
              <w:top w:val="dotted" w:sz="4" w:space="0" w:color="auto"/>
              <w:left w:val="dotted" w:sz="4" w:space="0" w:color="auto"/>
            </w:tcBorders>
          </w:tcPr>
          <w:p w:rsidR="0061135E" w:rsidRPr="00105372" w:rsidRDefault="0061135E" w:rsidP="00925075">
            <w:pPr>
              <w:spacing w:after="0" w:line="240" w:lineRule="auto"/>
              <w:ind w:left="720"/>
              <w:jc w:val="center"/>
              <w:rPr>
                <w:rFonts w:eastAsia="Times New Roman" w:cs="Times New Roman"/>
                <w:sz w:val="20"/>
                <w:szCs w:val="20"/>
                <w:lang w:val="en-GB" w:eastAsia="en-GB"/>
              </w:rPr>
            </w:pPr>
          </w:p>
        </w:tc>
      </w:tr>
    </w:tbl>
    <w:p w:rsidR="0061135E" w:rsidRDefault="0061135E" w:rsidP="0061135E">
      <w:pPr>
        <w:jc w:val="both"/>
        <w:rPr>
          <w:lang w:val="sr-Cyrl-RS"/>
        </w:rPr>
      </w:pPr>
    </w:p>
    <w:p w:rsidR="0061135E" w:rsidRPr="00AF1D0D" w:rsidRDefault="0061135E" w:rsidP="0061135E">
      <w:pPr>
        <w:pStyle w:val="ListParagraph"/>
        <w:numPr>
          <w:ilvl w:val="0"/>
          <w:numId w:val="10"/>
        </w:numPr>
        <w:jc w:val="both"/>
        <w:rPr>
          <w:lang w:val="sr-Cyrl-RS"/>
        </w:rPr>
      </w:pPr>
      <w:r>
        <w:rPr>
          <w:lang w:val="sr-Cyrl-RS"/>
        </w:rPr>
        <w:t>Број истраживача:</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7191"/>
        <w:gridCol w:w="2153"/>
      </w:tblGrid>
      <w:tr w:rsidR="0061135E" w:rsidRPr="006E1883" w:rsidTr="00925075">
        <w:trPr>
          <w:jc w:val="center"/>
        </w:trPr>
        <w:tc>
          <w:tcPr>
            <w:tcW w:w="3848" w:type="pct"/>
          </w:tcPr>
          <w:p w:rsidR="0061135E" w:rsidRPr="00B4746E" w:rsidRDefault="0061135E" w:rsidP="00925075">
            <w:pPr>
              <w:spacing w:after="0" w:line="240" w:lineRule="auto"/>
              <w:rPr>
                <w:rFonts w:ascii="Arial" w:hAnsi="Arial" w:cs="Arial"/>
                <w:lang w:val="sr-Cyrl-RS"/>
              </w:rPr>
            </w:pPr>
            <w:r>
              <w:rPr>
                <w:lang w:val="sr-Cyrl-RS"/>
              </w:rPr>
              <w:t>Укупан број истраживача</w:t>
            </w:r>
          </w:p>
        </w:tc>
        <w:tc>
          <w:tcPr>
            <w:tcW w:w="1152" w:type="pct"/>
          </w:tcPr>
          <w:p w:rsidR="0061135E" w:rsidRPr="006E1883" w:rsidRDefault="0061135E" w:rsidP="00925075">
            <w:pPr>
              <w:spacing w:after="0" w:line="240" w:lineRule="auto"/>
              <w:rPr>
                <w:rFonts w:ascii="Arial" w:hAnsi="Arial" w:cs="Arial"/>
              </w:rPr>
            </w:pPr>
          </w:p>
        </w:tc>
      </w:tr>
      <w:tr w:rsidR="0061135E" w:rsidRPr="006E1883" w:rsidTr="00925075">
        <w:trPr>
          <w:jc w:val="center"/>
        </w:trPr>
        <w:tc>
          <w:tcPr>
            <w:tcW w:w="3848" w:type="pct"/>
          </w:tcPr>
          <w:p w:rsidR="0061135E" w:rsidRDefault="0061135E" w:rsidP="00925075">
            <w:pPr>
              <w:spacing w:after="0" w:line="240" w:lineRule="auto"/>
              <w:rPr>
                <w:lang w:val="sr-Cyrl-RS"/>
              </w:rPr>
            </w:pPr>
            <w:r>
              <w:rPr>
                <w:lang w:val="sr-Cyrl-RS"/>
              </w:rPr>
              <w:t>Број научних саветника</w:t>
            </w:r>
          </w:p>
        </w:tc>
        <w:tc>
          <w:tcPr>
            <w:tcW w:w="1152" w:type="pct"/>
          </w:tcPr>
          <w:p w:rsidR="0061135E" w:rsidRPr="006E1883" w:rsidRDefault="0061135E" w:rsidP="00925075">
            <w:pPr>
              <w:spacing w:after="0" w:line="240" w:lineRule="auto"/>
              <w:rPr>
                <w:rFonts w:ascii="Arial" w:hAnsi="Arial" w:cs="Arial"/>
              </w:rPr>
            </w:pPr>
          </w:p>
        </w:tc>
      </w:tr>
      <w:tr w:rsidR="0061135E" w:rsidRPr="006E1883" w:rsidTr="00925075">
        <w:trPr>
          <w:jc w:val="center"/>
        </w:trPr>
        <w:tc>
          <w:tcPr>
            <w:tcW w:w="3848" w:type="pct"/>
          </w:tcPr>
          <w:p w:rsidR="0061135E" w:rsidRDefault="0061135E" w:rsidP="00925075">
            <w:pPr>
              <w:spacing w:after="0" w:line="240" w:lineRule="auto"/>
              <w:rPr>
                <w:lang w:val="sr-Cyrl-RS"/>
              </w:rPr>
            </w:pPr>
            <w:r>
              <w:rPr>
                <w:lang w:val="sr-Cyrl-RS"/>
              </w:rPr>
              <w:t>Број виших научних сарадника</w:t>
            </w:r>
          </w:p>
        </w:tc>
        <w:tc>
          <w:tcPr>
            <w:tcW w:w="1152" w:type="pct"/>
          </w:tcPr>
          <w:p w:rsidR="0061135E" w:rsidRPr="006E1883" w:rsidRDefault="0061135E" w:rsidP="00925075">
            <w:pPr>
              <w:spacing w:after="0" w:line="240" w:lineRule="auto"/>
              <w:rPr>
                <w:rFonts w:ascii="Arial" w:hAnsi="Arial" w:cs="Arial"/>
              </w:rPr>
            </w:pPr>
          </w:p>
        </w:tc>
      </w:tr>
      <w:tr w:rsidR="0061135E" w:rsidRPr="006E1883" w:rsidTr="00925075">
        <w:trPr>
          <w:jc w:val="center"/>
        </w:trPr>
        <w:tc>
          <w:tcPr>
            <w:tcW w:w="3848" w:type="pct"/>
          </w:tcPr>
          <w:p w:rsidR="0061135E" w:rsidRDefault="0061135E" w:rsidP="00925075">
            <w:pPr>
              <w:spacing w:after="0" w:line="240" w:lineRule="auto"/>
              <w:rPr>
                <w:lang w:val="sr-Cyrl-RS"/>
              </w:rPr>
            </w:pPr>
            <w:r>
              <w:rPr>
                <w:lang w:val="sr-Cyrl-RS"/>
              </w:rPr>
              <w:t>Број научних сарадника</w:t>
            </w:r>
          </w:p>
        </w:tc>
        <w:tc>
          <w:tcPr>
            <w:tcW w:w="1152" w:type="pct"/>
          </w:tcPr>
          <w:p w:rsidR="0061135E" w:rsidRPr="006E1883" w:rsidRDefault="0061135E" w:rsidP="00925075">
            <w:pPr>
              <w:spacing w:after="0" w:line="240" w:lineRule="auto"/>
              <w:rPr>
                <w:rFonts w:ascii="Arial" w:hAnsi="Arial" w:cs="Arial"/>
              </w:rPr>
            </w:pPr>
          </w:p>
        </w:tc>
      </w:tr>
      <w:tr w:rsidR="0061135E" w:rsidRPr="006E1883" w:rsidTr="00925075">
        <w:trPr>
          <w:jc w:val="center"/>
        </w:trPr>
        <w:tc>
          <w:tcPr>
            <w:tcW w:w="3848" w:type="pct"/>
          </w:tcPr>
          <w:p w:rsidR="0061135E" w:rsidRDefault="0061135E" w:rsidP="00925075">
            <w:pPr>
              <w:spacing w:after="0" w:line="240" w:lineRule="auto"/>
              <w:rPr>
                <w:lang w:val="sr-Cyrl-RS"/>
              </w:rPr>
            </w:pPr>
            <w:r>
              <w:rPr>
                <w:lang w:val="sr-Cyrl-RS"/>
              </w:rPr>
              <w:t>Број истраживача сарадника</w:t>
            </w:r>
          </w:p>
        </w:tc>
        <w:tc>
          <w:tcPr>
            <w:tcW w:w="1152" w:type="pct"/>
          </w:tcPr>
          <w:p w:rsidR="0061135E" w:rsidRPr="006E1883" w:rsidRDefault="0061135E" w:rsidP="00925075">
            <w:pPr>
              <w:spacing w:after="0" w:line="240" w:lineRule="auto"/>
              <w:rPr>
                <w:rFonts w:ascii="Arial" w:hAnsi="Arial" w:cs="Arial"/>
              </w:rPr>
            </w:pPr>
          </w:p>
        </w:tc>
      </w:tr>
      <w:tr w:rsidR="0061135E" w:rsidRPr="006E1883" w:rsidTr="00925075">
        <w:trPr>
          <w:jc w:val="center"/>
        </w:trPr>
        <w:tc>
          <w:tcPr>
            <w:tcW w:w="3848" w:type="pct"/>
          </w:tcPr>
          <w:p w:rsidR="0061135E" w:rsidRDefault="0061135E" w:rsidP="00925075">
            <w:pPr>
              <w:spacing w:after="0" w:line="240" w:lineRule="auto"/>
              <w:rPr>
                <w:lang w:val="sr-Cyrl-RS"/>
              </w:rPr>
            </w:pPr>
            <w:r>
              <w:rPr>
                <w:lang w:val="sr-Cyrl-RS"/>
              </w:rPr>
              <w:t>Број истраживача приправника</w:t>
            </w:r>
          </w:p>
        </w:tc>
        <w:tc>
          <w:tcPr>
            <w:tcW w:w="1152" w:type="pct"/>
          </w:tcPr>
          <w:p w:rsidR="0061135E" w:rsidRPr="006E1883" w:rsidRDefault="0061135E" w:rsidP="00925075">
            <w:pPr>
              <w:spacing w:after="0" w:line="240" w:lineRule="auto"/>
              <w:rPr>
                <w:rFonts w:ascii="Arial" w:hAnsi="Arial" w:cs="Arial"/>
              </w:rPr>
            </w:pPr>
          </w:p>
        </w:tc>
      </w:tr>
      <w:tr w:rsidR="0061135E" w:rsidRPr="006E1883" w:rsidTr="00925075">
        <w:trPr>
          <w:jc w:val="center"/>
        </w:trPr>
        <w:tc>
          <w:tcPr>
            <w:tcW w:w="3848" w:type="pct"/>
          </w:tcPr>
          <w:p w:rsidR="0061135E" w:rsidRDefault="0061135E" w:rsidP="00925075">
            <w:pPr>
              <w:spacing w:after="0" w:line="240" w:lineRule="auto"/>
              <w:rPr>
                <w:lang w:val="sr-Cyrl-RS"/>
              </w:rPr>
            </w:pPr>
            <w:r>
              <w:rPr>
                <w:lang w:val="sr-Cyrl-RS"/>
              </w:rPr>
              <w:t>Број истраживача у стручним звањима</w:t>
            </w:r>
          </w:p>
        </w:tc>
        <w:tc>
          <w:tcPr>
            <w:tcW w:w="1152" w:type="pct"/>
          </w:tcPr>
          <w:p w:rsidR="0061135E" w:rsidRPr="006E1883" w:rsidRDefault="0061135E" w:rsidP="00925075">
            <w:pPr>
              <w:spacing w:after="0" w:line="240" w:lineRule="auto"/>
              <w:rPr>
                <w:rFonts w:ascii="Arial" w:hAnsi="Arial" w:cs="Arial"/>
              </w:rPr>
            </w:pPr>
          </w:p>
        </w:tc>
      </w:tr>
      <w:tr w:rsidR="0061135E" w:rsidRPr="006E1883" w:rsidTr="00925075">
        <w:trPr>
          <w:jc w:val="center"/>
        </w:trPr>
        <w:tc>
          <w:tcPr>
            <w:tcW w:w="3848" w:type="pct"/>
          </w:tcPr>
          <w:p w:rsidR="0061135E" w:rsidRDefault="0061135E" w:rsidP="00925075">
            <w:pPr>
              <w:spacing w:after="0" w:line="240" w:lineRule="auto"/>
              <w:rPr>
                <w:lang w:val="sr-Cyrl-RS"/>
              </w:rPr>
            </w:pPr>
            <w:r>
              <w:rPr>
                <w:lang w:val="sr-Cyrl-RS"/>
              </w:rPr>
              <w:t>Број истраживача повратника из иностранства</w:t>
            </w:r>
          </w:p>
        </w:tc>
        <w:tc>
          <w:tcPr>
            <w:tcW w:w="1152" w:type="pct"/>
          </w:tcPr>
          <w:p w:rsidR="0061135E" w:rsidRPr="006E1883" w:rsidRDefault="0061135E" w:rsidP="00925075">
            <w:pPr>
              <w:spacing w:after="0" w:line="240" w:lineRule="auto"/>
              <w:rPr>
                <w:rFonts w:ascii="Arial" w:hAnsi="Arial" w:cs="Arial"/>
              </w:rPr>
            </w:pPr>
          </w:p>
        </w:tc>
      </w:tr>
      <w:tr w:rsidR="0061135E" w:rsidRPr="006E1883" w:rsidTr="00925075">
        <w:trPr>
          <w:jc w:val="center"/>
        </w:trPr>
        <w:tc>
          <w:tcPr>
            <w:tcW w:w="3848" w:type="pct"/>
          </w:tcPr>
          <w:p w:rsidR="0061135E" w:rsidRDefault="0061135E" w:rsidP="00925075">
            <w:pPr>
              <w:spacing w:after="0" w:line="240" w:lineRule="auto"/>
              <w:rPr>
                <w:rFonts w:ascii="Arial" w:hAnsi="Arial" w:cs="Arial"/>
                <w:lang w:val="sr-Cyrl-RS"/>
              </w:rPr>
            </w:pPr>
            <w:r>
              <w:rPr>
                <w:lang w:val="sr-Cyrl-RS"/>
              </w:rPr>
              <w:t>Број истраживача страних држављана</w:t>
            </w:r>
          </w:p>
        </w:tc>
        <w:tc>
          <w:tcPr>
            <w:tcW w:w="1152" w:type="pct"/>
          </w:tcPr>
          <w:p w:rsidR="0061135E" w:rsidRPr="006E1883" w:rsidRDefault="0061135E" w:rsidP="00925075">
            <w:pPr>
              <w:spacing w:after="0" w:line="240" w:lineRule="auto"/>
              <w:rPr>
                <w:rFonts w:ascii="Arial" w:hAnsi="Arial" w:cs="Arial"/>
              </w:rPr>
            </w:pPr>
          </w:p>
        </w:tc>
      </w:tr>
      <w:tr w:rsidR="0061135E" w:rsidRPr="006E1883" w:rsidTr="00925075">
        <w:trPr>
          <w:jc w:val="center"/>
        </w:trPr>
        <w:tc>
          <w:tcPr>
            <w:tcW w:w="3848" w:type="pct"/>
          </w:tcPr>
          <w:p w:rsidR="0061135E" w:rsidRDefault="0061135E" w:rsidP="00925075">
            <w:pPr>
              <w:spacing w:after="0" w:line="240" w:lineRule="auto"/>
              <w:rPr>
                <w:rFonts w:ascii="Arial" w:hAnsi="Arial" w:cs="Arial"/>
                <w:lang w:val="sr-Cyrl-RS"/>
              </w:rPr>
            </w:pPr>
            <w:r>
              <w:rPr>
                <w:lang w:val="sr-Cyrl-RS"/>
              </w:rPr>
              <w:t>Број истраживача који су на усавршавању у иностранству</w:t>
            </w:r>
          </w:p>
        </w:tc>
        <w:tc>
          <w:tcPr>
            <w:tcW w:w="1152" w:type="pct"/>
          </w:tcPr>
          <w:p w:rsidR="0061135E" w:rsidRPr="006E1883" w:rsidRDefault="0061135E" w:rsidP="00925075">
            <w:pPr>
              <w:spacing w:after="0" w:line="240" w:lineRule="auto"/>
              <w:rPr>
                <w:rFonts w:ascii="Arial" w:hAnsi="Arial" w:cs="Arial"/>
              </w:rPr>
            </w:pPr>
          </w:p>
        </w:tc>
      </w:tr>
      <w:tr w:rsidR="0061135E" w:rsidRPr="006E1883" w:rsidTr="00925075">
        <w:trPr>
          <w:jc w:val="center"/>
        </w:trPr>
        <w:tc>
          <w:tcPr>
            <w:tcW w:w="3848" w:type="pct"/>
          </w:tcPr>
          <w:p w:rsidR="0061135E" w:rsidRPr="00B4746E" w:rsidRDefault="0061135E" w:rsidP="00925075">
            <w:pPr>
              <w:spacing w:after="0" w:line="240" w:lineRule="auto"/>
              <w:rPr>
                <w:rFonts w:ascii="Arial" w:hAnsi="Arial" w:cs="Arial"/>
                <w:lang w:val="sr-Cyrl-RS"/>
              </w:rPr>
            </w:pPr>
            <w:r>
              <w:rPr>
                <w:lang w:val="sr-Cyrl-RS"/>
              </w:rPr>
              <w:t>Број истраживача који су докторирали у претходној календарској години</w:t>
            </w:r>
          </w:p>
        </w:tc>
        <w:tc>
          <w:tcPr>
            <w:tcW w:w="1152" w:type="pct"/>
          </w:tcPr>
          <w:p w:rsidR="0061135E" w:rsidRPr="006E1883" w:rsidRDefault="0061135E" w:rsidP="00925075">
            <w:pPr>
              <w:spacing w:after="0" w:line="240" w:lineRule="auto"/>
              <w:rPr>
                <w:rFonts w:ascii="Arial" w:hAnsi="Arial" w:cs="Arial"/>
              </w:rPr>
            </w:pPr>
          </w:p>
        </w:tc>
      </w:tr>
      <w:tr w:rsidR="0061135E" w:rsidRPr="006E1883" w:rsidTr="00925075">
        <w:trPr>
          <w:jc w:val="center"/>
        </w:trPr>
        <w:tc>
          <w:tcPr>
            <w:tcW w:w="3848" w:type="pct"/>
          </w:tcPr>
          <w:p w:rsidR="0061135E" w:rsidRPr="006E1883" w:rsidRDefault="0061135E" w:rsidP="00925075">
            <w:pPr>
              <w:spacing w:after="0" w:line="240" w:lineRule="auto"/>
              <w:rPr>
                <w:rFonts w:ascii="Arial" w:hAnsi="Arial" w:cs="Arial"/>
              </w:rPr>
            </w:pPr>
            <w:r>
              <w:rPr>
                <w:lang w:val="sr-Cyrl-RS"/>
              </w:rPr>
              <w:t>Број истраживача ангажованих на пројектима Фонда за науку и Фонда за иновациону делатност</w:t>
            </w:r>
          </w:p>
        </w:tc>
        <w:tc>
          <w:tcPr>
            <w:tcW w:w="1152" w:type="pct"/>
          </w:tcPr>
          <w:p w:rsidR="0061135E" w:rsidRPr="006E1883" w:rsidRDefault="0061135E" w:rsidP="00925075">
            <w:pPr>
              <w:spacing w:after="0" w:line="240" w:lineRule="auto"/>
              <w:rPr>
                <w:rFonts w:ascii="Arial" w:hAnsi="Arial" w:cs="Arial"/>
              </w:rPr>
            </w:pPr>
          </w:p>
        </w:tc>
      </w:tr>
      <w:tr w:rsidR="0061135E" w:rsidRPr="006E1883" w:rsidTr="00925075">
        <w:trPr>
          <w:jc w:val="center"/>
        </w:trPr>
        <w:tc>
          <w:tcPr>
            <w:tcW w:w="3848" w:type="pct"/>
          </w:tcPr>
          <w:p w:rsidR="0061135E" w:rsidRDefault="0061135E" w:rsidP="00925075">
            <w:pPr>
              <w:spacing w:after="0" w:line="240" w:lineRule="auto"/>
              <w:rPr>
                <w:lang w:val="sr-Cyrl-RS"/>
              </w:rPr>
            </w:pPr>
            <w:r>
              <w:rPr>
                <w:lang w:val="sr-Cyrl-RS"/>
              </w:rPr>
              <w:t xml:space="preserve">Број истраживача ангажованих на </w:t>
            </w:r>
            <w:r w:rsidRPr="00FD66F8">
              <w:rPr>
                <w:lang w:val="sr-Cyrl-RS"/>
              </w:rPr>
              <w:t>међународним</w:t>
            </w:r>
            <w:r>
              <w:rPr>
                <w:lang w:val="sr-Cyrl-RS"/>
              </w:rPr>
              <w:t xml:space="preserve"> билатералним и мултилатералним пројектима</w:t>
            </w:r>
          </w:p>
        </w:tc>
        <w:tc>
          <w:tcPr>
            <w:tcW w:w="1152" w:type="pct"/>
          </w:tcPr>
          <w:p w:rsidR="0061135E" w:rsidRPr="006E1883" w:rsidRDefault="0061135E" w:rsidP="00925075">
            <w:pPr>
              <w:spacing w:after="0" w:line="240" w:lineRule="auto"/>
              <w:rPr>
                <w:rFonts w:ascii="Arial" w:hAnsi="Arial" w:cs="Arial"/>
              </w:rPr>
            </w:pPr>
          </w:p>
        </w:tc>
      </w:tr>
    </w:tbl>
    <w:p w:rsidR="0061135E" w:rsidRDefault="0061135E" w:rsidP="0061135E">
      <w:pPr>
        <w:jc w:val="both"/>
        <w:rPr>
          <w:lang w:val="sr-Cyrl-RS"/>
        </w:rPr>
      </w:pPr>
    </w:p>
    <w:p w:rsidR="0061135E" w:rsidRPr="00AF1D0D" w:rsidRDefault="0061135E" w:rsidP="0061135E">
      <w:pPr>
        <w:pStyle w:val="ListParagraph"/>
        <w:numPr>
          <w:ilvl w:val="0"/>
          <w:numId w:val="10"/>
        </w:numPr>
        <w:jc w:val="both"/>
        <w:rPr>
          <w:lang w:val="sr-Cyrl-RS"/>
        </w:rPr>
      </w:pPr>
      <w:r>
        <w:rPr>
          <w:lang w:val="sr-Cyrl-RS"/>
        </w:rPr>
        <w:t>Број пројеката:</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7191"/>
        <w:gridCol w:w="2153"/>
      </w:tblGrid>
      <w:tr w:rsidR="0061135E" w:rsidRPr="006E1883" w:rsidTr="00925075">
        <w:trPr>
          <w:jc w:val="center"/>
        </w:trPr>
        <w:tc>
          <w:tcPr>
            <w:tcW w:w="3848" w:type="pct"/>
          </w:tcPr>
          <w:p w:rsidR="0061135E" w:rsidRPr="00577B92" w:rsidRDefault="0061135E" w:rsidP="00925075">
            <w:pPr>
              <w:jc w:val="both"/>
              <w:rPr>
                <w:lang w:val="sr-Cyrl-RS"/>
              </w:rPr>
            </w:pPr>
            <w:r>
              <w:rPr>
                <w:lang w:val="sr-Cyrl-RS"/>
              </w:rPr>
              <w:t>Број пројеката финансираних из националних извора</w:t>
            </w:r>
          </w:p>
        </w:tc>
        <w:tc>
          <w:tcPr>
            <w:tcW w:w="1152" w:type="pct"/>
          </w:tcPr>
          <w:p w:rsidR="0061135E" w:rsidRPr="006E1883" w:rsidRDefault="0061135E" w:rsidP="00925075">
            <w:pPr>
              <w:spacing w:after="0" w:line="240" w:lineRule="auto"/>
              <w:rPr>
                <w:rFonts w:ascii="Arial" w:hAnsi="Arial" w:cs="Arial"/>
              </w:rPr>
            </w:pPr>
          </w:p>
        </w:tc>
      </w:tr>
      <w:tr w:rsidR="0061135E" w:rsidRPr="006E1883" w:rsidTr="00925075">
        <w:trPr>
          <w:jc w:val="center"/>
        </w:trPr>
        <w:tc>
          <w:tcPr>
            <w:tcW w:w="3848" w:type="pct"/>
          </w:tcPr>
          <w:p w:rsidR="0061135E" w:rsidRDefault="0061135E" w:rsidP="00925075">
            <w:pPr>
              <w:jc w:val="both"/>
              <w:rPr>
                <w:lang w:val="sr-Cyrl-RS"/>
              </w:rPr>
            </w:pPr>
            <w:r>
              <w:rPr>
                <w:lang w:val="sr-Cyrl-RS"/>
              </w:rPr>
              <w:t>Број пројеката финансираних из међународних односно мешовитих извора</w:t>
            </w:r>
          </w:p>
        </w:tc>
        <w:tc>
          <w:tcPr>
            <w:tcW w:w="1152" w:type="pct"/>
          </w:tcPr>
          <w:p w:rsidR="0061135E" w:rsidRPr="006E1883" w:rsidRDefault="0061135E" w:rsidP="00925075">
            <w:pPr>
              <w:spacing w:after="0" w:line="240" w:lineRule="auto"/>
              <w:rPr>
                <w:rFonts w:ascii="Arial" w:hAnsi="Arial" w:cs="Arial"/>
              </w:rPr>
            </w:pPr>
          </w:p>
        </w:tc>
      </w:tr>
    </w:tbl>
    <w:p w:rsidR="0061135E" w:rsidRDefault="0061135E" w:rsidP="0061135E">
      <w:pPr>
        <w:jc w:val="both"/>
        <w:rPr>
          <w:lang w:val="sr-Cyrl-RS"/>
        </w:rPr>
      </w:pPr>
    </w:p>
    <w:p w:rsidR="00D71133" w:rsidRDefault="00D71133" w:rsidP="0061135E">
      <w:pPr>
        <w:jc w:val="both"/>
        <w:rPr>
          <w:lang w:val="sr-Cyrl-RS"/>
        </w:rPr>
      </w:pPr>
    </w:p>
    <w:p w:rsidR="00D71133" w:rsidRDefault="00D71133" w:rsidP="0061135E">
      <w:pPr>
        <w:jc w:val="both"/>
        <w:rPr>
          <w:lang w:val="sr-Cyrl-RS"/>
        </w:rPr>
      </w:pPr>
    </w:p>
    <w:p w:rsidR="00D71133" w:rsidRDefault="00D71133" w:rsidP="0061135E">
      <w:pPr>
        <w:jc w:val="both"/>
        <w:rPr>
          <w:lang w:val="sr-Cyrl-RS"/>
        </w:rPr>
      </w:pPr>
    </w:p>
    <w:p w:rsidR="00D71133" w:rsidRDefault="00D71133" w:rsidP="0061135E">
      <w:pPr>
        <w:jc w:val="both"/>
        <w:rPr>
          <w:lang w:val="sr-Cyrl-RS"/>
        </w:rPr>
      </w:pPr>
    </w:p>
    <w:p w:rsidR="00D71133" w:rsidRDefault="00D71133" w:rsidP="0061135E">
      <w:pPr>
        <w:jc w:val="both"/>
        <w:rPr>
          <w:lang w:val="sr-Cyrl-RS"/>
        </w:rPr>
      </w:pPr>
    </w:p>
    <w:p w:rsidR="0061135E" w:rsidRPr="00AF1D0D" w:rsidRDefault="0061135E" w:rsidP="0061135E">
      <w:pPr>
        <w:pStyle w:val="ListParagraph"/>
        <w:numPr>
          <w:ilvl w:val="0"/>
          <w:numId w:val="10"/>
        </w:numPr>
        <w:jc w:val="both"/>
        <w:rPr>
          <w:lang w:val="sr-Cyrl-RS"/>
        </w:rPr>
      </w:pPr>
      <w:r>
        <w:rPr>
          <w:lang w:val="sr-Cyrl-RS"/>
        </w:rPr>
        <w:t>Подаци везани за индекс квалитета:</w:t>
      </w:r>
    </w:p>
    <w:p w:rsidR="0061135E" w:rsidRDefault="0061135E" w:rsidP="0061135E">
      <w:pPr>
        <w:jc w:val="both"/>
        <w:rPr>
          <w:lang w:val="sr-Cyrl-RS"/>
        </w:rPr>
      </w:pPr>
      <w:r>
        <w:rPr>
          <w:lang w:val="sr-Cyrl-RS"/>
        </w:rPr>
        <w:t>Индикатор 1 – Цитираност:</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4126"/>
        <w:gridCol w:w="5218"/>
      </w:tblGrid>
      <w:tr w:rsidR="0061135E" w:rsidRPr="006E1883" w:rsidTr="00925075">
        <w:trPr>
          <w:jc w:val="center"/>
        </w:trPr>
        <w:tc>
          <w:tcPr>
            <w:tcW w:w="2208" w:type="pct"/>
          </w:tcPr>
          <w:p w:rsidR="0061135E" w:rsidRPr="00C6495E" w:rsidRDefault="0061135E" w:rsidP="00925075">
            <w:pPr>
              <w:spacing w:after="0" w:line="240" w:lineRule="auto"/>
              <w:rPr>
                <w:rFonts w:cs="Times New Roman"/>
                <w:lang w:val="sr-Cyrl-RS"/>
              </w:rPr>
            </w:pPr>
            <w:r w:rsidRPr="00C6495E">
              <w:rPr>
                <w:rFonts w:cs="Times New Roman"/>
                <w:lang w:val="sr-Cyrl-RS"/>
              </w:rPr>
              <w:t>К</w:t>
            </w:r>
            <w:r w:rsidRPr="00C6495E">
              <w:rPr>
                <w:rFonts w:cs="Times New Roman"/>
              </w:rPr>
              <w:t>оришћен</w:t>
            </w:r>
            <w:r>
              <w:rPr>
                <w:rFonts w:cs="Times New Roman"/>
                <w:lang w:val="sr-Cyrl-RS"/>
              </w:rPr>
              <w:t>е</w:t>
            </w:r>
            <w:r w:rsidRPr="00C6495E">
              <w:rPr>
                <w:rFonts w:cs="Times New Roman"/>
              </w:rPr>
              <w:t xml:space="preserve"> баз</w:t>
            </w:r>
            <w:r>
              <w:rPr>
                <w:rFonts w:cs="Times New Roman"/>
                <w:lang w:val="sr-Cyrl-RS"/>
              </w:rPr>
              <w:t>е</w:t>
            </w:r>
            <w:r w:rsidRPr="00C6495E">
              <w:rPr>
                <w:rFonts w:cs="Times New Roman"/>
              </w:rPr>
              <w:t xml:space="preserve"> цитираности</w:t>
            </w:r>
            <w:r w:rsidRPr="00C6495E">
              <w:rPr>
                <w:rFonts w:cs="Times New Roman"/>
                <w:lang w:val="sr-Cyrl-RS"/>
              </w:rPr>
              <w:t>:</w:t>
            </w:r>
          </w:p>
        </w:tc>
        <w:tc>
          <w:tcPr>
            <w:tcW w:w="2792" w:type="pct"/>
          </w:tcPr>
          <w:p w:rsidR="0061135E" w:rsidRPr="006E1883" w:rsidRDefault="0061135E" w:rsidP="00925075">
            <w:pPr>
              <w:spacing w:after="0" w:line="240" w:lineRule="auto"/>
              <w:rPr>
                <w:rFonts w:ascii="Arial" w:hAnsi="Arial" w:cs="Arial"/>
              </w:rPr>
            </w:pPr>
          </w:p>
        </w:tc>
      </w:tr>
      <w:tr w:rsidR="0061135E" w:rsidRPr="006E1883" w:rsidTr="00925075">
        <w:trPr>
          <w:jc w:val="center"/>
        </w:trPr>
        <w:tc>
          <w:tcPr>
            <w:tcW w:w="2208" w:type="pct"/>
          </w:tcPr>
          <w:p w:rsidR="0061135E" w:rsidRPr="00C6495E" w:rsidRDefault="0061135E" w:rsidP="00925075">
            <w:pPr>
              <w:spacing w:after="0" w:line="240" w:lineRule="auto"/>
              <w:rPr>
                <w:rFonts w:cs="Times New Roman"/>
                <w:lang w:val="sr-Cyrl-RS"/>
              </w:rPr>
            </w:pPr>
            <w:r w:rsidRPr="00C6495E">
              <w:rPr>
                <w:rFonts w:cs="Times New Roman"/>
                <w:lang w:val="sr-Cyrl-RS"/>
              </w:rPr>
              <w:t>Укупна цитираност:</w:t>
            </w:r>
          </w:p>
        </w:tc>
        <w:tc>
          <w:tcPr>
            <w:tcW w:w="2792" w:type="pct"/>
          </w:tcPr>
          <w:p w:rsidR="0061135E" w:rsidRPr="006E1883" w:rsidRDefault="0061135E" w:rsidP="00925075">
            <w:pPr>
              <w:spacing w:after="0" w:line="240" w:lineRule="auto"/>
              <w:rPr>
                <w:rFonts w:ascii="Arial" w:hAnsi="Arial" w:cs="Arial"/>
              </w:rPr>
            </w:pPr>
          </w:p>
        </w:tc>
      </w:tr>
      <w:tr w:rsidR="0061135E" w:rsidRPr="006E1883" w:rsidTr="00925075">
        <w:trPr>
          <w:jc w:val="center"/>
        </w:trPr>
        <w:tc>
          <w:tcPr>
            <w:tcW w:w="2208" w:type="pct"/>
          </w:tcPr>
          <w:p w:rsidR="0061135E" w:rsidRPr="00C6495E" w:rsidRDefault="0061135E" w:rsidP="00925075">
            <w:pPr>
              <w:spacing w:after="0" w:line="240" w:lineRule="auto"/>
              <w:rPr>
                <w:rFonts w:cs="Times New Roman"/>
                <w:lang w:val="sr-Cyrl-RS"/>
              </w:rPr>
            </w:pPr>
            <w:r w:rsidRPr="00C6495E">
              <w:rPr>
                <w:rFonts w:cs="Times New Roman"/>
                <w:lang w:val="sr-Cyrl-RS"/>
              </w:rPr>
              <w:t>Негативна цитираност:</w:t>
            </w:r>
          </w:p>
        </w:tc>
        <w:tc>
          <w:tcPr>
            <w:tcW w:w="2792" w:type="pct"/>
          </w:tcPr>
          <w:p w:rsidR="0061135E" w:rsidRPr="006E1883" w:rsidRDefault="0061135E" w:rsidP="00925075">
            <w:pPr>
              <w:spacing w:after="0" w:line="240" w:lineRule="auto"/>
              <w:rPr>
                <w:rFonts w:ascii="Arial" w:hAnsi="Arial" w:cs="Arial"/>
              </w:rPr>
            </w:pPr>
          </w:p>
        </w:tc>
      </w:tr>
      <w:tr w:rsidR="0061135E" w:rsidRPr="006E1883" w:rsidTr="00925075">
        <w:trPr>
          <w:jc w:val="center"/>
        </w:trPr>
        <w:tc>
          <w:tcPr>
            <w:tcW w:w="2208" w:type="pct"/>
          </w:tcPr>
          <w:p w:rsidR="0061135E" w:rsidRPr="00C6495E" w:rsidRDefault="0061135E" w:rsidP="00925075">
            <w:pPr>
              <w:spacing w:after="0" w:line="240" w:lineRule="auto"/>
              <w:rPr>
                <w:rFonts w:cs="Times New Roman"/>
                <w:lang w:val="sr-Cyrl-RS"/>
              </w:rPr>
            </w:pPr>
            <w:r>
              <w:rPr>
                <w:rFonts w:cs="Times New Roman"/>
                <w:lang w:val="sr-Cyrl-RS"/>
              </w:rPr>
              <w:t>Д</w:t>
            </w:r>
            <w:r w:rsidRPr="00C6495E">
              <w:rPr>
                <w:rFonts w:cs="Times New Roman"/>
              </w:rPr>
              <w:t>о 5 најцитиранијих група/лабораторија/одељења/центара</w:t>
            </w:r>
            <w:r w:rsidRPr="00C6495E">
              <w:rPr>
                <w:rFonts w:cs="Times New Roman"/>
                <w:lang w:val="sr-Cyrl-RS"/>
              </w:rPr>
              <w:t>:</w:t>
            </w:r>
          </w:p>
        </w:tc>
        <w:tc>
          <w:tcPr>
            <w:tcW w:w="2792" w:type="pct"/>
          </w:tcPr>
          <w:p w:rsidR="0061135E" w:rsidRPr="006E1883" w:rsidRDefault="0061135E" w:rsidP="00925075">
            <w:pPr>
              <w:spacing w:after="0" w:line="240" w:lineRule="auto"/>
              <w:rPr>
                <w:rFonts w:ascii="Arial" w:hAnsi="Arial" w:cs="Arial"/>
              </w:rPr>
            </w:pPr>
          </w:p>
        </w:tc>
      </w:tr>
      <w:tr w:rsidR="0061135E" w:rsidRPr="006E1883" w:rsidTr="00925075">
        <w:trPr>
          <w:jc w:val="center"/>
        </w:trPr>
        <w:tc>
          <w:tcPr>
            <w:tcW w:w="2208" w:type="pct"/>
          </w:tcPr>
          <w:p w:rsidR="0061135E" w:rsidRPr="00C6495E" w:rsidRDefault="0061135E" w:rsidP="00925075">
            <w:pPr>
              <w:spacing w:after="0" w:line="240" w:lineRule="auto"/>
              <w:rPr>
                <w:rFonts w:cs="Times New Roman"/>
                <w:lang w:val="sr-Cyrl-RS"/>
              </w:rPr>
            </w:pPr>
            <w:r>
              <w:rPr>
                <w:rFonts w:cs="Times New Roman"/>
              </w:rPr>
              <w:t>Д</w:t>
            </w:r>
            <w:r w:rsidRPr="00C6495E">
              <w:rPr>
                <w:rFonts w:cs="Times New Roman"/>
              </w:rPr>
              <w:t>о 5 најцитиранијих истраживача</w:t>
            </w:r>
            <w:r w:rsidRPr="00C6495E">
              <w:rPr>
                <w:rFonts w:cs="Times New Roman"/>
                <w:lang w:val="sr-Cyrl-RS"/>
              </w:rPr>
              <w:t>:</w:t>
            </w:r>
          </w:p>
        </w:tc>
        <w:tc>
          <w:tcPr>
            <w:tcW w:w="2792" w:type="pct"/>
          </w:tcPr>
          <w:p w:rsidR="0061135E" w:rsidRPr="006E1883" w:rsidRDefault="0061135E" w:rsidP="00925075">
            <w:pPr>
              <w:spacing w:after="0" w:line="240" w:lineRule="auto"/>
              <w:rPr>
                <w:rFonts w:ascii="Arial" w:hAnsi="Arial" w:cs="Arial"/>
              </w:rPr>
            </w:pPr>
          </w:p>
        </w:tc>
      </w:tr>
    </w:tbl>
    <w:p w:rsidR="0061135E" w:rsidRDefault="0061135E" w:rsidP="0061135E">
      <w:pPr>
        <w:jc w:val="both"/>
        <w:rPr>
          <w:lang w:val="sr-Cyrl-RS"/>
        </w:rPr>
      </w:pPr>
    </w:p>
    <w:p w:rsidR="0061135E" w:rsidRDefault="0061135E" w:rsidP="0061135E">
      <w:pPr>
        <w:jc w:val="both"/>
        <w:rPr>
          <w:lang w:val="sr-Cyrl-RS"/>
        </w:rPr>
      </w:pPr>
      <w:r>
        <w:rPr>
          <w:lang w:val="sr-Cyrl-RS"/>
        </w:rPr>
        <w:t>Индикатор 2 – Средства:</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4126"/>
        <w:gridCol w:w="5218"/>
      </w:tblGrid>
      <w:tr w:rsidR="0061135E" w:rsidRPr="00C6495E" w:rsidTr="00925075">
        <w:trPr>
          <w:jc w:val="center"/>
        </w:trPr>
        <w:tc>
          <w:tcPr>
            <w:tcW w:w="2208" w:type="pct"/>
          </w:tcPr>
          <w:p w:rsidR="0061135E" w:rsidRPr="00C6495E" w:rsidRDefault="0061135E" w:rsidP="00925075">
            <w:pPr>
              <w:spacing w:after="0" w:line="240" w:lineRule="auto"/>
              <w:rPr>
                <w:rFonts w:cs="Times New Roman"/>
              </w:rPr>
            </w:pPr>
            <w:r>
              <w:rPr>
                <w:rFonts w:cs="Times New Roman"/>
              </w:rPr>
              <w:t>Б</w:t>
            </w:r>
            <w:r w:rsidRPr="00C6495E">
              <w:rPr>
                <w:rFonts w:cs="Times New Roman"/>
              </w:rPr>
              <w:t>уџетска средства кроз институционално финансирање</w:t>
            </w:r>
          </w:p>
        </w:tc>
        <w:tc>
          <w:tcPr>
            <w:tcW w:w="2792" w:type="pct"/>
          </w:tcPr>
          <w:p w:rsidR="0061135E" w:rsidRPr="00C6495E" w:rsidRDefault="0061135E" w:rsidP="00925075">
            <w:pPr>
              <w:spacing w:after="0" w:line="240" w:lineRule="auto"/>
              <w:rPr>
                <w:rFonts w:cs="Times New Roman"/>
              </w:rPr>
            </w:pPr>
          </w:p>
        </w:tc>
      </w:tr>
      <w:tr w:rsidR="0061135E" w:rsidRPr="00C6495E" w:rsidTr="00925075">
        <w:trPr>
          <w:jc w:val="center"/>
        </w:trPr>
        <w:tc>
          <w:tcPr>
            <w:tcW w:w="2208" w:type="pct"/>
          </w:tcPr>
          <w:p w:rsidR="0061135E" w:rsidRPr="00C6495E" w:rsidRDefault="0061135E" w:rsidP="00925075">
            <w:pPr>
              <w:spacing w:after="0" w:line="240" w:lineRule="auto"/>
              <w:rPr>
                <w:rFonts w:cs="Times New Roman"/>
              </w:rPr>
            </w:pPr>
            <w:r w:rsidRPr="00FD66F8">
              <w:rPr>
                <w:rFonts w:cs="Times New Roman"/>
              </w:rPr>
              <w:t>Буџетска</w:t>
            </w:r>
            <w:r w:rsidRPr="00C6495E">
              <w:rPr>
                <w:rFonts w:cs="Times New Roman"/>
              </w:rPr>
              <w:t xml:space="preserve"> средства кроз Фонд за науку</w:t>
            </w:r>
          </w:p>
        </w:tc>
        <w:tc>
          <w:tcPr>
            <w:tcW w:w="2792" w:type="pct"/>
          </w:tcPr>
          <w:p w:rsidR="0061135E" w:rsidRPr="00C6495E" w:rsidRDefault="0061135E" w:rsidP="00925075">
            <w:pPr>
              <w:spacing w:after="0" w:line="240" w:lineRule="auto"/>
              <w:rPr>
                <w:rFonts w:cs="Times New Roman"/>
              </w:rPr>
            </w:pPr>
          </w:p>
        </w:tc>
      </w:tr>
      <w:tr w:rsidR="0061135E" w:rsidRPr="00C6495E" w:rsidTr="00925075">
        <w:trPr>
          <w:jc w:val="center"/>
        </w:trPr>
        <w:tc>
          <w:tcPr>
            <w:tcW w:w="2208" w:type="pct"/>
          </w:tcPr>
          <w:p w:rsidR="0061135E" w:rsidRPr="00C6495E" w:rsidRDefault="0061135E" w:rsidP="00925075">
            <w:pPr>
              <w:spacing w:after="0" w:line="240" w:lineRule="auto"/>
              <w:rPr>
                <w:rFonts w:cs="Times New Roman"/>
              </w:rPr>
            </w:pPr>
            <w:r>
              <w:rPr>
                <w:rFonts w:cs="Times New Roman"/>
              </w:rPr>
              <w:t>Д</w:t>
            </w:r>
            <w:r w:rsidRPr="00C6495E">
              <w:rPr>
                <w:rFonts w:cs="Times New Roman"/>
              </w:rPr>
              <w:t>руга буџетска средства</w:t>
            </w:r>
          </w:p>
        </w:tc>
        <w:tc>
          <w:tcPr>
            <w:tcW w:w="2792" w:type="pct"/>
          </w:tcPr>
          <w:p w:rsidR="0061135E" w:rsidRPr="00C6495E" w:rsidRDefault="0061135E" w:rsidP="00925075">
            <w:pPr>
              <w:spacing w:after="0" w:line="240" w:lineRule="auto"/>
              <w:rPr>
                <w:rFonts w:cs="Times New Roman"/>
              </w:rPr>
            </w:pPr>
          </w:p>
        </w:tc>
      </w:tr>
      <w:tr w:rsidR="0061135E" w:rsidRPr="00C6495E" w:rsidTr="00925075">
        <w:trPr>
          <w:jc w:val="center"/>
        </w:trPr>
        <w:tc>
          <w:tcPr>
            <w:tcW w:w="2208" w:type="pct"/>
          </w:tcPr>
          <w:p w:rsidR="0061135E" w:rsidRPr="00C6495E" w:rsidRDefault="0061135E" w:rsidP="00925075">
            <w:pPr>
              <w:spacing w:after="0" w:line="240" w:lineRule="auto"/>
              <w:rPr>
                <w:rFonts w:cs="Times New Roman"/>
              </w:rPr>
            </w:pPr>
            <w:r>
              <w:rPr>
                <w:rFonts w:cs="Times New Roman"/>
              </w:rPr>
              <w:t>С</w:t>
            </w:r>
            <w:r w:rsidRPr="00C6495E">
              <w:rPr>
                <w:rFonts w:cs="Times New Roman"/>
              </w:rPr>
              <w:t>редства са међународних пројеката</w:t>
            </w:r>
          </w:p>
        </w:tc>
        <w:tc>
          <w:tcPr>
            <w:tcW w:w="2792" w:type="pct"/>
          </w:tcPr>
          <w:p w:rsidR="0061135E" w:rsidRPr="00C6495E" w:rsidRDefault="0061135E" w:rsidP="00925075">
            <w:pPr>
              <w:spacing w:after="0" w:line="240" w:lineRule="auto"/>
              <w:rPr>
                <w:rFonts w:cs="Times New Roman"/>
              </w:rPr>
            </w:pPr>
          </w:p>
        </w:tc>
      </w:tr>
      <w:tr w:rsidR="0061135E" w:rsidRPr="00C6495E" w:rsidTr="00925075">
        <w:trPr>
          <w:jc w:val="center"/>
        </w:trPr>
        <w:tc>
          <w:tcPr>
            <w:tcW w:w="2208" w:type="pct"/>
          </w:tcPr>
          <w:p w:rsidR="0061135E" w:rsidRPr="00C6495E" w:rsidRDefault="0061135E" w:rsidP="00925075">
            <w:pPr>
              <w:spacing w:after="0" w:line="240" w:lineRule="auto"/>
              <w:rPr>
                <w:rFonts w:cs="Times New Roman"/>
              </w:rPr>
            </w:pPr>
            <w:r w:rsidRPr="00FD66F8">
              <w:rPr>
                <w:rFonts w:cs="Times New Roman"/>
                <w:lang w:val="sr-Cyrl-RS"/>
              </w:rPr>
              <w:t>Друга</w:t>
            </w:r>
            <w:r>
              <w:rPr>
                <w:rFonts w:cs="Times New Roman"/>
                <w:lang w:val="sr-Cyrl-RS"/>
              </w:rPr>
              <w:t xml:space="preserve"> с</w:t>
            </w:r>
            <w:r w:rsidRPr="00C6495E">
              <w:rPr>
                <w:rFonts w:cs="Times New Roman"/>
              </w:rPr>
              <w:t>опствена средства</w:t>
            </w:r>
          </w:p>
        </w:tc>
        <w:tc>
          <w:tcPr>
            <w:tcW w:w="2792" w:type="pct"/>
          </w:tcPr>
          <w:p w:rsidR="0061135E" w:rsidRPr="00C6495E" w:rsidRDefault="0061135E" w:rsidP="00925075">
            <w:pPr>
              <w:spacing w:after="0" w:line="240" w:lineRule="auto"/>
              <w:rPr>
                <w:rFonts w:cs="Times New Roman"/>
              </w:rPr>
            </w:pPr>
          </w:p>
        </w:tc>
      </w:tr>
    </w:tbl>
    <w:p w:rsidR="0061135E" w:rsidRDefault="0061135E" w:rsidP="0061135E">
      <w:pPr>
        <w:jc w:val="both"/>
        <w:rPr>
          <w:lang w:val="sr-Cyrl-RS"/>
        </w:rPr>
      </w:pPr>
    </w:p>
    <w:p w:rsidR="0061135E" w:rsidRPr="00AF1D0D" w:rsidRDefault="0061135E" w:rsidP="0061135E">
      <w:pPr>
        <w:pStyle w:val="ListParagraph"/>
        <w:numPr>
          <w:ilvl w:val="0"/>
          <w:numId w:val="10"/>
        </w:numPr>
        <w:jc w:val="both"/>
        <w:rPr>
          <w:lang w:val="sr-Cyrl-RS"/>
        </w:rPr>
      </w:pPr>
      <w:r>
        <w:rPr>
          <w:lang w:val="sr-Cyrl-RS"/>
        </w:rPr>
        <w:t>Опис изврсности, утицајности и проширења капацитета (у складу са чланом 111. Закона о науци и истраживањима):</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9344"/>
      </w:tblGrid>
      <w:tr w:rsidR="0061135E" w:rsidRPr="006E1883" w:rsidTr="00925075">
        <w:trPr>
          <w:jc w:val="center"/>
        </w:trPr>
        <w:tc>
          <w:tcPr>
            <w:tcW w:w="5000" w:type="pct"/>
          </w:tcPr>
          <w:p w:rsidR="0061135E" w:rsidRDefault="0061135E" w:rsidP="00925075">
            <w:pPr>
              <w:jc w:val="both"/>
              <w:rPr>
                <w:lang w:val="sr-Cyrl-RS"/>
              </w:rPr>
            </w:pPr>
            <w:r>
              <w:rPr>
                <w:lang w:val="sr-Cyrl-RS"/>
              </w:rPr>
              <w:t>1.</w:t>
            </w:r>
          </w:p>
          <w:p w:rsidR="0061135E" w:rsidRPr="00577B92" w:rsidRDefault="0061135E" w:rsidP="00925075">
            <w:pPr>
              <w:jc w:val="both"/>
              <w:rPr>
                <w:lang w:val="sr-Cyrl-RS"/>
              </w:rPr>
            </w:pPr>
          </w:p>
        </w:tc>
      </w:tr>
      <w:tr w:rsidR="0061135E" w:rsidRPr="006E1883" w:rsidTr="00925075">
        <w:trPr>
          <w:jc w:val="center"/>
        </w:trPr>
        <w:tc>
          <w:tcPr>
            <w:tcW w:w="5000" w:type="pct"/>
          </w:tcPr>
          <w:p w:rsidR="0061135E" w:rsidRDefault="0061135E" w:rsidP="00925075">
            <w:pPr>
              <w:jc w:val="both"/>
              <w:rPr>
                <w:lang w:val="sr-Cyrl-RS"/>
              </w:rPr>
            </w:pPr>
            <w:r>
              <w:rPr>
                <w:lang w:val="sr-Cyrl-RS"/>
              </w:rPr>
              <w:t>2.</w:t>
            </w:r>
          </w:p>
          <w:p w:rsidR="0061135E" w:rsidRDefault="0061135E" w:rsidP="00925075">
            <w:pPr>
              <w:jc w:val="both"/>
              <w:rPr>
                <w:lang w:val="sr-Cyrl-RS"/>
              </w:rPr>
            </w:pPr>
          </w:p>
        </w:tc>
      </w:tr>
      <w:tr w:rsidR="0061135E" w:rsidRPr="006E1883" w:rsidTr="00925075">
        <w:trPr>
          <w:jc w:val="center"/>
        </w:trPr>
        <w:tc>
          <w:tcPr>
            <w:tcW w:w="5000" w:type="pct"/>
          </w:tcPr>
          <w:p w:rsidR="0061135E" w:rsidRDefault="0061135E" w:rsidP="00925075">
            <w:pPr>
              <w:jc w:val="both"/>
              <w:rPr>
                <w:lang w:val="sr-Cyrl-RS"/>
              </w:rPr>
            </w:pPr>
            <w:r>
              <w:rPr>
                <w:lang w:val="sr-Cyrl-RS"/>
              </w:rPr>
              <w:t>3.</w:t>
            </w:r>
          </w:p>
          <w:p w:rsidR="0061135E" w:rsidRDefault="0061135E" w:rsidP="00925075">
            <w:pPr>
              <w:jc w:val="both"/>
              <w:rPr>
                <w:lang w:val="sr-Cyrl-RS"/>
              </w:rPr>
            </w:pPr>
          </w:p>
        </w:tc>
      </w:tr>
    </w:tbl>
    <w:p w:rsidR="0061135E" w:rsidRDefault="0061135E" w:rsidP="0061135E">
      <w:pPr>
        <w:jc w:val="both"/>
        <w:rPr>
          <w:lang w:val="sr-Cyrl-RS"/>
        </w:rPr>
      </w:pPr>
    </w:p>
    <w:p w:rsidR="0061135E" w:rsidRPr="00AF1D0D" w:rsidRDefault="0061135E" w:rsidP="0061135E">
      <w:pPr>
        <w:pStyle w:val="ListParagraph"/>
        <w:numPr>
          <w:ilvl w:val="0"/>
          <w:numId w:val="10"/>
        </w:numPr>
        <w:jc w:val="both"/>
        <w:rPr>
          <w:lang w:val="sr-Cyrl-RS"/>
        </w:rPr>
      </w:pPr>
      <w:r w:rsidRPr="00AF1D0D">
        <w:rPr>
          <w:lang w:val="sr-Cyrl-RS"/>
        </w:rPr>
        <w:t>Поређење са сличном институциј</w:t>
      </w:r>
      <w:r>
        <w:rPr>
          <w:lang w:val="sr-Cyrl-RS"/>
        </w:rPr>
        <w:t>ом у региону</w:t>
      </w:r>
      <w:r w:rsidRPr="00AF1D0D">
        <w:rPr>
          <w:lang w:val="sr-Cyrl-RS"/>
        </w:rPr>
        <w:t>:</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9344"/>
      </w:tblGrid>
      <w:tr w:rsidR="0061135E" w:rsidRPr="006E1883" w:rsidTr="00925075">
        <w:trPr>
          <w:jc w:val="center"/>
        </w:trPr>
        <w:tc>
          <w:tcPr>
            <w:tcW w:w="5000" w:type="pct"/>
          </w:tcPr>
          <w:p w:rsidR="0061135E" w:rsidRDefault="0061135E" w:rsidP="00925075">
            <w:pPr>
              <w:jc w:val="both"/>
              <w:rPr>
                <w:lang w:val="sr-Cyrl-RS"/>
              </w:rPr>
            </w:pPr>
          </w:p>
          <w:p w:rsidR="0061135E" w:rsidRDefault="0061135E" w:rsidP="00925075">
            <w:pPr>
              <w:jc w:val="both"/>
              <w:rPr>
                <w:lang w:val="sr-Cyrl-RS"/>
              </w:rPr>
            </w:pPr>
          </w:p>
          <w:p w:rsidR="0061135E" w:rsidRDefault="0061135E" w:rsidP="00925075">
            <w:pPr>
              <w:jc w:val="both"/>
              <w:rPr>
                <w:lang w:val="sr-Cyrl-RS"/>
              </w:rPr>
            </w:pPr>
          </w:p>
          <w:p w:rsidR="0061135E" w:rsidRDefault="0061135E" w:rsidP="00925075">
            <w:pPr>
              <w:jc w:val="both"/>
              <w:rPr>
                <w:lang w:val="sr-Cyrl-RS"/>
              </w:rPr>
            </w:pPr>
          </w:p>
          <w:p w:rsidR="0061135E" w:rsidRPr="00577B92" w:rsidRDefault="0061135E" w:rsidP="00925075">
            <w:pPr>
              <w:jc w:val="both"/>
              <w:rPr>
                <w:lang w:val="sr-Cyrl-RS"/>
              </w:rPr>
            </w:pPr>
          </w:p>
        </w:tc>
      </w:tr>
    </w:tbl>
    <w:p w:rsidR="0061135E" w:rsidRDefault="0061135E" w:rsidP="0061135E">
      <w:pPr>
        <w:jc w:val="both"/>
        <w:rPr>
          <w:lang w:val="sr-Cyrl-RS"/>
        </w:rPr>
      </w:pPr>
    </w:p>
    <w:p w:rsidR="00D71133" w:rsidRDefault="00D71133" w:rsidP="0061135E">
      <w:pPr>
        <w:jc w:val="both"/>
        <w:rPr>
          <w:lang w:val="sr-Cyrl-RS"/>
        </w:rPr>
      </w:pPr>
    </w:p>
    <w:p w:rsidR="00D71133" w:rsidRDefault="00D71133" w:rsidP="0061135E">
      <w:pPr>
        <w:jc w:val="both"/>
        <w:rPr>
          <w:lang w:val="sr-Cyrl-RS"/>
        </w:rPr>
      </w:pPr>
    </w:p>
    <w:p w:rsidR="0061135E" w:rsidRPr="005721B3" w:rsidRDefault="0061135E" w:rsidP="0061135E">
      <w:pPr>
        <w:pStyle w:val="ListParagraph"/>
        <w:numPr>
          <w:ilvl w:val="0"/>
          <w:numId w:val="10"/>
        </w:numPr>
        <w:jc w:val="both"/>
        <w:rPr>
          <w:lang w:val="sr-Cyrl-RS"/>
        </w:rPr>
      </w:pPr>
      <w:r>
        <w:rPr>
          <w:lang w:val="sr-Cyrl-RS"/>
        </w:rPr>
        <w:t>Реализација п</w:t>
      </w:r>
      <w:r w:rsidRPr="005721B3">
        <w:rPr>
          <w:lang w:val="sr-Cyrl-RS"/>
        </w:rPr>
        <w:t>лан</w:t>
      </w:r>
      <w:r>
        <w:rPr>
          <w:lang w:val="sr-Cyrl-RS"/>
        </w:rPr>
        <w:t>а</w:t>
      </w:r>
      <w:r w:rsidRPr="005721B3">
        <w:rPr>
          <w:lang w:val="sr-Cyrl-RS"/>
        </w:rPr>
        <w:t xml:space="preserve"> за привлачење капиталних инвестиција</w:t>
      </w:r>
      <w:r>
        <w:rPr>
          <w:lang w:val="sr-Cyrl-RS"/>
        </w:rPr>
        <w:t xml:space="preserve"> са пропратном документацијом</w:t>
      </w:r>
      <w:r>
        <w:rPr>
          <w:lang w:val="sr-Latn-RS"/>
        </w:rPr>
        <w:t>:</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9344"/>
      </w:tblGrid>
      <w:tr w:rsidR="0061135E" w:rsidRPr="006E1883" w:rsidTr="00925075">
        <w:trPr>
          <w:jc w:val="center"/>
        </w:trPr>
        <w:tc>
          <w:tcPr>
            <w:tcW w:w="5000" w:type="pct"/>
          </w:tcPr>
          <w:p w:rsidR="0061135E" w:rsidRDefault="0061135E" w:rsidP="00925075">
            <w:pPr>
              <w:jc w:val="both"/>
              <w:rPr>
                <w:lang w:val="sr-Cyrl-RS"/>
              </w:rPr>
            </w:pPr>
          </w:p>
          <w:p w:rsidR="0061135E" w:rsidRDefault="0061135E" w:rsidP="00925075">
            <w:pPr>
              <w:jc w:val="both"/>
              <w:rPr>
                <w:lang w:val="sr-Cyrl-RS"/>
              </w:rPr>
            </w:pPr>
          </w:p>
          <w:p w:rsidR="0061135E" w:rsidRDefault="0061135E" w:rsidP="00925075">
            <w:pPr>
              <w:jc w:val="both"/>
              <w:rPr>
                <w:lang w:val="sr-Cyrl-RS"/>
              </w:rPr>
            </w:pPr>
          </w:p>
          <w:p w:rsidR="0061135E" w:rsidRDefault="0061135E" w:rsidP="00925075">
            <w:pPr>
              <w:jc w:val="both"/>
              <w:rPr>
                <w:lang w:val="sr-Cyrl-RS"/>
              </w:rPr>
            </w:pPr>
          </w:p>
          <w:p w:rsidR="0061135E" w:rsidRDefault="0061135E" w:rsidP="00925075">
            <w:pPr>
              <w:jc w:val="both"/>
              <w:rPr>
                <w:lang w:val="sr-Cyrl-RS"/>
              </w:rPr>
            </w:pPr>
          </w:p>
          <w:p w:rsidR="0061135E" w:rsidRPr="00577B92" w:rsidRDefault="0061135E" w:rsidP="00925075">
            <w:pPr>
              <w:jc w:val="both"/>
              <w:rPr>
                <w:lang w:val="sr-Cyrl-RS"/>
              </w:rPr>
            </w:pPr>
          </w:p>
        </w:tc>
      </w:tr>
    </w:tbl>
    <w:p w:rsidR="0061135E" w:rsidRPr="005721B3" w:rsidRDefault="0061135E" w:rsidP="0061135E">
      <w:pPr>
        <w:jc w:val="both"/>
        <w:rPr>
          <w:lang w:val="sr-Cyrl-RS"/>
        </w:rPr>
      </w:pPr>
    </w:p>
    <w:p w:rsidR="0061135E" w:rsidRPr="00AF1D0D" w:rsidRDefault="0061135E" w:rsidP="0061135E">
      <w:pPr>
        <w:pStyle w:val="ListParagraph"/>
        <w:numPr>
          <w:ilvl w:val="0"/>
          <w:numId w:val="10"/>
        </w:numPr>
        <w:jc w:val="both"/>
        <w:rPr>
          <w:lang w:val="sr-Cyrl-RS"/>
        </w:rPr>
      </w:pPr>
      <w:r w:rsidRPr="00AF1D0D">
        <w:rPr>
          <w:lang w:val="sr-Cyrl-RS"/>
        </w:rPr>
        <w:t>Квалитативна процена усклађености програма рада са резултатима:</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9344"/>
      </w:tblGrid>
      <w:tr w:rsidR="0061135E" w:rsidRPr="006E1883" w:rsidTr="00925075">
        <w:trPr>
          <w:jc w:val="center"/>
        </w:trPr>
        <w:tc>
          <w:tcPr>
            <w:tcW w:w="5000" w:type="pct"/>
          </w:tcPr>
          <w:p w:rsidR="0061135E" w:rsidRDefault="0061135E" w:rsidP="00925075">
            <w:pPr>
              <w:jc w:val="both"/>
              <w:rPr>
                <w:lang w:val="sr-Cyrl-RS"/>
              </w:rPr>
            </w:pPr>
          </w:p>
          <w:p w:rsidR="0061135E" w:rsidRDefault="0061135E" w:rsidP="00925075">
            <w:pPr>
              <w:jc w:val="both"/>
              <w:rPr>
                <w:lang w:val="sr-Cyrl-RS"/>
              </w:rPr>
            </w:pPr>
          </w:p>
          <w:p w:rsidR="0061135E" w:rsidRDefault="0061135E" w:rsidP="00925075">
            <w:pPr>
              <w:jc w:val="both"/>
              <w:rPr>
                <w:lang w:val="sr-Cyrl-RS"/>
              </w:rPr>
            </w:pPr>
          </w:p>
          <w:p w:rsidR="0061135E" w:rsidRDefault="0061135E" w:rsidP="00925075">
            <w:pPr>
              <w:jc w:val="both"/>
              <w:rPr>
                <w:lang w:val="sr-Cyrl-RS"/>
              </w:rPr>
            </w:pPr>
          </w:p>
          <w:p w:rsidR="0061135E" w:rsidRDefault="0061135E" w:rsidP="00925075">
            <w:pPr>
              <w:jc w:val="both"/>
              <w:rPr>
                <w:lang w:val="sr-Cyrl-RS"/>
              </w:rPr>
            </w:pPr>
          </w:p>
          <w:p w:rsidR="0061135E" w:rsidRPr="00577B92" w:rsidRDefault="0061135E" w:rsidP="00925075">
            <w:pPr>
              <w:jc w:val="both"/>
              <w:rPr>
                <w:lang w:val="sr-Cyrl-RS"/>
              </w:rPr>
            </w:pPr>
          </w:p>
        </w:tc>
      </w:tr>
    </w:tbl>
    <w:p w:rsidR="0061135E" w:rsidRDefault="0061135E" w:rsidP="0061135E"/>
    <w:p w:rsidR="0061135E" w:rsidRDefault="0061135E" w:rsidP="0061135E">
      <w:pPr>
        <w:rPr>
          <w:sz w:val="24"/>
          <w:szCs w:val="24"/>
          <w:lang w:val="sr-Cyrl-RS"/>
        </w:rPr>
      </w:pPr>
    </w:p>
    <w:p w:rsidR="0061135E" w:rsidRDefault="0061135E" w:rsidP="0061135E">
      <w:pPr>
        <w:rPr>
          <w:sz w:val="24"/>
          <w:szCs w:val="24"/>
          <w:lang w:val="sr-Cyrl-RS"/>
        </w:rPr>
      </w:pPr>
      <w:r w:rsidRPr="00993CDC">
        <w:rPr>
          <w:sz w:val="24"/>
          <w:szCs w:val="24"/>
          <w:lang w:val="sr-Cyrl-RS"/>
        </w:rPr>
        <w:t>Место и датум</w:t>
      </w:r>
    </w:p>
    <w:p w:rsidR="0061135E" w:rsidRPr="00993CDC" w:rsidRDefault="0061135E" w:rsidP="0061135E">
      <w:pPr>
        <w:jc w:val="center"/>
        <w:rPr>
          <w:sz w:val="24"/>
          <w:szCs w:val="24"/>
        </w:rPr>
      </w:pPr>
      <w:r>
        <w:rPr>
          <w:sz w:val="24"/>
          <w:szCs w:val="24"/>
          <w:lang w:val="sr-Cyrl-RS"/>
        </w:rPr>
        <w:t xml:space="preserve"> </w:t>
      </w:r>
      <w:r>
        <w:rPr>
          <w:sz w:val="24"/>
          <w:szCs w:val="24"/>
          <w:lang w:val="sr-Cyrl-RS"/>
        </w:rPr>
        <w:tab/>
      </w:r>
      <w:r>
        <w:rPr>
          <w:sz w:val="24"/>
          <w:szCs w:val="24"/>
          <w:lang w:val="sr-Cyrl-RS"/>
        </w:rPr>
        <w:tab/>
      </w:r>
      <w:r>
        <w:rPr>
          <w:sz w:val="24"/>
          <w:szCs w:val="24"/>
          <w:lang w:val="sr-Cyrl-RS"/>
        </w:rPr>
        <w:tab/>
      </w:r>
      <w:r>
        <w:rPr>
          <w:sz w:val="24"/>
          <w:szCs w:val="24"/>
          <w:lang w:val="sr-Cyrl-RS"/>
        </w:rPr>
        <w:tab/>
      </w:r>
      <w:r>
        <w:rPr>
          <w:sz w:val="24"/>
          <w:szCs w:val="24"/>
          <w:lang w:val="sr-Cyrl-RS"/>
        </w:rPr>
        <w:tab/>
      </w:r>
      <w:r>
        <w:rPr>
          <w:sz w:val="24"/>
          <w:szCs w:val="24"/>
          <w:lang w:val="sr-Cyrl-RS"/>
        </w:rPr>
        <w:tab/>
      </w:r>
      <w:r>
        <w:rPr>
          <w:sz w:val="24"/>
          <w:szCs w:val="24"/>
          <w:lang w:val="sr-Cyrl-RS"/>
        </w:rPr>
        <w:tab/>
      </w:r>
      <w:r>
        <w:rPr>
          <w:sz w:val="24"/>
          <w:szCs w:val="24"/>
          <w:lang w:val="sr-Cyrl-RS"/>
        </w:rPr>
        <w:tab/>
      </w:r>
      <w:r>
        <w:rPr>
          <w:sz w:val="24"/>
          <w:szCs w:val="24"/>
          <w:lang w:val="sr-Cyrl-RS"/>
        </w:rPr>
        <w:tab/>
      </w:r>
      <w:r w:rsidRPr="00993CDC">
        <w:rPr>
          <w:sz w:val="24"/>
          <w:szCs w:val="24"/>
          <w:lang w:val="sr-Cyrl-RS"/>
        </w:rPr>
        <w:t xml:space="preserve">Потпис </w:t>
      </w:r>
      <w:r>
        <w:rPr>
          <w:sz w:val="24"/>
          <w:szCs w:val="24"/>
          <w:lang w:val="sr-Cyrl-RS"/>
        </w:rPr>
        <w:t>директора/декана</w:t>
      </w:r>
    </w:p>
    <w:p w:rsidR="0061135E" w:rsidRDefault="0061135E" w:rsidP="0061135E">
      <w:pPr>
        <w:rPr>
          <w:lang w:val="sr-Cyrl-RS"/>
        </w:rPr>
      </w:pPr>
    </w:p>
    <w:p w:rsidR="00136480" w:rsidRDefault="00136480">
      <w:bookmarkStart w:id="0" w:name="_GoBack"/>
      <w:bookmarkEnd w:id="0"/>
    </w:p>
    <w:sectPr w:rsidR="00136480" w:rsidSect="0061135E">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135E" w:rsidRDefault="0061135E" w:rsidP="0061135E">
      <w:pPr>
        <w:spacing w:after="0" w:line="240" w:lineRule="auto"/>
      </w:pPr>
      <w:r>
        <w:separator/>
      </w:r>
    </w:p>
  </w:endnote>
  <w:endnote w:type="continuationSeparator" w:id="0">
    <w:p w:rsidR="0061135E" w:rsidRDefault="0061135E" w:rsidP="006113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swiss"/>
    <w:pitch w:val="variable"/>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0"/>
    <w:family w:val="roman"/>
    <w:pitch w:val="variable"/>
    <w:sig w:usb0="00000003" w:usb1="00000000" w:usb2="00000000" w:usb3="00000000" w:csb0="00000001" w:csb1="00000000"/>
  </w:font>
  <w:font w:name="font276">
    <w:altName w:val="Calibri"/>
    <w:charset w:val="00"/>
    <w:family w:val="auto"/>
    <w:pitch w:val="variable"/>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135E" w:rsidRDefault="0061135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135E" w:rsidRDefault="0061135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135E" w:rsidRDefault="006113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135E" w:rsidRDefault="0061135E" w:rsidP="0061135E">
      <w:pPr>
        <w:spacing w:after="0" w:line="240" w:lineRule="auto"/>
      </w:pPr>
      <w:r>
        <w:separator/>
      </w:r>
    </w:p>
  </w:footnote>
  <w:footnote w:type="continuationSeparator" w:id="0">
    <w:p w:rsidR="0061135E" w:rsidRDefault="0061135E" w:rsidP="006113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135E" w:rsidRDefault="0061135E" w:rsidP="00242192">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61135E" w:rsidRDefault="0061135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135E" w:rsidRDefault="0061135E" w:rsidP="00242192">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A06677">
      <w:rPr>
        <w:rStyle w:val="PageNumber"/>
        <w:noProof/>
      </w:rPr>
      <w:t>43</w:t>
    </w:r>
    <w:r>
      <w:rPr>
        <w:rStyle w:val="PageNumber"/>
      </w:rPr>
      <w:fldChar w:fldCharType="end"/>
    </w:r>
  </w:p>
  <w:p w:rsidR="0061135E" w:rsidRDefault="0061135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135E" w:rsidRDefault="0061135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Num15"/>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000002"/>
    <w:multiLevelType w:val="multilevel"/>
    <w:tmpl w:val="00000002"/>
    <w:name w:val="WWNum2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15:restartNumberingAfterBreak="0">
    <w:nsid w:val="043C18AE"/>
    <w:multiLevelType w:val="hybridMultilevel"/>
    <w:tmpl w:val="03E8174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4CE788E"/>
    <w:multiLevelType w:val="hybridMultilevel"/>
    <w:tmpl w:val="814A6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5BE695A"/>
    <w:multiLevelType w:val="hybridMultilevel"/>
    <w:tmpl w:val="864CB18A"/>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669244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6716057"/>
    <w:multiLevelType w:val="hybridMultilevel"/>
    <w:tmpl w:val="CBC4DB86"/>
    <w:lvl w:ilvl="0" w:tplc="77765E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8000ED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2FF6B71"/>
    <w:multiLevelType w:val="hybridMultilevel"/>
    <w:tmpl w:val="CBC4DB86"/>
    <w:lvl w:ilvl="0" w:tplc="77765E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38E5C92"/>
    <w:multiLevelType w:val="hybridMultilevel"/>
    <w:tmpl w:val="752C8C1E"/>
    <w:lvl w:ilvl="0" w:tplc="67DA7554">
      <w:start w:val="3"/>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15812FF4"/>
    <w:multiLevelType w:val="hybridMultilevel"/>
    <w:tmpl w:val="C98EDA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A7064C9"/>
    <w:multiLevelType w:val="hybridMultilevel"/>
    <w:tmpl w:val="CBC4DB86"/>
    <w:lvl w:ilvl="0" w:tplc="77765E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5C07A21"/>
    <w:multiLevelType w:val="hybridMultilevel"/>
    <w:tmpl w:val="CBC4DB86"/>
    <w:lvl w:ilvl="0" w:tplc="77765E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F325568"/>
    <w:multiLevelType w:val="hybridMultilevel"/>
    <w:tmpl w:val="C778E4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3DA7BE5"/>
    <w:multiLevelType w:val="hybridMultilevel"/>
    <w:tmpl w:val="CBC4DB86"/>
    <w:lvl w:ilvl="0" w:tplc="77765E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4E45928"/>
    <w:multiLevelType w:val="hybridMultilevel"/>
    <w:tmpl w:val="6C5461BE"/>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377E13E6"/>
    <w:multiLevelType w:val="hybridMultilevel"/>
    <w:tmpl w:val="6D9C6656"/>
    <w:lvl w:ilvl="0" w:tplc="9134E6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D4A0544"/>
    <w:multiLevelType w:val="hybridMultilevel"/>
    <w:tmpl w:val="091CB5A8"/>
    <w:lvl w:ilvl="0" w:tplc="04090011">
      <w:start w:val="1"/>
      <w:numFmt w:val="decimal"/>
      <w:lvlText w:val="%1)"/>
      <w:lvlJc w:val="left"/>
      <w:pPr>
        <w:ind w:left="1080" w:hanging="360"/>
      </w:pPr>
    </w:lvl>
    <w:lvl w:ilvl="1" w:tplc="04090011">
      <w:start w:val="1"/>
      <w:numFmt w:val="decimal"/>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3F1F4A7C"/>
    <w:multiLevelType w:val="hybridMultilevel"/>
    <w:tmpl w:val="751650BC"/>
    <w:lvl w:ilvl="0" w:tplc="FFFFFFFF">
      <w:start w:val="1"/>
      <w:numFmt w:val="bullet"/>
      <w:lvlText w:val="-"/>
      <w:lvlJc w:val="left"/>
      <w:pPr>
        <w:tabs>
          <w:tab w:val="num" w:pos="360"/>
        </w:tabs>
        <w:ind w:left="36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5660A4D"/>
    <w:multiLevelType w:val="hybridMultilevel"/>
    <w:tmpl w:val="CBC4DB86"/>
    <w:lvl w:ilvl="0" w:tplc="77765E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7930686"/>
    <w:multiLevelType w:val="hybridMultilevel"/>
    <w:tmpl w:val="E1CAC016"/>
    <w:lvl w:ilvl="0" w:tplc="5BECE5C2">
      <w:start w:val="1"/>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47A2653F"/>
    <w:multiLevelType w:val="hybridMultilevel"/>
    <w:tmpl w:val="B512E8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4A5DE4"/>
    <w:multiLevelType w:val="hybridMultilevel"/>
    <w:tmpl w:val="2104E78E"/>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0994C4B"/>
    <w:multiLevelType w:val="hybridMultilevel"/>
    <w:tmpl w:val="4002FDAC"/>
    <w:lvl w:ilvl="0" w:tplc="C444F45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2EA1627"/>
    <w:multiLevelType w:val="hybridMultilevel"/>
    <w:tmpl w:val="C9427F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59F6A2E"/>
    <w:multiLevelType w:val="hybridMultilevel"/>
    <w:tmpl w:val="534ABDF2"/>
    <w:lvl w:ilvl="0" w:tplc="04090011">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C865730"/>
    <w:multiLevelType w:val="hybridMultilevel"/>
    <w:tmpl w:val="C98483DE"/>
    <w:lvl w:ilvl="0" w:tplc="9348C4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9CF6BD7"/>
    <w:multiLevelType w:val="hybridMultilevel"/>
    <w:tmpl w:val="E13A0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AC52300"/>
    <w:multiLevelType w:val="multilevel"/>
    <w:tmpl w:val="BB820C64"/>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B94265B"/>
    <w:multiLevelType w:val="hybridMultilevel"/>
    <w:tmpl w:val="076AB12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4"/>
  </w:num>
  <w:num w:numId="3">
    <w:abstractNumId w:val="23"/>
  </w:num>
  <w:num w:numId="4">
    <w:abstractNumId w:val="28"/>
  </w:num>
  <w:num w:numId="5">
    <w:abstractNumId w:val="4"/>
  </w:num>
  <w:num w:numId="6">
    <w:abstractNumId w:val="3"/>
  </w:num>
  <w:num w:numId="7">
    <w:abstractNumId w:val="26"/>
  </w:num>
  <w:num w:numId="8">
    <w:abstractNumId w:val="19"/>
  </w:num>
  <w:num w:numId="9">
    <w:abstractNumId w:val="10"/>
  </w:num>
  <w:num w:numId="10">
    <w:abstractNumId w:val="7"/>
  </w:num>
  <w:num w:numId="11">
    <w:abstractNumId w:val="22"/>
  </w:num>
  <w:num w:numId="12">
    <w:abstractNumId w:val="24"/>
  </w:num>
  <w:num w:numId="13">
    <w:abstractNumId w:val="17"/>
  </w:num>
  <w:num w:numId="14">
    <w:abstractNumId w:val="27"/>
  </w:num>
  <w:num w:numId="15">
    <w:abstractNumId w:val="9"/>
  </w:num>
  <w:num w:numId="16">
    <w:abstractNumId w:val="25"/>
  </w:num>
  <w:num w:numId="17">
    <w:abstractNumId w:val="16"/>
  </w:num>
  <w:num w:numId="18">
    <w:abstractNumId w:val="15"/>
  </w:num>
  <w:num w:numId="19">
    <w:abstractNumId w:val="30"/>
  </w:num>
  <w:num w:numId="20">
    <w:abstractNumId w:val="21"/>
  </w:num>
  <w:num w:numId="21">
    <w:abstractNumId w:val="18"/>
  </w:num>
  <w:num w:numId="22">
    <w:abstractNumId w:val="8"/>
  </w:num>
  <w:num w:numId="23">
    <w:abstractNumId w:val="29"/>
  </w:num>
  <w:num w:numId="24">
    <w:abstractNumId w:val="6"/>
  </w:num>
  <w:num w:numId="25">
    <w:abstractNumId w:val="5"/>
  </w:num>
  <w:num w:numId="26">
    <w:abstractNumId w:val="13"/>
  </w:num>
  <w:num w:numId="27">
    <w:abstractNumId w:val="12"/>
  </w:num>
  <w:num w:numId="28">
    <w:abstractNumId w:val="20"/>
  </w:num>
  <w:num w:numId="29">
    <w:abstractNumId w:val="0"/>
  </w:num>
  <w:num w:numId="30">
    <w:abstractNumId w:val="1"/>
  </w:num>
  <w:num w:numId="3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0894"/>
    <w:rsid w:val="00036CF3"/>
    <w:rsid w:val="000A60D8"/>
    <w:rsid w:val="000E3B00"/>
    <w:rsid w:val="0010534D"/>
    <w:rsid w:val="0010778F"/>
    <w:rsid w:val="00107CB8"/>
    <w:rsid w:val="00136480"/>
    <w:rsid w:val="001369B8"/>
    <w:rsid w:val="0016166F"/>
    <w:rsid w:val="001706BA"/>
    <w:rsid w:val="001774FD"/>
    <w:rsid w:val="001A4611"/>
    <w:rsid w:val="001B3C4C"/>
    <w:rsid w:val="001E39D0"/>
    <w:rsid w:val="00217258"/>
    <w:rsid w:val="00223254"/>
    <w:rsid w:val="002315D8"/>
    <w:rsid w:val="00272941"/>
    <w:rsid w:val="00275BE8"/>
    <w:rsid w:val="002D3718"/>
    <w:rsid w:val="002D4819"/>
    <w:rsid w:val="0033598D"/>
    <w:rsid w:val="00352930"/>
    <w:rsid w:val="00390D50"/>
    <w:rsid w:val="003A5E83"/>
    <w:rsid w:val="003B0894"/>
    <w:rsid w:val="003F70B9"/>
    <w:rsid w:val="00406CD9"/>
    <w:rsid w:val="00426210"/>
    <w:rsid w:val="00432F8C"/>
    <w:rsid w:val="004435AF"/>
    <w:rsid w:val="0045292E"/>
    <w:rsid w:val="00473624"/>
    <w:rsid w:val="0049041E"/>
    <w:rsid w:val="004A37B9"/>
    <w:rsid w:val="004A6FD3"/>
    <w:rsid w:val="004B25B8"/>
    <w:rsid w:val="004B7125"/>
    <w:rsid w:val="004E1491"/>
    <w:rsid w:val="004E2744"/>
    <w:rsid w:val="004E2E13"/>
    <w:rsid w:val="004F677A"/>
    <w:rsid w:val="00510A1B"/>
    <w:rsid w:val="005344F6"/>
    <w:rsid w:val="0053530F"/>
    <w:rsid w:val="005A5339"/>
    <w:rsid w:val="005A6CCA"/>
    <w:rsid w:val="00603C93"/>
    <w:rsid w:val="0061135E"/>
    <w:rsid w:val="00623AF8"/>
    <w:rsid w:val="00632663"/>
    <w:rsid w:val="006C2496"/>
    <w:rsid w:val="006D426A"/>
    <w:rsid w:val="006D489B"/>
    <w:rsid w:val="00717AEB"/>
    <w:rsid w:val="00730570"/>
    <w:rsid w:val="00765B39"/>
    <w:rsid w:val="007B4F29"/>
    <w:rsid w:val="007C50AF"/>
    <w:rsid w:val="007C5902"/>
    <w:rsid w:val="007C75B9"/>
    <w:rsid w:val="007C7A13"/>
    <w:rsid w:val="007F2105"/>
    <w:rsid w:val="00811161"/>
    <w:rsid w:val="0085404D"/>
    <w:rsid w:val="00870DE9"/>
    <w:rsid w:val="008B0FF6"/>
    <w:rsid w:val="008C1976"/>
    <w:rsid w:val="008C60DF"/>
    <w:rsid w:val="008D10AE"/>
    <w:rsid w:val="00912BE3"/>
    <w:rsid w:val="009407CB"/>
    <w:rsid w:val="009860BE"/>
    <w:rsid w:val="00996822"/>
    <w:rsid w:val="009A61A7"/>
    <w:rsid w:val="009E01A4"/>
    <w:rsid w:val="00A027BE"/>
    <w:rsid w:val="00A04382"/>
    <w:rsid w:val="00A06677"/>
    <w:rsid w:val="00A312B2"/>
    <w:rsid w:val="00A339DD"/>
    <w:rsid w:val="00A501DA"/>
    <w:rsid w:val="00A82B08"/>
    <w:rsid w:val="00B30962"/>
    <w:rsid w:val="00B6266A"/>
    <w:rsid w:val="00B6634C"/>
    <w:rsid w:val="00B718E6"/>
    <w:rsid w:val="00BF1DB3"/>
    <w:rsid w:val="00C45AF0"/>
    <w:rsid w:val="00D00BB9"/>
    <w:rsid w:val="00D0345D"/>
    <w:rsid w:val="00D22500"/>
    <w:rsid w:val="00D6345B"/>
    <w:rsid w:val="00D71133"/>
    <w:rsid w:val="00D76895"/>
    <w:rsid w:val="00D8122C"/>
    <w:rsid w:val="00D874A9"/>
    <w:rsid w:val="00E00A93"/>
    <w:rsid w:val="00ED6C19"/>
    <w:rsid w:val="00EE7188"/>
    <w:rsid w:val="00EF35C4"/>
    <w:rsid w:val="00EF4522"/>
    <w:rsid w:val="00F26505"/>
    <w:rsid w:val="00FA27FF"/>
    <w:rsid w:val="00FD09AD"/>
    <w:rsid w:val="00FD7D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08CE431"/>
  <w15:chartTrackingRefBased/>
  <w15:docId w15:val="{71E882A4-655B-44F6-A85C-CD62B497E5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135E"/>
    <w:pPr>
      <w:spacing w:after="160" w:line="259" w:lineRule="auto"/>
    </w:pPr>
    <w:rPr>
      <w:rFonts w:eastAsiaTheme="minorHAnsi" w:cstheme="minorBidi"/>
      <w:sz w:val="22"/>
      <w:szCs w:val="22"/>
    </w:rPr>
  </w:style>
  <w:style w:type="paragraph" w:styleId="Heading1">
    <w:name w:val="heading 1"/>
    <w:basedOn w:val="Normal"/>
    <w:next w:val="Normal"/>
    <w:link w:val="Heading1Char"/>
    <w:qFormat/>
    <w:rsid w:val="0061135E"/>
    <w:pPr>
      <w:keepNext/>
      <w:keepLines/>
      <w:spacing w:before="240" w:after="0"/>
      <w:jc w:val="center"/>
      <w:outlineLvl w:val="0"/>
    </w:pPr>
    <w:rPr>
      <w:rFonts w:eastAsiaTheme="majorEastAsia" w:cstheme="majorBidi"/>
      <w:b/>
      <w:sz w:val="24"/>
      <w:szCs w:val="32"/>
    </w:rPr>
  </w:style>
  <w:style w:type="paragraph" w:styleId="Heading2">
    <w:name w:val="heading 2"/>
    <w:basedOn w:val="Normal"/>
    <w:next w:val="Normal"/>
    <w:link w:val="Heading2Char"/>
    <w:unhideWhenUsed/>
    <w:qFormat/>
    <w:rsid w:val="0061135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nhideWhenUsed/>
    <w:qFormat/>
    <w:rsid w:val="0061135E"/>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1135E"/>
    <w:rPr>
      <w:rFonts w:eastAsiaTheme="majorEastAsia" w:cstheme="majorBidi"/>
      <w:b/>
      <w:sz w:val="24"/>
      <w:szCs w:val="32"/>
    </w:rPr>
  </w:style>
  <w:style w:type="character" w:customStyle="1" w:styleId="Heading2Char">
    <w:name w:val="Heading 2 Char"/>
    <w:basedOn w:val="DefaultParagraphFont"/>
    <w:link w:val="Heading2"/>
    <w:rsid w:val="0061135E"/>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rsid w:val="0061135E"/>
    <w:rPr>
      <w:rFonts w:asciiTheme="majorHAnsi" w:eastAsiaTheme="majorEastAsia" w:hAnsiTheme="majorHAnsi" w:cstheme="majorBidi"/>
      <w:color w:val="1F4D78" w:themeColor="accent1" w:themeShade="7F"/>
      <w:sz w:val="24"/>
      <w:szCs w:val="24"/>
    </w:rPr>
  </w:style>
  <w:style w:type="paragraph" w:styleId="ListParagraph">
    <w:name w:val="List Paragraph"/>
    <w:basedOn w:val="Normal"/>
    <w:qFormat/>
    <w:rsid w:val="0061135E"/>
    <w:pPr>
      <w:ind w:left="720"/>
      <w:contextualSpacing/>
    </w:pPr>
  </w:style>
  <w:style w:type="character" w:styleId="PlaceholderText">
    <w:name w:val="Placeholder Text"/>
    <w:basedOn w:val="DefaultParagraphFont"/>
    <w:rsid w:val="0061135E"/>
    <w:rPr>
      <w:color w:val="808080"/>
    </w:rPr>
  </w:style>
  <w:style w:type="paragraph" w:customStyle="1" w:styleId="Normal2">
    <w:name w:val="Normal2"/>
    <w:basedOn w:val="Normal"/>
    <w:rsid w:val="0061135E"/>
    <w:pPr>
      <w:spacing w:before="100" w:beforeAutospacing="1" w:after="100" w:afterAutospacing="1" w:line="240" w:lineRule="auto"/>
    </w:pPr>
    <w:rPr>
      <w:rFonts w:ascii="Arial" w:eastAsia="Times New Roman" w:hAnsi="Arial" w:cs="Arial"/>
    </w:rPr>
  </w:style>
  <w:style w:type="table" w:styleId="TableGrid">
    <w:name w:val="Table Grid"/>
    <w:basedOn w:val="TableNormal"/>
    <w:uiPriority w:val="39"/>
    <w:rsid w:val="0061135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Label1">
    <w:name w:val="ListLabel 1"/>
    <w:rsid w:val="0061135E"/>
    <w:rPr>
      <w:rFonts w:cs="Courier New"/>
    </w:rPr>
  </w:style>
  <w:style w:type="character" w:customStyle="1" w:styleId="ListLabel2">
    <w:name w:val="ListLabel 2"/>
    <w:rsid w:val="0061135E"/>
    <w:rPr>
      <w:rFonts w:cs="Courier New"/>
    </w:rPr>
  </w:style>
  <w:style w:type="character" w:customStyle="1" w:styleId="ListLabel3">
    <w:name w:val="ListLabel 3"/>
    <w:rsid w:val="0061135E"/>
    <w:rPr>
      <w:rFonts w:cs="Courier New"/>
    </w:rPr>
  </w:style>
  <w:style w:type="character" w:customStyle="1" w:styleId="ListLabel4">
    <w:name w:val="ListLabel 4"/>
    <w:rsid w:val="0061135E"/>
    <w:rPr>
      <w:rFonts w:cs="Courier New"/>
    </w:rPr>
  </w:style>
  <w:style w:type="character" w:customStyle="1" w:styleId="ListLabel5">
    <w:name w:val="ListLabel 5"/>
    <w:rsid w:val="0061135E"/>
    <w:rPr>
      <w:rFonts w:cs="Courier New"/>
    </w:rPr>
  </w:style>
  <w:style w:type="character" w:customStyle="1" w:styleId="ListLabel6">
    <w:name w:val="ListLabel 6"/>
    <w:rsid w:val="0061135E"/>
    <w:rPr>
      <w:rFonts w:cs="Courier New"/>
    </w:rPr>
  </w:style>
  <w:style w:type="character" w:customStyle="1" w:styleId="ListLabel7">
    <w:name w:val="ListLabel 7"/>
    <w:rsid w:val="0061135E"/>
    <w:rPr>
      <w:rFonts w:cs="Courier New"/>
    </w:rPr>
  </w:style>
  <w:style w:type="character" w:customStyle="1" w:styleId="ListLabel8">
    <w:name w:val="ListLabel 8"/>
    <w:rsid w:val="0061135E"/>
    <w:rPr>
      <w:rFonts w:cs="Courier New"/>
    </w:rPr>
  </w:style>
  <w:style w:type="character" w:customStyle="1" w:styleId="ListLabel9">
    <w:name w:val="ListLabel 9"/>
    <w:rsid w:val="0061135E"/>
    <w:rPr>
      <w:rFonts w:cs="Courier New"/>
    </w:rPr>
  </w:style>
  <w:style w:type="character" w:customStyle="1" w:styleId="ListLabel10">
    <w:name w:val="ListLabel 10"/>
    <w:rsid w:val="0061135E"/>
    <w:rPr>
      <w:rFonts w:eastAsia="Times New Roman" w:cs="Times New Roman"/>
    </w:rPr>
  </w:style>
  <w:style w:type="character" w:customStyle="1" w:styleId="ListLabel11">
    <w:name w:val="ListLabel 11"/>
    <w:rsid w:val="0061135E"/>
    <w:rPr>
      <w:rFonts w:eastAsia="Times New Roman" w:cs="Times New Roman"/>
    </w:rPr>
  </w:style>
  <w:style w:type="character" w:customStyle="1" w:styleId="ListLabel12">
    <w:name w:val="ListLabel 12"/>
    <w:rsid w:val="0061135E"/>
    <w:rPr>
      <w:rFonts w:cs="Courier New"/>
    </w:rPr>
  </w:style>
  <w:style w:type="character" w:customStyle="1" w:styleId="ListLabel13">
    <w:name w:val="ListLabel 13"/>
    <w:rsid w:val="0061135E"/>
    <w:rPr>
      <w:rFonts w:cs="Courier New"/>
    </w:rPr>
  </w:style>
  <w:style w:type="character" w:customStyle="1" w:styleId="ListLabel14">
    <w:name w:val="ListLabel 14"/>
    <w:rsid w:val="0061135E"/>
    <w:rPr>
      <w:rFonts w:cs="Courier New"/>
    </w:rPr>
  </w:style>
  <w:style w:type="character" w:customStyle="1" w:styleId="ListLabel15">
    <w:name w:val="ListLabel 15"/>
    <w:rsid w:val="0061135E"/>
    <w:rPr>
      <w:rFonts w:eastAsia="Calibri" w:cs="Times New Roman"/>
    </w:rPr>
  </w:style>
  <w:style w:type="character" w:customStyle="1" w:styleId="ListLabel16">
    <w:name w:val="ListLabel 16"/>
    <w:rsid w:val="0061135E"/>
    <w:rPr>
      <w:rFonts w:cs="Courier New"/>
    </w:rPr>
  </w:style>
  <w:style w:type="character" w:customStyle="1" w:styleId="ListLabel17">
    <w:name w:val="ListLabel 17"/>
    <w:rsid w:val="0061135E"/>
    <w:rPr>
      <w:rFonts w:cs="Courier New"/>
    </w:rPr>
  </w:style>
  <w:style w:type="character" w:customStyle="1" w:styleId="ListLabel18">
    <w:name w:val="ListLabel 18"/>
    <w:rsid w:val="0061135E"/>
    <w:rPr>
      <w:rFonts w:cs="Courier New"/>
    </w:rPr>
  </w:style>
  <w:style w:type="paragraph" w:customStyle="1" w:styleId="Heading">
    <w:name w:val="Heading"/>
    <w:basedOn w:val="Normal"/>
    <w:next w:val="BodyText"/>
    <w:rsid w:val="0061135E"/>
    <w:pPr>
      <w:keepNext/>
      <w:suppressAutoHyphens/>
      <w:spacing w:before="240" w:after="120"/>
    </w:pPr>
    <w:rPr>
      <w:rFonts w:ascii="Liberation Sans" w:eastAsia="SimSun" w:hAnsi="Liberation Sans" w:cs="Mangal"/>
      <w:kern w:val="1"/>
      <w:sz w:val="28"/>
      <w:szCs w:val="28"/>
    </w:rPr>
  </w:style>
  <w:style w:type="paragraph" w:styleId="BodyText">
    <w:name w:val="Body Text"/>
    <w:basedOn w:val="Normal"/>
    <w:link w:val="BodyTextChar"/>
    <w:rsid w:val="0061135E"/>
    <w:pPr>
      <w:suppressAutoHyphens/>
      <w:spacing w:after="140" w:line="288" w:lineRule="auto"/>
    </w:pPr>
    <w:rPr>
      <w:rFonts w:eastAsia="Calibri" w:cs="font276"/>
      <w:kern w:val="1"/>
    </w:rPr>
  </w:style>
  <w:style w:type="character" w:customStyle="1" w:styleId="BodyTextChar">
    <w:name w:val="Body Text Char"/>
    <w:basedOn w:val="DefaultParagraphFont"/>
    <w:link w:val="BodyText"/>
    <w:rsid w:val="0061135E"/>
    <w:rPr>
      <w:rFonts w:eastAsia="Calibri" w:cs="font276"/>
      <w:kern w:val="1"/>
      <w:sz w:val="22"/>
      <w:szCs w:val="22"/>
    </w:rPr>
  </w:style>
  <w:style w:type="paragraph" w:styleId="List">
    <w:name w:val="List"/>
    <w:basedOn w:val="BodyText"/>
    <w:rsid w:val="0061135E"/>
    <w:rPr>
      <w:rFonts w:cs="Mangal"/>
    </w:rPr>
  </w:style>
  <w:style w:type="paragraph" w:styleId="Caption">
    <w:name w:val="caption"/>
    <w:basedOn w:val="Normal"/>
    <w:qFormat/>
    <w:rsid w:val="0061135E"/>
    <w:pPr>
      <w:suppressLineNumbers/>
      <w:suppressAutoHyphens/>
      <w:spacing w:before="120" w:after="120"/>
    </w:pPr>
    <w:rPr>
      <w:rFonts w:eastAsia="Calibri" w:cs="Mangal"/>
      <w:i/>
      <w:iCs/>
      <w:kern w:val="1"/>
      <w:sz w:val="24"/>
      <w:szCs w:val="24"/>
    </w:rPr>
  </w:style>
  <w:style w:type="paragraph" w:customStyle="1" w:styleId="Index">
    <w:name w:val="Index"/>
    <w:basedOn w:val="Normal"/>
    <w:rsid w:val="0061135E"/>
    <w:pPr>
      <w:suppressLineNumbers/>
      <w:suppressAutoHyphens/>
    </w:pPr>
    <w:rPr>
      <w:rFonts w:eastAsia="Calibri" w:cs="Mangal"/>
      <w:kern w:val="1"/>
    </w:rPr>
  </w:style>
  <w:style w:type="paragraph" w:styleId="BalloonText">
    <w:name w:val="Balloon Text"/>
    <w:basedOn w:val="Normal"/>
    <w:link w:val="BalloonTextChar"/>
    <w:uiPriority w:val="99"/>
    <w:unhideWhenUsed/>
    <w:rsid w:val="0061135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61135E"/>
    <w:rPr>
      <w:rFonts w:ascii="Segoe UI" w:eastAsiaTheme="minorHAnsi" w:hAnsi="Segoe UI" w:cs="Segoe UI"/>
      <w:sz w:val="18"/>
      <w:szCs w:val="18"/>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rsid w:val="0061135E"/>
    <w:pPr>
      <w:tabs>
        <w:tab w:val="center" w:pos="4535"/>
        <w:tab w:val="right" w:pos="9071"/>
      </w:tabs>
      <w:spacing w:after="0" w:line="240" w:lineRule="auto"/>
      <w:jc w:val="both"/>
    </w:pPr>
    <w:rPr>
      <w:rFonts w:eastAsia="Times New Roman" w:cs="Times New Roman"/>
      <w:sz w:val="24"/>
      <w:szCs w:val="24"/>
    </w:r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rsid w:val="0061135E"/>
    <w:rPr>
      <w:sz w:val="24"/>
      <w:szCs w:val="24"/>
    </w:rPr>
  </w:style>
  <w:style w:type="paragraph" w:customStyle="1" w:styleId="1tekst">
    <w:name w:val="1tekst"/>
    <w:basedOn w:val="Normal"/>
    <w:rsid w:val="0061135E"/>
    <w:pPr>
      <w:spacing w:before="100" w:after="100" w:line="240" w:lineRule="auto"/>
      <w:ind w:firstLine="240"/>
      <w:jc w:val="both"/>
    </w:pPr>
    <w:rPr>
      <w:rFonts w:eastAsia="Times New Roman" w:cs="Times New Roman"/>
      <w:sz w:val="24"/>
      <w:szCs w:val="20"/>
    </w:rPr>
  </w:style>
  <w:style w:type="paragraph" w:styleId="Header">
    <w:name w:val="header"/>
    <w:basedOn w:val="Normal"/>
    <w:link w:val="HeaderChar"/>
    <w:rsid w:val="0061135E"/>
    <w:pPr>
      <w:tabs>
        <w:tab w:val="center" w:pos="4680"/>
        <w:tab w:val="right" w:pos="9360"/>
      </w:tabs>
      <w:spacing w:after="0" w:line="240" w:lineRule="auto"/>
    </w:pPr>
  </w:style>
  <w:style w:type="character" w:customStyle="1" w:styleId="HeaderChar">
    <w:name w:val="Header Char"/>
    <w:basedOn w:val="DefaultParagraphFont"/>
    <w:link w:val="Header"/>
    <w:rsid w:val="0061135E"/>
    <w:rPr>
      <w:rFonts w:eastAsiaTheme="minorHAnsi" w:cstheme="minorBidi"/>
      <w:sz w:val="22"/>
      <w:szCs w:val="22"/>
    </w:rPr>
  </w:style>
  <w:style w:type="character" w:styleId="PageNumber">
    <w:name w:val="page number"/>
    <w:basedOn w:val="DefaultParagraphFont"/>
    <w:rsid w:val="006113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45</Pages>
  <Words>4133</Words>
  <Characters>27132</Characters>
  <Application>Microsoft Office Word</Application>
  <DocSecurity>0</DocSecurity>
  <Lines>226</Lines>
  <Paragraphs>62</Paragraphs>
  <ScaleCrop>false</ScaleCrop>
  <Company/>
  <LinksUpToDate>false</LinksUpToDate>
  <CharactersWithSpaces>31203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Daktilobiro06</dc:creator>
  <cp:keywords/>
  <dc:description/>
  <cp:lastModifiedBy>Daktilobiro04</cp:lastModifiedBy>
  <cp:revision>4</cp:revision>
  <dcterms:created xsi:type="dcterms:W3CDTF">2019-12-20T09:03:00Z</dcterms:created>
  <dcterms:modified xsi:type="dcterms:W3CDTF">2019-12-20T12:03:00Z</dcterms:modified>
</cp:coreProperties>
</file>