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441" w:rsidRPr="00645441" w:rsidRDefault="00FF7ECF" w:rsidP="00645441">
      <w:pPr>
        <w:pStyle w:val="Header"/>
        <w:spacing w:after="0" w:line="240" w:lineRule="auto"/>
        <w:jc w:val="right"/>
        <w:rPr>
          <w:rFonts w:ascii="Times New Roman" w:hAnsi="Times New Roman" w:cs="Times New Roman"/>
          <w:b/>
          <w:sz w:val="24"/>
          <w:szCs w:val="24"/>
          <w:lang w:val="sr-Latn-CS"/>
        </w:rPr>
      </w:pPr>
      <w:bookmarkStart w:id="0" w:name="_GoBack"/>
      <w:bookmarkEnd w:id="0"/>
      <w:r w:rsidRPr="00AC40F8">
        <w:rPr>
          <w:rFonts w:ascii="Tahoma" w:hAnsi="Tahoma" w:cs="Tahoma"/>
          <w:sz w:val="24"/>
          <w:szCs w:val="24"/>
        </w:rPr>
        <w:t>﻿</w:t>
      </w:r>
      <w:r w:rsidR="000E012A" w:rsidRPr="00AC40F8">
        <w:rPr>
          <w:rFonts w:ascii="Times New Roman" w:hAnsi="Tahoma" w:cs="Times New Roman"/>
          <w:sz w:val="24"/>
          <w:szCs w:val="24"/>
          <w:lang w:val="sr-Cyrl-RS"/>
        </w:rPr>
        <w:tab/>
      </w:r>
    </w:p>
    <w:p w:rsidR="002F0A2E" w:rsidRDefault="00FF7ECF" w:rsidP="000D7034">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rPr>
        <w:t xml:space="preserve">На основу члана 39. </w:t>
      </w:r>
      <w:proofErr w:type="gramStart"/>
      <w:r w:rsidRPr="00AC40F8">
        <w:rPr>
          <w:rFonts w:ascii="Times New Roman" w:hAnsi="Times New Roman" w:cs="Times New Roman"/>
          <w:sz w:val="24"/>
          <w:szCs w:val="24"/>
        </w:rPr>
        <w:t>став</w:t>
      </w:r>
      <w:proofErr w:type="gramEnd"/>
      <w:r w:rsidRPr="00AC40F8">
        <w:rPr>
          <w:rFonts w:ascii="Times New Roman" w:hAnsi="Times New Roman" w:cs="Times New Roman"/>
          <w:sz w:val="24"/>
          <w:szCs w:val="24"/>
        </w:rPr>
        <w:t xml:space="preserve"> </w:t>
      </w:r>
      <w:r w:rsidR="00E31004" w:rsidRPr="00AC40F8">
        <w:rPr>
          <w:rFonts w:ascii="Times New Roman" w:hAnsi="Times New Roman" w:cs="Times New Roman"/>
          <w:sz w:val="24"/>
          <w:szCs w:val="24"/>
        </w:rPr>
        <w:t>8</w:t>
      </w:r>
      <w:r w:rsidRPr="00AC40F8">
        <w:rPr>
          <w:rFonts w:ascii="Times New Roman" w:hAnsi="Times New Roman" w:cs="Times New Roman"/>
          <w:sz w:val="24"/>
          <w:szCs w:val="24"/>
        </w:rPr>
        <w:t>. Закона о полицији</w:t>
      </w:r>
      <w:r w:rsidR="00217BB3" w:rsidRPr="00AC40F8">
        <w:rPr>
          <w:rFonts w:ascii="Times New Roman" w:hAnsi="Times New Roman" w:cs="Times New Roman"/>
          <w:sz w:val="24"/>
          <w:szCs w:val="24"/>
        </w:rPr>
        <w:t xml:space="preserve"> </w:t>
      </w:r>
      <w:r w:rsidR="00685D02">
        <w:rPr>
          <w:rFonts w:ascii="Times New Roman" w:hAnsi="Times New Roman" w:cs="Times New Roman"/>
          <w:sz w:val="24"/>
          <w:szCs w:val="24"/>
        </w:rPr>
        <w:t>(„Службени гласник РС”, бр.</w:t>
      </w:r>
      <w:r w:rsidRPr="00AC40F8">
        <w:rPr>
          <w:rFonts w:ascii="Times New Roman" w:hAnsi="Times New Roman" w:cs="Times New Roman"/>
          <w:sz w:val="24"/>
          <w:szCs w:val="24"/>
        </w:rPr>
        <w:t xml:space="preserve"> 6/16</w:t>
      </w:r>
      <w:r w:rsidR="0018279E">
        <w:rPr>
          <w:rFonts w:ascii="Times New Roman" w:hAnsi="Times New Roman" w:cs="Times New Roman"/>
          <w:sz w:val="24"/>
          <w:szCs w:val="24"/>
          <w:lang w:val="sr-Latn-RS"/>
        </w:rPr>
        <w:t>,</w:t>
      </w:r>
      <w:r w:rsidR="00890432" w:rsidRPr="00AC40F8">
        <w:rPr>
          <w:rFonts w:ascii="Times New Roman" w:hAnsi="Times New Roman" w:cs="Times New Roman"/>
          <w:sz w:val="24"/>
          <w:szCs w:val="24"/>
          <w:lang w:val="sr-Latn-RS"/>
        </w:rPr>
        <w:t xml:space="preserve"> </w:t>
      </w:r>
      <w:r w:rsidR="00F71C2F" w:rsidRPr="00AC40F8">
        <w:rPr>
          <w:rFonts w:ascii="Times New Roman" w:hAnsi="Times New Roman" w:cs="Times New Roman"/>
          <w:sz w:val="24"/>
          <w:szCs w:val="24"/>
          <w:lang w:val="sr-Cyrl-RS"/>
        </w:rPr>
        <w:t>24/18</w:t>
      </w:r>
      <w:r w:rsidR="00890432" w:rsidRPr="00AC40F8">
        <w:rPr>
          <w:rFonts w:ascii="Times New Roman" w:hAnsi="Times New Roman" w:cs="Times New Roman"/>
          <w:sz w:val="24"/>
          <w:szCs w:val="24"/>
          <w:lang w:val="sr-Latn-RS"/>
        </w:rPr>
        <w:t xml:space="preserve"> </w:t>
      </w:r>
      <w:r w:rsidR="00225E3E" w:rsidRPr="00AC40F8">
        <w:rPr>
          <w:rFonts w:ascii="Times New Roman" w:hAnsi="Times New Roman" w:cs="Times New Roman"/>
          <w:sz w:val="24"/>
          <w:szCs w:val="24"/>
          <w:lang w:val="sr-Latn-RS"/>
        </w:rPr>
        <w:t xml:space="preserve">и </w:t>
      </w:r>
      <w:r w:rsidR="00500285" w:rsidRPr="00AC40F8">
        <w:rPr>
          <w:rFonts w:ascii="Times New Roman" w:hAnsi="Times New Roman" w:cs="Times New Roman"/>
          <w:sz w:val="24"/>
          <w:szCs w:val="24"/>
          <w:lang w:val="sr-Cyrl-RS"/>
        </w:rPr>
        <w:t>87/18</w:t>
      </w:r>
      <w:r w:rsidRPr="00AC40F8">
        <w:rPr>
          <w:rFonts w:ascii="Times New Roman" w:hAnsi="Times New Roman" w:cs="Times New Roman"/>
          <w:sz w:val="24"/>
          <w:szCs w:val="24"/>
        </w:rPr>
        <w:t>)</w:t>
      </w:r>
      <w:r w:rsidR="00946E14" w:rsidRPr="00AC40F8">
        <w:rPr>
          <w:rFonts w:ascii="Times New Roman" w:hAnsi="Times New Roman" w:cs="Times New Roman"/>
          <w:sz w:val="24"/>
          <w:szCs w:val="24"/>
          <w:lang w:val="sr-Cyrl-RS"/>
        </w:rPr>
        <w:t>,</w:t>
      </w:r>
    </w:p>
    <w:p w:rsidR="001016BB" w:rsidRPr="00AC40F8" w:rsidRDefault="001016BB" w:rsidP="000D7034">
      <w:pPr>
        <w:spacing w:after="0" w:line="240" w:lineRule="auto"/>
        <w:ind w:firstLine="708"/>
        <w:jc w:val="both"/>
        <w:rPr>
          <w:rFonts w:ascii="Times New Roman" w:hAnsi="Times New Roman" w:cs="Times New Roman"/>
          <w:sz w:val="24"/>
          <w:szCs w:val="24"/>
          <w:lang w:val="sr-Cyrl-RS"/>
        </w:rPr>
      </w:pPr>
    </w:p>
    <w:p w:rsidR="00BC34ED" w:rsidRDefault="00FF7ECF" w:rsidP="001016BB">
      <w:pPr>
        <w:spacing w:after="0" w:line="240" w:lineRule="auto"/>
        <w:ind w:firstLine="708"/>
        <w:rPr>
          <w:rFonts w:ascii="Times New Roman" w:hAnsi="Times New Roman" w:cs="Times New Roman"/>
          <w:b/>
          <w:sz w:val="24"/>
          <w:szCs w:val="24"/>
          <w:lang w:val="sr-Cyrl-CS"/>
        </w:rPr>
      </w:pPr>
      <w:r w:rsidRPr="00AC40F8">
        <w:rPr>
          <w:rFonts w:ascii="Times New Roman" w:hAnsi="Times New Roman" w:cs="Times New Roman"/>
          <w:sz w:val="24"/>
          <w:szCs w:val="24"/>
          <w:lang w:val="sr-Cyrl-RS"/>
        </w:rPr>
        <w:t>Влада доноси</w:t>
      </w:r>
    </w:p>
    <w:p w:rsidR="00BC34ED" w:rsidRPr="00BC34ED" w:rsidRDefault="00BC34ED" w:rsidP="00645441">
      <w:pPr>
        <w:spacing w:after="0" w:line="240" w:lineRule="auto"/>
        <w:rPr>
          <w:rFonts w:ascii="Times New Roman" w:hAnsi="Times New Roman" w:cs="Times New Roman"/>
          <w:b/>
          <w:sz w:val="24"/>
          <w:szCs w:val="24"/>
          <w:lang w:val="sr-Cyrl-CS"/>
        </w:rPr>
      </w:pPr>
    </w:p>
    <w:p w:rsidR="002F0A2E" w:rsidRPr="00AC40F8" w:rsidRDefault="00FF7ECF" w:rsidP="00217BB3">
      <w:pPr>
        <w:spacing w:after="0" w:line="240" w:lineRule="auto"/>
        <w:jc w:val="center"/>
        <w:rPr>
          <w:rFonts w:ascii="Times New Roman" w:hAnsi="Times New Roman" w:cs="Times New Roman"/>
          <w:sz w:val="24"/>
          <w:szCs w:val="24"/>
          <w:lang w:val="sr-Cyrl-RS"/>
        </w:rPr>
      </w:pPr>
      <w:r w:rsidRPr="00AC40F8">
        <w:rPr>
          <w:rFonts w:ascii="Times New Roman" w:hAnsi="Times New Roman" w:cs="Times New Roman"/>
          <w:b/>
          <w:sz w:val="24"/>
          <w:szCs w:val="24"/>
          <w:lang w:val="sr-Cyrl-RS"/>
        </w:rPr>
        <w:t>У</w:t>
      </w:r>
      <w:r w:rsidR="001016BB">
        <w:rPr>
          <w:rFonts w:ascii="Times New Roman" w:hAnsi="Times New Roman" w:cs="Times New Roman"/>
          <w:b/>
          <w:sz w:val="24"/>
          <w:szCs w:val="24"/>
          <w:lang w:val="sr-Latn-RS"/>
        </w:rPr>
        <w:t xml:space="preserve"> </w:t>
      </w:r>
      <w:r w:rsidRPr="00AC40F8">
        <w:rPr>
          <w:rFonts w:ascii="Times New Roman" w:hAnsi="Times New Roman" w:cs="Times New Roman"/>
          <w:b/>
          <w:sz w:val="24"/>
          <w:szCs w:val="24"/>
          <w:lang w:val="sr-Cyrl-RS"/>
        </w:rPr>
        <w:t>Р</w:t>
      </w:r>
      <w:r w:rsidR="001016BB">
        <w:rPr>
          <w:rFonts w:ascii="Times New Roman" w:hAnsi="Times New Roman" w:cs="Times New Roman"/>
          <w:b/>
          <w:sz w:val="24"/>
          <w:szCs w:val="24"/>
          <w:lang w:val="sr-Latn-RS"/>
        </w:rPr>
        <w:t xml:space="preserve"> </w:t>
      </w:r>
      <w:r w:rsidRPr="00AC40F8">
        <w:rPr>
          <w:rFonts w:ascii="Times New Roman" w:hAnsi="Times New Roman" w:cs="Times New Roman"/>
          <w:b/>
          <w:sz w:val="24"/>
          <w:szCs w:val="24"/>
          <w:lang w:val="sr-Cyrl-RS"/>
        </w:rPr>
        <w:t>Е</w:t>
      </w:r>
      <w:r w:rsidR="001016BB">
        <w:rPr>
          <w:rFonts w:ascii="Times New Roman" w:hAnsi="Times New Roman" w:cs="Times New Roman"/>
          <w:b/>
          <w:sz w:val="24"/>
          <w:szCs w:val="24"/>
          <w:lang w:val="sr-Latn-RS"/>
        </w:rPr>
        <w:t xml:space="preserve"> </w:t>
      </w:r>
      <w:r w:rsidRPr="00AC40F8">
        <w:rPr>
          <w:rFonts w:ascii="Times New Roman" w:hAnsi="Times New Roman" w:cs="Times New Roman"/>
          <w:b/>
          <w:sz w:val="24"/>
          <w:szCs w:val="24"/>
          <w:lang w:val="sr-Cyrl-RS"/>
        </w:rPr>
        <w:t>Д</w:t>
      </w:r>
      <w:r w:rsidR="001016BB">
        <w:rPr>
          <w:rFonts w:ascii="Times New Roman" w:hAnsi="Times New Roman" w:cs="Times New Roman"/>
          <w:b/>
          <w:sz w:val="24"/>
          <w:szCs w:val="24"/>
          <w:lang w:val="sr-Latn-RS"/>
        </w:rPr>
        <w:t xml:space="preserve"> </w:t>
      </w:r>
      <w:r w:rsidRPr="00AC40F8">
        <w:rPr>
          <w:rFonts w:ascii="Times New Roman" w:hAnsi="Times New Roman" w:cs="Times New Roman"/>
          <w:b/>
          <w:sz w:val="24"/>
          <w:szCs w:val="24"/>
          <w:lang w:val="sr-Cyrl-RS"/>
        </w:rPr>
        <w:t>Б</w:t>
      </w:r>
      <w:r w:rsidR="001016BB">
        <w:rPr>
          <w:rFonts w:ascii="Times New Roman" w:hAnsi="Times New Roman" w:cs="Times New Roman"/>
          <w:b/>
          <w:sz w:val="24"/>
          <w:szCs w:val="24"/>
          <w:lang w:val="sr-Latn-RS"/>
        </w:rPr>
        <w:t xml:space="preserve"> </w:t>
      </w:r>
      <w:r w:rsidRPr="00AC40F8">
        <w:rPr>
          <w:rFonts w:ascii="Times New Roman" w:hAnsi="Times New Roman" w:cs="Times New Roman"/>
          <w:b/>
          <w:sz w:val="24"/>
          <w:szCs w:val="24"/>
          <w:lang w:val="sr-Cyrl-RS"/>
        </w:rPr>
        <w:t>У</w:t>
      </w:r>
    </w:p>
    <w:p w:rsidR="002F0A2E" w:rsidRPr="00AC40F8" w:rsidRDefault="00FF7ECF" w:rsidP="00217BB3">
      <w:pPr>
        <w:spacing w:after="0" w:line="240" w:lineRule="auto"/>
        <w:jc w:val="center"/>
        <w:rPr>
          <w:rFonts w:ascii="Times New Roman" w:hAnsi="Times New Roman" w:cs="Times New Roman"/>
          <w:b/>
          <w:sz w:val="24"/>
          <w:szCs w:val="24"/>
          <w:lang w:val="sr-Cyrl-RS"/>
        </w:rPr>
      </w:pPr>
      <w:proofErr w:type="gramStart"/>
      <w:r w:rsidRPr="00AC40F8">
        <w:rPr>
          <w:rFonts w:ascii="Times New Roman" w:hAnsi="Times New Roman" w:cs="Times New Roman"/>
          <w:b/>
          <w:sz w:val="24"/>
          <w:szCs w:val="24"/>
        </w:rPr>
        <w:t>o</w:t>
      </w:r>
      <w:proofErr w:type="gramEnd"/>
      <w:r w:rsidRPr="00AC40F8">
        <w:rPr>
          <w:rFonts w:ascii="Times New Roman" w:hAnsi="Times New Roman" w:cs="Times New Roman"/>
          <w:b/>
          <w:sz w:val="24"/>
          <w:szCs w:val="24"/>
          <w:lang w:val="sr-Cyrl-RS"/>
        </w:rPr>
        <w:t xml:space="preserve"> униформи, ознакама и опреми полицијских службеника</w:t>
      </w:r>
    </w:p>
    <w:p w:rsidR="00217BB3" w:rsidRPr="00AC40F8" w:rsidRDefault="00217BB3" w:rsidP="001333F2">
      <w:pPr>
        <w:spacing w:after="0" w:line="240" w:lineRule="auto"/>
        <w:rPr>
          <w:rFonts w:ascii="Times New Roman" w:hAnsi="Times New Roman" w:cs="Times New Roman"/>
          <w:sz w:val="24"/>
          <w:szCs w:val="24"/>
          <w:lang w:val="sr-Cyrl-RS"/>
        </w:rPr>
      </w:pPr>
    </w:p>
    <w:p w:rsidR="001333F2" w:rsidRPr="00AC40F8" w:rsidRDefault="001333F2" w:rsidP="001333F2">
      <w:pPr>
        <w:spacing w:after="0" w:line="240" w:lineRule="auto"/>
        <w:rPr>
          <w:rFonts w:ascii="Times New Roman" w:hAnsi="Times New Roman" w:cs="Times New Roman"/>
          <w:sz w:val="24"/>
          <w:szCs w:val="24"/>
          <w:lang w:val="sr-Cyrl-RS"/>
        </w:rPr>
      </w:pPr>
    </w:p>
    <w:p w:rsidR="002F0A2E" w:rsidRPr="00AC40F8" w:rsidRDefault="00FF7ECF"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rPr>
        <w:t>I</w:t>
      </w:r>
      <w:r w:rsidRPr="00AC40F8">
        <w:rPr>
          <w:rFonts w:ascii="Times New Roman" w:hAnsi="Times New Roman" w:cs="Times New Roman"/>
          <w:b/>
          <w:sz w:val="24"/>
          <w:szCs w:val="24"/>
          <w:lang w:val="sr-Cyrl-RS"/>
        </w:rPr>
        <w:t>. УВОДНЕ ОДРЕДБЕ</w:t>
      </w:r>
    </w:p>
    <w:p w:rsidR="00217BB3" w:rsidRPr="00AC40F8" w:rsidRDefault="00217BB3" w:rsidP="001333F2">
      <w:pPr>
        <w:spacing w:after="0" w:line="240" w:lineRule="auto"/>
        <w:jc w:val="center"/>
        <w:rPr>
          <w:rFonts w:ascii="Times New Roman" w:hAnsi="Times New Roman" w:cs="Times New Roman"/>
          <w:sz w:val="24"/>
          <w:szCs w:val="24"/>
          <w:lang w:val="sr-Cyrl-RS"/>
        </w:rPr>
      </w:pPr>
    </w:p>
    <w:p w:rsidR="002F0A2E" w:rsidRPr="00AC40F8" w:rsidRDefault="00FF7ECF"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lang w:val="sr-Cyrl-RS"/>
        </w:rPr>
        <w:t>Члан 1.</w:t>
      </w:r>
    </w:p>
    <w:p w:rsidR="002963C6" w:rsidRPr="00AC40F8" w:rsidRDefault="00FF7ECF" w:rsidP="001333F2">
      <w:pPr>
        <w:tabs>
          <w:tab w:val="left" w:pos="720"/>
        </w:tabs>
        <w:autoSpaceDE w:val="0"/>
        <w:autoSpaceDN w:val="0"/>
        <w:adjustRightInd w:val="0"/>
        <w:spacing w:after="0" w:line="240" w:lineRule="auto"/>
        <w:ind w:firstLine="720"/>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Ово</w:t>
      </w:r>
      <w:r w:rsidR="00B73D77" w:rsidRPr="00AC40F8">
        <w:rPr>
          <w:rFonts w:ascii="Times New Roman" w:hAnsi="Times New Roman" w:cs="Times New Roman"/>
          <w:sz w:val="24"/>
          <w:szCs w:val="24"/>
          <w:lang w:val="sr-Cyrl-RS"/>
        </w:rPr>
        <w:t xml:space="preserve">м уредбом прописују се делови, </w:t>
      </w:r>
      <w:r w:rsidRPr="00AC40F8">
        <w:rPr>
          <w:rFonts w:ascii="Times New Roman" w:hAnsi="Times New Roman" w:cs="Times New Roman"/>
          <w:sz w:val="24"/>
          <w:szCs w:val="24"/>
          <w:lang w:val="sr-Cyrl-RS"/>
        </w:rPr>
        <w:t>изглед</w:t>
      </w:r>
      <w:r w:rsidR="00C478C6">
        <w:rPr>
          <w:rFonts w:ascii="Times New Roman" w:hAnsi="Times New Roman" w:cs="Times New Roman"/>
          <w:sz w:val="24"/>
          <w:szCs w:val="24"/>
          <w:lang w:val="sr-Cyrl-RS"/>
        </w:rPr>
        <w:t xml:space="preserve"> и</w:t>
      </w:r>
      <w:r w:rsidR="00C478C6">
        <w:rPr>
          <w:rFonts w:ascii="Times New Roman" w:hAnsi="Times New Roman" w:cs="Times New Roman"/>
          <w:sz w:val="24"/>
          <w:szCs w:val="24"/>
          <w:lang w:val="sr-Cyrl-CS"/>
        </w:rPr>
        <w:t xml:space="preserve"> </w:t>
      </w:r>
      <w:r w:rsidR="00B73D77" w:rsidRPr="00AC40F8">
        <w:rPr>
          <w:rFonts w:ascii="Times New Roman" w:hAnsi="Times New Roman" w:cs="Times New Roman"/>
          <w:sz w:val="24"/>
          <w:szCs w:val="24"/>
          <w:lang w:val="sr-Cyrl-RS"/>
        </w:rPr>
        <w:t>ношењ</w:t>
      </w:r>
      <w:r w:rsidR="00C478C6">
        <w:rPr>
          <w:rFonts w:ascii="Times New Roman" w:hAnsi="Times New Roman" w:cs="Times New Roman"/>
          <w:sz w:val="24"/>
          <w:szCs w:val="24"/>
          <w:lang w:val="sr-Cyrl-CS"/>
        </w:rPr>
        <w:t>е</w:t>
      </w:r>
      <w:r w:rsidRPr="00AC40F8">
        <w:rPr>
          <w:rFonts w:ascii="Times New Roman" w:hAnsi="Times New Roman" w:cs="Times New Roman"/>
          <w:sz w:val="24"/>
          <w:szCs w:val="24"/>
          <w:lang w:val="sr-Cyrl-RS"/>
        </w:rPr>
        <w:t xml:space="preserve"> униформе</w:t>
      </w:r>
      <w:r w:rsidR="00890432" w:rsidRPr="00AC40F8">
        <w:rPr>
          <w:rFonts w:ascii="Times New Roman" w:hAnsi="Times New Roman" w:cs="Times New Roman"/>
          <w:sz w:val="24"/>
          <w:szCs w:val="24"/>
          <w:lang w:val="sr-Latn-RS"/>
        </w:rPr>
        <w:t>,</w:t>
      </w:r>
      <w:r w:rsidR="00FE0108" w:rsidRPr="00AC40F8">
        <w:rPr>
          <w:rFonts w:ascii="Times New Roman" w:hAnsi="Times New Roman" w:cs="Times New Roman"/>
          <w:sz w:val="24"/>
          <w:szCs w:val="24"/>
          <w:lang w:val="sr-Cyrl-RS"/>
        </w:rPr>
        <w:t xml:space="preserve"> </w:t>
      </w:r>
      <w:r w:rsidR="00885B87" w:rsidRPr="00AC40F8">
        <w:rPr>
          <w:rFonts w:ascii="Times New Roman" w:hAnsi="Times New Roman" w:cs="Times New Roman"/>
          <w:sz w:val="24"/>
          <w:szCs w:val="24"/>
          <w:lang w:val="sr-Cyrl-RS"/>
        </w:rPr>
        <w:t>ознаке на униформи</w:t>
      </w:r>
      <w:r w:rsidR="00885B87"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lang w:val="sr-Cyrl-RS"/>
        </w:rPr>
        <w:t>и друга</w:t>
      </w:r>
      <w:r w:rsidR="002963C6" w:rsidRPr="00AC40F8">
        <w:rPr>
          <w:rFonts w:ascii="Times New Roman" w:hAnsi="Times New Roman" w:cs="Times New Roman"/>
          <w:sz w:val="24"/>
          <w:szCs w:val="24"/>
          <w:lang w:val="sr-Cyrl-RS"/>
        </w:rPr>
        <w:t xml:space="preserve"> опрема</w:t>
      </w:r>
      <w:r w:rsidR="00890432" w:rsidRPr="00AC40F8">
        <w:rPr>
          <w:rFonts w:ascii="Times New Roman" w:hAnsi="Times New Roman" w:cs="Times New Roman"/>
          <w:sz w:val="24"/>
          <w:szCs w:val="24"/>
          <w:lang w:val="sr-Latn-RS"/>
        </w:rPr>
        <w:t xml:space="preserve"> за полицијске службенике</w:t>
      </w:r>
      <w:r w:rsidR="002963C6" w:rsidRPr="00AC40F8">
        <w:rPr>
          <w:rFonts w:ascii="Times New Roman" w:hAnsi="Times New Roman" w:cs="Times New Roman"/>
          <w:sz w:val="24"/>
          <w:szCs w:val="24"/>
          <w:lang w:val="sr-Cyrl-RS"/>
        </w:rPr>
        <w:t xml:space="preserve"> </w:t>
      </w:r>
      <w:r w:rsidR="00890432" w:rsidRPr="00AC40F8">
        <w:rPr>
          <w:rFonts w:ascii="Times New Roman" w:hAnsi="Times New Roman" w:cs="Times New Roman"/>
          <w:sz w:val="24"/>
          <w:szCs w:val="24"/>
          <w:lang w:val="sr-Cyrl-RS"/>
        </w:rPr>
        <w:t xml:space="preserve">Министарства унутрашњих послова (у даљем тексту: Министарство). </w:t>
      </w:r>
    </w:p>
    <w:p w:rsidR="00FE0108" w:rsidRPr="00AC40F8" w:rsidRDefault="00FE0108" w:rsidP="001333F2">
      <w:pPr>
        <w:spacing w:after="0" w:line="240" w:lineRule="auto"/>
        <w:jc w:val="both"/>
        <w:rPr>
          <w:rFonts w:ascii="Times New Roman" w:hAnsi="Times New Roman" w:cs="Times New Roman"/>
          <w:b/>
          <w:sz w:val="24"/>
          <w:szCs w:val="24"/>
          <w:lang w:val="sr-Latn-RS"/>
        </w:rPr>
      </w:pPr>
    </w:p>
    <w:p w:rsidR="00FE0108" w:rsidRPr="00AC40F8" w:rsidRDefault="00B73D77" w:rsidP="001333F2">
      <w:pPr>
        <w:spacing w:after="0" w:line="240" w:lineRule="auto"/>
        <w:jc w:val="center"/>
        <w:rPr>
          <w:rFonts w:ascii="Times New Roman" w:hAnsi="Times New Roman" w:cs="Times New Roman"/>
          <w:sz w:val="24"/>
          <w:szCs w:val="24"/>
          <w:lang w:val="sr-Latn-RS"/>
        </w:rPr>
      </w:pPr>
      <w:r w:rsidRPr="00AC40F8">
        <w:rPr>
          <w:rFonts w:ascii="Times New Roman" w:hAnsi="Times New Roman" w:cs="Times New Roman"/>
          <w:b/>
          <w:sz w:val="24"/>
          <w:szCs w:val="24"/>
          <w:lang w:val="sr-Cyrl-RS"/>
        </w:rPr>
        <w:t>Члан 2.</w:t>
      </w:r>
    </w:p>
    <w:p w:rsidR="00624FEC" w:rsidRPr="00AC40F8" w:rsidRDefault="00FE0108" w:rsidP="001333F2">
      <w:pPr>
        <w:spacing w:after="0" w:line="240" w:lineRule="auto"/>
        <w:ind w:firstLine="708"/>
        <w:jc w:val="both"/>
        <w:rPr>
          <w:rFonts w:ascii="Times New Roman" w:hAnsi="Times New Roman" w:cs="Times New Roman"/>
          <w:sz w:val="24"/>
          <w:szCs w:val="24"/>
          <w:lang w:val="sr-Latn-RS"/>
        </w:rPr>
      </w:pPr>
      <w:r w:rsidRPr="00AC40F8">
        <w:rPr>
          <w:rFonts w:ascii="Times New Roman" w:hAnsi="Times New Roman" w:cs="Times New Roman"/>
          <w:sz w:val="24"/>
          <w:szCs w:val="24"/>
          <w:lang w:val="sr-Latn-RS"/>
        </w:rPr>
        <w:t xml:space="preserve">Униформа </w:t>
      </w:r>
      <w:r w:rsidR="009F79EC">
        <w:rPr>
          <w:rFonts w:ascii="Times New Roman" w:hAnsi="Times New Roman" w:cs="Times New Roman"/>
          <w:sz w:val="24"/>
          <w:szCs w:val="24"/>
          <w:lang w:val="sr-Cyrl-CS"/>
        </w:rPr>
        <w:t xml:space="preserve">се </w:t>
      </w:r>
      <w:r w:rsidR="009F79EC">
        <w:rPr>
          <w:rFonts w:ascii="Times New Roman" w:hAnsi="Times New Roman" w:cs="Times New Roman"/>
          <w:sz w:val="24"/>
          <w:szCs w:val="24"/>
          <w:lang w:val="sr-Latn-RS"/>
        </w:rPr>
        <w:t xml:space="preserve">израђује </w:t>
      </w:r>
      <w:r w:rsidRPr="00AC40F8">
        <w:rPr>
          <w:rFonts w:ascii="Times New Roman" w:hAnsi="Times New Roman" w:cs="Times New Roman"/>
          <w:sz w:val="24"/>
          <w:szCs w:val="24"/>
          <w:lang w:val="sr-Latn-RS"/>
        </w:rPr>
        <w:t>као: редовна, интервентна и свечана униформа.</w:t>
      </w:r>
    </w:p>
    <w:p w:rsidR="002F0A2E" w:rsidRPr="00AC40F8" w:rsidRDefault="00B73D77" w:rsidP="001333F2">
      <w:pPr>
        <w:tabs>
          <w:tab w:val="left" w:pos="720"/>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AC40F8">
        <w:rPr>
          <w:rFonts w:ascii="Times New Roman" w:hAnsi="Times New Roman" w:cs="Times New Roman"/>
          <w:sz w:val="24"/>
          <w:szCs w:val="24"/>
          <w:lang w:val="sr-Cyrl-RS"/>
        </w:rPr>
        <w:t>О</w:t>
      </w:r>
      <w:r w:rsidR="002963C6" w:rsidRPr="00AC40F8">
        <w:rPr>
          <w:rFonts w:ascii="Times New Roman" w:hAnsi="Times New Roman" w:cs="Times New Roman"/>
          <w:sz w:val="24"/>
          <w:szCs w:val="24"/>
          <w:lang w:val="sr-Cyrl-RS"/>
        </w:rPr>
        <w:t>дређену врсту</w:t>
      </w:r>
      <w:r w:rsidR="00D72A42"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RS"/>
        </w:rPr>
        <w:t>униформе</w:t>
      </w:r>
      <w:r w:rsidR="00317B68" w:rsidRPr="00AC40F8">
        <w:rPr>
          <w:rFonts w:ascii="Times New Roman" w:hAnsi="Times New Roman" w:cs="Times New Roman"/>
          <w:sz w:val="24"/>
          <w:szCs w:val="24"/>
          <w:lang w:val="sr-Cyrl-RS"/>
        </w:rPr>
        <w:t xml:space="preserve"> из става 1. овог члана, </w:t>
      </w:r>
      <w:r w:rsidRPr="00AC40F8">
        <w:rPr>
          <w:rFonts w:ascii="Times New Roman" w:hAnsi="Times New Roman" w:cs="Times New Roman"/>
          <w:sz w:val="24"/>
          <w:szCs w:val="24"/>
          <w:lang w:val="sr-Cyrl-RS"/>
        </w:rPr>
        <w:t>у складу са законом и одредбам</w:t>
      </w:r>
      <w:r w:rsidR="00317B68" w:rsidRPr="00AC40F8">
        <w:rPr>
          <w:rFonts w:ascii="Times New Roman" w:hAnsi="Times New Roman" w:cs="Times New Roman"/>
          <w:sz w:val="24"/>
          <w:szCs w:val="24"/>
          <w:lang w:val="sr-Cyrl-RS"/>
        </w:rPr>
        <w:t xml:space="preserve">а ове уредбе, </w:t>
      </w:r>
      <w:r w:rsidR="00052A90" w:rsidRPr="00AC40F8">
        <w:rPr>
          <w:rFonts w:ascii="Times New Roman" w:hAnsi="Times New Roman" w:cs="Times New Roman"/>
          <w:sz w:val="24"/>
          <w:szCs w:val="24"/>
          <w:lang w:val="sr-Cyrl-RS"/>
        </w:rPr>
        <w:t>задужују: полицијски службеници у ст</w:t>
      </w:r>
      <w:r w:rsidR="00576383">
        <w:rPr>
          <w:rFonts w:ascii="Times New Roman" w:hAnsi="Times New Roman" w:cs="Times New Roman"/>
          <w:sz w:val="24"/>
          <w:szCs w:val="24"/>
          <w:lang w:val="sr-Cyrl-RS"/>
        </w:rPr>
        <w:t>атусу овлашћеног службеног лица</w:t>
      </w:r>
      <w:r w:rsidR="00576383">
        <w:rPr>
          <w:rFonts w:ascii="Times New Roman" w:hAnsi="Times New Roman" w:cs="Times New Roman"/>
          <w:sz w:val="24"/>
          <w:szCs w:val="24"/>
          <w:lang w:val="sr-Cyrl-CS"/>
        </w:rPr>
        <w:t>,</w:t>
      </w:r>
      <w:r w:rsidR="00052A90" w:rsidRPr="00AC40F8">
        <w:rPr>
          <w:rFonts w:ascii="Times New Roman" w:hAnsi="Times New Roman" w:cs="Times New Roman"/>
          <w:sz w:val="24"/>
          <w:szCs w:val="24"/>
          <w:lang w:val="sr-Cyrl-RS"/>
        </w:rPr>
        <w:t xml:space="preserve"> </w:t>
      </w:r>
      <w:r w:rsidR="00FF7ECF" w:rsidRPr="00AC40F8">
        <w:rPr>
          <w:rFonts w:ascii="Times New Roman" w:hAnsi="Times New Roman" w:cs="Times New Roman"/>
          <w:sz w:val="24"/>
          <w:szCs w:val="24"/>
        </w:rPr>
        <w:t>припадници</w:t>
      </w:r>
      <w:r w:rsidR="00FF7ECF" w:rsidRPr="00AC40F8">
        <w:rPr>
          <w:rFonts w:ascii="Times New Roman" w:hAnsi="Times New Roman" w:cs="Times New Roman"/>
          <w:sz w:val="24"/>
          <w:szCs w:val="24"/>
          <w:lang w:val="sr-Latn-RS"/>
        </w:rPr>
        <w:t xml:space="preserve"> </w:t>
      </w:r>
      <w:r w:rsidR="00FF7ECF" w:rsidRPr="00AC40F8">
        <w:rPr>
          <w:rFonts w:ascii="Times New Roman" w:hAnsi="Times New Roman" w:cs="Times New Roman"/>
          <w:sz w:val="24"/>
          <w:szCs w:val="24"/>
        </w:rPr>
        <w:t>ватрогасно</w:t>
      </w:r>
      <w:r w:rsidR="00FF7ECF" w:rsidRPr="00AC40F8">
        <w:rPr>
          <w:rFonts w:ascii="Times New Roman" w:hAnsi="Times New Roman" w:cs="Times New Roman"/>
          <w:sz w:val="24"/>
          <w:szCs w:val="24"/>
          <w:lang w:val="sr-Latn-RS"/>
        </w:rPr>
        <w:t>-</w:t>
      </w:r>
      <w:r w:rsidR="00FF7ECF" w:rsidRPr="00AC40F8">
        <w:rPr>
          <w:rFonts w:ascii="Times New Roman" w:hAnsi="Times New Roman" w:cs="Times New Roman"/>
          <w:sz w:val="24"/>
          <w:szCs w:val="24"/>
        </w:rPr>
        <w:t>спасилачких</w:t>
      </w:r>
      <w:r w:rsidR="00FF7ECF" w:rsidRPr="00AC40F8">
        <w:rPr>
          <w:rFonts w:ascii="Times New Roman" w:hAnsi="Times New Roman" w:cs="Times New Roman"/>
          <w:sz w:val="24"/>
          <w:szCs w:val="24"/>
          <w:lang w:val="sr-Latn-RS"/>
        </w:rPr>
        <w:t xml:space="preserve"> </w:t>
      </w:r>
      <w:r w:rsidR="00FF7ECF" w:rsidRPr="00AC40F8">
        <w:rPr>
          <w:rFonts w:ascii="Times New Roman" w:hAnsi="Times New Roman" w:cs="Times New Roman"/>
          <w:sz w:val="24"/>
          <w:szCs w:val="24"/>
        </w:rPr>
        <w:t>јединица</w:t>
      </w:r>
      <w:r w:rsidR="00576383">
        <w:rPr>
          <w:rFonts w:ascii="Times New Roman" w:hAnsi="Times New Roman" w:cs="Times New Roman"/>
          <w:sz w:val="24"/>
          <w:szCs w:val="24"/>
          <w:lang w:val="sr-Cyrl-CS"/>
        </w:rPr>
        <w:t>,</w:t>
      </w:r>
      <w:r w:rsidR="00E31004" w:rsidRPr="00AC40F8">
        <w:rPr>
          <w:rFonts w:ascii="Times New Roman" w:hAnsi="Times New Roman" w:cs="Times New Roman"/>
          <w:sz w:val="24"/>
          <w:szCs w:val="24"/>
          <w:lang w:val="sr-Latn-RS"/>
        </w:rPr>
        <w:t xml:space="preserve"> </w:t>
      </w:r>
      <w:r w:rsidR="00A22361" w:rsidRPr="00AC40F8">
        <w:rPr>
          <w:rFonts w:ascii="Times New Roman" w:eastAsia="Times New Roman" w:hAnsi="Times New Roman" w:cs="Times New Roman"/>
          <w:sz w:val="24"/>
          <w:szCs w:val="24"/>
          <w:lang w:val="sr-Cyrl-CS"/>
        </w:rPr>
        <w:t>полазни</w:t>
      </w:r>
      <w:r w:rsidR="00A22361" w:rsidRPr="00AC40F8">
        <w:rPr>
          <w:rFonts w:ascii="Times New Roman" w:eastAsia="Times New Roman" w:hAnsi="Times New Roman" w:cs="Times New Roman"/>
          <w:sz w:val="24"/>
          <w:szCs w:val="24"/>
        </w:rPr>
        <w:t>ци</w:t>
      </w:r>
      <w:r w:rsidR="00040DAC" w:rsidRPr="00AC40F8">
        <w:rPr>
          <w:rFonts w:ascii="Times New Roman" w:eastAsia="Times New Roman" w:hAnsi="Times New Roman" w:cs="Times New Roman"/>
          <w:sz w:val="24"/>
          <w:szCs w:val="24"/>
          <w:lang w:val="sr-Latn-RS"/>
        </w:rPr>
        <w:t xml:space="preserve"> </w:t>
      </w:r>
      <w:r w:rsidR="00A22361" w:rsidRPr="00AC40F8">
        <w:rPr>
          <w:rFonts w:ascii="Times New Roman" w:eastAsia="Times New Roman" w:hAnsi="Times New Roman" w:cs="Times New Roman"/>
          <w:sz w:val="24"/>
          <w:szCs w:val="24"/>
          <w:lang w:val="sr-Cyrl-CS"/>
        </w:rPr>
        <w:t>основн</w:t>
      </w:r>
      <w:r w:rsidR="00DA7847" w:rsidRPr="00AC40F8">
        <w:rPr>
          <w:rFonts w:ascii="Times New Roman" w:eastAsia="Times New Roman" w:hAnsi="Times New Roman" w:cs="Times New Roman"/>
          <w:sz w:val="24"/>
          <w:szCs w:val="24"/>
          <w:lang w:val="sr-Latn-RS"/>
        </w:rPr>
        <w:t>е</w:t>
      </w:r>
      <w:r w:rsidR="00A22361" w:rsidRPr="00AC40F8">
        <w:rPr>
          <w:rFonts w:ascii="Times New Roman" w:eastAsia="Times New Roman" w:hAnsi="Times New Roman" w:cs="Times New Roman"/>
          <w:sz w:val="24"/>
          <w:szCs w:val="24"/>
          <w:lang w:val="sr-Cyrl-CS"/>
        </w:rPr>
        <w:t xml:space="preserve"> полицијск</w:t>
      </w:r>
      <w:r w:rsidR="00DA7847" w:rsidRPr="00AC40F8">
        <w:rPr>
          <w:rFonts w:ascii="Times New Roman" w:eastAsia="Times New Roman" w:hAnsi="Times New Roman" w:cs="Times New Roman"/>
          <w:sz w:val="24"/>
          <w:szCs w:val="24"/>
          <w:lang w:val="sr-Latn-RS"/>
        </w:rPr>
        <w:t>е</w:t>
      </w:r>
      <w:r w:rsidR="00A22361" w:rsidRPr="00AC40F8">
        <w:rPr>
          <w:rFonts w:ascii="Times New Roman" w:eastAsia="Times New Roman" w:hAnsi="Times New Roman" w:cs="Times New Roman"/>
          <w:sz w:val="24"/>
          <w:szCs w:val="24"/>
          <w:lang w:val="sr-Cyrl-CS"/>
        </w:rPr>
        <w:t xml:space="preserve"> обук</w:t>
      </w:r>
      <w:r w:rsidR="00DA7847" w:rsidRPr="00AC40F8">
        <w:rPr>
          <w:rFonts w:ascii="Times New Roman" w:eastAsia="Times New Roman" w:hAnsi="Times New Roman" w:cs="Times New Roman"/>
          <w:sz w:val="24"/>
          <w:szCs w:val="24"/>
          <w:lang w:val="sr-Latn-RS"/>
        </w:rPr>
        <w:t>е</w:t>
      </w:r>
      <w:r w:rsidR="00576383" w:rsidRPr="00576383">
        <w:rPr>
          <w:rFonts w:ascii="Times New Roman" w:eastAsia="Times New Roman" w:hAnsi="Times New Roman" w:cs="Times New Roman"/>
          <w:sz w:val="24"/>
          <w:szCs w:val="24"/>
          <w:lang w:val="sr-Cyrl-CS"/>
        </w:rPr>
        <w:t>,</w:t>
      </w:r>
      <w:r w:rsidR="00A163C3" w:rsidRPr="00576383">
        <w:rPr>
          <w:rFonts w:ascii="Times New Roman" w:eastAsia="Times New Roman" w:hAnsi="Times New Roman" w:cs="Times New Roman"/>
          <w:sz w:val="24"/>
          <w:szCs w:val="24"/>
          <w:lang w:val="sr-Latn-RS"/>
        </w:rPr>
        <w:t xml:space="preserve"> полазници основне обуке за припаднике </w:t>
      </w:r>
      <w:r w:rsidR="00576383" w:rsidRPr="00576383">
        <w:rPr>
          <w:rFonts w:ascii="Times New Roman" w:eastAsia="Times New Roman" w:hAnsi="Times New Roman" w:cs="Times New Roman"/>
          <w:sz w:val="24"/>
          <w:szCs w:val="24"/>
          <w:lang w:val="sr-Latn-RS"/>
        </w:rPr>
        <w:t>ватрогасно-спасилачких јединица</w:t>
      </w:r>
      <w:r w:rsidR="00576383" w:rsidRPr="00576383">
        <w:rPr>
          <w:rFonts w:ascii="Times New Roman" w:eastAsia="Times New Roman" w:hAnsi="Times New Roman" w:cs="Times New Roman"/>
          <w:sz w:val="24"/>
          <w:szCs w:val="24"/>
          <w:lang w:val="sr-Cyrl-CS"/>
        </w:rPr>
        <w:t>,</w:t>
      </w:r>
      <w:r w:rsidR="00A163C3" w:rsidRPr="00576383">
        <w:rPr>
          <w:rFonts w:ascii="Times New Roman" w:eastAsia="Times New Roman" w:hAnsi="Times New Roman" w:cs="Times New Roman"/>
          <w:sz w:val="24"/>
          <w:szCs w:val="24"/>
          <w:lang w:val="sr-Latn-RS"/>
        </w:rPr>
        <w:t xml:space="preserve"> </w:t>
      </w:r>
      <w:r w:rsidR="00A22361" w:rsidRPr="00576383">
        <w:rPr>
          <w:rFonts w:ascii="Times New Roman" w:eastAsia="Times New Roman" w:hAnsi="Times New Roman" w:cs="Times New Roman"/>
          <w:sz w:val="24"/>
          <w:szCs w:val="24"/>
          <w:lang w:val="sr-Cyrl-CS"/>
        </w:rPr>
        <w:t xml:space="preserve"> студент</w:t>
      </w:r>
      <w:r w:rsidR="00A22361" w:rsidRPr="00576383">
        <w:rPr>
          <w:rFonts w:ascii="Times New Roman" w:eastAsia="Times New Roman" w:hAnsi="Times New Roman" w:cs="Times New Roman"/>
          <w:sz w:val="24"/>
          <w:szCs w:val="24"/>
        </w:rPr>
        <w:t>и</w:t>
      </w:r>
      <w:r w:rsidR="00052A90" w:rsidRPr="00576383">
        <w:rPr>
          <w:rFonts w:ascii="Times New Roman" w:eastAsia="Times New Roman" w:hAnsi="Times New Roman" w:cs="Times New Roman"/>
          <w:sz w:val="24"/>
          <w:szCs w:val="24"/>
          <w:lang w:val="sr-Cyrl-CS"/>
        </w:rPr>
        <w:t xml:space="preserve"> </w:t>
      </w:r>
      <w:r w:rsidR="0053178D" w:rsidRPr="00576383">
        <w:rPr>
          <w:rFonts w:ascii="Times New Roman" w:eastAsia="Times New Roman" w:hAnsi="Times New Roman" w:cs="Times New Roman"/>
          <w:sz w:val="24"/>
          <w:szCs w:val="24"/>
          <w:lang w:val="sr-Cyrl-CS"/>
        </w:rPr>
        <w:t>К</w:t>
      </w:r>
      <w:r w:rsidR="00A22361" w:rsidRPr="00576383">
        <w:rPr>
          <w:rFonts w:ascii="Times New Roman" w:eastAsia="Times New Roman" w:hAnsi="Times New Roman" w:cs="Times New Roman"/>
          <w:sz w:val="24"/>
          <w:szCs w:val="24"/>
          <w:lang w:val="sr-Cyrl-CS"/>
        </w:rPr>
        <w:t>риминалистичко</w:t>
      </w:r>
      <w:r w:rsidR="00A22361" w:rsidRPr="00AC40F8">
        <w:rPr>
          <w:rFonts w:ascii="Times New Roman" w:eastAsia="Times New Roman" w:hAnsi="Times New Roman" w:cs="Times New Roman"/>
          <w:sz w:val="24"/>
          <w:szCs w:val="24"/>
          <w:lang w:val="sr-Cyrl-CS"/>
        </w:rPr>
        <w:t>-полицијск</w:t>
      </w:r>
      <w:r w:rsidR="00885B87" w:rsidRPr="00AC40F8">
        <w:rPr>
          <w:rFonts w:ascii="Times New Roman" w:eastAsia="Times New Roman" w:hAnsi="Times New Roman" w:cs="Times New Roman"/>
          <w:sz w:val="24"/>
          <w:szCs w:val="24"/>
          <w:lang w:val="sr-Cyrl-RS"/>
        </w:rPr>
        <w:t>ог</w:t>
      </w:r>
      <w:r w:rsidR="00D05230">
        <w:rPr>
          <w:rFonts w:ascii="Times New Roman" w:eastAsia="Times New Roman" w:hAnsi="Times New Roman" w:cs="Times New Roman"/>
          <w:sz w:val="24"/>
          <w:szCs w:val="24"/>
          <w:lang w:val="sr-Cyrl-RS"/>
        </w:rPr>
        <w:t xml:space="preserve"> </w:t>
      </w:r>
      <w:r w:rsidR="00890432" w:rsidRPr="00AC40F8">
        <w:rPr>
          <w:rFonts w:ascii="Times New Roman" w:eastAsia="Times New Roman" w:hAnsi="Times New Roman" w:cs="Times New Roman"/>
          <w:sz w:val="24"/>
          <w:szCs w:val="24"/>
          <w:lang w:val="sr-Cyrl-RS"/>
        </w:rPr>
        <w:t>универзитета</w:t>
      </w:r>
      <w:r w:rsidR="00DA7847" w:rsidRPr="00AC40F8">
        <w:rPr>
          <w:rFonts w:ascii="Times New Roman" w:eastAsia="Times New Roman" w:hAnsi="Times New Roman" w:cs="Times New Roman"/>
          <w:sz w:val="24"/>
          <w:szCs w:val="24"/>
          <w:lang w:val="sr-Latn-RS"/>
        </w:rPr>
        <w:t xml:space="preserve"> </w:t>
      </w:r>
      <w:r w:rsidR="00A22361" w:rsidRPr="00AC40F8">
        <w:rPr>
          <w:rFonts w:ascii="Times New Roman" w:eastAsia="Times New Roman" w:hAnsi="Times New Roman" w:cs="Times New Roman"/>
          <w:sz w:val="24"/>
          <w:szCs w:val="24"/>
          <w:lang w:val="sr-Cyrl-CS"/>
        </w:rPr>
        <w:t>и</w:t>
      </w:r>
      <w:r w:rsidR="00890432" w:rsidRPr="00AC40F8">
        <w:rPr>
          <w:rFonts w:ascii="Times New Roman" w:eastAsia="Times New Roman" w:hAnsi="Times New Roman" w:cs="Times New Roman"/>
          <w:sz w:val="24"/>
          <w:szCs w:val="24"/>
          <w:lang w:val="sr-Cyrl-CS"/>
        </w:rPr>
        <w:t xml:space="preserve"> </w:t>
      </w:r>
      <w:r w:rsidR="00A22361" w:rsidRPr="00AC40F8">
        <w:rPr>
          <w:rFonts w:ascii="Times New Roman" w:eastAsia="Times New Roman" w:hAnsi="Times New Roman" w:cs="Times New Roman"/>
          <w:sz w:val="24"/>
          <w:szCs w:val="24"/>
          <w:lang w:val="sr-Cyrl-CS"/>
        </w:rPr>
        <w:t>приправни</w:t>
      </w:r>
      <w:r w:rsidR="00A22361" w:rsidRPr="00AC40F8">
        <w:rPr>
          <w:rFonts w:ascii="Times New Roman" w:eastAsia="Times New Roman" w:hAnsi="Times New Roman" w:cs="Times New Roman"/>
          <w:sz w:val="24"/>
          <w:szCs w:val="24"/>
        </w:rPr>
        <w:t>ци</w:t>
      </w:r>
      <w:r w:rsidR="00A22361" w:rsidRPr="00AC40F8">
        <w:rPr>
          <w:rFonts w:ascii="Times New Roman" w:eastAsia="Times New Roman" w:hAnsi="Times New Roman" w:cs="Times New Roman"/>
          <w:sz w:val="24"/>
          <w:szCs w:val="24"/>
          <w:lang w:val="sr-Cyrl-CS"/>
        </w:rPr>
        <w:t xml:space="preserve"> за полицијске службенике у статусу овлашћен</w:t>
      </w:r>
      <w:r w:rsidR="00B67EBE" w:rsidRPr="00AC40F8">
        <w:rPr>
          <w:rFonts w:ascii="Times New Roman" w:eastAsia="Times New Roman" w:hAnsi="Times New Roman" w:cs="Times New Roman"/>
          <w:sz w:val="24"/>
          <w:szCs w:val="24"/>
          <w:lang w:val="sr-Latn-RS"/>
        </w:rPr>
        <w:t>ог</w:t>
      </w:r>
      <w:r w:rsidR="00A22361" w:rsidRPr="00AC40F8">
        <w:rPr>
          <w:rFonts w:ascii="Times New Roman" w:eastAsia="Times New Roman" w:hAnsi="Times New Roman" w:cs="Times New Roman"/>
          <w:sz w:val="24"/>
          <w:szCs w:val="24"/>
          <w:lang w:val="sr-Cyrl-CS"/>
        </w:rPr>
        <w:t xml:space="preserve"> </w:t>
      </w:r>
      <w:r w:rsidR="00FE0108" w:rsidRPr="00AC40F8">
        <w:rPr>
          <w:rFonts w:ascii="Times New Roman" w:eastAsia="Times New Roman" w:hAnsi="Times New Roman" w:cs="Times New Roman"/>
          <w:sz w:val="24"/>
          <w:szCs w:val="24"/>
          <w:lang w:val="sr-Cyrl-CS"/>
        </w:rPr>
        <w:t>службен</w:t>
      </w:r>
      <w:r w:rsidR="00B67EBE" w:rsidRPr="00AC40F8">
        <w:rPr>
          <w:rFonts w:ascii="Times New Roman" w:eastAsia="Times New Roman" w:hAnsi="Times New Roman" w:cs="Times New Roman"/>
          <w:sz w:val="24"/>
          <w:szCs w:val="24"/>
          <w:lang w:val="sr-Latn-RS"/>
        </w:rPr>
        <w:t>ог</w:t>
      </w:r>
      <w:r w:rsidR="00FE0108" w:rsidRPr="00AC40F8">
        <w:rPr>
          <w:rFonts w:ascii="Times New Roman" w:eastAsia="Times New Roman" w:hAnsi="Times New Roman" w:cs="Times New Roman"/>
          <w:sz w:val="24"/>
          <w:szCs w:val="24"/>
          <w:lang w:val="sr-Cyrl-CS"/>
        </w:rPr>
        <w:t xml:space="preserve"> лица</w:t>
      </w:r>
      <w:r w:rsidR="00FE0108" w:rsidRPr="00AC40F8">
        <w:rPr>
          <w:rFonts w:ascii="Times New Roman" w:eastAsia="Times New Roman" w:hAnsi="Times New Roman" w:cs="Times New Roman"/>
          <w:sz w:val="24"/>
          <w:szCs w:val="24"/>
          <w:lang w:val="ru-RU"/>
        </w:rPr>
        <w:t xml:space="preserve"> који полицијске послове обављају у униформи.</w:t>
      </w:r>
    </w:p>
    <w:p w:rsidR="00885B87" w:rsidRPr="00AC40F8" w:rsidRDefault="00885B87"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Униформа за жене је истог изгледа, техничких карактеристика и врсте материјала као и униформа за мушкарце, али је кројем и обликом прилагођена њиховом полу.</w:t>
      </w:r>
    </w:p>
    <w:p w:rsidR="003777EE" w:rsidRPr="00AC40F8" w:rsidRDefault="003777EE" w:rsidP="001333F2">
      <w:pPr>
        <w:spacing w:after="0" w:line="240" w:lineRule="auto"/>
        <w:ind w:firstLine="708"/>
        <w:jc w:val="both"/>
        <w:rPr>
          <w:rFonts w:ascii="Times New Roman" w:hAnsi="Times New Roman" w:cs="Times New Roman"/>
          <w:sz w:val="24"/>
          <w:szCs w:val="24"/>
          <w:lang w:val="sr-Cyrl-RS"/>
        </w:rPr>
      </w:pPr>
    </w:p>
    <w:p w:rsidR="002F0A2E" w:rsidRPr="00AC40F8" w:rsidRDefault="00FF7ECF"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lang w:val="sr-Cyrl-RS"/>
        </w:rPr>
        <w:t>Члан 3.</w:t>
      </w:r>
    </w:p>
    <w:p w:rsidR="00ED5717" w:rsidRPr="00AC40F8" w:rsidRDefault="00FE0108" w:rsidP="001333F2">
      <w:pPr>
        <w:spacing w:after="0" w:line="240" w:lineRule="auto"/>
        <w:ind w:firstLine="708"/>
        <w:jc w:val="both"/>
        <w:rPr>
          <w:rFonts w:ascii="Times New Roman" w:eastAsia="Times New Roman" w:hAnsi="Times New Roman" w:cs="Times New Roman"/>
          <w:sz w:val="24"/>
          <w:szCs w:val="24"/>
        </w:rPr>
      </w:pPr>
      <w:r w:rsidRPr="00AC40F8">
        <w:rPr>
          <w:rFonts w:ascii="Times New Roman" w:hAnsi="Times New Roman" w:cs="Times New Roman"/>
          <w:sz w:val="24"/>
          <w:szCs w:val="24"/>
          <w:lang w:val="sr-Cyrl-RS"/>
        </w:rPr>
        <w:t xml:space="preserve">Полицијски службеници у статусу овлашћеног службеног лица који полицијске послове обављају у грађанском оделу, </w:t>
      </w:r>
      <w:r w:rsidR="00C3163F" w:rsidRPr="00AC40F8">
        <w:rPr>
          <w:rFonts w:ascii="Times New Roman" w:hAnsi="Times New Roman" w:cs="Times New Roman"/>
          <w:sz w:val="24"/>
          <w:szCs w:val="24"/>
          <w:lang w:val="sr-Cyrl-RS"/>
        </w:rPr>
        <w:t>поред свечане униформе</w:t>
      </w:r>
      <w:r w:rsidR="0094102C">
        <w:rPr>
          <w:rFonts w:ascii="Times New Roman" w:hAnsi="Times New Roman" w:cs="Times New Roman"/>
          <w:sz w:val="24"/>
          <w:szCs w:val="24"/>
          <w:lang w:val="sr-Cyrl-CS"/>
        </w:rPr>
        <w:t>,</w:t>
      </w:r>
      <w:r w:rsidR="00C3163F"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lang w:val="sr-Cyrl-RS"/>
        </w:rPr>
        <w:t xml:space="preserve">имају право </w:t>
      </w:r>
      <w:r w:rsidR="00C3163F" w:rsidRPr="00AC40F8">
        <w:rPr>
          <w:rFonts w:ascii="Times New Roman" w:hAnsi="Times New Roman" w:cs="Times New Roman"/>
          <w:sz w:val="24"/>
          <w:szCs w:val="24"/>
          <w:lang w:val="sr-Cyrl-RS"/>
        </w:rPr>
        <w:t xml:space="preserve">и </w:t>
      </w:r>
      <w:r w:rsidRPr="00AC40F8">
        <w:rPr>
          <w:rFonts w:ascii="Times New Roman" w:hAnsi="Times New Roman" w:cs="Times New Roman"/>
          <w:sz w:val="24"/>
          <w:szCs w:val="24"/>
          <w:lang w:val="sr-Cyrl-RS"/>
        </w:rPr>
        <w:t xml:space="preserve">на грађанско одело које </w:t>
      </w:r>
      <w:r w:rsidRPr="00AC40F8">
        <w:rPr>
          <w:rFonts w:ascii="Times New Roman" w:eastAsia="Times New Roman" w:hAnsi="Times New Roman" w:cs="Times New Roman"/>
          <w:sz w:val="24"/>
          <w:szCs w:val="24"/>
          <w:lang w:val="sr-Cyrl-RS"/>
        </w:rPr>
        <w:t xml:space="preserve">чини комплет одеће, обуће и додатне опреме.  </w:t>
      </w:r>
    </w:p>
    <w:p w:rsidR="005F005A" w:rsidRPr="00AC40F8" w:rsidRDefault="005F005A" w:rsidP="001333F2">
      <w:pPr>
        <w:tabs>
          <w:tab w:val="left" w:pos="720"/>
        </w:tabs>
        <w:autoSpaceDE w:val="0"/>
        <w:autoSpaceDN w:val="0"/>
        <w:adjustRightInd w:val="0"/>
        <w:spacing w:after="0" w:line="240" w:lineRule="auto"/>
        <w:ind w:firstLine="720"/>
        <w:jc w:val="both"/>
        <w:rPr>
          <w:rFonts w:ascii="Times New Roman" w:eastAsia="Times New Roman" w:hAnsi="Times New Roman" w:cs="Times New Roman"/>
          <w:sz w:val="24"/>
          <w:szCs w:val="24"/>
          <w:lang w:val="sr-Latn-RS"/>
        </w:rPr>
      </w:pPr>
      <w:r w:rsidRPr="00AC40F8">
        <w:rPr>
          <w:rFonts w:ascii="Times New Roman" w:eastAsia="Times New Roman" w:hAnsi="Times New Roman" w:cs="Times New Roman"/>
          <w:sz w:val="24"/>
          <w:szCs w:val="24"/>
          <w:lang w:val="ru-RU"/>
        </w:rPr>
        <w:t>Полицијски службеници који обављају управне послове, односно раде на решавању статусних питања грађана и издавању јавних исправа</w:t>
      </w:r>
      <w:r w:rsidR="0094102C">
        <w:rPr>
          <w:rFonts w:ascii="Times New Roman" w:eastAsia="Times New Roman" w:hAnsi="Times New Roman" w:cs="Times New Roman"/>
          <w:sz w:val="24"/>
          <w:szCs w:val="24"/>
          <w:lang w:val="ru-RU"/>
        </w:rPr>
        <w:t>,</w:t>
      </w:r>
      <w:r w:rsidR="00500285" w:rsidRPr="00AC40F8">
        <w:rPr>
          <w:rFonts w:ascii="Times New Roman" w:eastAsia="Times New Roman" w:hAnsi="Times New Roman" w:cs="Times New Roman"/>
          <w:sz w:val="24"/>
          <w:szCs w:val="24"/>
          <w:lang w:val="ru-RU"/>
        </w:rPr>
        <w:t xml:space="preserve"> имају право на</w:t>
      </w:r>
      <w:r w:rsidRPr="00AC40F8">
        <w:rPr>
          <w:rFonts w:ascii="Times New Roman" w:eastAsia="Times New Roman" w:hAnsi="Times New Roman" w:cs="Times New Roman"/>
          <w:sz w:val="24"/>
          <w:szCs w:val="24"/>
          <w:lang w:val="ru-RU"/>
        </w:rPr>
        <w:t xml:space="preserve"> </w:t>
      </w:r>
      <w:r w:rsidR="0063365D" w:rsidRPr="00AC40F8">
        <w:rPr>
          <w:rFonts w:ascii="Times New Roman" w:eastAsia="Times New Roman" w:hAnsi="Times New Roman" w:cs="Times New Roman"/>
          <w:sz w:val="24"/>
          <w:szCs w:val="24"/>
          <w:lang w:val="ru-RU"/>
        </w:rPr>
        <w:t xml:space="preserve">једнобразне делове грађанског одела (у даљем тексту: </w:t>
      </w:r>
      <w:r w:rsidRPr="00AC40F8">
        <w:rPr>
          <w:rFonts w:ascii="Times New Roman" w:eastAsia="Times New Roman" w:hAnsi="Times New Roman" w:cs="Times New Roman"/>
          <w:sz w:val="24"/>
          <w:szCs w:val="24"/>
          <w:lang w:val="ru-RU"/>
        </w:rPr>
        <w:t>радно одело</w:t>
      </w:r>
      <w:r w:rsidR="0063365D" w:rsidRPr="00AC40F8">
        <w:rPr>
          <w:rFonts w:ascii="Times New Roman" w:eastAsia="Times New Roman" w:hAnsi="Times New Roman" w:cs="Times New Roman"/>
          <w:sz w:val="24"/>
          <w:szCs w:val="24"/>
          <w:lang w:val="ru-RU"/>
        </w:rPr>
        <w:t>)</w:t>
      </w:r>
      <w:r w:rsidRPr="00AC40F8">
        <w:rPr>
          <w:rFonts w:ascii="Times New Roman" w:eastAsia="Times New Roman" w:hAnsi="Times New Roman" w:cs="Times New Roman"/>
          <w:sz w:val="24"/>
          <w:szCs w:val="24"/>
          <w:lang w:val="ru-RU"/>
        </w:rPr>
        <w:t>.</w:t>
      </w:r>
    </w:p>
    <w:p w:rsidR="00F20668" w:rsidRPr="00AC40F8" w:rsidRDefault="00F20668" w:rsidP="001333F2">
      <w:pPr>
        <w:tabs>
          <w:tab w:val="left" w:pos="720"/>
        </w:tabs>
        <w:autoSpaceDE w:val="0"/>
        <w:autoSpaceDN w:val="0"/>
        <w:adjustRightInd w:val="0"/>
        <w:spacing w:after="0" w:line="240" w:lineRule="auto"/>
        <w:ind w:firstLine="720"/>
        <w:jc w:val="both"/>
        <w:rPr>
          <w:rFonts w:ascii="Times New Roman" w:hAnsi="Times New Roman" w:cs="Times New Roman"/>
          <w:sz w:val="24"/>
          <w:szCs w:val="24"/>
          <w:lang w:val="sr-Cyrl-RS"/>
        </w:rPr>
      </w:pPr>
      <w:r w:rsidRPr="00AC40F8">
        <w:rPr>
          <w:rFonts w:ascii="Times New Roman" w:eastAsia="Times New Roman" w:hAnsi="Times New Roman" w:cs="Times New Roman"/>
          <w:sz w:val="24"/>
          <w:szCs w:val="24"/>
          <w:lang w:val="sr-Latn-RS"/>
        </w:rPr>
        <w:t>Полицијс</w:t>
      </w:r>
      <w:r w:rsidR="00500285" w:rsidRPr="00AC40F8">
        <w:rPr>
          <w:rFonts w:ascii="Times New Roman" w:eastAsia="Times New Roman" w:hAnsi="Times New Roman" w:cs="Times New Roman"/>
          <w:sz w:val="24"/>
          <w:szCs w:val="24"/>
          <w:lang w:val="sr-Latn-RS"/>
        </w:rPr>
        <w:t xml:space="preserve">ки службеници Оркестра полиције </w:t>
      </w:r>
      <w:r w:rsidR="00181E16" w:rsidRPr="00AC40F8">
        <w:rPr>
          <w:rFonts w:ascii="Times New Roman" w:eastAsia="Times New Roman" w:hAnsi="Times New Roman" w:cs="Times New Roman"/>
          <w:sz w:val="24"/>
          <w:szCs w:val="24"/>
          <w:lang w:val="sr-Latn-RS"/>
        </w:rPr>
        <w:t xml:space="preserve">задужују </w:t>
      </w:r>
      <w:r w:rsidR="005A1C0A" w:rsidRPr="00AC40F8">
        <w:rPr>
          <w:rFonts w:ascii="Times New Roman" w:eastAsia="Times New Roman" w:hAnsi="Times New Roman" w:cs="Times New Roman"/>
          <w:sz w:val="24"/>
          <w:szCs w:val="24"/>
          <w:lang w:val="sr-Cyrl-RS"/>
        </w:rPr>
        <w:t xml:space="preserve">свечано </w:t>
      </w:r>
      <w:r w:rsidR="00500285" w:rsidRPr="00AC40F8">
        <w:rPr>
          <w:rFonts w:ascii="Times New Roman" w:eastAsia="Times New Roman" w:hAnsi="Times New Roman" w:cs="Times New Roman"/>
          <w:sz w:val="24"/>
          <w:szCs w:val="24"/>
          <w:lang w:val="sr-Latn-RS"/>
        </w:rPr>
        <w:t>наступно одело</w:t>
      </w:r>
      <w:r w:rsidR="00500285" w:rsidRPr="00AC40F8">
        <w:rPr>
          <w:rFonts w:ascii="Times New Roman" w:eastAsia="Times New Roman" w:hAnsi="Times New Roman" w:cs="Times New Roman"/>
          <w:sz w:val="24"/>
          <w:szCs w:val="24"/>
          <w:lang w:val="sr-Cyrl-RS"/>
        </w:rPr>
        <w:t xml:space="preserve">, које је </w:t>
      </w:r>
      <w:r w:rsidR="00181E16" w:rsidRPr="00AC40F8">
        <w:rPr>
          <w:rFonts w:ascii="Times New Roman" w:eastAsia="Times New Roman" w:hAnsi="Times New Roman" w:cs="Times New Roman"/>
          <w:sz w:val="24"/>
          <w:szCs w:val="24"/>
          <w:lang w:val="sr-Cyrl-RS"/>
        </w:rPr>
        <w:t>кројем и изгледом</w:t>
      </w:r>
      <w:r w:rsidR="009F6B5C" w:rsidRPr="00AC40F8">
        <w:rPr>
          <w:rFonts w:ascii="Times New Roman" w:eastAsia="Times New Roman" w:hAnsi="Times New Roman" w:cs="Times New Roman"/>
          <w:sz w:val="24"/>
          <w:szCs w:val="24"/>
          <w:lang w:val="sr-Cyrl-RS"/>
        </w:rPr>
        <w:t xml:space="preserve"> </w:t>
      </w:r>
      <w:r w:rsidR="001F5DCA" w:rsidRPr="00AC40F8">
        <w:rPr>
          <w:rFonts w:ascii="Times New Roman" w:eastAsia="Times New Roman" w:hAnsi="Times New Roman" w:cs="Times New Roman"/>
          <w:sz w:val="24"/>
          <w:szCs w:val="24"/>
          <w:lang w:val="sr-Cyrl-RS"/>
        </w:rPr>
        <w:t xml:space="preserve">прилагођено </w:t>
      </w:r>
      <w:r w:rsidR="00500285" w:rsidRPr="00AC40F8">
        <w:rPr>
          <w:rFonts w:ascii="Times New Roman" w:eastAsia="Times New Roman" w:hAnsi="Times New Roman" w:cs="Times New Roman"/>
          <w:sz w:val="24"/>
          <w:szCs w:val="24"/>
          <w:lang w:val="sr-Cyrl-RS"/>
        </w:rPr>
        <w:t>деловима свечане униформе.</w:t>
      </w:r>
    </w:p>
    <w:p w:rsidR="00ED5717" w:rsidRDefault="00ED5717" w:rsidP="001333F2">
      <w:pPr>
        <w:spacing w:after="0" w:line="240" w:lineRule="auto"/>
        <w:rPr>
          <w:rFonts w:ascii="Times New Roman" w:hAnsi="Times New Roman" w:cs="Times New Roman"/>
          <w:b/>
          <w:sz w:val="24"/>
          <w:szCs w:val="24"/>
          <w:lang w:val="sr-Cyrl-RS"/>
        </w:rPr>
      </w:pPr>
    </w:p>
    <w:p w:rsidR="000A7FDE" w:rsidRDefault="000A7FDE" w:rsidP="000A7FDE">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4.</w:t>
      </w:r>
    </w:p>
    <w:p w:rsidR="000A7FDE" w:rsidRPr="000A7FDE" w:rsidRDefault="000A7FDE" w:rsidP="000A7FDE">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sidR="009B4B2A">
        <w:rPr>
          <w:rFonts w:ascii="Times New Roman" w:hAnsi="Times New Roman" w:cs="Times New Roman"/>
          <w:sz w:val="24"/>
          <w:szCs w:val="24"/>
          <w:lang w:val="sr-Cyrl-CS"/>
        </w:rPr>
        <w:t>А</w:t>
      </w:r>
      <w:r>
        <w:rPr>
          <w:rFonts w:ascii="Times New Roman" w:hAnsi="Times New Roman" w:cs="Times New Roman"/>
          <w:sz w:val="24"/>
          <w:szCs w:val="24"/>
          <w:lang w:val="sr-Cyrl-RS"/>
        </w:rPr>
        <w:t>ктом о унутрашњем уређењу и систематизацији радни</w:t>
      </w:r>
      <w:r w:rsidR="00A05819">
        <w:rPr>
          <w:rFonts w:ascii="Times New Roman" w:hAnsi="Times New Roman" w:cs="Times New Roman"/>
          <w:sz w:val="24"/>
          <w:szCs w:val="24"/>
          <w:lang w:val="sr-Cyrl-RS"/>
        </w:rPr>
        <w:t>х места и актом којим се уређуј</w:t>
      </w:r>
      <w:r w:rsidR="004A15C8">
        <w:rPr>
          <w:rFonts w:ascii="Times New Roman" w:hAnsi="Times New Roman" w:cs="Times New Roman"/>
          <w:sz w:val="24"/>
          <w:szCs w:val="24"/>
          <w:lang w:val="sr-Latn-RS"/>
        </w:rPr>
        <w:t>е</w:t>
      </w:r>
      <w:r w:rsidR="004A15C8">
        <w:rPr>
          <w:rFonts w:ascii="Times New Roman" w:hAnsi="Times New Roman" w:cs="Times New Roman"/>
          <w:sz w:val="24"/>
          <w:szCs w:val="24"/>
          <w:lang w:val="sr-Cyrl-RS"/>
        </w:rPr>
        <w:t xml:space="preserve"> рад</w:t>
      </w:r>
      <w:r>
        <w:rPr>
          <w:rFonts w:ascii="Times New Roman" w:hAnsi="Times New Roman" w:cs="Times New Roman"/>
          <w:sz w:val="24"/>
          <w:szCs w:val="24"/>
          <w:lang w:val="sr-Cyrl-RS"/>
        </w:rPr>
        <w:t xml:space="preserve"> специјалн</w:t>
      </w:r>
      <w:r w:rsidR="00A05819">
        <w:rPr>
          <w:rFonts w:ascii="Times New Roman" w:hAnsi="Times New Roman" w:cs="Times New Roman"/>
          <w:sz w:val="24"/>
          <w:szCs w:val="24"/>
          <w:lang w:val="sr-Latn-RS"/>
        </w:rPr>
        <w:t>е</w:t>
      </w:r>
      <w:r w:rsidR="00A05819">
        <w:rPr>
          <w:rFonts w:ascii="Times New Roman" w:hAnsi="Times New Roman" w:cs="Times New Roman"/>
          <w:sz w:val="24"/>
          <w:szCs w:val="24"/>
          <w:lang w:val="sr-Cyrl-RS"/>
        </w:rPr>
        <w:t xml:space="preserve"> и посебн</w:t>
      </w:r>
      <w:r w:rsidR="00A05819">
        <w:rPr>
          <w:rFonts w:ascii="Times New Roman" w:hAnsi="Times New Roman" w:cs="Times New Roman"/>
          <w:sz w:val="24"/>
          <w:szCs w:val="24"/>
          <w:lang w:val="sr-Latn-RS"/>
        </w:rPr>
        <w:t>их</w:t>
      </w:r>
      <w:r w:rsidR="00A05819">
        <w:rPr>
          <w:rFonts w:ascii="Times New Roman" w:hAnsi="Times New Roman" w:cs="Times New Roman"/>
          <w:sz w:val="24"/>
          <w:szCs w:val="24"/>
          <w:lang w:val="sr-Cyrl-RS"/>
        </w:rPr>
        <w:t xml:space="preserve"> јединиц</w:t>
      </w:r>
      <w:r w:rsidR="00A05819">
        <w:rPr>
          <w:rFonts w:ascii="Times New Roman" w:hAnsi="Times New Roman" w:cs="Times New Roman"/>
          <w:sz w:val="24"/>
          <w:szCs w:val="24"/>
          <w:lang w:val="sr-Latn-RS"/>
        </w:rPr>
        <w:t>а</w:t>
      </w:r>
      <w:r>
        <w:rPr>
          <w:rFonts w:ascii="Times New Roman" w:hAnsi="Times New Roman" w:cs="Times New Roman"/>
          <w:sz w:val="24"/>
          <w:szCs w:val="24"/>
          <w:lang w:val="sr-Cyrl-RS"/>
        </w:rPr>
        <w:t xml:space="preserve"> полиције</w:t>
      </w:r>
      <w:r w:rsidR="00AE0F04">
        <w:rPr>
          <w:rFonts w:ascii="Times New Roman" w:hAnsi="Times New Roman" w:cs="Times New Roman"/>
          <w:sz w:val="24"/>
          <w:szCs w:val="24"/>
          <w:lang w:val="sr-Cyrl-CS"/>
        </w:rPr>
        <w:t xml:space="preserve"> утврђују се </w:t>
      </w:r>
      <w:r w:rsidR="009B4B2A">
        <w:rPr>
          <w:rFonts w:ascii="Times New Roman" w:hAnsi="Times New Roman" w:cs="Times New Roman"/>
          <w:sz w:val="24"/>
          <w:szCs w:val="24"/>
          <w:lang w:val="sr-Cyrl-CS"/>
        </w:rPr>
        <w:t>појединачна радна места полицијских службеника у Министарству на којима се захтева ношење редовне или интервентне униформе</w:t>
      </w:r>
      <w:r>
        <w:rPr>
          <w:rFonts w:ascii="Times New Roman" w:hAnsi="Times New Roman" w:cs="Times New Roman"/>
          <w:sz w:val="24"/>
          <w:szCs w:val="24"/>
          <w:lang w:val="sr-Cyrl-RS"/>
        </w:rPr>
        <w:t>.</w:t>
      </w:r>
    </w:p>
    <w:p w:rsidR="000A7FDE" w:rsidRDefault="000A7FDE" w:rsidP="000A7FDE">
      <w:pPr>
        <w:spacing w:after="0" w:line="240" w:lineRule="auto"/>
        <w:jc w:val="both"/>
        <w:rPr>
          <w:rFonts w:ascii="Times New Roman" w:hAnsi="Times New Roman" w:cs="Times New Roman"/>
          <w:b/>
          <w:sz w:val="24"/>
          <w:szCs w:val="24"/>
          <w:lang w:val="sr-Cyrl-RS"/>
        </w:rPr>
      </w:pPr>
    </w:p>
    <w:p w:rsidR="001016BB" w:rsidRDefault="001016BB" w:rsidP="000A7FDE">
      <w:pPr>
        <w:spacing w:after="0" w:line="240" w:lineRule="auto"/>
        <w:jc w:val="both"/>
        <w:rPr>
          <w:rFonts w:ascii="Times New Roman" w:hAnsi="Times New Roman" w:cs="Times New Roman"/>
          <w:b/>
          <w:sz w:val="24"/>
          <w:szCs w:val="24"/>
          <w:lang w:val="sr-Cyrl-RS"/>
        </w:rPr>
      </w:pPr>
    </w:p>
    <w:p w:rsidR="001016BB" w:rsidRDefault="001016BB" w:rsidP="000A7FDE">
      <w:pPr>
        <w:spacing w:after="0" w:line="240" w:lineRule="auto"/>
        <w:jc w:val="both"/>
        <w:rPr>
          <w:rFonts w:ascii="Times New Roman" w:hAnsi="Times New Roman" w:cs="Times New Roman"/>
          <w:b/>
          <w:sz w:val="24"/>
          <w:szCs w:val="24"/>
          <w:lang w:val="sr-Cyrl-RS"/>
        </w:rPr>
      </w:pPr>
    </w:p>
    <w:p w:rsidR="001016BB" w:rsidRDefault="001016BB" w:rsidP="000A7FDE">
      <w:pPr>
        <w:spacing w:after="0" w:line="240" w:lineRule="auto"/>
        <w:jc w:val="both"/>
        <w:rPr>
          <w:rFonts w:ascii="Times New Roman" w:hAnsi="Times New Roman" w:cs="Times New Roman"/>
          <w:b/>
          <w:sz w:val="24"/>
          <w:szCs w:val="24"/>
          <w:lang w:val="sr-Cyrl-RS"/>
        </w:rPr>
      </w:pPr>
    </w:p>
    <w:p w:rsidR="001016BB" w:rsidRDefault="001016BB" w:rsidP="000A7FDE">
      <w:pPr>
        <w:spacing w:after="0" w:line="240" w:lineRule="auto"/>
        <w:jc w:val="both"/>
        <w:rPr>
          <w:rFonts w:ascii="Times New Roman" w:hAnsi="Times New Roman" w:cs="Times New Roman"/>
          <w:b/>
          <w:sz w:val="24"/>
          <w:szCs w:val="24"/>
          <w:lang w:val="sr-Cyrl-RS"/>
        </w:rPr>
      </w:pPr>
    </w:p>
    <w:p w:rsidR="001016BB" w:rsidRPr="00AC40F8" w:rsidRDefault="001016BB" w:rsidP="000A7FDE">
      <w:pPr>
        <w:spacing w:after="0" w:line="240" w:lineRule="auto"/>
        <w:jc w:val="both"/>
        <w:rPr>
          <w:rFonts w:ascii="Times New Roman" w:hAnsi="Times New Roman" w:cs="Times New Roman"/>
          <w:b/>
          <w:sz w:val="24"/>
          <w:szCs w:val="24"/>
          <w:lang w:val="sr-Cyrl-RS"/>
        </w:rPr>
      </w:pPr>
    </w:p>
    <w:p w:rsidR="001016BB" w:rsidRDefault="001016BB" w:rsidP="001333F2">
      <w:pPr>
        <w:spacing w:after="0" w:line="240" w:lineRule="auto"/>
        <w:jc w:val="center"/>
        <w:rPr>
          <w:rFonts w:ascii="Times New Roman" w:hAnsi="Times New Roman" w:cs="Times New Roman"/>
          <w:b/>
          <w:sz w:val="24"/>
          <w:szCs w:val="24"/>
        </w:rPr>
      </w:pPr>
    </w:p>
    <w:p w:rsidR="002F0A2E" w:rsidRPr="00AC40F8" w:rsidRDefault="00FF7ECF"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rPr>
        <w:t>II</w:t>
      </w:r>
      <w:r w:rsidRPr="00AC40F8">
        <w:rPr>
          <w:rFonts w:ascii="Times New Roman" w:hAnsi="Times New Roman" w:cs="Times New Roman"/>
          <w:b/>
          <w:sz w:val="24"/>
          <w:szCs w:val="24"/>
          <w:lang w:val="sr-Cyrl-RS"/>
        </w:rPr>
        <w:t xml:space="preserve">. </w:t>
      </w:r>
      <w:proofErr w:type="gramStart"/>
      <w:r w:rsidRPr="00AC40F8">
        <w:rPr>
          <w:rFonts w:ascii="Times New Roman" w:hAnsi="Times New Roman" w:cs="Times New Roman"/>
          <w:b/>
          <w:sz w:val="24"/>
          <w:szCs w:val="24"/>
          <w:lang w:val="sr-Cyrl-RS"/>
        </w:rPr>
        <w:t xml:space="preserve">ДЕЛОВИ </w:t>
      </w:r>
      <w:r w:rsidR="00FE0108" w:rsidRPr="00AC40F8">
        <w:rPr>
          <w:rFonts w:ascii="Times New Roman" w:hAnsi="Times New Roman" w:cs="Times New Roman"/>
          <w:b/>
          <w:sz w:val="24"/>
          <w:szCs w:val="24"/>
          <w:lang w:val="sr-Cyrl-RS"/>
        </w:rPr>
        <w:t xml:space="preserve"> </w:t>
      </w:r>
      <w:r w:rsidRPr="00AC40F8">
        <w:rPr>
          <w:rFonts w:ascii="Times New Roman" w:hAnsi="Times New Roman" w:cs="Times New Roman"/>
          <w:b/>
          <w:sz w:val="24"/>
          <w:szCs w:val="24"/>
          <w:lang w:val="sr-Cyrl-RS"/>
        </w:rPr>
        <w:t>УНИФОРМЕ</w:t>
      </w:r>
      <w:proofErr w:type="gramEnd"/>
    </w:p>
    <w:p w:rsidR="00217BB3" w:rsidRPr="00AC40F8" w:rsidRDefault="00217BB3" w:rsidP="001333F2">
      <w:pPr>
        <w:spacing w:after="0" w:line="240" w:lineRule="auto"/>
        <w:jc w:val="center"/>
        <w:rPr>
          <w:rFonts w:ascii="Times New Roman" w:hAnsi="Times New Roman" w:cs="Times New Roman"/>
          <w:b/>
          <w:sz w:val="24"/>
          <w:szCs w:val="24"/>
          <w:lang w:val="sr-Cyrl-RS"/>
        </w:rPr>
      </w:pPr>
    </w:p>
    <w:p w:rsidR="002F0A2E" w:rsidRPr="00AC40F8" w:rsidRDefault="00FF7ECF" w:rsidP="001333F2">
      <w:pPr>
        <w:spacing w:after="0" w:line="240" w:lineRule="auto"/>
        <w:jc w:val="center"/>
        <w:rPr>
          <w:rFonts w:ascii="Times New Roman" w:hAnsi="Times New Roman" w:cs="Times New Roman"/>
          <w:sz w:val="24"/>
          <w:szCs w:val="24"/>
          <w:lang w:val="sr-Cyrl-RS"/>
        </w:rPr>
      </w:pPr>
      <w:r w:rsidRPr="00AC40F8">
        <w:rPr>
          <w:rFonts w:ascii="Times New Roman" w:hAnsi="Times New Roman" w:cs="Times New Roman"/>
          <w:b/>
          <w:sz w:val="24"/>
          <w:szCs w:val="24"/>
          <w:lang w:val="sr-Cyrl-RS"/>
        </w:rPr>
        <w:t>Редовна униформа</w:t>
      </w:r>
    </w:p>
    <w:p w:rsidR="00217BB3" w:rsidRPr="00AC40F8" w:rsidRDefault="00217BB3" w:rsidP="001333F2">
      <w:pPr>
        <w:spacing w:after="0" w:line="240" w:lineRule="auto"/>
        <w:jc w:val="center"/>
        <w:rPr>
          <w:rFonts w:ascii="Times New Roman" w:hAnsi="Times New Roman" w:cs="Times New Roman"/>
          <w:color w:val="FF0000"/>
          <w:sz w:val="24"/>
          <w:szCs w:val="24"/>
          <w:lang w:val="sr-Cyrl-RS"/>
        </w:rPr>
      </w:pPr>
    </w:p>
    <w:p w:rsidR="00217BB3" w:rsidRPr="00AC40F8" w:rsidRDefault="00A05819" w:rsidP="001333F2">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Члан </w:t>
      </w:r>
      <w:r>
        <w:rPr>
          <w:rFonts w:ascii="Times New Roman" w:hAnsi="Times New Roman" w:cs="Times New Roman"/>
          <w:b/>
          <w:sz w:val="24"/>
          <w:szCs w:val="24"/>
          <w:lang w:val="sr-Latn-RS"/>
        </w:rPr>
        <w:t>5</w:t>
      </w:r>
      <w:r w:rsidR="00FF7ECF" w:rsidRPr="00AC40F8">
        <w:rPr>
          <w:rFonts w:ascii="Times New Roman" w:hAnsi="Times New Roman" w:cs="Times New Roman"/>
          <w:b/>
          <w:sz w:val="24"/>
          <w:szCs w:val="24"/>
          <w:lang w:val="sr-Cyrl-RS"/>
        </w:rPr>
        <w:t>.</w:t>
      </w:r>
    </w:p>
    <w:p w:rsidR="00F20668" w:rsidRPr="00AC40F8" w:rsidRDefault="009F6B5C" w:rsidP="001333F2">
      <w:pPr>
        <w:spacing w:after="0" w:line="240" w:lineRule="auto"/>
        <w:ind w:firstLine="708"/>
        <w:jc w:val="both"/>
        <w:rPr>
          <w:rFonts w:ascii="Times New Roman" w:hAnsi="Times New Roman" w:cs="Times New Roman"/>
          <w:color w:val="000000"/>
          <w:sz w:val="24"/>
          <w:szCs w:val="24"/>
          <w:lang w:val="sr-Cyrl-RS"/>
        </w:rPr>
      </w:pPr>
      <w:r w:rsidRPr="00AC40F8">
        <w:rPr>
          <w:rFonts w:ascii="Times New Roman" w:hAnsi="Times New Roman" w:cs="Times New Roman"/>
          <w:color w:val="000000"/>
          <w:sz w:val="24"/>
          <w:szCs w:val="24"/>
          <w:lang w:val="sr-Cyrl-RS"/>
        </w:rPr>
        <w:t>Редовну униформу задужују</w:t>
      </w:r>
      <w:r w:rsidR="005F005A" w:rsidRPr="00AC40F8">
        <w:rPr>
          <w:rFonts w:ascii="Times New Roman" w:hAnsi="Times New Roman" w:cs="Times New Roman"/>
          <w:color w:val="000000"/>
          <w:sz w:val="24"/>
          <w:szCs w:val="24"/>
          <w:lang w:val="sr-Cyrl-RS"/>
        </w:rPr>
        <w:t xml:space="preserve">: </w:t>
      </w:r>
    </w:p>
    <w:p w:rsidR="00F20668" w:rsidRPr="00AC40F8" w:rsidRDefault="005F005A" w:rsidP="001333F2">
      <w:pPr>
        <w:numPr>
          <w:ilvl w:val="0"/>
          <w:numId w:val="5"/>
        </w:numPr>
        <w:spacing w:after="0" w:line="240" w:lineRule="auto"/>
        <w:jc w:val="both"/>
        <w:rPr>
          <w:rFonts w:ascii="Times New Roman" w:hAnsi="Times New Roman" w:cs="Times New Roman"/>
          <w:color w:val="000000"/>
          <w:sz w:val="24"/>
          <w:szCs w:val="24"/>
          <w:lang w:val="sr-Cyrl-RS"/>
        </w:rPr>
      </w:pPr>
      <w:r w:rsidRPr="00AC40F8">
        <w:rPr>
          <w:rFonts w:ascii="Times New Roman" w:hAnsi="Times New Roman" w:cs="Times New Roman"/>
          <w:color w:val="000000"/>
          <w:sz w:val="24"/>
          <w:szCs w:val="24"/>
          <w:lang w:val="sr-Cyrl-RS"/>
        </w:rPr>
        <w:t xml:space="preserve">полицијски службеници у седишту Дирекције полиције; </w:t>
      </w:r>
    </w:p>
    <w:p w:rsidR="00F20668" w:rsidRPr="00AC40F8" w:rsidRDefault="005F005A" w:rsidP="001333F2">
      <w:pPr>
        <w:numPr>
          <w:ilvl w:val="0"/>
          <w:numId w:val="5"/>
        </w:numPr>
        <w:spacing w:after="0" w:line="240" w:lineRule="auto"/>
        <w:jc w:val="both"/>
        <w:rPr>
          <w:rFonts w:ascii="Times New Roman" w:hAnsi="Times New Roman" w:cs="Times New Roman"/>
          <w:color w:val="000000"/>
          <w:sz w:val="24"/>
          <w:szCs w:val="24"/>
          <w:lang w:val="sr-Cyrl-RS"/>
        </w:rPr>
      </w:pPr>
      <w:r w:rsidRPr="00AC40F8">
        <w:rPr>
          <w:rFonts w:ascii="Times New Roman" w:hAnsi="Times New Roman" w:cs="Times New Roman"/>
          <w:color w:val="000000"/>
          <w:sz w:val="24"/>
          <w:szCs w:val="24"/>
          <w:lang w:val="sr-Cyrl-RS"/>
        </w:rPr>
        <w:t xml:space="preserve">полицијски службеници полиције опште надлежности; </w:t>
      </w:r>
    </w:p>
    <w:p w:rsidR="00F20668" w:rsidRPr="00AC40F8" w:rsidRDefault="005F005A" w:rsidP="001333F2">
      <w:pPr>
        <w:numPr>
          <w:ilvl w:val="0"/>
          <w:numId w:val="5"/>
        </w:numPr>
        <w:spacing w:after="0" w:line="240" w:lineRule="auto"/>
        <w:jc w:val="both"/>
        <w:rPr>
          <w:rFonts w:ascii="Times New Roman" w:hAnsi="Times New Roman" w:cs="Times New Roman"/>
          <w:color w:val="000000"/>
          <w:sz w:val="24"/>
          <w:szCs w:val="24"/>
          <w:lang w:val="sr-Cyrl-RS"/>
        </w:rPr>
      </w:pPr>
      <w:r w:rsidRPr="00AC40F8">
        <w:rPr>
          <w:rFonts w:ascii="Times New Roman" w:hAnsi="Times New Roman" w:cs="Times New Roman"/>
          <w:color w:val="000000"/>
          <w:sz w:val="24"/>
          <w:szCs w:val="24"/>
          <w:lang w:val="sr-Cyrl-RS"/>
        </w:rPr>
        <w:t xml:space="preserve">полицијски службеници саобраћајне полиције; </w:t>
      </w:r>
    </w:p>
    <w:p w:rsidR="00F20668" w:rsidRPr="00AC40F8" w:rsidRDefault="005F005A" w:rsidP="001333F2">
      <w:pPr>
        <w:numPr>
          <w:ilvl w:val="0"/>
          <w:numId w:val="5"/>
        </w:numPr>
        <w:spacing w:after="0" w:line="240" w:lineRule="auto"/>
        <w:jc w:val="both"/>
        <w:rPr>
          <w:rFonts w:ascii="Times New Roman" w:hAnsi="Times New Roman" w:cs="Times New Roman"/>
          <w:color w:val="000000"/>
          <w:sz w:val="24"/>
          <w:szCs w:val="24"/>
          <w:lang w:val="sr-Cyrl-RS"/>
        </w:rPr>
      </w:pPr>
      <w:r w:rsidRPr="00AC40F8">
        <w:rPr>
          <w:rFonts w:ascii="Times New Roman" w:hAnsi="Times New Roman" w:cs="Times New Roman"/>
          <w:color w:val="000000"/>
          <w:sz w:val="24"/>
          <w:szCs w:val="24"/>
          <w:lang w:val="sr-Cyrl-RS"/>
        </w:rPr>
        <w:t xml:space="preserve">полицијски службеници граничне полиције; </w:t>
      </w:r>
    </w:p>
    <w:p w:rsidR="00F20668" w:rsidRPr="00AC40F8" w:rsidRDefault="005F005A" w:rsidP="001333F2">
      <w:pPr>
        <w:numPr>
          <w:ilvl w:val="0"/>
          <w:numId w:val="5"/>
        </w:numPr>
        <w:spacing w:after="0" w:line="240" w:lineRule="auto"/>
        <w:jc w:val="both"/>
        <w:rPr>
          <w:rFonts w:ascii="Times New Roman" w:hAnsi="Times New Roman" w:cs="Times New Roman"/>
          <w:color w:val="000000"/>
          <w:sz w:val="24"/>
          <w:szCs w:val="24"/>
          <w:lang w:val="sr-Cyrl-RS"/>
        </w:rPr>
      </w:pPr>
      <w:r w:rsidRPr="00AC40F8">
        <w:rPr>
          <w:rFonts w:ascii="Times New Roman" w:hAnsi="Times New Roman" w:cs="Times New Roman"/>
          <w:color w:val="000000"/>
          <w:sz w:val="24"/>
          <w:szCs w:val="24"/>
          <w:lang w:val="sr-Cyrl-RS"/>
        </w:rPr>
        <w:t xml:space="preserve">полицијски службеници организационих јединица надлежних за послове сталног дежурства и интервенције; </w:t>
      </w:r>
    </w:p>
    <w:p w:rsidR="00F20668" w:rsidRPr="00AC40F8" w:rsidRDefault="005F005A" w:rsidP="001333F2">
      <w:pPr>
        <w:numPr>
          <w:ilvl w:val="0"/>
          <w:numId w:val="5"/>
        </w:numPr>
        <w:spacing w:after="0" w:line="240" w:lineRule="auto"/>
        <w:jc w:val="both"/>
        <w:rPr>
          <w:rFonts w:ascii="Times New Roman" w:hAnsi="Times New Roman" w:cs="Times New Roman"/>
          <w:color w:val="000000"/>
          <w:sz w:val="24"/>
          <w:szCs w:val="24"/>
          <w:lang w:val="sr-Cyrl-RS"/>
        </w:rPr>
      </w:pPr>
      <w:r w:rsidRPr="00AC40F8">
        <w:rPr>
          <w:rFonts w:ascii="Times New Roman" w:hAnsi="Times New Roman" w:cs="Times New Roman"/>
          <w:color w:val="000000"/>
          <w:sz w:val="24"/>
          <w:szCs w:val="24"/>
          <w:lang w:val="sr-Cyrl-RS"/>
        </w:rPr>
        <w:t>полицијски службеници</w:t>
      </w:r>
      <w:r w:rsidRPr="00AC40F8">
        <w:rPr>
          <w:rFonts w:ascii="Times New Roman" w:hAnsi="Times New Roman" w:cs="Times New Roman"/>
          <w:color w:val="000000"/>
          <w:sz w:val="24"/>
          <w:szCs w:val="24"/>
          <w:lang w:val="sr-Latn-RS"/>
        </w:rPr>
        <w:t xml:space="preserve"> </w:t>
      </w:r>
      <w:r w:rsidR="00F20668" w:rsidRPr="00AC40F8">
        <w:rPr>
          <w:rFonts w:ascii="Times New Roman" w:hAnsi="Times New Roman" w:cs="Times New Roman"/>
          <w:color w:val="000000"/>
          <w:sz w:val="24"/>
          <w:szCs w:val="24"/>
          <w:lang w:val="sr-Cyrl-RS"/>
        </w:rPr>
        <w:t>Жандармерије;</w:t>
      </w:r>
    </w:p>
    <w:p w:rsidR="0063365D" w:rsidRPr="00AC40F8" w:rsidRDefault="005F005A" w:rsidP="001333F2">
      <w:pPr>
        <w:numPr>
          <w:ilvl w:val="0"/>
          <w:numId w:val="5"/>
        </w:numPr>
        <w:spacing w:after="0" w:line="240" w:lineRule="auto"/>
        <w:jc w:val="both"/>
        <w:rPr>
          <w:rFonts w:ascii="Times New Roman" w:hAnsi="Times New Roman" w:cs="Times New Roman"/>
          <w:color w:val="000000"/>
          <w:sz w:val="24"/>
          <w:szCs w:val="24"/>
          <w:lang w:val="sr-Cyrl-RS"/>
        </w:rPr>
      </w:pPr>
      <w:r w:rsidRPr="00AC40F8">
        <w:rPr>
          <w:rFonts w:ascii="Times New Roman" w:hAnsi="Times New Roman" w:cs="Times New Roman"/>
          <w:color w:val="000000"/>
          <w:sz w:val="24"/>
          <w:szCs w:val="24"/>
          <w:lang w:val="sr-Cyrl-RS"/>
        </w:rPr>
        <w:t>припадници ва</w:t>
      </w:r>
      <w:r w:rsidR="004C74DB">
        <w:rPr>
          <w:rFonts w:ascii="Times New Roman" w:hAnsi="Times New Roman" w:cs="Times New Roman"/>
          <w:color w:val="000000"/>
          <w:sz w:val="24"/>
          <w:szCs w:val="24"/>
          <w:lang w:val="sr-Cyrl-RS"/>
        </w:rPr>
        <w:t>трогасно-</w:t>
      </w:r>
      <w:r w:rsidR="00F20668" w:rsidRPr="00AC40F8">
        <w:rPr>
          <w:rFonts w:ascii="Times New Roman" w:hAnsi="Times New Roman" w:cs="Times New Roman"/>
          <w:color w:val="000000"/>
          <w:sz w:val="24"/>
          <w:szCs w:val="24"/>
          <w:lang w:val="sr-Cyrl-RS"/>
        </w:rPr>
        <w:t>спасилачких јединица и</w:t>
      </w:r>
    </w:p>
    <w:p w:rsidR="0063365D" w:rsidRPr="00AC40F8" w:rsidRDefault="00F20668" w:rsidP="001333F2">
      <w:pPr>
        <w:numPr>
          <w:ilvl w:val="0"/>
          <w:numId w:val="5"/>
        </w:numPr>
        <w:spacing w:after="0" w:line="240" w:lineRule="auto"/>
        <w:jc w:val="both"/>
        <w:rPr>
          <w:rFonts w:ascii="Times New Roman" w:hAnsi="Times New Roman" w:cs="Times New Roman"/>
          <w:color w:val="000000"/>
          <w:sz w:val="24"/>
          <w:szCs w:val="24"/>
          <w:lang w:val="sr-Cyrl-RS"/>
        </w:rPr>
      </w:pPr>
      <w:r w:rsidRPr="00AC40F8">
        <w:rPr>
          <w:rFonts w:ascii="Times New Roman" w:hAnsi="Times New Roman" w:cs="Times New Roman"/>
          <w:color w:val="000000"/>
          <w:sz w:val="24"/>
          <w:szCs w:val="24"/>
          <w:lang w:val="sr-Cyrl-RS"/>
        </w:rPr>
        <w:t xml:space="preserve">приправници </w:t>
      </w:r>
      <w:r w:rsidR="0063365D" w:rsidRPr="00AC40F8">
        <w:rPr>
          <w:rFonts w:ascii="Times New Roman" w:eastAsia="Times New Roman" w:hAnsi="Times New Roman" w:cs="Times New Roman"/>
          <w:color w:val="000000"/>
          <w:sz w:val="24"/>
          <w:szCs w:val="24"/>
          <w:lang w:val="sr-Cyrl-CS"/>
        </w:rPr>
        <w:t>за полицијске службенике у статусу овлашћених службених лица</w:t>
      </w:r>
      <w:r w:rsidR="0063365D" w:rsidRPr="00AC40F8">
        <w:rPr>
          <w:rFonts w:ascii="Times New Roman" w:eastAsia="Times New Roman" w:hAnsi="Times New Roman" w:cs="Times New Roman"/>
          <w:color w:val="000000"/>
          <w:sz w:val="24"/>
          <w:szCs w:val="24"/>
          <w:lang w:val="ru-RU"/>
        </w:rPr>
        <w:t xml:space="preserve"> који полицијске послове обављају у униформи.</w:t>
      </w:r>
    </w:p>
    <w:p w:rsidR="00314B9F" w:rsidRPr="00AC40F8" w:rsidRDefault="005F005A" w:rsidP="001333F2">
      <w:pPr>
        <w:spacing w:after="0" w:line="240" w:lineRule="auto"/>
        <w:ind w:firstLine="708"/>
        <w:jc w:val="both"/>
        <w:rPr>
          <w:rFonts w:ascii="Times New Roman" w:hAnsi="Times New Roman" w:cs="Times New Roman"/>
          <w:color w:val="000000"/>
          <w:sz w:val="24"/>
          <w:szCs w:val="24"/>
          <w:lang w:val="sr-Cyrl-RS"/>
        </w:rPr>
      </w:pPr>
      <w:r w:rsidRPr="00AC40F8">
        <w:rPr>
          <w:rFonts w:ascii="Times New Roman" w:hAnsi="Times New Roman" w:cs="Times New Roman"/>
          <w:color w:val="000000"/>
          <w:sz w:val="24"/>
          <w:szCs w:val="24"/>
          <w:lang w:val="sr-Cyrl-RS"/>
        </w:rPr>
        <w:t>Поред полицијских службеника из става 1. овог члана</w:t>
      </w:r>
      <w:r w:rsidR="00314B9F" w:rsidRPr="00AC40F8">
        <w:rPr>
          <w:rFonts w:ascii="Times New Roman" w:hAnsi="Times New Roman" w:cs="Times New Roman"/>
          <w:color w:val="000000"/>
          <w:sz w:val="24"/>
          <w:szCs w:val="24"/>
          <w:lang w:val="sr-Cyrl-RS"/>
        </w:rPr>
        <w:t xml:space="preserve">, у складу са актима </w:t>
      </w:r>
      <w:r w:rsidR="004C74DB" w:rsidRPr="00AC40F8">
        <w:rPr>
          <w:rFonts w:ascii="Times New Roman" w:hAnsi="Times New Roman" w:cs="Times New Roman"/>
          <w:color w:val="000000"/>
          <w:sz w:val="24"/>
          <w:szCs w:val="24"/>
          <w:lang w:val="sr-Cyrl-RS"/>
        </w:rPr>
        <w:t>Министарств</w:t>
      </w:r>
      <w:r w:rsidR="004C74DB">
        <w:rPr>
          <w:rFonts w:ascii="Times New Roman" w:hAnsi="Times New Roman" w:cs="Times New Roman"/>
          <w:color w:val="000000"/>
          <w:sz w:val="24"/>
          <w:szCs w:val="24"/>
          <w:lang w:val="sr-Cyrl-RS"/>
        </w:rPr>
        <w:t>а</w:t>
      </w:r>
      <w:r w:rsidR="0001771F">
        <w:rPr>
          <w:rFonts w:ascii="Times New Roman" w:hAnsi="Times New Roman" w:cs="Times New Roman"/>
          <w:color w:val="000000"/>
          <w:sz w:val="24"/>
          <w:szCs w:val="24"/>
          <w:lang w:val="sr-Cyrl-RS"/>
        </w:rPr>
        <w:t>,</w:t>
      </w:r>
      <w:r w:rsidR="00510562" w:rsidRPr="00AC40F8">
        <w:rPr>
          <w:rFonts w:ascii="Times New Roman" w:hAnsi="Times New Roman" w:cs="Times New Roman"/>
          <w:color w:val="000000"/>
          <w:sz w:val="24"/>
          <w:szCs w:val="24"/>
          <w:lang w:val="sr-Cyrl-RS"/>
        </w:rPr>
        <w:t xml:space="preserve"> </w:t>
      </w:r>
      <w:r w:rsidRPr="00AC40F8">
        <w:rPr>
          <w:rFonts w:ascii="Times New Roman" w:hAnsi="Times New Roman" w:cs="Times New Roman"/>
          <w:color w:val="000000"/>
          <w:sz w:val="24"/>
          <w:szCs w:val="24"/>
          <w:lang w:val="sr-Cyrl-RS"/>
        </w:rPr>
        <w:t>редовну униформу задужују и</w:t>
      </w:r>
      <w:r w:rsidR="00510562" w:rsidRPr="00AC40F8">
        <w:rPr>
          <w:rFonts w:ascii="Times New Roman" w:hAnsi="Times New Roman" w:cs="Times New Roman"/>
          <w:color w:val="000000"/>
          <w:sz w:val="24"/>
          <w:szCs w:val="24"/>
          <w:lang w:val="sr-Cyrl-RS"/>
        </w:rPr>
        <w:t>:</w:t>
      </w:r>
      <w:r w:rsidRPr="00AC40F8">
        <w:rPr>
          <w:rFonts w:ascii="Times New Roman" w:hAnsi="Times New Roman" w:cs="Times New Roman"/>
          <w:color w:val="000000"/>
          <w:sz w:val="24"/>
          <w:szCs w:val="24"/>
          <w:lang w:val="sr-Cyrl-RS"/>
        </w:rPr>
        <w:t xml:space="preserve"> </w:t>
      </w:r>
    </w:p>
    <w:p w:rsidR="00314B9F" w:rsidRPr="00AC40F8" w:rsidRDefault="00061E50" w:rsidP="001333F2">
      <w:pPr>
        <w:numPr>
          <w:ilvl w:val="0"/>
          <w:numId w:val="6"/>
        </w:numPr>
        <w:spacing w:after="0" w:line="240" w:lineRule="auto"/>
        <w:jc w:val="both"/>
        <w:rPr>
          <w:rFonts w:ascii="Times New Roman" w:hAnsi="Times New Roman" w:cs="Times New Roman"/>
          <w:color w:val="000000"/>
          <w:sz w:val="24"/>
          <w:szCs w:val="24"/>
          <w:lang w:val="sr-Cyrl-RS"/>
        </w:rPr>
      </w:pPr>
      <w:r w:rsidRPr="00AC40F8">
        <w:rPr>
          <w:rFonts w:ascii="Times New Roman" w:hAnsi="Times New Roman" w:cs="Times New Roman"/>
          <w:color w:val="000000"/>
          <w:sz w:val="24"/>
          <w:szCs w:val="24"/>
          <w:lang w:val="sr-Cyrl-RS"/>
        </w:rPr>
        <w:t xml:space="preserve">одређени </w:t>
      </w:r>
      <w:r w:rsidR="005F005A" w:rsidRPr="00AC40F8">
        <w:rPr>
          <w:rFonts w:ascii="Times New Roman" w:hAnsi="Times New Roman" w:cs="Times New Roman"/>
          <w:color w:val="000000"/>
          <w:sz w:val="24"/>
          <w:szCs w:val="24"/>
          <w:lang w:val="sr-Cyrl-RS"/>
        </w:rPr>
        <w:t>полици</w:t>
      </w:r>
      <w:r w:rsidR="00314B9F" w:rsidRPr="00AC40F8">
        <w:rPr>
          <w:rFonts w:ascii="Times New Roman" w:hAnsi="Times New Roman" w:cs="Times New Roman"/>
          <w:color w:val="000000"/>
          <w:sz w:val="24"/>
          <w:szCs w:val="24"/>
          <w:lang w:val="sr-Cyrl-RS"/>
        </w:rPr>
        <w:t>јски службеници криминалистичке</w:t>
      </w:r>
      <w:r w:rsidR="0063365D" w:rsidRPr="00AC40F8">
        <w:rPr>
          <w:rFonts w:ascii="Times New Roman" w:hAnsi="Times New Roman" w:cs="Times New Roman"/>
          <w:color w:val="000000"/>
          <w:sz w:val="24"/>
          <w:szCs w:val="24"/>
          <w:lang w:val="sr-Cyrl-RS"/>
        </w:rPr>
        <w:t xml:space="preserve"> полиције</w:t>
      </w:r>
      <w:r w:rsidR="00314B9F" w:rsidRPr="00AC40F8">
        <w:rPr>
          <w:rFonts w:ascii="Times New Roman" w:hAnsi="Times New Roman" w:cs="Times New Roman"/>
          <w:color w:val="000000"/>
          <w:sz w:val="24"/>
          <w:szCs w:val="24"/>
          <w:lang w:val="sr-Cyrl-RS"/>
        </w:rPr>
        <w:t>;</w:t>
      </w:r>
    </w:p>
    <w:p w:rsidR="00314B9F" w:rsidRPr="00AC40F8" w:rsidRDefault="00061E50" w:rsidP="001333F2">
      <w:pPr>
        <w:numPr>
          <w:ilvl w:val="0"/>
          <w:numId w:val="6"/>
        </w:numPr>
        <w:spacing w:after="0" w:line="240" w:lineRule="auto"/>
        <w:jc w:val="both"/>
        <w:rPr>
          <w:rFonts w:ascii="Times New Roman" w:hAnsi="Times New Roman" w:cs="Times New Roman"/>
          <w:color w:val="000000"/>
          <w:sz w:val="24"/>
          <w:szCs w:val="24"/>
          <w:lang w:val="sr-Cyrl-RS"/>
        </w:rPr>
      </w:pPr>
      <w:r w:rsidRPr="00AC40F8">
        <w:rPr>
          <w:rFonts w:ascii="Times New Roman" w:hAnsi="Times New Roman" w:cs="Times New Roman"/>
          <w:color w:val="000000"/>
          <w:sz w:val="24"/>
          <w:szCs w:val="24"/>
          <w:lang w:val="sr-Cyrl-RS"/>
        </w:rPr>
        <w:t xml:space="preserve">одређени </w:t>
      </w:r>
      <w:r w:rsidR="00314B9F" w:rsidRPr="00AC40F8">
        <w:rPr>
          <w:rFonts w:ascii="Times New Roman" w:hAnsi="Times New Roman" w:cs="Times New Roman"/>
          <w:color w:val="000000"/>
          <w:sz w:val="24"/>
          <w:szCs w:val="24"/>
          <w:lang w:val="sr-Cyrl-RS"/>
        </w:rPr>
        <w:t xml:space="preserve">полицијски службеници </w:t>
      </w:r>
      <w:r w:rsidR="005F005A" w:rsidRPr="00AC40F8">
        <w:rPr>
          <w:rFonts w:ascii="Times New Roman" w:hAnsi="Times New Roman" w:cs="Times New Roman"/>
          <w:color w:val="000000"/>
          <w:sz w:val="24"/>
          <w:szCs w:val="24"/>
          <w:lang w:val="sr-Cyrl-RS"/>
        </w:rPr>
        <w:t>Јединице за обезбеђење одређених личности и објеката (</w:t>
      </w:r>
      <w:r w:rsidR="00D62FC9">
        <w:rPr>
          <w:rFonts w:ascii="Times New Roman" w:hAnsi="Times New Roman" w:cs="Times New Roman"/>
          <w:color w:val="000000"/>
          <w:sz w:val="24"/>
          <w:szCs w:val="24"/>
          <w:lang w:val="sr-Cyrl-RS"/>
        </w:rPr>
        <w:t xml:space="preserve">у даљем тексту: </w:t>
      </w:r>
      <w:r w:rsidR="005F005A" w:rsidRPr="00AC40F8">
        <w:rPr>
          <w:rFonts w:ascii="Times New Roman" w:hAnsi="Times New Roman" w:cs="Times New Roman"/>
          <w:color w:val="000000"/>
          <w:sz w:val="24"/>
          <w:szCs w:val="24"/>
          <w:lang w:val="sr-Cyrl-RS"/>
        </w:rPr>
        <w:t xml:space="preserve">ЈЗО);  </w:t>
      </w:r>
    </w:p>
    <w:p w:rsidR="00314B9F" w:rsidRPr="00AC40F8" w:rsidRDefault="00061E50" w:rsidP="001333F2">
      <w:pPr>
        <w:numPr>
          <w:ilvl w:val="0"/>
          <w:numId w:val="6"/>
        </w:numPr>
        <w:spacing w:after="0" w:line="240" w:lineRule="auto"/>
        <w:jc w:val="both"/>
        <w:rPr>
          <w:rFonts w:ascii="Times New Roman" w:hAnsi="Times New Roman" w:cs="Times New Roman"/>
          <w:color w:val="000000"/>
          <w:sz w:val="24"/>
          <w:szCs w:val="24"/>
          <w:lang w:val="sr-Cyrl-RS"/>
        </w:rPr>
      </w:pPr>
      <w:r w:rsidRPr="00AC40F8">
        <w:rPr>
          <w:rFonts w:ascii="Times New Roman" w:hAnsi="Times New Roman" w:cs="Times New Roman"/>
          <w:color w:val="000000"/>
          <w:sz w:val="24"/>
          <w:szCs w:val="24"/>
          <w:lang w:val="sr-Cyrl-RS"/>
        </w:rPr>
        <w:t xml:space="preserve">одређени </w:t>
      </w:r>
      <w:r w:rsidR="005F005A" w:rsidRPr="00AC40F8">
        <w:rPr>
          <w:rFonts w:ascii="Times New Roman" w:hAnsi="Times New Roman" w:cs="Times New Roman"/>
          <w:color w:val="000000"/>
          <w:sz w:val="24"/>
          <w:szCs w:val="24"/>
          <w:lang w:val="sr-Cyrl-RS"/>
        </w:rPr>
        <w:t xml:space="preserve">полицијски службеници Сектора за људске ресурсе; </w:t>
      </w:r>
    </w:p>
    <w:p w:rsidR="00314B9F" w:rsidRDefault="00061E50" w:rsidP="001333F2">
      <w:pPr>
        <w:numPr>
          <w:ilvl w:val="0"/>
          <w:numId w:val="6"/>
        </w:numPr>
        <w:spacing w:after="0" w:line="240" w:lineRule="auto"/>
        <w:jc w:val="both"/>
        <w:rPr>
          <w:rFonts w:ascii="Times New Roman" w:hAnsi="Times New Roman" w:cs="Times New Roman"/>
          <w:color w:val="000000"/>
          <w:sz w:val="24"/>
          <w:szCs w:val="24"/>
          <w:lang w:val="sr-Cyrl-RS"/>
        </w:rPr>
      </w:pPr>
      <w:r w:rsidRPr="00AC40F8">
        <w:rPr>
          <w:rFonts w:ascii="Times New Roman" w:hAnsi="Times New Roman" w:cs="Times New Roman"/>
          <w:color w:val="000000"/>
          <w:sz w:val="24"/>
          <w:szCs w:val="24"/>
          <w:lang w:val="sr-Cyrl-RS"/>
        </w:rPr>
        <w:t xml:space="preserve">одређени </w:t>
      </w:r>
      <w:r w:rsidR="005F005A" w:rsidRPr="00AC40F8">
        <w:rPr>
          <w:rFonts w:ascii="Times New Roman" w:hAnsi="Times New Roman" w:cs="Times New Roman"/>
          <w:color w:val="000000"/>
          <w:sz w:val="24"/>
          <w:szCs w:val="24"/>
          <w:lang w:val="sr-Cyrl-RS"/>
        </w:rPr>
        <w:t>полицијски службеници Сектора за м</w:t>
      </w:r>
      <w:r w:rsidR="00A163C3">
        <w:rPr>
          <w:rFonts w:ascii="Times New Roman" w:hAnsi="Times New Roman" w:cs="Times New Roman"/>
          <w:color w:val="000000"/>
          <w:sz w:val="24"/>
          <w:szCs w:val="24"/>
          <w:lang w:val="sr-Cyrl-RS"/>
        </w:rPr>
        <w:t>атеријално-финансијске послове;</w:t>
      </w:r>
    </w:p>
    <w:p w:rsidR="00A163C3" w:rsidRPr="00C478C6" w:rsidRDefault="00206EFF" w:rsidP="001333F2">
      <w:pPr>
        <w:numPr>
          <w:ilvl w:val="0"/>
          <w:numId w:val="6"/>
        </w:numPr>
        <w:spacing w:after="0" w:line="240" w:lineRule="auto"/>
        <w:jc w:val="both"/>
        <w:rPr>
          <w:rFonts w:ascii="Times New Roman" w:hAnsi="Times New Roman" w:cs="Times New Roman"/>
          <w:sz w:val="24"/>
          <w:szCs w:val="24"/>
          <w:lang w:val="sr-Cyrl-RS"/>
        </w:rPr>
      </w:pPr>
      <w:r w:rsidRPr="00C478C6">
        <w:rPr>
          <w:rFonts w:ascii="Times New Roman" w:hAnsi="Times New Roman" w:cs="Times New Roman"/>
          <w:sz w:val="24"/>
          <w:szCs w:val="24"/>
          <w:lang w:val="sr-Cyrl-RS"/>
        </w:rPr>
        <w:t>одређени полицијски служ</w:t>
      </w:r>
      <w:r w:rsidR="00A163C3" w:rsidRPr="00C478C6">
        <w:rPr>
          <w:rFonts w:ascii="Times New Roman" w:hAnsi="Times New Roman" w:cs="Times New Roman"/>
          <w:sz w:val="24"/>
          <w:szCs w:val="24"/>
          <w:lang w:val="sr-Cyrl-RS"/>
        </w:rPr>
        <w:t>беници Сектора за ванредне ситуације и</w:t>
      </w:r>
    </w:p>
    <w:p w:rsidR="005F005A" w:rsidRPr="00A163C3" w:rsidRDefault="005F005A" w:rsidP="00A163C3">
      <w:pPr>
        <w:numPr>
          <w:ilvl w:val="0"/>
          <w:numId w:val="6"/>
        </w:numPr>
        <w:spacing w:after="0" w:line="240" w:lineRule="auto"/>
        <w:jc w:val="both"/>
        <w:rPr>
          <w:rFonts w:ascii="Times New Roman" w:hAnsi="Times New Roman" w:cs="Times New Roman"/>
          <w:color w:val="000000"/>
          <w:sz w:val="24"/>
          <w:szCs w:val="24"/>
          <w:lang w:val="sr-Cyrl-RS"/>
        </w:rPr>
      </w:pPr>
      <w:r w:rsidRPr="00C478C6">
        <w:rPr>
          <w:rFonts w:ascii="Times New Roman" w:hAnsi="Times New Roman" w:cs="Times New Roman"/>
          <w:sz w:val="24"/>
          <w:szCs w:val="24"/>
          <w:lang w:val="sr-Cyrl-RS"/>
        </w:rPr>
        <w:t xml:space="preserve">полазници </w:t>
      </w:r>
      <w:r w:rsidRPr="00C478C6">
        <w:rPr>
          <w:rFonts w:ascii="Times New Roman" w:eastAsia="Times New Roman" w:hAnsi="Times New Roman" w:cs="Times New Roman"/>
          <w:sz w:val="24"/>
          <w:szCs w:val="24"/>
          <w:lang w:val="sr-Cyrl-CS"/>
        </w:rPr>
        <w:t>основн</w:t>
      </w:r>
      <w:r w:rsidRPr="00C478C6">
        <w:rPr>
          <w:rFonts w:ascii="Times New Roman" w:eastAsia="Times New Roman" w:hAnsi="Times New Roman" w:cs="Times New Roman"/>
          <w:sz w:val="24"/>
          <w:szCs w:val="24"/>
          <w:lang w:val="sr-Latn-RS"/>
        </w:rPr>
        <w:t>e</w:t>
      </w:r>
      <w:r w:rsidRPr="00C478C6">
        <w:rPr>
          <w:rFonts w:ascii="Times New Roman" w:eastAsia="Times New Roman" w:hAnsi="Times New Roman" w:cs="Times New Roman"/>
          <w:sz w:val="24"/>
          <w:szCs w:val="24"/>
          <w:lang w:val="sr-Cyrl-CS"/>
        </w:rPr>
        <w:t xml:space="preserve"> полицијск</w:t>
      </w:r>
      <w:r w:rsidRPr="00C478C6">
        <w:rPr>
          <w:rFonts w:ascii="Times New Roman" w:eastAsia="Times New Roman" w:hAnsi="Times New Roman" w:cs="Times New Roman"/>
          <w:sz w:val="24"/>
          <w:szCs w:val="24"/>
          <w:lang w:val="sr-Latn-RS"/>
        </w:rPr>
        <w:t>e</w:t>
      </w:r>
      <w:r w:rsidRPr="00C478C6">
        <w:rPr>
          <w:rFonts w:ascii="Times New Roman" w:eastAsia="Times New Roman" w:hAnsi="Times New Roman" w:cs="Times New Roman"/>
          <w:sz w:val="24"/>
          <w:szCs w:val="24"/>
          <w:lang w:val="sr-Cyrl-CS"/>
        </w:rPr>
        <w:t xml:space="preserve"> обук</w:t>
      </w:r>
      <w:r w:rsidR="0063365D" w:rsidRPr="00C478C6">
        <w:rPr>
          <w:rFonts w:ascii="Times New Roman" w:eastAsia="Times New Roman" w:hAnsi="Times New Roman" w:cs="Times New Roman"/>
          <w:sz w:val="24"/>
          <w:szCs w:val="24"/>
          <w:lang w:val="sr-Latn-RS"/>
        </w:rPr>
        <w:t>e</w:t>
      </w:r>
      <w:r w:rsidR="00A163C3" w:rsidRPr="00C478C6">
        <w:rPr>
          <w:rFonts w:ascii="Times New Roman" w:eastAsia="Times New Roman" w:hAnsi="Times New Roman" w:cs="Times New Roman"/>
          <w:sz w:val="24"/>
          <w:szCs w:val="24"/>
          <w:lang w:val="sr-Cyrl-RS"/>
        </w:rPr>
        <w:t>,</w:t>
      </w:r>
      <w:r w:rsidR="00A163C3" w:rsidRPr="00C478C6">
        <w:rPr>
          <w:rFonts w:ascii="Times New Roman" w:eastAsia="Times New Roman" w:hAnsi="Times New Roman" w:cs="Times New Roman"/>
          <w:sz w:val="24"/>
          <w:szCs w:val="24"/>
          <w:lang w:val="sr-Latn-RS"/>
        </w:rPr>
        <w:t xml:space="preserve"> полазници основне обуке за припаднике ватрогасно-спасилачких јединиц</w:t>
      </w:r>
      <w:r w:rsidR="00544E64" w:rsidRPr="00C478C6">
        <w:rPr>
          <w:rFonts w:ascii="Times New Roman" w:eastAsia="Times New Roman" w:hAnsi="Times New Roman" w:cs="Times New Roman"/>
          <w:sz w:val="24"/>
          <w:szCs w:val="24"/>
          <w:lang w:val="sr-Cyrl-RS"/>
        </w:rPr>
        <w:t>а</w:t>
      </w:r>
      <w:r w:rsidR="00A163C3" w:rsidRPr="00C478C6">
        <w:rPr>
          <w:rFonts w:ascii="Times New Roman" w:eastAsia="Times New Roman" w:hAnsi="Times New Roman" w:cs="Times New Roman"/>
          <w:sz w:val="24"/>
          <w:szCs w:val="24"/>
          <w:lang w:val="sr-Cyrl-RS"/>
        </w:rPr>
        <w:t xml:space="preserve"> </w:t>
      </w:r>
      <w:r w:rsidR="0063365D" w:rsidRPr="00C478C6">
        <w:rPr>
          <w:rFonts w:ascii="Times New Roman" w:eastAsia="Times New Roman" w:hAnsi="Times New Roman" w:cs="Times New Roman"/>
          <w:sz w:val="24"/>
          <w:szCs w:val="24"/>
          <w:lang w:val="sr-Cyrl-RS"/>
        </w:rPr>
        <w:t xml:space="preserve">и </w:t>
      </w:r>
      <w:r w:rsidRPr="00C478C6">
        <w:rPr>
          <w:rFonts w:ascii="Times New Roman" w:eastAsia="Times New Roman" w:hAnsi="Times New Roman" w:cs="Times New Roman"/>
          <w:sz w:val="24"/>
          <w:szCs w:val="24"/>
          <w:lang w:val="sr-Cyrl-CS"/>
        </w:rPr>
        <w:t>студент</w:t>
      </w:r>
      <w:r w:rsidRPr="00C478C6">
        <w:rPr>
          <w:rFonts w:ascii="Times New Roman" w:eastAsia="Times New Roman" w:hAnsi="Times New Roman" w:cs="Times New Roman"/>
          <w:sz w:val="24"/>
          <w:szCs w:val="24"/>
          <w:lang w:val="sr-Cyrl-RS"/>
        </w:rPr>
        <w:t>и</w:t>
      </w:r>
      <w:r w:rsidRPr="00AC40F8">
        <w:rPr>
          <w:rFonts w:ascii="Times New Roman" w:eastAsia="Times New Roman" w:hAnsi="Times New Roman" w:cs="Times New Roman"/>
          <w:color w:val="000000"/>
          <w:sz w:val="24"/>
          <w:szCs w:val="24"/>
          <w:lang w:val="sr-Latn-CS"/>
        </w:rPr>
        <w:t xml:space="preserve"> </w:t>
      </w:r>
      <w:r w:rsidR="00314B9F" w:rsidRPr="00A163C3">
        <w:rPr>
          <w:rFonts w:ascii="Times New Roman" w:eastAsia="Times New Roman" w:hAnsi="Times New Roman" w:cs="Times New Roman"/>
          <w:color w:val="000000"/>
          <w:sz w:val="24"/>
          <w:szCs w:val="24"/>
          <w:lang w:val="sr-Cyrl-CS"/>
        </w:rPr>
        <w:t>Криминалистичко-полицијског</w:t>
      </w:r>
      <w:r w:rsidRPr="00A163C3">
        <w:rPr>
          <w:rFonts w:ascii="Times New Roman" w:eastAsia="Times New Roman" w:hAnsi="Times New Roman" w:cs="Times New Roman"/>
          <w:color w:val="000000"/>
          <w:sz w:val="24"/>
          <w:szCs w:val="24"/>
          <w:lang w:val="sr-Cyrl-CS"/>
        </w:rPr>
        <w:t xml:space="preserve"> </w:t>
      </w:r>
      <w:r w:rsidR="0063365D" w:rsidRPr="00A163C3">
        <w:rPr>
          <w:rFonts w:ascii="Times New Roman" w:eastAsia="Times New Roman" w:hAnsi="Times New Roman" w:cs="Times New Roman"/>
          <w:color w:val="000000"/>
          <w:sz w:val="24"/>
          <w:szCs w:val="24"/>
          <w:lang w:val="sr-Cyrl-CS"/>
        </w:rPr>
        <w:t>универзитета.</w:t>
      </w:r>
    </w:p>
    <w:p w:rsidR="005F005A" w:rsidRPr="00AC40F8" w:rsidRDefault="00F20668" w:rsidP="001333F2">
      <w:pPr>
        <w:spacing w:after="0" w:line="240" w:lineRule="auto"/>
        <w:rPr>
          <w:rFonts w:ascii="Times New Roman" w:hAnsi="Times New Roman" w:cs="Times New Roman"/>
          <w:color w:val="000000"/>
          <w:sz w:val="24"/>
          <w:szCs w:val="24"/>
          <w:lang w:val="sr-Latn-RS"/>
        </w:rPr>
      </w:pPr>
      <w:r w:rsidRPr="00AC40F8">
        <w:rPr>
          <w:rFonts w:ascii="Times New Roman" w:hAnsi="Times New Roman" w:cs="Times New Roman"/>
          <w:color w:val="000000"/>
          <w:sz w:val="24"/>
          <w:szCs w:val="24"/>
          <w:lang w:val="sr-Latn-RS"/>
        </w:rPr>
        <w:tab/>
        <w:t>Редовну униформу чине основни и додатни делови.</w:t>
      </w:r>
    </w:p>
    <w:p w:rsidR="00F20668" w:rsidRPr="00AC40F8" w:rsidRDefault="00F20668" w:rsidP="001333F2">
      <w:pPr>
        <w:spacing w:after="0" w:line="240" w:lineRule="auto"/>
        <w:rPr>
          <w:rFonts w:ascii="Times New Roman" w:hAnsi="Times New Roman" w:cs="Times New Roman"/>
          <w:b/>
          <w:color w:val="365F91"/>
          <w:sz w:val="24"/>
          <w:szCs w:val="24"/>
          <w:lang w:val="sr-Latn-RS"/>
        </w:rPr>
      </w:pPr>
    </w:p>
    <w:p w:rsidR="002F0A2E" w:rsidRPr="00AC40F8" w:rsidRDefault="00FF7ECF" w:rsidP="001333F2">
      <w:pPr>
        <w:spacing w:after="0" w:line="240" w:lineRule="auto"/>
        <w:jc w:val="center"/>
        <w:rPr>
          <w:rFonts w:ascii="Times New Roman" w:hAnsi="Times New Roman" w:cs="Times New Roman"/>
          <w:sz w:val="24"/>
          <w:szCs w:val="24"/>
          <w:lang w:val="sr-Cyrl-RS"/>
        </w:rPr>
      </w:pPr>
      <w:r w:rsidRPr="00AC40F8">
        <w:rPr>
          <w:rFonts w:ascii="Times New Roman" w:hAnsi="Times New Roman" w:cs="Times New Roman"/>
          <w:b/>
          <w:sz w:val="24"/>
          <w:szCs w:val="24"/>
          <w:lang w:val="sr-Cyrl-RS"/>
        </w:rPr>
        <w:t>Основни делови редовне униформе</w:t>
      </w:r>
    </w:p>
    <w:p w:rsidR="00217BB3" w:rsidRPr="00AC40F8" w:rsidRDefault="00217BB3" w:rsidP="001333F2">
      <w:pPr>
        <w:spacing w:after="0" w:line="240" w:lineRule="auto"/>
        <w:jc w:val="center"/>
        <w:rPr>
          <w:rFonts w:ascii="Times New Roman" w:hAnsi="Times New Roman" w:cs="Times New Roman"/>
          <w:sz w:val="24"/>
          <w:szCs w:val="24"/>
          <w:lang w:val="sr-Cyrl-RS"/>
        </w:rPr>
      </w:pPr>
    </w:p>
    <w:p w:rsidR="002F0A2E" w:rsidRPr="00AC40F8" w:rsidRDefault="00A05819" w:rsidP="001333F2">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Члан </w:t>
      </w:r>
      <w:r>
        <w:rPr>
          <w:rFonts w:ascii="Times New Roman" w:hAnsi="Times New Roman" w:cs="Times New Roman"/>
          <w:b/>
          <w:sz w:val="24"/>
          <w:szCs w:val="24"/>
          <w:lang w:val="sr-Latn-RS"/>
        </w:rPr>
        <w:t>6</w:t>
      </w:r>
      <w:r w:rsidR="00FF7ECF" w:rsidRPr="00AC40F8">
        <w:rPr>
          <w:rFonts w:ascii="Times New Roman" w:hAnsi="Times New Roman" w:cs="Times New Roman"/>
          <w:b/>
          <w:sz w:val="24"/>
          <w:szCs w:val="24"/>
          <w:lang w:val="sr-Cyrl-RS"/>
        </w:rPr>
        <w:t>.</w:t>
      </w:r>
    </w:p>
    <w:p w:rsidR="00CE6A5C" w:rsidRDefault="00FF7ECF" w:rsidP="001333F2">
      <w:pPr>
        <w:tabs>
          <w:tab w:val="left" w:pos="720"/>
        </w:tabs>
        <w:autoSpaceDE w:val="0"/>
        <w:autoSpaceDN w:val="0"/>
        <w:adjustRightInd w:val="0"/>
        <w:spacing w:after="0" w:line="240" w:lineRule="auto"/>
        <w:ind w:firstLine="720"/>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Основни делови редовне униформе су: качкет</w:t>
      </w:r>
      <w:r w:rsidR="00AB10EA" w:rsidRPr="00AC40F8">
        <w:rPr>
          <w:rFonts w:ascii="Times New Roman" w:hAnsi="Times New Roman" w:cs="Times New Roman"/>
          <w:sz w:val="24"/>
          <w:szCs w:val="24"/>
          <w:lang w:val="sr-Cyrl-RS"/>
        </w:rPr>
        <w:t xml:space="preserve"> (летњи и зимски); мајица кратак рукав;</w:t>
      </w:r>
      <w:r w:rsidR="00922404" w:rsidRPr="00AC40F8">
        <w:rPr>
          <w:rFonts w:ascii="Times New Roman" w:hAnsi="Times New Roman" w:cs="Times New Roman"/>
          <w:sz w:val="24"/>
          <w:szCs w:val="24"/>
          <w:lang w:val="sr-Cyrl-RS"/>
        </w:rPr>
        <w:t xml:space="preserve"> поло мајица кратак рукав</w:t>
      </w:r>
      <w:r w:rsidR="00AB10EA" w:rsidRPr="00AC40F8">
        <w:rPr>
          <w:rFonts w:ascii="Times New Roman" w:hAnsi="Times New Roman" w:cs="Times New Roman"/>
          <w:sz w:val="24"/>
          <w:szCs w:val="24"/>
          <w:lang w:val="sr-Cyrl-RS"/>
        </w:rPr>
        <w:t>;</w:t>
      </w:r>
      <w:r w:rsidRPr="00AC40F8">
        <w:rPr>
          <w:rFonts w:ascii="Times New Roman" w:hAnsi="Times New Roman" w:cs="Times New Roman"/>
          <w:sz w:val="24"/>
          <w:szCs w:val="24"/>
          <w:lang w:val="sr-Cyrl-RS"/>
        </w:rPr>
        <w:t xml:space="preserve"> </w:t>
      </w:r>
      <w:r w:rsidR="00AB10EA" w:rsidRPr="00AC40F8">
        <w:rPr>
          <w:rFonts w:ascii="Times New Roman" w:hAnsi="Times New Roman" w:cs="Times New Roman"/>
          <w:sz w:val="24"/>
          <w:szCs w:val="24"/>
          <w:lang w:val="sr-Cyrl-RS"/>
        </w:rPr>
        <w:t xml:space="preserve">кошуља кратак рукав; кошуља дуг рукав; </w:t>
      </w:r>
      <w:r w:rsidR="006C17AF">
        <w:rPr>
          <w:rFonts w:ascii="Times New Roman" w:hAnsi="Times New Roman" w:cs="Times New Roman"/>
          <w:sz w:val="24"/>
          <w:szCs w:val="24"/>
          <w:lang w:val="sr-Cyrl-RS"/>
        </w:rPr>
        <w:t xml:space="preserve">јакна; </w:t>
      </w:r>
      <w:r w:rsidR="00AB10EA" w:rsidRPr="00AC40F8">
        <w:rPr>
          <w:rFonts w:ascii="Times New Roman" w:hAnsi="Times New Roman" w:cs="Times New Roman"/>
          <w:sz w:val="24"/>
          <w:szCs w:val="24"/>
          <w:lang w:val="sr-Cyrl-RS"/>
        </w:rPr>
        <w:t xml:space="preserve">краћа јакна са подјакном; дужа јакна (ветровка); панталоне (летње и зимске); каиш; чарапе; дубоке ципеле (летње и зимске); рукавице; кишни мантил; </w:t>
      </w:r>
      <w:r w:rsidR="00922404" w:rsidRPr="00AC40F8">
        <w:rPr>
          <w:rFonts w:ascii="Times New Roman" w:hAnsi="Times New Roman" w:cs="Times New Roman"/>
          <w:sz w:val="24"/>
          <w:szCs w:val="24"/>
          <w:lang w:val="sr-Cyrl-RS"/>
        </w:rPr>
        <w:t xml:space="preserve">пиштаљка са плетеницом </w:t>
      </w:r>
      <w:r w:rsidR="00E47329" w:rsidRPr="00AC40F8">
        <w:rPr>
          <w:rFonts w:ascii="Times New Roman" w:hAnsi="Times New Roman" w:cs="Times New Roman"/>
          <w:sz w:val="24"/>
          <w:szCs w:val="24"/>
          <w:lang w:val="sr-Cyrl-RS"/>
        </w:rPr>
        <w:t>и опасач са</w:t>
      </w:r>
      <w:r w:rsidR="0063365D" w:rsidRPr="00AC40F8">
        <w:rPr>
          <w:rFonts w:ascii="Times New Roman" w:hAnsi="Times New Roman" w:cs="Times New Roman"/>
          <w:sz w:val="24"/>
          <w:szCs w:val="24"/>
          <w:lang w:val="sr-Cyrl-RS"/>
        </w:rPr>
        <w:t xml:space="preserve"> подопасачем и</w:t>
      </w:r>
      <w:r w:rsidR="00E47329" w:rsidRPr="00AC40F8">
        <w:rPr>
          <w:rFonts w:ascii="Times New Roman" w:hAnsi="Times New Roman" w:cs="Times New Roman"/>
          <w:sz w:val="24"/>
          <w:szCs w:val="24"/>
          <w:lang w:val="sr-Cyrl-RS"/>
        </w:rPr>
        <w:t xml:space="preserve"> додацима за ношење службеног оружја и опреме</w:t>
      </w:r>
      <w:r w:rsidRPr="00AC40F8">
        <w:rPr>
          <w:rFonts w:ascii="Times New Roman" w:hAnsi="Times New Roman" w:cs="Times New Roman"/>
          <w:sz w:val="24"/>
          <w:szCs w:val="24"/>
          <w:lang w:val="sr-Cyrl-RS"/>
        </w:rPr>
        <w:t>.</w:t>
      </w:r>
    </w:p>
    <w:p w:rsidR="00A163C3" w:rsidRPr="00022736" w:rsidRDefault="00A163C3" w:rsidP="001333F2">
      <w:pPr>
        <w:tabs>
          <w:tab w:val="left" w:pos="720"/>
        </w:tabs>
        <w:autoSpaceDE w:val="0"/>
        <w:autoSpaceDN w:val="0"/>
        <w:adjustRightInd w:val="0"/>
        <w:spacing w:after="0" w:line="240" w:lineRule="auto"/>
        <w:ind w:firstLine="720"/>
        <w:jc w:val="both"/>
        <w:rPr>
          <w:rFonts w:ascii="Times New Roman" w:hAnsi="Times New Roman" w:cs="Times New Roman"/>
          <w:sz w:val="24"/>
          <w:szCs w:val="24"/>
          <w:lang w:val="sr-Cyrl-RS"/>
        </w:rPr>
      </w:pPr>
      <w:r w:rsidRPr="00022736">
        <w:rPr>
          <w:rFonts w:ascii="Times New Roman" w:hAnsi="Times New Roman" w:cs="Times New Roman"/>
          <w:sz w:val="24"/>
          <w:szCs w:val="24"/>
          <w:lang w:val="sr-Cyrl-RS"/>
        </w:rPr>
        <w:t>Поред основних делова редовне униф</w:t>
      </w:r>
      <w:r w:rsidR="00544E64" w:rsidRPr="00022736">
        <w:rPr>
          <w:rFonts w:ascii="Times New Roman" w:hAnsi="Times New Roman" w:cs="Times New Roman"/>
          <w:sz w:val="24"/>
          <w:szCs w:val="24"/>
          <w:lang w:val="sr-Cyrl-RS"/>
        </w:rPr>
        <w:t>орме из става 1. овог члана, основни део редовне униформе за припаднике ватрогасно-спасилачких јединица је и поло мајица дуг рукав.</w:t>
      </w:r>
    </w:p>
    <w:p w:rsidR="00FE0108" w:rsidRPr="00022736" w:rsidRDefault="004445E6" w:rsidP="001333F2">
      <w:pPr>
        <w:spacing w:after="0" w:line="240" w:lineRule="auto"/>
        <w:ind w:firstLine="708"/>
        <w:jc w:val="both"/>
        <w:rPr>
          <w:rFonts w:ascii="Times New Roman" w:hAnsi="Times New Roman" w:cs="Times New Roman"/>
          <w:sz w:val="24"/>
          <w:szCs w:val="24"/>
          <w:lang w:val="sr-Cyrl-RS"/>
        </w:rPr>
      </w:pPr>
      <w:r w:rsidRPr="00022736">
        <w:rPr>
          <w:rFonts w:ascii="Times New Roman" w:hAnsi="Times New Roman" w:cs="Times New Roman"/>
          <w:sz w:val="24"/>
          <w:szCs w:val="24"/>
          <w:lang w:val="sr-Cyrl-RS"/>
        </w:rPr>
        <w:t xml:space="preserve">Основни делови редовне униформе полицијских службеника Жандармерије су: качкет; беретка; капа; поткапа са отворима за очи; мајица кратак рукав; мајица дуг рукав; поло мајица; активни доњи веш; дукс са капуљачом, џемпер са рол крагном (полу ролка); </w:t>
      </w:r>
      <w:r w:rsidR="00520B4D" w:rsidRPr="00022736">
        <w:rPr>
          <w:rFonts w:ascii="Times New Roman" w:hAnsi="Times New Roman" w:cs="Times New Roman"/>
          <w:sz w:val="24"/>
          <w:szCs w:val="24"/>
          <w:lang w:val="sr-Cyrl-RS"/>
        </w:rPr>
        <w:t>кишна кабаница; кошуља</w:t>
      </w:r>
      <w:r w:rsidRPr="00022736">
        <w:rPr>
          <w:rFonts w:ascii="Times New Roman" w:hAnsi="Times New Roman" w:cs="Times New Roman"/>
          <w:sz w:val="24"/>
          <w:szCs w:val="24"/>
          <w:lang w:val="sr-Cyrl-RS"/>
        </w:rPr>
        <w:t>; панталоне; јакна; комбинезон; рукавице; каиш; чарапе; чизме/чизме до листа</w:t>
      </w:r>
      <w:r w:rsidR="00FB4CE6" w:rsidRPr="00022736">
        <w:rPr>
          <w:rFonts w:ascii="Times New Roman" w:hAnsi="Times New Roman" w:cs="Times New Roman"/>
          <w:sz w:val="24"/>
          <w:szCs w:val="24"/>
          <w:lang w:val="sr-Cyrl-RS"/>
        </w:rPr>
        <w:t xml:space="preserve">; </w:t>
      </w:r>
      <w:r w:rsidRPr="00022736">
        <w:rPr>
          <w:rFonts w:ascii="Times New Roman" w:hAnsi="Times New Roman" w:cs="Times New Roman"/>
          <w:sz w:val="24"/>
          <w:szCs w:val="24"/>
          <w:lang w:val="sr-Cyrl-RS"/>
        </w:rPr>
        <w:t xml:space="preserve">дубоке ципеле; комплет од водоотпорног материјала и опасач са подопасачем, футролама и додацима. </w:t>
      </w:r>
    </w:p>
    <w:p w:rsidR="00DC21A7" w:rsidRPr="00AC40F8" w:rsidRDefault="00227888" w:rsidP="001333F2">
      <w:pPr>
        <w:spacing w:after="0" w:line="240" w:lineRule="auto"/>
        <w:ind w:firstLine="708"/>
        <w:jc w:val="both"/>
        <w:rPr>
          <w:rFonts w:ascii="Times New Roman" w:hAnsi="Times New Roman" w:cs="Times New Roman"/>
          <w:sz w:val="24"/>
          <w:szCs w:val="24"/>
          <w:lang w:val="sr-Cyrl-RS"/>
        </w:rPr>
      </w:pPr>
      <w:r w:rsidRPr="00022736">
        <w:rPr>
          <w:rFonts w:ascii="Times New Roman" w:hAnsi="Times New Roman" w:cs="Times New Roman"/>
          <w:sz w:val="24"/>
          <w:szCs w:val="24"/>
          <w:lang w:val="ru-RU"/>
        </w:rPr>
        <w:t xml:space="preserve">Основни делови редовне униформе за </w:t>
      </w:r>
      <w:r w:rsidR="005A5C50" w:rsidRPr="00022736">
        <w:rPr>
          <w:rFonts w:ascii="Times New Roman" w:hAnsi="Times New Roman" w:cs="Times New Roman"/>
          <w:sz w:val="24"/>
          <w:szCs w:val="24"/>
          <w:lang w:val="sr-Cyrl-CS"/>
        </w:rPr>
        <w:t>руководиоце и припаднике оперативног састава</w:t>
      </w:r>
      <w:r w:rsidRPr="00022736">
        <w:rPr>
          <w:rFonts w:ascii="Times New Roman" w:hAnsi="Times New Roman" w:cs="Times New Roman"/>
          <w:sz w:val="24"/>
          <w:szCs w:val="24"/>
          <w:lang w:val="sr-Cyrl-CS"/>
        </w:rPr>
        <w:t xml:space="preserve"> </w:t>
      </w:r>
      <w:r w:rsidRPr="00022736">
        <w:rPr>
          <w:rFonts w:ascii="Times New Roman" w:hAnsi="Times New Roman" w:cs="Times New Roman"/>
          <w:sz w:val="24"/>
          <w:szCs w:val="24"/>
          <w:lang w:val="ru-RU"/>
        </w:rPr>
        <w:t>Сектора за ванредне ситуације</w:t>
      </w:r>
      <w:r w:rsidR="005A5C50" w:rsidRPr="00022736">
        <w:rPr>
          <w:rFonts w:ascii="Times New Roman" w:hAnsi="Times New Roman" w:cs="Times New Roman"/>
          <w:sz w:val="24"/>
          <w:szCs w:val="24"/>
          <w:lang w:val="ru-RU"/>
        </w:rPr>
        <w:t xml:space="preserve"> </w:t>
      </w:r>
      <w:r w:rsidR="00C3163F" w:rsidRPr="00022736">
        <w:rPr>
          <w:rFonts w:ascii="Times New Roman" w:hAnsi="Times New Roman" w:cs="Times New Roman"/>
          <w:sz w:val="24"/>
          <w:szCs w:val="24"/>
          <w:lang w:val="ru-RU"/>
        </w:rPr>
        <w:t xml:space="preserve">су: </w:t>
      </w:r>
      <w:r w:rsidR="005A5C50" w:rsidRPr="00022736">
        <w:rPr>
          <w:rFonts w:ascii="Times New Roman" w:hAnsi="Times New Roman" w:cs="Times New Roman"/>
          <w:sz w:val="24"/>
          <w:szCs w:val="24"/>
          <w:lang w:val="ru-RU"/>
        </w:rPr>
        <w:t xml:space="preserve">качкет; зимска капа; </w:t>
      </w:r>
      <w:r w:rsidR="00C3163F" w:rsidRPr="00022736">
        <w:rPr>
          <w:rFonts w:ascii="Times New Roman" w:hAnsi="Times New Roman" w:cs="Times New Roman"/>
          <w:sz w:val="24"/>
          <w:szCs w:val="24"/>
          <w:lang w:val="ru-RU"/>
        </w:rPr>
        <w:t>јакна краћа и дужа; панталоне; термо уложак за панталоне; кошуља;</w:t>
      </w:r>
      <w:r w:rsidRPr="00022736">
        <w:rPr>
          <w:rFonts w:ascii="Times New Roman" w:hAnsi="Times New Roman" w:cs="Times New Roman"/>
          <w:sz w:val="24"/>
          <w:szCs w:val="24"/>
          <w:lang w:val="ru-RU"/>
        </w:rPr>
        <w:t xml:space="preserve"> поло мајица кра</w:t>
      </w:r>
      <w:r w:rsidR="00C3163F" w:rsidRPr="00022736">
        <w:rPr>
          <w:rFonts w:ascii="Times New Roman" w:hAnsi="Times New Roman" w:cs="Times New Roman"/>
          <w:sz w:val="24"/>
          <w:szCs w:val="24"/>
          <w:lang w:val="ru-RU"/>
        </w:rPr>
        <w:t>так рукав;</w:t>
      </w:r>
      <w:r w:rsidRPr="00022736">
        <w:rPr>
          <w:rFonts w:ascii="Times New Roman" w:hAnsi="Times New Roman" w:cs="Times New Roman"/>
          <w:sz w:val="24"/>
          <w:szCs w:val="24"/>
          <w:lang w:val="ru-RU"/>
        </w:rPr>
        <w:t xml:space="preserve"> </w:t>
      </w:r>
      <w:r w:rsidR="00A163C3" w:rsidRPr="00022736">
        <w:rPr>
          <w:rFonts w:ascii="Times New Roman" w:hAnsi="Times New Roman" w:cs="Times New Roman"/>
          <w:sz w:val="24"/>
          <w:szCs w:val="24"/>
          <w:lang w:val="ru-RU"/>
        </w:rPr>
        <w:t xml:space="preserve">поло мајица </w:t>
      </w:r>
      <w:r w:rsidR="00A163C3" w:rsidRPr="00022736">
        <w:rPr>
          <w:rFonts w:ascii="Times New Roman" w:hAnsi="Times New Roman" w:cs="Times New Roman"/>
          <w:sz w:val="24"/>
          <w:szCs w:val="24"/>
          <w:lang w:val="ru-RU"/>
        </w:rPr>
        <w:lastRenderedPageBreak/>
        <w:t xml:space="preserve">дуг рукав; </w:t>
      </w:r>
      <w:r w:rsidRPr="00022736">
        <w:rPr>
          <w:rFonts w:ascii="Times New Roman" w:hAnsi="Times New Roman" w:cs="Times New Roman"/>
          <w:sz w:val="24"/>
          <w:szCs w:val="24"/>
          <w:lang w:val="ru-RU"/>
        </w:rPr>
        <w:t>мајица</w:t>
      </w:r>
      <w:r w:rsidR="00A23AFE" w:rsidRPr="00022736">
        <w:rPr>
          <w:rFonts w:ascii="Times New Roman" w:hAnsi="Times New Roman" w:cs="Times New Roman"/>
          <w:sz w:val="24"/>
          <w:szCs w:val="24"/>
          <w:lang w:val="ru-RU"/>
        </w:rPr>
        <w:t xml:space="preserve"> кратак рукав</w:t>
      </w:r>
      <w:r w:rsidR="00C3163F" w:rsidRPr="00022736">
        <w:rPr>
          <w:rFonts w:ascii="Times New Roman" w:hAnsi="Times New Roman" w:cs="Times New Roman"/>
          <w:sz w:val="24"/>
          <w:szCs w:val="24"/>
          <w:lang w:val="ru-RU"/>
        </w:rPr>
        <w:t>; џемпер са рол крагном; радно заштитни комбинезон;</w:t>
      </w:r>
      <w:r w:rsidR="00C3163F" w:rsidRPr="00AC40F8">
        <w:rPr>
          <w:rFonts w:ascii="Times New Roman" w:hAnsi="Times New Roman" w:cs="Times New Roman"/>
          <w:sz w:val="24"/>
          <w:szCs w:val="24"/>
          <w:lang w:val="ru-RU"/>
        </w:rPr>
        <w:t xml:space="preserve"> чарапе; рукавице; каиш;</w:t>
      </w:r>
      <w:r w:rsidRPr="00AC40F8">
        <w:rPr>
          <w:rFonts w:ascii="Times New Roman" w:hAnsi="Times New Roman" w:cs="Times New Roman"/>
          <w:sz w:val="24"/>
          <w:szCs w:val="24"/>
          <w:lang w:val="ru-RU"/>
        </w:rPr>
        <w:t xml:space="preserve"> </w:t>
      </w:r>
      <w:r w:rsidR="00FB4CE6" w:rsidRPr="00AC40F8">
        <w:rPr>
          <w:rFonts w:ascii="Times New Roman" w:hAnsi="Times New Roman" w:cs="Times New Roman"/>
          <w:sz w:val="24"/>
          <w:szCs w:val="24"/>
          <w:lang w:val="ru-RU"/>
        </w:rPr>
        <w:t>дубоке ципеле</w:t>
      </w:r>
      <w:r w:rsidR="00C3163F" w:rsidRPr="00AC40F8">
        <w:rPr>
          <w:rFonts w:ascii="Times New Roman" w:hAnsi="Times New Roman" w:cs="Times New Roman"/>
          <w:sz w:val="24"/>
          <w:szCs w:val="24"/>
          <w:lang w:val="ru-RU"/>
        </w:rPr>
        <w:t>;</w:t>
      </w:r>
      <w:r w:rsidRPr="00AC40F8">
        <w:rPr>
          <w:rFonts w:ascii="Times New Roman" w:hAnsi="Times New Roman" w:cs="Times New Roman"/>
          <w:sz w:val="24"/>
          <w:szCs w:val="24"/>
          <w:lang w:val="ru-RU"/>
        </w:rPr>
        <w:t xml:space="preserve"> </w:t>
      </w:r>
      <w:r w:rsidRPr="00AC40F8">
        <w:rPr>
          <w:rFonts w:ascii="Times New Roman" w:hAnsi="Times New Roman" w:cs="Times New Roman"/>
          <w:sz w:val="24"/>
          <w:szCs w:val="24"/>
          <w:lang w:val="sr-Cyrl-CS"/>
        </w:rPr>
        <w:t>активни веш (термо веш)</w:t>
      </w:r>
      <w:r w:rsidR="00C3163F" w:rsidRPr="00AC40F8">
        <w:rPr>
          <w:rFonts w:ascii="Times New Roman" w:hAnsi="Times New Roman" w:cs="Times New Roman"/>
          <w:sz w:val="24"/>
          <w:szCs w:val="24"/>
          <w:lang w:val="ru-RU"/>
        </w:rPr>
        <w:t>;</w:t>
      </w:r>
      <w:r w:rsidRPr="00AC40F8">
        <w:rPr>
          <w:rFonts w:ascii="Times New Roman" w:hAnsi="Times New Roman" w:cs="Times New Roman"/>
          <w:sz w:val="24"/>
          <w:szCs w:val="24"/>
          <w:lang w:val="ru-RU"/>
        </w:rPr>
        <w:t xml:space="preserve"> </w:t>
      </w:r>
      <w:r w:rsidRPr="00AC40F8">
        <w:rPr>
          <w:rFonts w:ascii="Times New Roman" w:hAnsi="Times New Roman" w:cs="Times New Roman"/>
          <w:sz w:val="24"/>
          <w:szCs w:val="24"/>
          <w:lang w:val="sr-Cyrl-CS"/>
        </w:rPr>
        <w:t>водоотпорни дводелни комплет</w:t>
      </w:r>
      <w:r w:rsidR="00C3163F" w:rsidRPr="00AC40F8">
        <w:rPr>
          <w:rFonts w:ascii="Times New Roman" w:hAnsi="Times New Roman" w:cs="Times New Roman"/>
          <w:sz w:val="24"/>
          <w:szCs w:val="24"/>
          <w:lang w:val="ru-RU"/>
        </w:rPr>
        <w:t>;</w:t>
      </w:r>
      <w:r w:rsidRPr="00AC40F8">
        <w:rPr>
          <w:rFonts w:ascii="Times New Roman" w:hAnsi="Times New Roman" w:cs="Times New Roman"/>
          <w:sz w:val="24"/>
          <w:szCs w:val="24"/>
          <w:lang w:val="ru-RU"/>
        </w:rPr>
        <w:t xml:space="preserve"> </w:t>
      </w:r>
      <w:r w:rsidRPr="00AC40F8">
        <w:rPr>
          <w:rFonts w:ascii="Times New Roman" w:hAnsi="Times New Roman" w:cs="Times New Roman"/>
          <w:sz w:val="24"/>
          <w:szCs w:val="24"/>
          <w:lang w:val="sr-Cyrl-CS"/>
        </w:rPr>
        <w:t>опасач са додацима и рефлектујући прслук.</w:t>
      </w:r>
      <w:r w:rsidR="005A5C50" w:rsidRPr="00AC40F8">
        <w:rPr>
          <w:rFonts w:ascii="Times New Roman" w:hAnsi="Times New Roman" w:cs="Times New Roman"/>
          <w:sz w:val="24"/>
          <w:szCs w:val="24"/>
          <w:lang w:val="sr-Cyrl-CS"/>
        </w:rPr>
        <w:t xml:space="preserve"> </w:t>
      </w:r>
    </w:p>
    <w:p w:rsidR="00217BB3" w:rsidRDefault="00217BB3" w:rsidP="001333F2">
      <w:pPr>
        <w:spacing w:after="0" w:line="240" w:lineRule="auto"/>
        <w:jc w:val="center"/>
        <w:rPr>
          <w:rFonts w:ascii="Times New Roman" w:hAnsi="Times New Roman" w:cs="Times New Roman"/>
          <w:b/>
          <w:sz w:val="24"/>
          <w:szCs w:val="24"/>
          <w:lang w:val="sr-Cyrl-CS"/>
        </w:rPr>
      </w:pPr>
    </w:p>
    <w:p w:rsidR="006C17AF" w:rsidRPr="00BC34ED" w:rsidRDefault="006C17AF" w:rsidP="001C1D66">
      <w:pPr>
        <w:spacing w:after="0" w:line="240" w:lineRule="auto"/>
        <w:rPr>
          <w:rFonts w:ascii="Times New Roman" w:hAnsi="Times New Roman" w:cs="Times New Roman"/>
          <w:b/>
          <w:sz w:val="24"/>
          <w:szCs w:val="24"/>
          <w:lang w:val="sr-Cyrl-CS"/>
        </w:rPr>
      </w:pPr>
    </w:p>
    <w:p w:rsidR="002F0A2E" w:rsidRPr="00AC40F8" w:rsidRDefault="00FF7ECF" w:rsidP="001333F2">
      <w:pPr>
        <w:spacing w:after="0" w:line="240" w:lineRule="auto"/>
        <w:jc w:val="center"/>
        <w:rPr>
          <w:rFonts w:ascii="Times New Roman" w:hAnsi="Times New Roman" w:cs="Times New Roman"/>
          <w:sz w:val="24"/>
          <w:szCs w:val="24"/>
          <w:lang w:val="sr-Cyrl-RS"/>
        </w:rPr>
      </w:pPr>
      <w:r w:rsidRPr="00AC40F8">
        <w:rPr>
          <w:rFonts w:ascii="Times New Roman" w:hAnsi="Times New Roman" w:cs="Times New Roman"/>
          <w:b/>
          <w:sz w:val="24"/>
          <w:szCs w:val="24"/>
          <w:lang w:val="sr-Cyrl-RS"/>
        </w:rPr>
        <w:t>Додатни делови редовне униформе</w:t>
      </w:r>
    </w:p>
    <w:p w:rsidR="00217BB3" w:rsidRPr="00AC40F8" w:rsidRDefault="00217BB3" w:rsidP="001333F2">
      <w:pPr>
        <w:spacing w:after="0" w:line="240" w:lineRule="auto"/>
        <w:jc w:val="center"/>
        <w:rPr>
          <w:rFonts w:ascii="Times New Roman" w:hAnsi="Times New Roman" w:cs="Times New Roman"/>
          <w:sz w:val="24"/>
          <w:szCs w:val="24"/>
          <w:lang w:val="sr-Cyrl-RS"/>
        </w:rPr>
      </w:pPr>
    </w:p>
    <w:p w:rsidR="002F0A2E" w:rsidRPr="00AC40F8" w:rsidRDefault="00A05819" w:rsidP="001333F2">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Члан </w:t>
      </w:r>
      <w:r>
        <w:rPr>
          <w:rFonts w:ascii="Times New Roman" w:hAnsi="Times New Roman" w:cs="Times New Roman"/>
          <w:b/>
          <w:sz w:val="24"/>
          <w:szCs w:val="24"/>
          <w:lang w:val="sr-Latn-RS"/>
        </w:rPr>
        <w:t>7</w:t>
      </w:r>
      <w:r w:rsidR="00FF7ECF" w:rsidRPr="00AC40F8">
        <w:rPr>
          <w:rFonts w:ascii="Times New Roman" w:hAnsi="Times New Roman" w:cs="Times New Roman"/>
          <w:b/>
          <w:sz w:val="24"/>
          <w:szCs w:val="24"/>
          <w:lang w:val="sr-Cyrl-RS"/>
        </w:rPr>
        <w:t>.</w:t>
      </w:r>
    </w:p>
    <w:p w:rsidR="002F0A2E"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Додатни делови редовне униформе су:</w:t>
      </w:r>
    </w:p>
    <w:p w:rsidR="005A5C50" w:rsidRPr="00AC40F8" w:rsidRDefault="005A5C50" w:rsidP="001333F2">
      <w:pPr>
        <w:numPr>
          <w:ilvl w:val="0"/>
          <w:numId w:val="8"/>
        </w:numPr>
        <w:spacing w:after="0" w:line="240" w:lineRule="auto"/>
        <w:jc w:val="both"/>
        <w:rPr>
          <w:rFonts w:ascii="Times New Roman" w:hAnsi="Times New Roman" w:cs="Times New Roman"/>
          <w:sz w:val="24"/>
          <w:szCs w:val="24"/>
          <w:shd w:val="clear" w:color="auto" w:fill="FFFFFF"/>
          <w:lang w:val="sr-Cyrl-RS"/>
        </w:rPr>
      </w:pPr>
      <w:r w:rsidRPr="00AC40F8">
        <w:rPr>
          <w:rFonts w:ascii="Times New Roman" w:hAnsi="Times New Roman" w:cs="Times New Roman"/>
          <w:sz w:val="24"/>
          <w:szCs w:val="24"/>
          <w:lang w:val="sr-Cyrl-RS"/>
        </w:rPr>
        <w:t>за полицијске службенике у седишту Дирекције полиције</w:t>
      </w:r>
      <w:r w:rsidR="00C96DE3">
        <w:rPr>
          <w:rFonts w:ascii="Times New Roman" w:hAnsi="Times New Roman" w:cs="Times New Roman"/>
          <w:sz w:val="24"/>
          <w:szCs w:val="24"/>
          <w:lang w:val="sr-Cyrl-RS"/>
        </w:rPr>
        <w:t>, сектора, као и руководиоце</w:t>
      </w:r>
      <w:r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shd w:val="clear" w:color="auto" w:fill="FFFFFF"/>
          <w:lang w:val="sr-Cyrl-RS"/>
        </w:rPr>
        <w:t>шапка, шешир, блуза (сако),</w:t>
      </w:r>
      <w:r w:rsidR="004D16EF" w:rsidRPr="00AC40F8">
        <w:rPr>
          <w:rFonts w:ascii="Times New Roman" w:hAnsi="Times New Roman" w:cs="Times New Roman"/>
          <w:sz w:val="24"/>
          <w:szCs w:val="24"/>
          <w:shd w:val="clear" w:color="auto" w:fill="FFFFFF"/>
          <w:lang w:val="sr-Cyrl-RS"/>
        </w:rPr>
        <w:t xml:space="preserve"> мантил са улошком,</w:t>
      </w:r>
      <w:r w:rsidRPr="00AC40F8">
        <w:rPr>
          <w:rFonts w:ascii="Times New Roman" w:hAnsi="Times New Roman" w:cs="Times New Roman"/>
          <w:sz w:val="24"/>
          <w:szCs w:val="24"/>
          <w:shd w:val="clear" w:color="auto" w:fill="FFFFFF"/>
          <w:lang w:val="sr-Cyrl-RS"/>
        </w:rPr>
        <w:t xml:space="preserve"> панталоне, сукња, кошуља дуг рукав</w:t>
      </w:r>
      <w:r w:rsidR="004D16EF" w:rsidRPr="00AC40F8">
        <w:rPr>
          <w:rFonts w:ascii="Times New Roman" w:hAnsi="Times New Roman" w:cs="Times New Roman"/>
          <w:sz w:val="24"/>
          <w:szCs w:val="24"/>
          <w:shd w:val="clear" w:color="auto" w:fill="FFFFFF"/>
          <w:lang w:val="sr-Cyrl-RS"/>
        </w:rPr>
        <w:t xml:space="preserve">, </w:t>
      </w:r>
      <w:r w:rsidRPr="00AC40F8">
        <w:rPr>
          <w:rFonts w:ascii="Times New Roman" w:hAnsi="Times New Roman" w:cs="Times New Roman"/>
          <w:sz w:val="24"/>
          <w:szCs w:val="24"/>
          <w:shd w:val="clear" w:color="auto" w:fill="FFFFFF"/>
          <w:lang w:val="sr-Cyrl-RS"/>
        </w:rPr>
        <w:t>кошуља кратак рукав</w:t>
      </w:r>
      <w:r w:rsidR="00922404" w:rsidRPr="00AC40F8">
        <w:rPr>
          <w:rFonts w:ascii="Times New Roman" w:hAnsi="Times New Roman" w:cs="Times New Roman"/>
          <w:sz w:val="24"/>
          <w:szCs w:val="24"/>
          <w:shd w:val="clear" w:color="auto" w:fill="FFFFFF"/>
          <w:lang w:val="sr-Cyrl-RS"/>
        </w:rPr>
        <w:t>, пуловер,</w:t>
      </w:r>
      <w:r w:rsidR="004D16EF" w:rsidRPr="00AC40F8">
        <w:rPr>
          <w:rFonts w:ascii="Times New Roman" w:hAnsi="Times New Roman" w:cs="Times New Roman"/>
          <w:sz w:val="24"/>
          <w:szCs w:val="24"/>
          <w:shd w:val="clear" w:color="auto" w:fill="FFFFFF"/>
          <w:lang w:val="sr-Cyrl-RS"/>
        </w:rPr>
        <w:t xml:space="preserve"> </w:t>
      </w:r>
      <w:r w:rsidRPr="00AC40F8">
        <w:rPr>
          <w:rFonts w:ascii="Times New Roman" w:hAnsi="Times New Roman" w:cs="Times New Roman"/>
          <w:sz w:val="24"/>
          <w:szCs w:val="24"/>
          <w:shd w:val="clear" w:color="auto" w:fill="FFFFFF"/>
          <w:lang w:val="sr-Cyrl-RS"/>
        </w:rPr>
        <w:t>кравата</w:t>
      </w:r>
      <w:r w:rsidR="00922404" w:rsidRPr="00AC40F8">
        <w:rPr>
          <w:rFonts w:ascii="Times New Roman" w:hAnsi="Times New Roman" w:cs="Times New Roman"/>
          <w:sz w:val="24"/>
          <w:szCs w:val="24"/>
          <w:shd w:val="clear" w:color="auto" w:fill="FFFFFF"/>
          <w:lang w:val="sr-Cyrl-RS"/>
        </w:rPr>
        <w:t>, чарапе</w:t>
      </w:r>
      <w:r w:rsidRPr="00AC40F8">
        <w:rPr>
          <w:rFonts w:ascii="Times New Roman" w:hAnsi="Times New Roman" w:cs="Times New Roman"/>
          <w:sz w:val="24"/>
          <w:szCs w:val="24"/>
          <w:shd w:val="clear" w:color="auto" w:fill="FFFFFF"/>
          <w:lang w:val="sr-Cyrl-RS"/>
        </w:rPr>
        <w:t xml:space="preserve"> и плитке ципеле</w:t>
      </w:r>
      <w:r w:rsidR="004D16EF" w:rsidRPr="00AC40F8">
        <w:rPr>
          <w:rFonts w:ascii="Times New Roman" w:hAnsi="Times New Roman" w:cs="Times New Roman"/>
          <w:sz w:val="24"/>
          <w:szCs w:val="24"/>
          <w:shd w:val="clear" w:color="auto" w:fill="FFFFFF"/>
          <w:lang w:val="sr-Cyrl-RS"/>
        </w:rPr>
        <w:t>. Наведени додатни делови редовне униформе кројем и изгледом истоветни су са деловима свечане униформе,</w:t>
      </w:r>
      <w:r w:rsidR="004C74DB">
        <w:rPr>
          <w:rFonts w:ascii="Times New Roman" w:hAnsi="Times New Roman" w:cs="Times New Roman"/>
          <w:sz w:val="24"/>
          <w:szCs w:val="24"/>
          <w:shd w:val="clear" w:color="auto" w:fill="FFFFFF"/>
          <w:lang w:val="sr-Cyrl-RS"/>
        </w:rPr>
        <w:t xml:space="preserve"> осим кошуља које су плаве боје;</w:t>
      </w:r>
    </w:p>
    <w:p w:rsidR="005A5C50" w:rsidRPr="00AC40F8" w:rsidRDefault="004D16EF" w:rsidP="001333F2">
      <w:pPr>
        <w:numPr>
          <w:ilvl w:val="0"/>
          <w:numId w:val="8"/>
        </w:numPr>
        <w:spacing w:after="0" w:line="240" w:lineRule="auto"/>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за полицијске службенике полиције опште надлежности:</w:t>
      </w:r>
    </w:p>
    <w:p w:rsidR="004D16EF" w:rsidRPr="00AC40F8" w:rsidRDefault="004D16EF" w:rsidP="004C74DB">
      <w:pPr>
        <w:numPr>
          <w:ilvl w:val="0"/>
          <w:numId w:val="9"/>
        </w:numPr>
        <w:spacing w:after="0" w:line="240" w:lineRule="auto"/>
        <w:ind w:left="1418" w:hanging="567"/>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који су ангажовани у интервентним па</w:t>
      </w:r>
      <w:r w:rsidR="004C74DB">
        <w:rPr>
          <w:rFonts w:ascii="Times New Roman" w:hAnsi="Times New Roman" w:cs="Times New Roman"/>
          <w:sz w:val="24"/>
          <w:szCs w:val="24"/>
          <w:lang w:val="sr-Cyrl-RS"/>
        </w:rPr>
        <w:t>тролама: шлем и заштитни прслук;</w:t>
      </w:r>
    </w:p>
    <w:p w:rsidR="004D16EF" w:rsidRPr="00AC40F8" w:rsidRDefault="004D16EF" w:rsidP="001333F2">
      <w:pPr>
        <w:numPr>
          <w:ilvl w:val="0"/>
          <w:numId w:val="9"/>
        </w:numPr>
        <w:spacing w:after="0" w:line="240" w:lineRule="auto"/>
        <w:ind w:left="1418" w:hanging="52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који обављају полицијске послове уз коришћење бицикла: кратке пан</w:t>
      </w:r>
      <w:r w:rsidR="004C74DB">
        <w:rPr>
          <w:rFonts w:ascii="Times New Roman" w:hAnsi="Times New Roman" w:cs="Times New Roman"/>
          <w:sz w:val="24"/>
          <w:szCs w:val="24"/>
          <w:lang w:val="sr-Cyrl-RS"/>
        </w:rPr>
        <w:t>талоне и бициклистичке рукавице;</w:t>
      </w:r>
    </w:p>
    <w:p w:rsidR="004D16EF" w:rsidRPr="00AC40F8" w:rsidRDefault="004D16EF" w:rsidP="001333F2">
      <w:pPr>
        <w:numPr>
          <w:ilvl w:val="0"/>
          <w:numId w:val="9"/>
        </w:numPr>
        <w:spacing w:after="0" w:line="240" w:lineRule="auto"/>
        <w:ind w:left="1418" w:hanging="52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који обављају полицијске послове уз коришћење мопеда: панталоне, мотоциклистичке ру</w:t>
      </w:r>
      <w:r w:rsidR="004C74DB">
        <w:rPr>
          <w:rFonts w:ascii="Times New Roman" w:hAnsi="Times New Roman" w:cs="Times New Roman"/>
          <w:sz w:val="24"/>
          <w:szCs w:val="24"/>
          <w:lang w:val="sr-Cyrl-RS"/>
        </w:rPr>
        <w:t>кавице и мотициклистичка кацига</w:t>
      </w:r>
      <w:r w:rsidR="004C74DB">
        <w:rPr>
          <w:rFonts w:ascii="Times New Roman" w:hAnsi="Times New Roman" w:cs="Times New Roman"/>
          <w:sz w:val="24"/>
          <w:szCs w:val="24"/>
          <w:lang w:val="sr-Latn-RS"/>
        </w:rPr>
        <w:t>;</w:t>
      </w:r>
    </w:p>
    <w:p w:rsidR="009E5EE4" w:rsidRPr="00AC40F8" w:rsidRDefault="004D16EF" w:rsidP="001333F2">
      <w:pPr>
        <w:numPr>
          <w:ilvl w:val="0"/>
          <w:numId w:val="9"/>
        </w:numPr>
        <w:spacing w:after="0" w:line="240" w:lineRule="auto"/>
        <w:ind w:left="1418" w:hanging="52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који обављају полицијске послове на води: у летњим условима – кратке панталоне, дуге панталоне од водоотпорног материјала</w:t>
      </w:r>
      <w:r w:rsidR="00C96DE3">
        <w:rPr>
          <w:rFonts w:ascii="Times New Roman" w:hAnsi="Times New Roman" w:cs="Times New Roman"/>
          <w:sz w:val="24"/>
          <w:szCs w:val="24"/>
          <w:lang w:val="sr-Cyrl-RS"/>
        </w:rPr>
        <w:t xml:space="preserve"> и неопре</w:t>
      </w:r>
      <w:r w:rsidR="00A15582" w:rsidRPr="00AC40F8">
        <w:rPr>
          <w:rFonts w:ascii="Times New Roman" w:hAnsi="Times New Roman" w:cs="Times New Roman"/>
          <w:sz w:val="24"/>
          <w:szCs w:val="24"/>
          <w:lang w:val="sr-Cyrl-RS"/>
        </w:rPr>
        <w:t>нске патике; у зимским условима – комбинезон од водоотпорног материјала, јакна са улошком и крагном од водоотпорног материјала са уграђеном капуљачом и појасом за спасавање, рукавице и водонепропустљива дубока ципела (патик</w:t>
      </w:r>
      <w:r w:rsidR="004C74DB">
        <w:rPr>
          <w:rFonts w:ascii="Times New Roman" w:hAnsi="Times New Roman" w:cs="Times New Roman"/>
          <w:sz w:val="24"/>
          <w:szCs w:val="24"/>
          <w:lang w:val="sr-Cyrl-RS"/>
        </w:rPr>
        <w:t>а) од лаког материјала;</w:t>
      </w:r>
    </w:p>
    <w:p w:rsidR="009E5EE4" w:rsidRPr="00AC40F8" w:rsidRDefault="00A15582" w:rsidP="001333F2">
      <w:pPr>
        <w:numPr>
          <w:ilvl w:val="0"/>
          <w:numId w:val="9"/>
        </w:numPr>
        <w:spacing w:after="0" w:line="240" w:lineRule="auto"/>
        <w:ind w:left="1418" w:hanging="52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који обављају полицијске послове</w:t>
      </w:r>
      <w:r w:rsidR="009E5EE4"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RS"/>
        </w:rPr>
        <w:t>у екстремно хладним условима</w:t>
      </w:r>
      <w:r w:rsidR="005A1C0A" w:rsidRPr="00AC40F8">
        <w:rPr>
          <w:rFonts w:ascii="Times New Roman" w:hAnsi="Times New Roman" w:cs="Times New Roman"/>
          <w:sz w:val="24"/>
          <w:szCs w:val="24"/>
          <w:lang w:val="sr-Cyrl-RS"/>
        </w:rPr>
        <w:t xml:space="preserve"> на планинама</w:t>
      </w:r>
      <w:r w:rsidR="009E5EE4" w:rsidRPr="00AC40F8">
        <w:rPr>
          <w:rFonts w:ascii="Times New Roman" w:hAnsi="Times New Roman" w:cs="Times New Roman"/>
          <w:sz w:val="24"/>
          <w:szCs w:val="24"/>
          <w:lang w:val="sr-Cyrl-RS"/>
        </w:rPr>
        <w:t>: ски јакна, ски панталоне, џемпер са рол крагном, ски рукавице, камашна, капа са заштитом за уши и ски чизме;</w:t>
      </w:r>
    </w:p>
    <w:p w:rsidR="009E5EE4" w:rsidRPr="00AC40F8" w:rsidRDefault="009E5EE4" w:rsidP="001333F2">
      <w:pPr>
        <w:numPr>
          <w:ilvl w:val="0"/>
          <w:numId w:val="8"/>
        </w:numPr>
        <w:spacing w:after="0" w:line="240" w:lineRule="auto"/>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за полицијске службенике саобраћајне полиције:</w:t>
      </w:r>
    </w:p>
    <w:p w:rsidR="009E5EE4" w:rsidRPr="00AC40F8" w:rsidRDefault="009E5EE4" w:rsidP="001333F2">
      <w:pPr>
        <w:numPr>
          <w:ilvl w:val="0"/>
          <w:numId w:val="10"/>
        </w:numPr>
        <w:tabs>
          <w:tab w:val="left" w:pos="993"/>
        </w:tabs>
        <w:spacing w:after="0" w:line="240" w:lineRule="auto"/>
        <w:ind w:hanging="577"/>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пиштаљка са плетеницом, таб</w:t>
      </w:r>
      <w:r w:rsidR="004C74DB">
        <w:rPr>
          <w:rFonts w:ascii="Times New Roman" w:hAnsi="Times New Roman" w:cs="Times New Roman"/>
          <w:sz w:val="24"/>
          <w:szCs w:val="24"/>
          <w:lang w:val="sr-Cyrl-RS"/>
        </w:rPr>
        <w:t>лица са натписом „стоп полиција</w:t>
      </w:r>
      <w:r w:rsidR="004C74DB" w:rsidRPr="004C74DB">
        <w:rPr>
          <w:rFonts w:ascii="Times New Roman" w:hAnsi="Times New Roman" w:cs="Times New Roman"/>
          <w:bCs/>
          <w:sz w:val="24"/>
          <w:szCs w:val="24"/>
          <w:lang w:val="sr-Cyrl-CS"/>
        </w:rPr>
        <w:t>”</w:t>
      </w:r>
      <w:r w:rsidRPr="00AC40F8">
        <w:rPr>
          <w:rFonts w:ascii="Times New Roman" w:hAnsi="Times New Roman" w:cs="Times New Roman"/>
          <w:sz w:val="24"/>
          <w:szCs w:val="24"/>
          <w:lang w:val="sr-Cyrl-RS"/>
        </w:rPr>
        <w:t>, рефлектујући прслук и рефлектују</w:t>
      </w:r>
      <w:r w:rsidR="004C74DB">
        <w:rPr>
          <w:rFonts w:ascii="Times New Roman" w:hAnsi="Times New Roman" w:cs="Times New Roman"/>
          <w:sz w:val="24"/>
          <w:szCs w:val="24"/>
          <w:lang w:val="sr-Cyrl-RS"/>
        </w:rPr>
        <w:t>ћи водоотпорни дводелни комплет;</w:t>
      </w:r>
    </w:p>
    <w:p w:rsidR="009E5EE4" w:rsidRPr="00AC40F8" w:rsidRDefault="009E5EE4" w:rsidP="001333F2">
      <w:pPr>
        <w:numPr>
          <w:ilvl w:val="0"/>
          <w:numId w:val="10"/>
        </w:numPr>
        <w:tabs>
          <w:tab w:val="left" w:pos="993"/>
        </w:tabs>
        <w:spacing w:after="0" w:line="240" w:lineRule="auto"/>
        <w:ind w:hanging="577"/>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који обављају полицијске послове уз коришћење мотоцикла: </w:t>
      </w:r>
      <w:r w:rsidR="001C6069" w:rsidRPr="00AC40F8">
        <w:rPr>
          <w:rFonts w:ascii="Times New Roman" w:hAnsi="Times New Roman" w:cs="Times New Roman"/>
          <w:sz w:val="24"/>
          <w:szCs w:val="24"/>
          <w:lang w:val="sr-Cyrl-RS"/>
        </w:rPr>
        <w:t>мотоциклистичко</w:t>
      </w:r>
      <w:r w:rsidR="00FF7ECF" w:rsidRPr="00AC40F8">
        <w:rPr>
          <w:rFonts w:ascii="Times New Roman" w:hAnsi="Times New Roman" w:cs="Times New Roman"/>
          <w:sz w:val="24"/>
          <w:szCs w:val="24"/>
          <w:lang w:val="sr-Cyrl-RS"/>
        </w:rPr>
        <w:t xml:space="preserve"> дводелн</w:t>
      </w:r>
      <w:r w:rsidR="001C6069" w:rsidRPr="00AC40F8">
        <w:rPr>
          <w:rFonts w:ascii="Times New Roman" w:hAnsi="Times New Roman" w:cs="Times New Roman"/>
          <w:sz w:val="24"/>
          <w:szCs w:val="24"/>
          <w:lang w:val="sr-Cyrl-RS"/>
        </w:rPr>
        <w:t>о одело са елементима заштите;</w:t>
      </w:r>
      <w:r w:rsidR="00FF7ECF" w:rsidRPr="00AC40F8">
        <w:rPr>
          <w:rFonts w:ascii="Times New Roman" w:hAnsi="Times New Roman" w:cs="Times New Roman"/>
          <w:sz w:val="24"/>
          <w:szCs w:val="24"/>
          <w:lang w:val="sr-Cyrl-RS"/>
        </w:rPr>
        <w:t xml:space="preserve"> мотоциклистичке</w:t>
      </w:r>
      <w:r w:rsidR="001C6069" w:rsidRPr="00AC40F8">
        <w:rPr>
          <w:rFonts w:ascii="Times New Roman" w:hAnsi="Times New Roman" w:cs="Times New Roman"/>
          <w:sz w:val="24"/>
          <w:szCs w:val="24"/>
          <w:lang w:val="sr-Cyrl-RS"/>
        </w:rPr>
        <w:t xml:space="preserve"> чизме и мотоциклистичке патике;</w:t>
      </w:r>
      <w:r w:rsidR="00FF7ECF" w:rsidRPr="00AC40F8">
        <w:rPr>
          <w:rFonts w:ascii="Times New Roman" w:hAnsi="Times New Roman" w:cs="Times New Roman"/>
          <w:sz w:val="24"/>
          <w:szCs w:val="24"/>
          <w:lang w:val="sr-Cyrl-RS"/>
        </w:rPr>
        <w:t xml:space="preserve"> мотоциклистичка кацига</w:t>
      </w:r>
      <w:r w:rsidR="001C6069" w:rsidRPr="00AC40F8">
        <w:rPr>
          <w:rFonts w:ascii="Times New Roman" w:hAnsi="Times New Roman" w:cs="Times New Roman"/>
          <w:sz w:val="24"/>
          <w:szCs w:val="24"/>
          <w:lang w:val="sr-Cyrl-RS"/>
        </w:rPr>
        <w:t>;</w:t>
      </w:r>
      <w:r w:rsidR="00FF7ECF" w:rsidRPr="00AC40F8">
        <w:rPr>
          <w:rFonts w:ascii="Times New Roman" w:hAnsi="Times New Roman" w:cs="Times New Roman"/>
          <w:sz w:val="24"/>
          <w:szCs w:val="24"/>
          <w:lang w:val="sr-Cyrl-RS"/>
        </w:rPr>
        <w:t xml:space="preserve"> поткапа за кацигу (мото поткапа)</w:t>
      </w:r>
      <w:r w:rsidR="001C6069" w:rsidRPr="00AC40F8">
        <w:rPr>
          <w:rFonts w:ascii="Times New Roman" w:hAnsi="Times New Roman" w:cs="Times New Roman"/>
          <w:sz w:val="24"/>
          <w:szCs w:val="24"/>
          <w:lang w:val="sr-Cyrl-RS"/>
        </w:rPr>
        <w:t>;</w:t>
      </w:r>
      <w:r w:rsidR="00FF7ECF" w:rsidRPr="00AC40F8">
        <w:rPr>
          <w:rFonts w:ascii="Times New Roman" w:hAnsi="Times New Roman" w:cs="Times New Roman"/>
          <w:sz w:val="24"/>
          <w:szCs w:val="24"/>
          <w:lang w:val="sr-Cyrl-RS"/>
        </w:rPr>
        <w:t xml:space="preserve"> мотоциклистичке рукавице</w:t>
      </w:r>
      <w:r w:rsidR="001C6069" w:rsidRPr="00AC40F8">
        <w:rPr>
          <w:rFonts w:ascii="Times New Roman" w:hAnsi="Times New Roman" w:cs="Times New Roman"/>
          <w:sz w:val="24"/>
          <w:szCs w:val="24"/>
          <w:lang w:val="sr-Cyrl-RS"/>
        </w:rPr>
        <w:t xml:space="preserve">; </w:t>
      </w:r>
      <w:r w:rsidR="00E75D2E" w:rsidRPr="00AC40F8">
        <w:rPr>
          <w:rFonts w:ascii="Times New Roman" w:hAnsi="Times New Roman" w:cs="Times New Roman"/>
          <w:sz w:val="24"/>
          <w:szCs w:val="24"/>
          <w:lang w:val="sr-Cyrl-RS"/>
        </w:rPr>
        <w:t>мотоциклистички ранац</w:t>
      </w:r>
      <w:r w:rsidR="004C74DB">
        <w:rPr>
          <w:rFonts w:ascii="Times New Roman" w:hAnsi="Times New Roman" w:cs="Times New Roman"/>
          <w:sz w:val="24"/>
          <w:szCs w:val="24"/>
          <w:lang w:val="sr-Cyrl-RS"/>
        </w:rPr>
        <w:t xml:space="preserve"> и текстилни заштитни појас;</w:t>
      </w:r>
    </w:p>
    <w:p w:rsidR="009E5EE4" w:rsidRPr="00AC40F8" w:rsidRDefault="009E5EE4" w:rsidP="001333F2">
      <w:pPr>
        <w:numPr>
          <w:ilvl w:val="0"/>
          <w:numId w:val="10"/>
        </w:numPr>
        <w:tabs>
          <w:tab w:val="left" w:pos="993"/>
        </w:tabs>
        <w:spacing w:after="0" w:line="240" w:lineRule="auto"/>
        <w:ind w:hanging="577"/>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који обављају полицијске послове на планинама у екстремно хладним условима: ски јакна, ски панталоне, џемпер са рол крагном, ски рукавице, камашна, капа са заштитом за уши и ски чизме;</w:t>
      </w:r>
    </w:p>
    <w:p w:rsidR="00500285" w:rsidRPr="00AC40F8" w:rsidRDefault="00FF7ECF" w:rsidP="001333F2">
      <w:pPr>
        <w:numPr>
          <w:ilvl w:val="0"/>
          <w:numId w:val="8"/>
        </w:numPr>
        <w:spacing w:after="0" w:line="240" w:lineRule="auto"/>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за полицијске службенике </w:t>
      </w:r>
      <w:r w:rsidR="00872536" w:rsidRPr="00AC40F8">
        <w:rPr>
          <w:rFonts w:ascii="Times New Roman" w:hAnsi="Times New Roman" w:cs="Times New Roman"/>
          <w:sz w:val="24"/>
          <w:szCs w:val="24"/>
          <w:lang w:val="sr-Cyrl-RS"/>
        </w:rPr>
        <w:t>граничне полиције који управљају квадовима: кацига, мотоциклистичко дводелно одело, заштитне-мотоциклистичке рукавице и поткапа за кацигу (</w:t>
      </w:r>
      <w:r w:rsidR="004C74DB">
        <w:rPr>
          <w:rFonts w:ascii="Times New Roman" w:hAnsi="Times New Roman" w:cs="Times New Roman"/>
          <w:sz w:val="24"/>
          <w:szCs w:val="24"/>
          <w:lang w:val="sr-Cyrl-RS"/>
        </w:rPr>
        <w:t>мото поткапа);</w:t>
      </w:r>
    </w:p>
    <w:p w:rsidR="00500285" w:rsidRPr="00AC40F8" w:rsidRDefault="00500285" w:rsidP="001333F2">
      <w:pPr>
        <w:numPr>
          <w:ilvl w:val="0"/>
          <w:numId w:val="8"/>
        </w:numPr>
        <w:spacing w:after="0" w:line="240" w:lineRule="auto"/>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за полицијске службенике Жандармерије: кратке панталоне и неопр</w:t>
      </w:r>
      <w:r w:rsidR="00C96DE3">
        <w:rPr>
          <w:rFonts w:ascii="Times New Roman" w:hAnsi="Times New Roman" w:cs="Times New Roman"/>
          <w:sz w:val="24"/>
          <w:szCs w:val="24"/>
          <w:lang w:val="sr-Cyrl-RS"/>
        </w:rPr>
        <w:t>е</w:t>
      </w:r>
      <w:r w:rsidRPr="00AC40F8">
        <w:rPr>
          <w:rFonts w:ascii="Times New Roman" w:hAnsi="Times New Roman" w:cs="Times New Roman"/>
          <w:sz w:val="24"/>
          <w:szCs w:val="24"/>
          <w:lang w:val="sr-Cyrl-RS"/>
        </w:rPr>
        <w:t>нске патике за рониоце и друге полицијске службенике који послове обаљају на води; мотоциклистичка јакна (блуза) и мотоциклистичке рукавице за полицијске службенике који у</w:t>
      </w:r>
      <w:r w:rsidR="005B7B24">
        <w:rPr>
          <w:rFonts w:ascii="Times New Roman" w:hAnsi="Times New Roman" w:cs="Times New Roman"/>
          <w:sz w:val="24"/>
          <w:szCs w:val="24"/>
          <w:lang w:val="sr-Cyrl-RS"/>
        </w:rPr>
        <w:t>п</w:t>
      </w:r>
      <w:r w:rsidRPr="00AC40F8">
        <w:rPr>
          <w:rFonts w:ascii="Times New Roman" w:hAnsi="Times New Roman" w:cs="Times New Roman"/>
          <w:sz w:val="24"/>
          <w:szCs w:val="24"/>
          <w:lang w:val="sr-Cyrl-RS"/>
        </w:rPr>
        <w:t>рављају мотоциклима - квадовима; ски јакна, ски панталоне, џемпер са рол крагном, ски рукавице, капа са заштитом за уши и ски чизме за полицијске службенике који обављају полицијске послове у зимским условима;</w:t>
      </w:r>
    </w:p>
    <w:p w:rsidR="00872536" w:rsidRPr="00AC40F8" w:rsidRDefault="00500285" w:rsidP="001333F2">
      <w:pPr>
        <w:numPr>
          <w:ilvl w:val="0"/>
          <w:numId w:val="8"/>
        </w:numPr>
        <w:spacing w:after="0" w:line="240" w:lineRule="auto"/>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за припаднике ватрогасно-спасилачких јединица:</w:t>
      </w:r>
    </w:p>
    <w:p w:rsidR="009F6B5C" w:rsidRPr="00AC40F8" w:rsidRDefault="00500285" w:rsidP="001333F2">
      <w:pPr>
        <w:numPr>
          <w:ilvl w:val="0"/>
          <w:numId w:val="11"/>
        </w:numPr>
        <w:spacing w:after="0" w:line="240" w:lineRule="auto"/>
        <w:ind w:left="1418" w:hanging="567"/>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рефлектујући прслук и рефлектујући водоотпорни комплет;</w:t>
      </w:r>
    </w:p>
    <w:p w:rsidR="009F6B5C" w:rsidRPr="00AC40F8" w:rsidRDefault="00FF7ECF" w:rsidP="001333F2">
      <w:pPr>
        <w:numPr>
          <w:ilvl w:val="0"/>
          <w:numId w:val="11"/>
        </w:numPr>
        <w:spacing w:after="0" w:line="240" w:lineRule="auto"/>
        <w:ind w:left="1418" w:hanging="567"/>
        <w:jc w:val="both"/>
        <w:rPr>
          <w:rFonts w:ascii="Times New Roman" w:hAnsi="Times New Roman" w:cs="Times New Roman"/>
          <w:sz w:val="24"/>
          <w:szCs w:val="24"/>
          <w:lang w:val="sr-Cyrl-RS"/>
        </w:rPr>
      </w:pPr>
      <w:r w:rsidRPr="00AC40F8">
        <w:rPr>
          <w:rFonts w:ascii="Times New Roman" w:hAnsi="Times New Roman" w:cs="Times New Roman"/>
          <w:sz w:val="24"/>
          <w:szCs w:val="24"/>
        </w:rPr>
        <w:lastRenderedPageBreak/>
        <w:t>јакна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са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улошком</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панталоне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са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без</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улошка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плитке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дубоке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ципеле</w:t>
      </w:r>
      <w:r w:rsidR="009F6B5C" w:rsidRPr="00AC40F8">
        <w:rPr>
          <w:rFonts w:ascii="Times New Roman" w:hAnsi="Times New Roman" w:cs="Times New Roman"/>
          <w:sz w:val="24"/>
          <w:szCs w:val="24"/>
          <w:lang w:val="sr-Cyrl-RS"/>
        </w:rPr>
        <w:t>,</w:t>
      </w:r>
    </w:p>
    <w:p w:rsidR="00872536" w:rsidRPr="00AC40F8" w:rsidRDefault="00FF7ECF" w:rsidP="001333F2">
      <w:pPr>
        <w:spacing w:after="0" w:line="240" w:lineRule="auto"/>
        <w:ind w:left="1418"/>
        <w:jc w:val="both"/>
        <w:rPr>
          <w:rFonts w:ascii="Times New Roman" w:hAnsi="Times New Roman" w:cs="Times New Roman"/>
          <w:sz w:val="24"/>
          <w:szCs w:val="24"/>
          <w:lang w:val="sr-Cyrl-RS"/>
        </w:rPr>
      </w:pPr>
      <w:proofErr w:type="gramStart"/>
      <w:r w:rsidRPr="00AC40F8">
        <w:rPr>
          <w:rFonts w:ascii="Times New Roman" w:hAnsi="Times New Roman" w:cs="Times New Roman"/>
          <w:sz w:val="24"/>
          <w:szCs w:val="24"/>
        </w:rPr>
        <w:t>џемпер</w:t>
      </w:r>
      <w:proofErr w:type="gramEnd"/>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са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рол</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крагном</w:t>
      </w:r>
      <w:r w:rsidR="00227888" w:rsidRPr="00AC40F8">
        <w:rPr>
          <w:rFonts w:ascii="Times New Roman" w:hAnsi="Times New Roman" w:cs="Times New Roman"/>
          <w:sz w:val="24"/>
          <w:szCs w:val="24"/>
          <w:lang w:val="sr-Cyrl-RS"/>
        </w:rPr>
        <w:t xml:space="preserve"> и </w:t>
      </w:r>
      <w:r w:rsidR="00227888" w:rsidRPr="00AC40F8">
        <w:rPr>
          <w:rFonts w:ascii="Times New Roman" w:hAnsi="Times New Roman" w:cs="Times New Roman"/>
          <w:sz w:val="24"/>
          <w:szCs w:val="24"/>
          <w:lang w:val="sr-Cyrl-CS"/>
        </w:rPr>
        <w:t>зимска (вунена) капа</w:t>
      </w:r>
      <w:r w:rsidR="009F6B5C" w:rsidRPr="00AC40F8">
        <w:rPr>
          <w:rFonts w:ascii="Times New Roman" w:hAnsi="Times New Roman" w:cs="Times New Roman"/>
          <w:sz w:val="24"/>
          <w:szCs w:val="24"/>
          <w:lang w:val="sr-Cyrl-RS"/>
        </w:rPr>
        <w:t>;</w:t>
      </w:r>
    </w:p>
    <w:p w:rsidR="00227888" w:rsidRPr="00AC40F8" w:rsidRDefault="00227888" w:rsidP="001333F2">
      <w:pPr>
        <w:numPr>
          <w:ilvl w:val="0"/>
          <w:numId w:val="11"/>
        </w:numPr>
        <w:tabs>
          <w:tab w:val="left" w:pos="1418"/>
        </w:tabs>
        <w:spacing w:after="0" w:line="240" w:lineRule="auto"/>
        <w:ind w:left="1418" w:hanging="580"/>
        <w:jc w:val="both"/>
        <w:rPr>
          <w:rFonts w:ascii="Times New Roman" w:hAnsi="Times New Roman" w:cs="Times New Roman"/>
          <w:sz w:val="24"/>
          <w:szCs w:val="24"/>
          <w:lang w:val="sr-Cyrl-CS"/>
        </w:rPr>
      </w:pPr>
      <w:r w:rsidRPr="00AC40F8">
        <w:rPr>
          <w:rFonts w:ascii="Times New Roman" w:hAnsi="Times New Roman" w:cs="Times New Roman"/>
          <w:sz w:val="24"/>
          <w:szCs w:val="24"/>
          <w:lang w:val="sr-Cyrl-CS"/>
        </w:rPr>
        <w:t>који обављају послове инструктор</w:t>
      </w:r>
      <w:r w:rsidR="009F6B5C" w:rsidRPr="00AC40F8">
        <w:rPr>
          <w:rFonts w:ascii="Times New Roman" w:hAnsi="Times New Roman" w:cs="Times New Roman"/>
          <w:sz w:val="24"/>
          <w:szCs w:val="24"/>
          <w:lang w:val="sr-Cyrl-CS"/>
        </w:rPr>
        <w:t xml:space="preserve">а на курсевима и обукама: радни  </w:t>
      </w:r>
      <w:r w:rsidRPr="00AC40F8">
        <w:rPr>
          <w:rFonts w:ascii="Times New Roman" w:hAnsi="Times New Roman" w:cs="Times New Roman"/>
          <w:sz w:val="24"/>
          <w:szCs w:val="24"/>
          <w:lang w:val="sr-Cyrl-CS"/>
        </w:rPr>
        <w:t>комбинезон са термоулошком, опасач са додацима и рукавице</w:t>
      </w:r>
      <w:r w:rsidR="009F6B5C" w:rsidRPr="00AC40F8">
        <w:rPr>
          <w:rFonts w:ascii="Times New Roman" w:hAnsi="Times New Roman" w:cs="Times New Roman"/>
          <w:sz w:val="24"/>
          <w:szCs w:val="24"/>
          <w:lang w:val="sr-Cyrl-CS"/>
        </w:rPr>
        <w:t>;</w:t>
      </w:r>
    </w:p>
    <w:p w:rsidR="00D00158" w:rsidRPr="00AC40F8" w:rsidRDefault="009F6B5C" w:rsidP="001333F2">
      <w:pPr>
        <w:numPr>
          <w:ilvl w:val="0"/>
          <w:numId w:val="11"/>
        </w:numPr>
        <w:tabs>
          <w:tab w:val="left" w:pos="1418"/>
        </w:tabs>
        <w:spacing w:after="0" w:line="240" w:lineRule="auto"/>
        <w:ind w:left="1418" w:hanging="580"/>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који обављају послове одржавања ватрогасно-спасилачких уређаја, справа и опреме: заштитно обележавајући делови за одређене намене – прслук и комбинезон са улошком.</w:t>
      </w:r>
    </w:p>
    <w:p w:rsidR="009F6B5C" w:rsidRPr="00AC40F8" w:rsidRDefault="009F6B5C" w:rsidP="001333F2">
      <w:pPr>
        <w:tabs>
          <w:tab w:val="left" w:pos="1418"/>
        </w:tabs>
        <w:spacing w:after="0" w:line="240" w:lineRule="auto"/>
        <w:ind w:left="1418"/>
        <w:jc w:val="both"/>
        <w:rPr>
          <w:rFonts w:ascii="Times New Roman" w:hAnsi="Times New Roman" w:cs="Times New Roman"/>
          <w:sz w:val="24"/>
          <w:szCs w:val="24"/>
          <w:lang w:val="sr-Cyrl-RS"/>
        </w:rPr>
      </w:pPr>
    </w:p>
    <w:p w:rsidR="002F0A2E" w:rsidRPr="00AC40F8" w:rsidRDefault="00FF7ECF" w:rsidP="001333F2">
      <w:pPr>
        <w:spacing w:after="0" w:line="240" w:lineRule="auto"/>
        <w:jc w:val="center"/>
        <w:rPr>
          <w:rFonts w:ascii="Times New Roman" w:hAnsi="Times New Roman" w:cs="Times New Roman"/>
          <w:sz w:val="24"/>
          <w:szCs w:val="24"/>
          <w:lang w:val="sr-Latn-RS"/>
        </w:rPr>
      </w:pPr>
      <w:r w:rsidRPr="00AC40F8">
        <w:rPr>
          <w:rFonts w:ascii="Times New Roman" w:hAnsi="Times New Roman" w:cs="Times New Roman"/>
          <w:b/>
          <w:sz w:val="24"/>
          <w:szCs w:val="24"/>
        </w:rPr>
        <w:t>Интервентна</w:t>
      </w:r>
      <w:r w:rsidRPr="00AC40F8">
        <w:rPr>
          <w:rFonts w:ascii="Times New Roman" w:hAnsi="Times New Roman" w:cs="Times New Roman"/>
          <w:b/>
          <w:sz w:val="24"/>
          <w:szCs w:val="24"/>
          <w:lang w:val="sr-Latn-RS"/>
        </w:rPr>
        <w:t xml:space="preserve"> </w:t>
      </w:r>
      <w:r w:rsidRPr="00AC40F8">
        <w:rPr>
          <w:rFonts w:ascii="Times New Roman" w:hAnsi="Times New Roman" w:cs="Times New Roman"/>
          <w:b/>
          <w:sz w:val="24"/>
          <w:szCs w:val="24"/>
        </w:rPr>
        <w:t>униформа</w:t>
      </w:r>
    </w:p>
    <w:p w:rsidR="00217BB3" w:rsidRPr="00AC40F8" w:rsidRDefault="00217BB3" w:rsidP="001333F2">
      <w:pPr>
        <w:spacing w:after="0" w:line="240" w:lineRule="auto"/>
        <w:jc w:val="center"/>
        <w:rPr>
          <w:rFonts w:ascii="Times New Roman" w:hAnsi="Times New Roman" w:cs="Times New Roman"/>
          <w:sz w:val="24"/>
          <w:szCs w:val="24"/>
          <w:lang w:val="sr-Cyrl-RS"/>
        </w:rPr>
      </w:pPr>
    </w:p>
    <w:p w:rsidR="002F0A2E" w:rsidRPr="00AC40F8" w:rsidRDefault="00FF7ECF" w:rsidP="001333F2">
      <w:pPr>
        <w:spacing w:after="0" w:line="240" w:lineRule="auto"/>
        <w:jc w:val="center"/>
        <w:rPr>
          <w:rFonts w:ascii="Times New Roman" w:hAnsi="Times New Roman" w:cs="Times New Roman"/>
          <w:b/>
          <w:sz w:val="24"/>
          <w:szCs w:val="24"/>
          <w:lang w:val="sr-Latn-RS"/>
        </w:rPr>
      </w:pPr>
      <w:r w:rsidRPr="00AC40F8">
        <w:rPr>
          <w:rFonts w:ascii="Times New Roman" w:hAnsi="Times New Roman" w:cs="Times New Roman"/>
          <w:b/>
          <w:sz w:val="24"/>
          <w:szCs w:val="24"/>
        </w:rPr>
        <w:t>Члан</w:t>
      </w:r>
      <w:r w:rsidR="00A05819">
        <w:rPr>
          <w:rFonts w:ascii="Times New Roman" w:hAnsi="Times New Roman" w:cs="Times New Roman"/>
          <w:b/>
          <w:sz w:val="24"/>
          <w:szCs w:val="24"/>
          <w:lang w:val="sr-Latn-RS"/>
        </w:rPr>
        <w:t xml:space="preserve"> 8</w:t>
      </w:r>
      <w:r w:rsidRPr="00AC40F8">
        <w:rPr>
          <w:rFonts w:ascii="Times New Roman" w:hAnsi="Times New Roman" w:cs="Times New Roman"/>
          <w:b/>
          <w:sz w:val="24"/>
          <w:szCs w:val="24"/>
          <w:lang w:val="sr-Latn-RS"/>
        </w:rPr>
        <w:t>.</w:t>
      </w:r>
    </w:p>
    <w:p w:rsidR="00A54196" w:rsidRPr="00AC40F8" w:rsidRDefault="00F47E50"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Интервентну униформу задужују: </w:t>
      </w:r>
    </w:p>
    <w:p w:rsidR="00A54196" w:rsidRPr="00AC40F8" w:rsidRDefault="00F47E50" w:rsidP="001333F2">
      <w:pPr>
        <w:numPr>
          <w:ilvl w:val="0"/>
          <w:numId w:val="12"/>
        </w:numPr>
        <w:spacing w:after="0" w:line="240" w:lineRule="auto"/>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полицијски службеници </w:t>
      </w:r>
      <w:r w:rsidR="00A54196" w:rsidRPr="00AC40F8">
        <w:rPr>
          <w:rFonts w:ascii="Times New Roman" w:hAnsi="Times New Roman" w:cs="Times New Roman"/>
          <w:sz w:val="24"/>
          <w:szCs w:val="24"/>
          <w:lang w:val="sr-Cyrl-RS"/>
        </w:rPr>
        <w:t>Специјалне антитерористичке јединице (</w:t>
      </w:r>
      <w:r w:rsidR="00D62FC9">
        <w:rPr>
          <w:rFonts w:ascii="Times New Roman" w:hAnsi="Times New Roman" w:cs="Times New Roman"/>
          <w:sz w:val="24"/>
          <w:szCs w:val="24"/>
          <w:lang w:val="sr-Cyrl-RS"/>
        </w:rPr>
        <w:t xml:space="preserve">у даљем тексту: </w:t>
      </w:r>
      <w:r w:rsidR="00A54196" w:rsidRPr="00AC40F8">
        <w:rPr>
          <w:rFonts w:ascii="Times New Roman" w:hAnsi="Times New Roman" w:cs="Times New Roman"/>
          <w:sz w:val="24"/>
          <w:szCs w:val="24"/>
          <w:lang w:val="sr-Cyrl-RS"/>
        </w:rPr>
        <w:t>САЈ);</w:t>
      </w:r>
    </w:p>
    <w:p w:rsidR="00E17862" w:rsidRPr="00AC40F8" w:rsidRDefault="00A54196" w:rsidP="001333F2">
      <w:pPr>
        <w:numPr>
          <w:ilvl w:val="0"/>
          <w:numId w:val="12"/>
        </w:numPr>
        <w:spacing w:after="0" w:line="240" w:lineRule="auto"/>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пол</w:t>
      </w:r>
      <w:r w:rsidR="00E17862" w:rsidRPr="00AC40F8">
        <w:rPr>
          <w:rFonts w:ascii="Times New Roman" w:hAnsi="Times New Roman" w:cs="Times New Roman"/>
          <w:sz w:val="24"/>
          <w:szCs w:val="24"/>
          <w:lang w:val="sr-Cyrl-RS"/>
        </w:rPr>
        <w:t xml:space="preserve">ицијски службеници посебних јединица полиције: </w:t>
      </w:r>
      <w:r w:rsidRPr="00AC40F8">
        <w:rPr>
          <w:rFonts w:ascii="Times New Roman" w:hAnsi="Times New Roman" w:cs="Times New Roman"/>
          <w:sz w:val="24"/>
          <w:szCs w:val="24"/>
          <w:lang w:val="sr-Cyrl-RS"/>
        </w:rPr>
        <w:t>Жандармерије</w:t>
      </w:r>
      <w:r w:rsidR="00E17862" w:rsidRPr="00AC40F8">
        <w:rPr>
          <w:rFonts w:ascii="Times New Roman" w:hAnsi="Times New Roman" w:cs="Times New Roman"/>
          <w:sz w:val="24"/>
          <w:szCs w:val="24"/>
          <w:lang w:val="sr-Cyrl-RS"/>
        </w:rPr>
        <w:t>,</w:t>
      </w:r>
      <w:r w:rsidRPr="00AC40F8">
        <w:rPr>
          <w:rFonts w:ascii="Times New Roman" w:hAnsi="Times New Roman" w:cs="Times New Roman"/>
          <w:sz w:val="24"/>
          <w:szCs w:val="24"/>
          <w:lang w:val="sr-Cyrl-RS"/>
        </w:rPr>
        <w:t xml:space="preserve"> Хеликоптерске јединице (</w:t>
      </w:r>
      <w:r w:rsidR="00D62FC9">
        <w:rPr>
          <w:rFonts w:ascii="Times New Roman" w:hAnsi="Times New Roman" w:cs="Times New Roman"/>
          <w:sz w:val="24"/>
          <w:szCs w:val="24"/>
          <w:lang w:val="sr-Cyrl-RS"/>
        </w:rPr>
        <w:t xml:space="preserve">у даљем тексту: </w:t>
      </w:r>
      <w:r w:rsidRPr="00AC40F8">
        <w:rPr>
          <w:rFonts w:ascii="Times New Roman" w:hAnsi="Times New Roman" w:cs="Times New Roman"/>
          <w:sz w:val="24"/>
          <w:szCs w:val="24"/>
          <w:lang w:val="sr-Cyrl-RS"/>
        </w:rPr>
        <w:t>ХЈ), Полицијске бр</w:t>
      </w:r>
      <w:r w:rsidR="00E17862" w:rsidRPr="00AC40F8">
        <w:rPr>
          <w:rFonts w:ascii="Times New Roman" w:hAnsi="Times New Roman" w:cs="Times New Roman"/>
          <w:sz w:val="24"/>
          <w:szCs w:val="24"/>
          <w:lang w:val="sr-Cyrl-RS"/>
        </w:rPr>
        <w:t>игаде и Интервентне јединице 92;</w:t>
      </w:r>
    </w:p>
    <w:p w:rsidR="00E17862" w:rsidRPr="00AC40F8" w:rsidRDefault="00E17862" w:rsidP="001333F2">
      <w:pPr>
        <w:numPr>
          <w:ilvl w:val="0"/>
          <w:numId w:val="12"/>
        </w:numPr>
        <w:spacing w:after="0" w:line="240" w:lineRule="auto"/>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полицијски службеници </w:t>
      </w:r>
      <w:r w:rsidR="00F47E50" w:rsidRPr="00AC40F8">
        <w:rPr>
          <w:rFonts w:ascii="Times New Roman" w:hAnsi="Times New Roman" w:cs="Times New Roman"/>
          <w:sz w:val="24"/>
          <w:szCs w:val="24"/>
          <w:lang w:val="sr-Cyrl-RS"/>
        </w:rPr>
        <w:t>ангажовани у интер</w:t>
      </w:r>
      <w:r w:rsidR="00F11131" w:rsidRPr="00AC40F8">
        <w:rPr>
          <w:rFonts w:ascii="Times New Roman" w:hAnsi="Times New Roman" w:cs="Times New Roman"/>
          <w:sz w:val="24"/>
          <w:szCs w:val="24"/>
          <w:lang w:val="sr-Cyrl-RS"/>
        </w:rPr>
        <w:t>вентним</w:t>
      </w:r>
      <w:r w:rsidR="008D38F2" w:rsidRPr="00AC40F8">
        <w:rPr>
          <w:rFonts w:ascii="Times New Roman" w:hAnsi="Times New Roman" w:cs="Times New Roman"/>
          <w:sz w:val="24"/>
          <w:szCs w:val="24"/>
          <w:lang w:val="sr-Cyrl-RS"/>
        </w:rPr>
        <w:t xml:space="preserve"> јединиц</w:t>
      </w:r>
      <w:r w:rsidR="00F11131" w:rsidRPr="00AC40F8">
        <w:rPr>
          <w:rFonts w:ascii="Times New Roman" w:hAnsi="Times New Roman" w:cs="Times New Roman"/>
          <w:sz w:val="24"/>
          <w:szCs w:val="24"/>
          <w:lang w:val="sr-Cyrl-RS"/>
        </w:rPr>
        <w:t>ама</w:t>
      </w:r>
      <w:r w:rsidR="008D38F2" w:rsidRPr="00AC40F8">
        <w:rPr>
          <w:rFonts w:ascii="Times New Roman" w:hAnsi="Times New Roman" w:cs="Times New Roman"/>
          <w:sz w:val="24"/>
          <w:szCs w:val="24"/>
          <w:lang w:val="sr-Cyrl-RS"/>
        </w:rPr>
        <w:t xml:space="preserve"> полиције </w:t>
      </w:r>
      <w:r w:rsidR="00D44830" w:rsidRPr="00AC40F8">
        <w:rPr>
          <w:rFonts w:ascii="Times New Roman" w:hAnsi="Times New Roman" w:cs="Times New Roman"/>
          <w:sz w:val="24"/>
          <w:szCs w:val="24"/>
          <w:lang w:val="sr-Cyrl-RS"/>
        </w:rPr>
        <w:t>(</w:t>
      </w:r>
      <w:r w:rsidR="00D62FC9">
        <w:rPr>
          <w:rFonts w:ascii="Times New Roman" w:hAnsi="Times New Roman" w:cs="Times New Roman"/>
          <w:sz w:val="24"/>
          <w:szCs w:val="24"/>
          <w:lang w:val="sr-Cyrl-RS"/>
        </w:rPr>
        <w:t xml:space="preserve">у даљем тексту: </w:t>
      </w:r>
      <w:r w:rsidR="00D44830" w:rsidRPr="00AC40F8">
        <w:rPr>
          <w:rFonts w:ascii="Times New Roman" w:hAnsi="Times New Roman" w:cs="Times New Roman"/>
          <w:sz w:val="24"/>
          <w:szCs w:val="24"/>
          <w:lang w:val="sr-Cyrl-RS"/>
        </w:rPr>
        <w:t xml:space="preserve">ИЈП); </w:t>
      </w:r>
    </w:p>
    <w:p w:rsidR="00E17862" w:rsidRPr="00061E50" w:rsidRDefault="00E17862" w:rsidP="001333F2">
      <w:pPr>
        <w:numPr>
          <w:ilvl w:val="0"/>
          <w:numId w:val="12"/>
        </w:numPr>
        <w:spacing w:after="0" w:line="240" w:lineRule="auto"/>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полицијски службеници граничне полиције; </w:t>
      </w:r>
    </w:p>
    <w:p w:rsidR="00061E50" w:rsidRPr="004B10BE" w:rsidRDefault="00061E50" w:rsidP="001333F2">
      <w:pPr>
        <w:numPr>
          <w:ilvl w:val="0"/>
          <w:numId w:val="12"/>
        </w:numPr>
        <w:spacing w:after="0" w:line="240" w:lineRule="auto"/>
        <w:jc w:val="both"/>
        <w:rPr>
          <w:rFonts w:ascii="Times New Roman" w:hAnsi="Times New Roman" w:cs="Times New Roman"/>
          <w:sz w:val="24"/>
          <w:szCs w:val="24"/>
          <w:lang w:val="sr-Cyrl-RS"/>
        </w:rPr>
      </w:pPr>
      <w:r w:rsidRPr="004B10BE">
        <w:rPr>
          <w:rFonts w:ascii="Times New Roman" w:hAnsi="Times New Roman" w:cs="Times New Roman"/>
          <w:sz w:val="24"/>
          <w:szCs w:val="24"/>
          <w:lang w:val="sr-Latn-RS"/>
        </w:rPr>
        <w:t xml:space="preserve">полицијски службеници Полицијске испоставе </w:t>
      </w:r>
      <w:r w:rsidR="006E2945" w:rsidRPr="004B10BE">
        <w:rPr>
          <w:rFonts w:ascii="Times New Roman" w:hAnsi="Times New Roman" w:cs="Times New Roman"/>
          <w:sz w:val="24"/>
          <w:szCs w:val="24"/>
          <w:lang w:val="sr-Latn-RS"/>
        </w:rPr>
        <w:t>за дежурство, интервенције и обезбеђење у Дежурној сл</w:t>
      </w:r>
      <w:r w:rsidR="00C96DE3" w:rsidRPr="004B10BE">
        <w:rPr>
          <w:rFonts w:ascii="Times New Roman" w:hAnsi="Times New Roman" w:cs="Times New Roman"/>
          <w:sz w:val="24"/>
          <w:szCs w:val="24"/>
          <w:lang w:val="sr-Latn-RS"/>
        </w:rPr>
        <w:t xml:space="preserve">ужби Полицијске управе у Новом </w:t>
      </w:r>
      <w:r w:rsidR="00C96DE3" w:rsidRPr="004B10BE">
        <w:rPr>
          <w:rFonts w:ascii="Times New Roman" w:hAnsi="Times New Roman" w:cs="Times New Roman"/>
          <w:sz w:val="24"/>
          <w:szCs w:val="24"/>
          <w:lang w:val="sr-Cyrl-RS"/>
        </w:rPr>
        <w:t>С</w:t>
      </w:r>
      <w:r w:rsidR="006E2945" w:rsidRPr="004B10BE">
        <w:rPr>
          <w:rFonts w:ascii="Times New Roman" w:hAnsi="Times New Roman" w:cs="Times New Roman"/>
          <w:sz w:val="24"/>
          <w:szCs w:val="24"/>
          <w:lang w:val="sr-Latn-RS"/>
        </w:rPr>
        <w:t>аду;</w:t>
      </w:r>
    </w:p>
    <w:p w:rsidR="00C96DE3" w:rsidRPr="004B10BE" w:rsidRDefault="00C96DE3" w:rsidP="001333F2">
      <w:pPr>
        <w:numPr>
          <w:ilvl w:val="0"/>
          <w:numId w:val="12"/>
        </w:numPr>
        <w:spacing w:after="0" w:line="240" w:lineRule="auto"/>
        <w:jc w:val="both"/>
        <w:rPr>
          <w:rFonts w:ascii="Times New Roman" w:hAnsi="Times New Roman" w:cs="Times New Roman"/>
          <w:sz w:val="24"/>
          <w:szCs w:val="24"/>
          <w:lang w:val="sr-Cyrl-RS"/>
        </w:rPr>
      </w:pPr>
      <w:r w:rsidRPr="004B10BE">
        <w:rPr>
          <w:rFonts w:ascii="Times New Roman" w:hAnsi="Times New Roman" w:cs="Times New Roman"/>
          <w:sz w:val="24"/>
          <w:szCs w:val="24"/>
          <w:lang w:val="sr-Cyrl-RS"/>
        </w:rPr>
        <w:t>полицијски службеници Центра за полицијску обуку и</w:t>
      </w:r>
    </w:p>
    <w:p w:rsidR="00E17862" w:rsidRPr="00AC40F8" w:rsidRDefault="00E17862" w:rsidP="001333F2">
      <w:pPr>
        <w:numPr>
          <w:ilvl w:val="0"/>
          <w:numId w:val="12"/>
        </w:numPr>
        <w:spacing w:after="0" w:line="240" w:lineRule="auto"/>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припадници ватрогасно-спасилачких јединица.</w:t>
      </w:r>
    </w:p>
    <w:p w:rsidR="00E17862" w:rsidRPr="00AC40F8" w:rsidRDefault="00E17862" w:rsidP="001333F2">
      <w:pPr>
        <w:spacing w:after="0" w:line="240" w:lineRule="auto"/>
        <w:ind w:firstLine="708"/>
        <w:jc w:val="both"/>
        <w:rPr>
          <w:rFonts w:ascii="Times New Roman" w:hAnsi="Times New Roman" w:cs="Times New Roman"/>
          <w:color w:val="000000"/>
          <w:sz w:val="24"/>
          <w:szCs w:val="24"/>
          <w:lang w:val="sr-Cyrl-RS"/>
        </w:rPr>
      </w:pPr>
      <w:r w:rsidRPr="00AC40F8">
        <w:rPr>
          <w:rFonts w:ascii="Times New Roman" w:hAnsi="Times New Roman" w:cs="Times New Roman"/>
          <w:sz w:val="24"/>
          <w:szCs w:val="24"/>
          <w:lang w:val="sr-Cyrl-RS"/>
        </w:rPr>
        <w:t xml:space="preserve">Поред полицијских службеника из става 1. овог члана, </w:t>
      </w:r>
      <w:r w:rsidRPr="00AC40F8">
        <w:rPr>
          <w:rFonts w:ascii="Times New Roman" w:hAnsi="Times New Roman" w:cs="Times New Roman"/>
          <w:color w:val="000000"/>
          <w:sz w:val="24"/>
          <w:szCs w:val="24"/>
          <w:lang w:val="sr-Cyrl-RS"/>
        </w:rPr>
        <w:t>у складу са актима министарства,  интервентну униформу задужују и одређени:</w:t>
      </w:r>
    </w:p>
    <w:p w:rsidR="00E17862" w:rsidRPr="00AC40F8" w:rsidRDefault="00E17862" w:rsidP="001333F2">
      <w:pPr>
        <w:numPr>
          <w:ilvl w:val="0"/>
          <w:numId w:val="13"/>
        </w:numPr>
        <w:spacing w:after="0" w:line="240" w:lineRule="auto"/>
        <w:jc w:val="both"/>
        <w:rPr>
          <w:rFonts w:ascii="Times New Roman" w:hAnsi="Times New Roman" w:cs="Times New Roman"/>
          <w:color w:val="000000"/>
          <w:sz w:val="24"/>
          <w:szCs w:val="24"/>
          <w:lang w:val="sr-Cyrl-RS"/>
        </w:rPr>
      </w:pPr>
      <w:r w:rsidRPr="00AC40F8">
        <w:rPr>
          <w:rFonts w:ascii="Times New Roman" w:hAnsi="Times New Roman" w:cs="Times New Roman"/>
          <w:sz w:val="24"/>
          <w:szCs w:val="24"/>
          <w:lang w:val="sr-Cyrl-RS"/>
        </w:rPr>
        <w:t>полицијски службени</w:t>
      </w:r>
      <w:r w:rsidRPr="00AC40F8">
        <w:rPr>
          <w:rFonts w:ascii="Times New Roman" w:hAnsi="Times New Roman" w:cs="Times New Roman"/>
          <w:sz w:val="24"/>
          <w:szCs w:val="24"/>
          <w:lang w:val="sr-Latn-RS"/>
        </w:rPr>
        <w:t>ци</w:t>
      </w:r>
      <w:r w:rsidRPr="00AC40F8">
        <w:rPr>
          <w:rFonts w:ascii="Times New Roman" w:hAnsi="Times New Roman" w:cs="Times New Roman"/>
          <w:sz w:val="24"/>
          <w:szCs w:val="24"/>
          <w:lang w:val="sr-Cyrl-RS"/>
        </w:rPr>
        <w:t xml:space="preserve"> Јединице за заштиту (</w:t>
      </w:r>
      <w:r w:rsidR="00D62FC9">
        <w:rPr>
          <w:rFonts w:ascii="Times New Roman" w:hAnsi="Times New Roman" w:cs="Times New Roman"/>
          <w:sz w:val="24"/>
          <w:szCs w:val="24"/>
          <w:lang w:val="sr-Cyrl-RS"/>
        </w:rPr>
        <w:t xml:space="preserve">у даљем тексту: </w:t>
      </w:r>
      <w:r w:rsidRPr="00AC40F8">
        <w:rPr>
          <w:rFonts w:ascii="Times New Roman" w:hAnsi="Times New Roman" w:cs="Times New Roman"/>
          <w:sz w:val="24"/>
          <w:szCs w:val="24"/>
          <w:lang w:val="sr-Cyrl-RS"/>
        </w:rPr>
        <w:t>ЈЗЗ)</w:t>
      </w:r>
      <w:r w:rsidRPr="00AC40F8">
        <w:rPr>
          <w:rFonts w:ascii="Times New Roman" w:hAnsi="Times New Roman" w:cs="Times New Roman"/>
          <w:sz w:val="24"/>
          <w:szCs w:val="24"/>
          <w:lang w:val="sr-Latn-RS"/>
        </w:rPr>
        <w:t xml:space="preserve"> и Јединице за обезбеђење одређених  личности и објеката (</w:t>
      </w:r>
      <w:r w:rsidR="00D62FC9">
        <w:rPr>
          <w:rFonts w:ascii="Times New Roman" w:hAnsi="Times New Roman" w:cs="Times New Roman"/>
          <w:sz w:val="24"/>
          <w:szCs w:val="24"/>
          <w:lang w:val="sr-Cyrl-RS"/>
        </w:rPr>
        <w:t xml:space="preserve">у даљем тексту: </w:t>
      </w:r>
      <w:r w:rsidRPr="00AC40F8">
        <w:rPr>
          <w:rFonts w:ascii="Times New Roman" w:hAnsi="Times New Roman" w:cs="Times New Roman"/>
          <w:sz w:val="24"/>
          <w:szCs w:val="24"/>
          <w:lang w:val="sr-Latn-RS"/>
        </w:rPr>
        <w:t>ЈЗО)</w:t>
      </w:r>
      <w:r w:rsidRPr="00AC40F8">
        <w:rPr>
          <w:rFonts w:ascii="Times New Roman" w:hAnsi="Times New Roman" w:cs="Times New Roman"/>
          <w:sz w:val="24"/>
          <w:szCs w:val="24"/>
          <w:lang w:val="sr-Cyrl-RS"/>
        </w:rPr>
        <w:t>;</w:t>
      </w:r>
    </w:p>
    <w:p w:rsidR="00E17862" w:rsidRPr="00AC40F8" w:rsidRDefault="00E17862" w:rsidP="001333F2">
      <w:pPr>
        <w:numPr>
          <w:ilvl w:val="0"/>
          <w:numId w:val="13"/>
        </w:numPr>
        <w:spacing w:after="0" w:line="240" w:lineRule="auto"/>
        <w:jc w:val="both"/>
        <w:rPr>
          <w:rFonts w:ascii="Times New Roman" w:hAnsi="Times New Roman" w:cs="Times New Roman"/>
          <w:color w:val="000000"/>
          <w:sz w:val="24"/>
          <w:szCs w:val="24"/>
          <w:lang w:val="sr-Cyrl-RS"/>
        </w:rPr>
      </w:pPr>
      <w:r w:rsidRPr="00AC40F8">
        <w:rPr>
          <w:rFonts w:ascii="Times New Roman" w:hAnsi="Times New Roman" w:cs="Times New Roman"/>
          <w:sz w:val="24"/>
          <w:szCs w:val="24"/>
          <w:lang w:val="sr-Cyrl-RS"/>
        </w:rPr>
        <w:t>полицијски службени</w:t>
      </w:r>
      <w:r w:rsidRPr="00AC40F8">
        <w:rPr>
          <w:rFonts w:ascii="Times New Roman" w:hAnsi="Times New Roman" w:cs="Times New Roman"/>
          <w:sz w:val="24"/>
          <w:szCs w:val="24"/>
          <w:lang w:val="sr-Latn-RS"/>
        </w:rPr>
        <w:t>ци</w:t>
      </w:r>
      <w:r w:rsidRPr="00AC40F8">
        <w:rPr>
          <w:rFonts w:ascii="Times New Roman" w:hAnsi="Times New Roman" w:cs="Times New Roman"/>
          <w:sz w:val="24"/>
          <w:szCs w:val="24"/>
          <w:lang w:val="sr-Cyrl-RS"/>
        </w:rPr>
        <w:t xml:space="preserve"> криминалистичке полиције и </w:t>
      </w:r>
    </w:p>
    <w:p w:rsidR="00F47E50" w:rsidRPr="004B10BE" w:rsidRDefault="00D44830" w:rsidP="001333F2">
      <w:pPr>
        <w:numPr>
          <w:ilvl w:val="0"/>
          <w:numId w:val="13"/>
        </w:numPr>
        <w:spacing w:after="0" w:line="240" w:lineRule="auto"/>
        <w:jc w:val="both"/>
        <w:rPr>
          <w:rFonts w:ascii="Times New Roman" w:hAnsi="Times New Roman" w:cs="Times New Roman"/>
          <w:sz w:val="24"/>
          <w:szCs w:val="24"/>
          <w:lang w:val="sr-Cyrl-RS"/>
        </w:rPr>
      </w:pPr>
      <w:r w:rsidRPr="004B10BE">
        <w:rPr>
          <w:rFonts w:ascii="Times New Roman" w:hAnsi="Times New Roman" w:cs="Times New Roman"/>
          <w:sz w:val="24"/>
          <w:szCs w:val="24"/>
          <w:lang w:val="sr-Cyrl-RS"/>
        </w:rPr>
        <w:t>полазници основне полицијске обуке</w:t>
      </w:r>
      <w:r w:rsidR="00C96DE3" w:rsidRPr="004B10BE">
        <w:rPr>
          <w:rFonts w:ascii="Times New Roman" w:hAnsi="Times New Roman" w:cs="Times New Roman"/>
          <w:sz w:val="24"/>
          <w:szCs w:val="24"/>
          <w:lang w:val="sr-Cyrl-RS"/>
        </w:rPr>
        <w:t xml:space="preserve">, </w:t>
      </w:r>
      <w:r w:rsidR="00C96DE3" w:rsidRPr="004B10BE">
        <w:rPr>
          <w:rFonts w:ascii="Times New Roman" w:eastAsia="Times New Roman" w:hAnsi="Times New Roman" w:cs="Times New Roman"/>
          <w:sz w:val="24"/>
          <w:szCs w:val="24"/>
          <w:lang w:val="sr-Latn-RS"/>
        </w:rPr>
        <w:t>полазници основне обуке за припаднике ватрогасно-спасилачких јединиц</w:t>
      </w:r>
      <w:r w:rsidR="00C96DE3" w:rsidRPr="004B10BE">
        <w:rPr>
          <w:rFonts w:ascii="Times New Roman" w:eastAsia="Times New Roman" w:hAnsi="Times New Roman" w:cs="Times New Roman"/>
          <w:sz w:val="24"/>
          <w:szCs w:val="24"/>
          <w:lang w:val="sr-Cyrl-RS"/>
        </w:rPr>
        <w:t>а</w:t>
      </w:r>
      <w:r w:rsidRPr="004B10BE">
        <w:rPr>
          <w:rFonts w:ascii="Times New Roman" w:hAnsi="Times New Roman" w:cs="Times New Roman"/>
          <w:sz w:val="24"/>
          <w:szCs w:val="24"/>
          <w:lang w:val="sr-Cyrl-RS"/>
        </w:rPr>
        <w:t xml:space="preserve"> </w:t>
      </w:r>
      <w:r w:rsidR="00BB0F41" w:rsidRPr="004B10BE">
        <w:rPr>
          <w:rFonts w:ascii="Times New Roman" w:hAnsi="Times New Roman" w:cs="Times New Roman"/>
          <w:sz w:val="24"/>
          <w:szCs w:val="24"/>
          <w:lang w:val="sr-Latn-RS"/>
        </w:rPr>
        <w:t>и</w:t>
      </w:r>
      <w:r w:rsidR="00D0120B" w:rsidRPr="004B10BE">
        <w:rPr>
          <w:rFonts w:ascii="Times New Roman" w:hAnsi="Times New Roman" w:cs="Times New Roman"/>
          <w:sz w:val="24"/>
          <w:szCs w:val="24"/>
          <w:lang w:val="sr-Latn-RS"/>
        </w:rPr>
        <w:t xml:space="preserve"> </w:t>
      </w:r>
      <w:r w:rsidR="00BB0F41" w:rsidRPr="004B10BE">
        <w:rPr>
          <w:rFonts w:ascii="Times New Roman" w:hAnsi="Times New Roman" w:cs="Times New Roman"/>
          <w:sz w:val="24"/>
          <w:szCs w:val="24"/>
          <w:lang w:val="sr-Latn-RS"/>
        </w:rPr>
        <w:t>студенти</w:t>
      </w:r>
      <w:r w:rsidR="008D38F2" w:rsidRPr="004B10BE">
        <w:rPr>
          <w:rFonts w:ascii="Times New Roman" w:hAnsi="Times New Roman" w:cs="Times New Roman"/>
          <w:sz w:val="24"/>
          <w:szCs w:val="24"/>
          <w:lang w:val="sr-Cyrl-RS"/>
        </w:rPr>
        <w:t xml:space="preserve"> </w:t>
      </w:r>
      <w:r w:rsidR="00BB0F41" w:rsidRPr="004B10BE">
        <w:rPr>
          <w:rFonts w:ascii="Times New Roman" w:hAnsi="Times New Roman" w:cs="Times New Roman"/>
          <w:sz w:val="24"/>
          <w:szCs w:val="24"/>
          <w:lang w:val="sr-Latn-RS"/>
        </w:rPr>
        <w:t>Криминалистичко</w:t>
      </w:r>
      <w:r w:rsidR="00D0120B" w:rsidRPr="004B10BE">
        <w:rPr>
          <w:rFonts w:ascii="Times New Roman" w:hAnsi="Times New Roman" w:cs="Times New Roman"/>
          <w:sz w:val="24"/>
          <w:szCs w:val="24"/>
          <w:lang w:val="sr-Latn-RS"/>
        </w:rPr>
        <w:t>-</w:t>
      </w:r>
      <w:r w:rsidR="00E17862" w:rsidRPr="004B10BE">
        <w:rPr>
          <w:rFonts w:ascii="Times New Roman" w:hAnsi="Times New Roman" w:cs="Times New Roman"/>
          <w:sz w:val="24"/>
          <w:szCs w:val="24"/>
          <w:lang w:val="sr-Latn-RS"/>
        </w:rPr>
        <w:t>полицијск</w:t>
      </w:r>
      <w:r w:rsidR="00E17862" w:rsidRPr="004B10BE">
        <w:rPr>
          <w:rFonts w:ascii="Times New Roman" w:hAnsi="Times New Roman" w:cs="Times New Roman"/>
          <w:sz w:val="24"/>
          <w:szCs w:val="24"/>
          <w:lang w:val="sr-Cyrl-RS"/>
        </w:rPr>
        <w:t>ог</w:t>
      </w:r>
      <w:r w:rsidR="008D38F2" w:rsidRPr="004B10BE">
        <w:rPr>
          <w:rFonts w:ascii="Times New Roman" w:hAnsi="Times New Roman" w:cs="Times New Roman"/>
          <w:sz w:val="24"/>
          <w:szCs w:val="24"/>
          <w:lang w:val="sr-Cyrl-RS"/>
        </w:rPr>
        <w:t xml:space="preserve"> </w:t>
      </w:r>
      <w:r w:rsidR="00E17862" w:rsidRPr="004B10BE">
        <w:rPr>
          <w:rFonts w:ascii="Times New Roman" w:hAnsi="Times New Roman" w:cs="Times New Roman"/>
          <w:sz w:val="24"/>
          <w:szCs w:val="24"/>
          <w:lang w:val="sr-Cyrl-RS"/>
        </w:rPr>
        <w:t xml:space="preserve">универзитета </w:t>
      </w:r>
      <w:r w:rsidRPr="004B10BE">
        <w:rPr>
          <w:rFonts w:ascii="Times New Roman" w:hAnsi="Times New Roman" w:cs="Times New Roman"/>
          <w:sz w:val="24"/>
          <w:szCs w:val="24"/>
          <w:lang w:val="sr-Cyrl-RS"/>
        </w:rPr>
        <w:t>приликом реализације теренске обуке.</w:t>
      </w:r>
    </w:p>
    <w:p w:rsidR="00B63256" w:rsidRPr="00AC40F8" w:rsidRDefault="00B63256" w:rsidP="001333F2">
      <w:pPr>
        <w:spacing w:after="0" w:line="240" w:lineRule="auto"/>
        <w:ind w:left="708"/>
        <w:rPr>
          <w:rFonts w:ascii="Times New Roman" w:hAnsi="Times New Roman" w:cs="Times New Roman"/>
          <w:color w:val="000000"/>
          <w:sz w:val="24"/>
          <w:szCs w:val="24"/>
          <w:lang w:val="sr-Latn-RS"/>
        </w:rPr>
      </w:pPr>
      <w:r w:rsidRPr="00AC40F8">
        <w:rPr>
          <w:rFonts w:ascii="Times New Roman" w:hAnsi="Times New Roman" w:cs="Times New Roman"/>
          <w:color w:val="000000"/>
          <w:sz w:val="24"/>
          <w:szCs w:val="24"/>
          <w:lang w:val="sr-Cyrl-RS"/>
        </w:rPr>
        <w:t>Интервентну</w:t>
      </w:r>
      <w:r w:rsidRPr="00AC40F8">
        <w:rPr>
          <w:rFonts w:ascii="Times New Roman" w:hAnsi="Times New Roman" w:cs="Times New Roman"/>
          <w:color w:val="000000"/>
          <w:sz w:val="24"/>
          <w:szCs w:val="24"/>
          <w:lang w:val="sr-Latn-RS"/>
        </w:rPr>
        <w:t xml:space="preserve"> униформу чине основни и додатни делови.</w:t>
      </w:r>
    </w:p>
    <w:p w:rsidR="00D0120B" w:rsidRPr="00AC40F8" w:rsidRDefault="00D0120B" w:rsidP="001333F2">
      <w:pPr>
        <w:spacing w:after="0" w:line="240" w:lineRule="auto"/>
        <w:ind w:firstLine="708"/>
        <w:jc w:val="both"/>
        <w:rPr>
          <w:rFonts w:ascii="Times New Roman" w:hAnsi="Times New Roman" w:cs="Times New Roman"/>
          <w:color w:val="0070C0"/>
          <w:sz w:val="24"/>
          <w:szCs w:val="24"/>
          <w:lang w:val="sr-Latn-RS"/>
        </w:rPr>
      </w:pPr>
    </w:p>
    <w:p w:rsidR="002F0A2E" w:rsidRPr="00AC40F8" w:rsidRDefault="00FF7ECF" w:rsidP="001333F2">
      <w:pPr>
        <w:spacing w:after="0" w:line="240" w:lineRule="auto"/>
        <w:jc w:val="center"/>
        <w:rPr>
          <w:rFonts w:ascii="Times New Roman" w:hAnsi="Times New Roman" w:cs="Times New Roman"/>
          <w:sz w:val="24"/>
          <w:szCs w:val="24"/>
          <w:lang w:val="sr-Latn-RS"/>
        </w:rPr>
      </w:pPr>
      <w:r w:rsidRPr="00AC40F8">
        <w:rPr>
          <w:rFonts w:ascii="Times New Roman" w:hAnsi="Times New Roman" w:cs="Times New Roman"/>
          <w:b/>
          <w:sz w:val="24"/>
          <w:szCs w:val="24"/>
        </w:rPr>
        <w:t>Основни</w:t>
      </w:r>
      <w:r w:rsidRPr="00AC40F8">
        <w:rPr>
          <w:rFonts w:ascii="Times New Roman" w:hAnsi="Times New Roman" w:cs="Times New Roman"/>
          <w:b/>
          <w:sz w:val="24"/>
          <w:szCs w:val="24"/>
          <w:lang w:val="sr-Latn-RS"/>
        </w:rPr>
        <w:t xml:space="preserve"> </w:t>
      </w:r>
      <w:r w:rsidRPr="00AC40F8">
        <w:rPr>
          <w:rFonts w:ascii="Times New Roman" w:hAnsi="Times New Roman" w:cs="Times New Roman"/>
          <w:b/>
          <w:sz w:val="24"/>
          <w:szCs w:val="24"/>
        </w:rPr>
        <w:t>делови</w:t>
      </w:r>
      <w:r w:rsidRPr="00AC40F8">
        <w:rPr>
          <w:rFonts w:ascii="Times New Roman" w:hAnsi="Times New Roman" w:cs="Times New Roman"/>
          <w:b/>
          <w:sz w:val="24"/>
          <w:szCs w:val="24"/>
          <w:lang w:val="sr-Latn-RS"/>
        </w:rPr>
        <w:t xml:space="preserve"> </w:t>
      </w:r>
      <w:r w:rsidRPr="00AC40F8">
        <w:rPr>
          <w:rFonts w:ascii="Times New Roman" w:hAnsi="Times New Roman" w:cs="Times New Roman"/>
          <w:b/>
          <w:sz w:val="24"/>
          <w:szCs w:val="24"/>
        </w:rPr>
        <w:t>интервентне</w:t>
      </w:r>
      <w:r w:rsidRPr="00AC40F8">
        <w:rPr>
          <w:rFonts w:ascii="Times New Roman" w:hAnsi="Times New Roman" w:cs="Times New Roman"/>
          <w:b/>
          <w:sz w:val="24"/>
          <w:szCs w:val="24"/>
          <w:lang w:val="sr-Latn-RS"/>
        </w:rPr>
        <w:t xml:space="preserve"> </w:t>
      </w:r>
      <w:r w:rsidRPr="00AC40F8">
        <w:rPr>
          <w:rFonts w:ascii="Times New Roman" w:hAnsi="Times New Roman" w:cs="Times New Roman"/>
          <w:b/>
          <w:sz w:val="24"/>
          <w:szCs w:val="24"/>
        </w:rPr>
        <w:t>униформе</w:t>
      </w:r>
    </w:p>
    <w:p w:rsidR="00217BB3" w:rsidRPr="00AC40F8" w:rsidRDefault="00217BB3" w:rsidP="001333F2">
      <w:pPr>
        <w:spacing w:after="0" w:line="240" w:lineRule="auto"/>
        <w:jc w:val="center"/>
        <w:rPr>
          <w:rFonts w:ascii="Times New Roman" w:hAnsi="Times New Roman" w:cs="Times New Roman"/>
          <w:sz w:val="24"/>
          <w:szCs w:val="24"/>
          <w:lang w:val="sr-Cyrl-RS"/>
        </w:rPr>
      </w:pPr>
    </w:p>
    <w:p w:rsidR="002F0A2E" w:rsidRPr="00AC40F8" w:rsidRDefault="00FF7ECF"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rPr>
        <w:t>Члан</w:t>
      </w:r>
      <w:r w:rsidR="00A05819">
        <w:rPr>
          <w:rFonts w:ascii="Times New Roman" w:hAnsi="Times New Roman" w:cs="Times New Roman"/>
          <w:b/>
          <w:sz w:val="24"/>
          <w:szCs w:val="24"/>
          <w:lang w:val="sr-Latn-RS"/>
        </w:rPr>
        <w:t xml:space="preserve"> 9</w:t>
      </w:r>
      <w:r w:rsidRPr="00AC40F8">
        <w:rPr>
          <w:rFonts w:ascii="Times New Roman" w:hAnsi="Times New Roman" w:cs="Times New Roman"/>
          <w:b/>
          <w:sz w:val="24"/>
          <w:szCs w:val="24"/>
          <w:lang w:val="sr-Latn-RS"/>
        </w:rPr>
        <w:t>.</w:t>
      </w:r>
    </w:p>
    <w:p w:rsidR="007A01B7" w:rsidRPr="00AC40F8" w:rsidRDefault="007A01B7" w:rsidP="001333F2">
      <w:pPr>
        <w:pStyle w:val="ListParagraph"/>
        <w:spacing w:line="240" w:lineRule="auto"/>
        <w:ind w:left="0" w:firstLine="708"/>
        <w:rPr>
          <w:lang w:val="sr-Cyrl-CS"/>
        </w:rPr>
      </w:pPr>
      <w:r w:rsidRPr="00AC40F8">
        <w:rPr>
          <w:lang w:val="sr-Cyrl-CS"/>
        </w:rPr>
        <w:t xml:space="preserve">Основни делови интервентне униформе полицијских службеника </w:t>
      </w:r>
      <w:r w:rsidRPr="00E70884">
        <w:rPr>
          <w:lang w:val="sr-Cyrl-CS"/>
        </w:rPr>
        <w:t>САЈ</w:t>
      </w:r>
      <w:r w:rsidR="00E70884">
        <w:t xml:space="preserve"> </w:t>
      </w:r>
      <w:r w:rsidRPr="00AC40F8">
        <w:rPr>
          <w:lang w:val="sr-Cyrl-CS"/>
        </w:rPr>
        <w:t>су: беретка; качкет; шешир са камуфлажном мрежом; зимска капа; подкапа са прорезом за очи; мајица кратка рукав; поло мајица; кошуља дуг рукав; кошуља кр</w:t>
      </w:r>
      <w:r w:rsidR="001F5DCA" w:rsidRPr="00AC40F8">
        <w:rPr>
          <w:lang w:val="sr-Cyrl-CS"/>
        </w:rPr>
        <w:t>атак рукав; јакна кратка; јакна</w:t>
      </w:r>
      <w:r w:rsidR="001F5DCA" w:rsidRPr="00AC40F8">
        <w:t xml:space="preserve">; </w:t>
      </w:r>
      <w:r w:rsidRPr="00AC40F8">
        <w:rPr>
          <w:lang w:val="sr-Cyrl-CS"/>
        </w:rPr>
        <w:t>дукс (без капуљаче); борбени прслук; панталоне летње; панталоне зимске; комбинезон; кабаница; дводелни комплет од водо-непропусног материјала; активни веш; чарапе летње; чарапе зимске – термо; чизме; дубоке ципеле; каиш; борбене рукавице; зимске рукавице.</w:t>
      </w:r>
    </w:p>
    <w:p w:rsidR="007A01B7" w:rsidRPr="00AC40F8" w:rsidRDefault="007A01B7"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CS"/>
        </w:rPr>
        <w:t xml:space="preserve">Основни делови интервентне униформе полицијских службеника </w:t>
      </w:r>
      <w:r w:rsidRPr="00AC40F8">
        <w:rPr>
          <w:rFonts w:ascii="Times New Roman" w:hAnsi="Times New Roman" w:cs="Times New Roman"/>
          <w:sz w:val="24"/>
          <w:szCs w:val="24"/>
          <w:lang w:val="sr-Cyrl-RS"/>
        </w:rPr>
        <w:t xml:space="preserve">Жандармерије су: </w:t>
      </w:r>
      <w:r w:rsidRPr="00AC40F8">
        <w:rPr>
          <w:rFonts w:ascii="Times New Roman" w:hAnsi="Times New Roman" w:cs="Times New Roman"/>
          <w:sz w:val="24"/>
          <w:szCs w:val="24"/>
          <w:lang w:val="sr-Cyrl-CS"/>
        </w:rPr>
        <w:t>качкет</w:t>
      </w:r>
      <w:r w:rsidRPr="00AC40F8">
        <w:rPr>
          <w:rFonts w:ascii="Times New Roman" w:hAnsi="Times New Roman" w:cs="Times New Roman"/>
          <w:sz w:val="24"/>
          <w:szCs w:val="24"/>
          <w:lang w:val="sr-Cyrl-RS"/>
        </w:rPr>
        <w:t>;</w:t>
      </w:r>
      <w:r w:rsidRPr="00AC40F8">
        <w:rPr>
          <w:rFonts w:ascii="Times New Roman" w:hAnsi="Times New Roman" w:cs="Times New Roman"/>
          <w:sz w:val="24"/>
          <w:szCs w:val="24"/>
          <w:lang w:val="sr-Cyrl-CS"/>
        </w:rPr>
        <w:t xml:space="preserve"> беретка</w:t>
      </w:r>
      <w:r w:rsidRPr="00AC40F8">
        <w:rPr>
          <w:rFonts w:ascii="Times New Roman" w:hAnsi="Times New Roman" w:cs="Times New Roman"/>
          <w:sz w:val="24"/>
          <w:szCs w:val="24"/>
          <w:lang w:val="sr-Cyrl-RS"/>
        </w:rPr>
        <w:t>;</w:t>
      </w:r>
      <w:r w:rsidRPr="00AC40F8">
        <w:rPr>
          <w:rFonts w:ascii="Times New Roman" w:hAnsi="Times New Roman" w:cs="Times New Roman"/>
          <w:sz w:val="24"/>
          <w:szCs w:val="24"/>
          <w:lang w:val="sr-Cyrl-CS"/>
        </w:rPr>
        <w:t xml:space="preserve"> капа</w:t>
      </w:r>
      <w:r w:rsidRPr="00AC40F8">
        <w:rPr>
          <w:rFonts w:ascii="Times New Roman" w:hAnsi="Times New Roman" w:cs="Times New Roman"/>
          <w:sz w:val="24"/>
          <w:szCs w:val="24"/>
          <w:lang w:val="sr-Cyrl-RS"/>
        </w:rPr>
        <w:t>;</w:t>
      </w:r>
      <w:r w:rsidRPr="00AC40F8">
        <w:rPr>
          <w:rFonts w:ascii="Times New Roman" w:hAnsi="Times New Roman" w:cs="Times New Roman"/>
          <w:sz w:val="24"/>
          <w:szCs w:val="24"/>
          <w:lang w:val="sr-Cyrl-CS"/>
        </w:rPr>
        <w:t xml:space="preserve"> </w:t>
      </w:r>
      <w:r w:rsidRPr="00AC40F8">
        <w:rPr>
          <w:rFonts w:ascii="Times New Roman" w:hAnsi="Times New Roman" w:cs="Times New Roman"/>
          <w:sz w:val="24"/>
          <w:szCs w:val="24"/>
          <w:lang w:val="sr-Cyrl-RS"/>
        </w:rPr>
        <w:t xml:space="preserve">поткапа са отворима за очи; </w:t>
      </w:r>
      <w:r w:rsidR="00520B4D">
        <w:rPr>
          <w:rFonts w:ascii="Times New Roman" w:hAnsi="Times New Roman" w:cs="Times New Roman"/>
          <w:sz w:val="24"/>
          <w:szCs w:val="24"/>
        </w:rPr>
        <w:t>марама</w:t>
      </w:r>
      <w:r w:rsidR="00520B4D">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CS"/>
        </w:rPr>
        <w:t>мајица кратак рукав</w:t>
      </w:r>
      <w:r w:rsidRPr="00AC40F8">
        <w:rPr>
          <w:rFonts w:ascii="Times New Roman" w:hAnsi="Times New Roman" w:cs="Times New Roman"/>
          <w:sz w:val="24"/>
          <w:szCs w:val="24"/>
          <w:lang w:val="sr-Cyrl-RS"/>
        </w:rPr>
        <w:t>;</w:t>
      </w:r>
      <w:r w:rsidRPr="00AC40F8">
        <w:rPr>
          <w:rFonts w:ascii="Times New Roman" w:hAnsi="Times New Roman" w:cs="Times New Roman"/>
          <w:sz w:val="24"/>
          <w:szCs w:val="24"/>
          <w:lang w:val="sr-Cyrl-CS"/>
        </w:rPr>
        <w:t xml:space="preserve"> мајица дуг рукав</w:t>
      </w:r>
      <w:r w:rsidRPr="00AC40F8">
        <w:rPr>
          <w:rFonts w:ascii="Times New Roman" w:hAnsi="Times New Roman" w:cs="Times New Roman"/>
          <w:sz w:val="24"/>
          <w:szCs w:val="24"/>
          <w:lang w:val="sr-Cyrl-RS"/>
        </w:rPr>
        <w:t>;</w:t>
      </w:r>
      <w:r w:rsidRPr="00AC40F8">
        <w:rPr>
          <w:rFonts w:ascii="Times New Roman" w:hAnsi="Times New Roman" w:cs="Times New Roman"/>
          <w:sz w:val="24"/>
          <w:szCs w:val="24"/>
          <w:lang w:val="sr-Cyrl-CS"/>
        </w:rPr>
        <w:t xml:space="preserve"> </w:t>
      </w:r>
      <w:r w:rsidRPr="00AC40F8">
        <w:rPr>
          <w:rFonts w:ascii="Times New Roman" w:hAnsi="Times New Roman" w:cs="Times New Roman"/>
          <w:sz w:val="24"/>
          <w:szCs w:val="24"/>
          <w:lang w:val="sr-Cyrl-RS"/>
        </w:rPr>
        <w:t xml:space="preserve">поло мајица; </w:t>
      </w:r>
      <w:r w:rsidRPr="00AC40F8">
        <w:rPr>
          <w:rFonts w:ascii="Times New Roman" w:hAnsi="Times New Roman" w:cs="Times New Roman"/>
          <w:sz w:val="24"/>
          <w:szCs w:val="24"/>
          <w:lang w:val="sr-Cyrl-CS"/>
        </w:rPr>
        <w:t>активни доњи веш</w:t>
      </w:r>
      <w:r w:rsidRPr="00AC40F8">
        <w:rPr>
          <w:rFonts w:ascii="Times New Roman" w:hAnsi="Times New Roman" w:cs="Times New Roman"/>
          <w:sz w:val="24"/>
          <w:szCs w:val="24"/>
          <w:lang w:val="sr-Cyrl-RS"/>
        </w:rPr>
        <w:t>;</w:t>
      </w:r>
      <w:r w:rsidRPr="00AC40F8">
        <w:rPr>
          <w:rFonts w:ascii="Times New Roman" w:hAnsi="Times New Roman" w:cs="Times New Roman"/>
          <w:sz w:val="24"/>
          <w:szCs w:val="24"/>
          <w:lang w:val="sr-Cyrl-CS"/>
        </w:rPr>
        <w:t xml:space="preserve"> дукс са капуљачом</w:t>
      </w:r>
      <w:r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CS"/>
        </w:rPr>
        <w:t>џемпер</w:t>
      </w:r>
      <w:r w:rsidRPr="00AC40F8">
        <w:rPr>
          <w:rFonts w:ascii="Times New Roman" w:hAnsi="Times New Roman" w:cs="Times New Roman"/>
          <w:sz w:val="24"/>
          <w:szCs w:val="24"/>
          <w:lang w:val="sr-Cyrl-RS"/>
        </w:rPr>
        <w:t xml:space="preserve"> са рол крагном (полу ролка);</w:t>
      </w:r>
      <w:r w:rsidRPr="00AC40F8">
        <w:rPr>
          <w:rFonts w:ascii="Times New Roman" w:hAnsi="Times New Roman" w:cs="Times New Roman"/>
          <w:sz w:val="24"/>
          <w:szCs w:val="24"/>
          <w:lang w:val="sr-Cyrl-CS"/>
        </w:rPr>
        <w:t xml:space="preserve"> кишна кабаница</w:t>
      </w:r>
      <w:r w:rsidRPr="00AC40F8">
        <w:rPr>
          <w:rFonts w:ascii="Times New Roman" w:hAnsi="Times New Roman" w:cs="Times New Roman"/>
          <w:sz w:val="24"/>
          <w:szCs w:val="24"/>
          <w:lang w:val="sr-Cyrl-RS"/>
        </w:rPr>
        <w:t>;</w:t>
      </w:r>
      <w:r w:rsidR="00520B4D">
        <w:rPr>
          <w:rFonts w:ascii="Times New Roman" w:hAnsi="Times New Roman" w:cs="Times New Roman"/>
          <w:sz w:val="24"/>
          <w:szCs w:val="24"/>
          <w:lang w:val="sr-Cyrl-CS"/>
        </w:rPr>
        <w:t xml:space="preserve"> кошуља</w:t>
      </w:r>
      <w:r w:rsidRPr="00AC40F8">
        <w:rPr>
          <w:rFonts w:ascii="Times New Roman" w:hAnsi="Times New Roman" w:cs="Times New Roman"/>
          <w:sz w:val="24"/>
          <w:szCs w:val="24"/>
          <w:lang w:val="sr-Cyrl-RS"/>
        </w:rPr>
        <w:t>;</w:t>
      </w:r>
      <w:r w:rsidRPr="00AC40F8">
        <w:rPr>
          <w:rFonts w:ascii="Times New Roman" w:hAnsi="Times New Roman" w:cs="Times New Roman"/>
          <w:sz w:val="24"/>
          <w:szCs w:val="24"/>
          <w:lang w:val="sr-Cyrl-CS"/>
        </w:rPr>
        <w:t xml:space="preserve"> панталоне</w:t>
      </w:r>
      <w:r w:rsidRPr="00AC40F8">
        <w:rPr>
          <w:rFonts w:ascii="Times New Roman" w:hAnsi="Times New Roman" w:cs="Times New Roman"/>
          <w:sz w:val="24"/>
          <w:szCs w:val="24"/>
          <w:lang w:val="sr-Cyrl-RS"/>
        </w:rPr>
        <w:t>;</w:t>
      </w:r>
      <w:r w:rsidRPr="00AC40F8">
        <w:rPr>
          <w:rFonts w:ascii="Times New Roman" w:hAnsi="Times New Roman" w:cs="Times New Roman"/>
          <w:sz w:val="24"/>
          <w:szCs w:val="24"/>
          <w:lang w:val="sr-Cyrl-CS"/>
        </w:rPr>
        <w:t xml:space="preserve"> јакна</w:t>
      </w:r>
      <w:r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CS"/>
        </w:rPr>
        <w:t>комбинезон</w:t>
      </w:r>
      <w:r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CS"/>
        </w:rPr>
        <w:t>рукавице</w:t>
      </w:r>
      <w:r w:rsidRPr="00AC40F8">
        <w:rPr>
          <w:rFonts w:ascii="Times New Roman" w:hAnsi="Times New Roman" w:cs="Times New Roman"/>
          <w:sz w:val="24"/>
          <w:szCs w:val="24"/>
          <w:lang w:val="sr-Cyrl-RS"/>
        </w:rPr>
        <w:t>;</w:t>
      </w:r>
      <w:r w:rsidRPr="00AC40F8">
        <w:rPr>
          <w:rFonts w:ascii="Times New Roman" w:hAnsi="Times New Roman" w:cs="Times New Roman"/>
          <w:sz w:val="24"/>
          <w:szCs w:val="24"/>
          <w:lang w:val="sr-Cyrl-CS"/>
        </w:rPr>
        <w:t xml:space="preserve"> каиш</w:t>
      </w:r>
      <w:r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CS"/>
        </w:rPr>
        <w:t>чарапе</w:t>
      </w:r>
      <w:r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CS"/>
        </w:rPr>
        <w:t>чизме</w:t>
      </w:r>
      <w:r w:rsidRPr="00AC40F8">
        <w:rPr>
          <w:rFonts w:ascii="Times New Roman" w:hAnsi="Times New Roman" w:cs="Times New Roman"/>
          <w:sz w:val="24"/>
          <w:szCs w:val="24"/>
          <w:lang w:val="sr-Cyrl-RS"/>
        </w:rPr>
        <w:t xml:space="preserve">/чизме до листа; дубоке ципеле; </w:t>
      </w:r>
      <w:r w:rsidRPr="00AC40F8">
        <w:rPr>
          <w:rFonts w:ascii="Times New Roman" w:hAnsi="Times New Roman" w:cs="Times New Roman"/>
          <w:sz w:val="24"/>
          <w:szCs w:val="24"/>
          <w:lang w:val="sr-Cyrl-CS"/>
        </w:rPr>
        <w:t xml:space="preserve">комплет од водоотпорног материјала </w:t>
      </w:r>
      <w:r w:rsidRPr="00AC40F8">
        <w:rPr>
          <w:rFonts w:ascii="Times New Roman" w:hAnsi="Times New Roman" w:cs="Times New Roman"/>
          <w:sz w:val="24"/>
          <w:szCs w:val="24"/>
          <w:lang w:val="sr-Cyrl-RS"/>
        </w:rPr>
        <w:t>и</w:t>
      </w:r>
      <w:r w:rsidRPr="00AC40F8">
        <w:rPr>
          <w:rFonts w:ascii="Times New Roman" w:hAnsi="Times New Roman" w:cs="Times New Roman"/>
          <w:sz w:val="24"/>
          <w:szCs w:val="24"/>
          <w:lang w:val="sr-Cyrl-CS"/>
        </w:rPr>
        <w:t xml:space="preserve"> опасач </w:t>
      </w:r>
      <w:r w:rsidRPr="00AC40F8">
        <w:rPr>
          <w:rFonts w:ascii="Times New Roman" w:hAnsi="Times New Roman" w:cs="Times New Roman"/>
          <w:sz w:val="24"/>
          <w:szCs w:val="24"/>
          <w:lang w:val="sr-Cyrl-RS"/>
        </w:rPr>
        <w:t>са подопасачем,</w:t>
      </w:r>
      <w:r w:rsidRPr="00AC40F8">
        <w:rPr>
          <w:rFonts w:ascii="Times New Roman" w:hAnsi="Times New Roman" w:cs="Times New Roman"/>
          <w:sz w:val="24"/>
          <w:szCs w:val="24"/>
          <w:lang w:val="sr-Cyrl-CS"/>
        </w:rPr>
        <w:t xml:space="preserve"> футрол</w:t>
      </w:r>
      <w:r w:rsidRPr="00AC40F8">
        <w:rPr>
          <w:rFonts w:ascii="Times New Roman" w:hAnsi="Times New Roman" w:cs="Times New Roman"/>
          <w:sz w:val="24"/>
          <w:szCs w:val="24"/>
          <w:lang w:val="sr-Cyrl-RS"/>
        </w:rPr>
        <w:t>а</w:t>
      </w:r>
      <w:r w:rsidRPr="00AC40F8">
        <w:rPr>
          <w:rFonts w:ascii="Times New Roman" w:hAnsi="Times New Roman" w:cs="Times New Roman"/>
          <w:sz w:val="24"/>
          <w:szCs w:val="24"/>
          <w:lang w:val="sr-Cyrl-CS"/>
        </w:rPr>
        <w:t>м</w:t>
      </w:r>
      <w:r w:rsidRPr="00AC40F8">
        <w:rPr>
          <w:rFonts w:ascii="Times New Roman" w:hAnsi="Times New Roman" w:cs="Times New Roman"/>
          <w:sz w:val="24"/>
          <w:szCs w:val="24"/>
          <w:lang w:val="sr-Cyrl-RS"/>
        </w:rPr>
        <w:t>а</w:t>
      </w:r>
      <w:r w:rsidRPr="00AC40F8">
        <w:rPr>
          <w:rFonts w:ascii="Times New Roman" w:hAnsi="Times New Roman" w:cs="Times New Roman"/>
          <w:sz w:val="24"/>
          <w:szCs w:val="24"/>
          <w:lang w:val="sr-Cyrl-CS"/>
        </w:rPr>
        <w:t xml:space="preserve"> и додацима.</w:t>
      </w:r>
      <w:r w:rsidRPr="00AC40F8">
        <w:rPr>
          <w:rFonts w:ascii="Times New Roman" w:hAnsi="Times New Roman" w:cs="Times New Roman"/>
          <w:sz w:val="24"/>
          <w:szCs w:val="24"/>
          <w:lang w:val="sr-Cyrl-RS"/>
        </w:rPr>
        <w:t xml:space="preserve"> </w:t>
      </w:r>
    </w:p>
    <w:p w:rsidR="007A01B7" w:rsidRPr="00AC40F8" w:rsidRDefault="007A01B7"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CS"/>
        </w:rPr>
        <w:lastRenderedPageBreak/>
        <w:t xml:space="preserve">Основни делови интервентне униформе полицијских службеника </w:t>
      </w:r>
      <w:r w:rsidRPr="00AC40F8">
        <w:rPr>
          <w:rFonts w:ascii="Times New Roman" w:hAnsi="Times New Roman" w:cs="Times New Roman"/>
          <w:sz w:val="24"/>
          <w:szCs w:val="24"/>
          <w:lang w:val="sr-Cyrl-RS"/>
        </w:rPr>
        <w:t>Хеликоптерске јединице</w:t>
      </w:r>
      <w:r w:rsidR="00E70884">
        <w:rPr>
          <w:rFonts w:ascii="Times New Roman" w:hAnsi="Times New Roman" w:cs="Times New Roman"/>
          <w:sz w:val="24"/>
          <w:szCs w:val="24"/>
          <w:lang w:val="sr-Latn-RS"/>
        </w:rPr>
        <w:t xml:space="preserve"> </w:t>
      </w:r>
      <w:r w:rsidRPr="00AC40F8">
        <w:rPr>
          <w:rFonts w:ascii="Times New Roman" w:hAnsi="Times New Roman" w:cs="Times New Roman"/>
          <w:sz w:val="24"/>
          <w:szCs w:val="24"/>
          <w:lang w:val="sr-Cyrl-RS"/>
        </w:rPr>
        <w:t>су: панталоне; кошуља дуг рукав; мајица кратак рукав; поло мајица кратак рукав</w:t>
      </w:r>
      <w:r w:rsidR="00E70884">
        <w:rPr>
          <w:rFonts w:ascii="Times New Roman" w:hAnsi="Times New Roman" w:cs="Times New Roman"/>
          <w:sz w:val="24"/>
          <w:szCs w:val="24"/>
          <w:lang w:val="sr-Latn-RS"/>
        </w:rPr>
        <w:t xml:space="preserve">; </w:t>
      </w:r>
      <w:r w:rsidRPr="00AC40F8">
        <w:rPr>
          <w:rFonts w:ascii="Times New Roman" w:hAnsi="Times New Roman" w:cs="Times New Roman"/>
          <w:sz w:val="24"/>
          <w:szCs w:val="24"/>
          <w:lang w:val="sr-Cyrl-RS"/>
        </w:rPr>
        <w:t>џемпер са рол крагном; јакна; дубоке ципеле; чарапе; каиш; качкет; опасач са футролом и додацима од балистичког платна.</w:t>
      </w:r>
    </w:p>
    <w:p w:rsidR="007A01B7" w:rsidRPr="00AC40F8" w:rsidRDefault="007A01B7" w:rsidP="001333F2">
      <w:pPr>
        <w:pStyle w:val="ListParagraph"/>
        <w:spacing w:line="240" w:lineRule="auto"/>
        <w:ind w:left="0" w:firstLine="708"/>
        <w:rPr>
          <w:lang w:val="sr-Cyrl-RS"/>
        </w:rPr>
      </w:pPr>
      <w:r w:rsidRPr="00AC40F8">
        <w:rPr>
          <w:lang w:val="sr-Cyrl-RS"/>
        </w:rPr>
        <w:t xml:space="preserve">Основни делови </w:t>
      </w:r>
      <w:r w:rsidRPr="00AC40F8">
        <w:rPr>
          <w:lang w:val="sr-Cyrl-CS"/>
        </w:rPr>
        <w:t xml:space="preserve">интервенте униформе </w:t>
      </w:r>
      <w:r w:rsidRPr="00AC40F8">
        <w:rPr>
          <w:lang w:val="sr-Cyrl-RS"/>
        </w:rPr>
        <w:t>полицијских службеника Полицијске бригаде су: качкет; беретка; плетена капа; поткапа; поткапа са отворима за очи фантомка; мајица кратак рукав обична; поло мајица кратак рукав; мајица кратак рукав са чичком за ознаке; кошуља; панталоне; јакна са подјакном; комбинезон; активни доњи веш; рукавице; чизме летње и зимске; дубоке ципеле (летње и зимске); чарапе; пелерина за кишу.</w:t>
      </w:r>
    </w:p>
    <w:p w:rsidR="007A01B7" w:rsidRPr="00AC40F8" w:rsidRDefault="007A01B7" w:rsidP="001333F2">
      <w:pPr>
        <w:spacing w:after="0" w:line="240" w:lineRule="auto"/>
        <w:ind w:firstLine="708"/>
        <w:jc w:val="both"/>
        <w:rPr>
          <w:rFonts w:ascii="Times New Roman" w:hAnsi="Times New Roman" w:cs="Times New Roman"/>
          <w:sz w:val="24"/>
          <w:szCs w:val="24"/>
          <w:lang w:val="sr-Latn-RS"/>
        </w:rPr>
      </w:pPr>
      <w:r w:rsidRPr="00AC40F8">
        <w:rPr>
          <w:rFonts w:ascii="Times New Roman" w:hAnsi="Times New Roman" w:cs="Times New Roman"/>
          <w:sz w:val="24"/>
          <w:szCs w:val="24"/>
          <w:lang w:val="sr-Cyrl-RS"/>
        </w:rPr>
        <w:t xml:space="preserve">Основни делови </w:t>
      </w:r>
      <w:r w:rsidRPr="00AC40F8">
        <w:rPr>
          <w:rFonts w:ascii="Times New Roman" w:hAnsi="Times New Roman" w:cs="Times New Roman"/>
          <w:sz w:val="24"/>
          <w:szCs w:val="24"/>
          <w:lang w:val="sr-Cyrl-CS"/>
        </w:rPr>
        <w:t xml:space="preserve">интервенте униформе </w:t>
      </w:r>
      <w:r w:rsidRPr="00AC40F8">
        <w:rPr>
          <w:rFonts w:ascii="Times New Roman" w:hAnsi="Times New Roman" w:cs="Times New Roman"/>
          <w:sz w:val="24"/>
          <w:szCs w:val="24"/>
          <w:lang w:val="sr-Cyrl-RS"/>
        </w:rPr>
        <w:t>полицијских службеника Интервентне јединице 92 су</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качкет; плетена капа; поткапа, поткапа са отворима за очи, мајица кратак рукав, јакна са подјакном, мајица дуги рукав, кошуља дуги рукав, панталоне, џемпер са рол крагном, чарапе, комбинезон, пелерина за кишу, рукавице, пододело - дводелно термо (активни доњи веш), дубоке ципеле</w:t>
      </w:r>
      <w:r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rPr>
        <w:t>летње и зимске</w:t>
      </w:r>
      <w:r w:rsidRPr="00AC40F8">
        <w:rPr>
          <w:rFonts w:ascii="Times New Roman" w:hAnsi="Times New Roman" w:cs="Times New Roman"/>
          <w:sz w:val="24"/>
          <w:szCs w:val="24"/>
          <w:lang w:val="sr-Cyrl-RS"/>
        </w:rPr>
        <w:t>)</w:t>
      </w:r>
      <w:r w:rsidRPr="00AC40F8">
        <w:rPr>
          <w:rFonts w:ascii="Times New Roman" w:hAnsi="Times New Roman" w:cs="Times New Roman"/>
          <w:sz w:val="24"/>
          <w:szCs w:val="24"/>
        </w:rPr>
        <w:t>, чизме, каиш, борбене рукавице и тактички прслук.</w:t>
      </w:r>
    </w:p>
    <w:p w:rsidR="007A01B7" w:rsidRPr="00AC40F8" w:rsidRDefault="007A01B7" w:rsidP="00876219">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Основни делови интервентне униформе полицијских службеника граничне полиције </w:t>
      </w:r>
      <w:r w:rsidR="00876219">
        <w:rPr>
          <w:rFonts w:ascii="Times New Roman" w:hAnsi="Times New Roman" w:cs="Times New Roman"/>
          <w:sz w:val="24"/>
          <w:szCs w:val="24"/>
          <w:lang w:val="sr-Cyrl-RS"/>
        </w:rPr>
        <w:t xml:space="preserve">и </w:t>
      </w:r>
      <w:r w:rsidR="00876219">
        <w:rPr>
          <w:rFonts w:ascii="Times New Roman" w:hAnsi="Times New Roman" w:cs="Times New Roman"/>
          <w:sz w:val="24"/>
          <w:szCs w:val="24"/>
          <w:lang w:val="sr-Latn-RS"/>
        </w:rPr>
        <w:t>полицијски</w:t>
      </w:r>
      <w:r w:rsidR="00876219">
        <w:rPr>
          <w:rFonts w:ascii="Times New Roman" w:hAnsi="Times New Roman" w:cs="Times New Roman"/>
          <w:sz w:val="24"/>
          <w:szCs w:val="24"/>
          <w:lang w:val="sr-Cyrl-RS"/>
        </w:rPr>
        <w:t>х</w:t>
      </w:r>
      <w:r w:rsidR="00876219">
        <w:rPr>
          <w:rFonts w:ascii="Times New Roman" w:hAnsi="Times New Roman" w:cs="Times New Roman"/>
          <w:sz w:val="24"/>
          <w:szCs w:val="24"/>
          <w:lang w:val="sr-Latn-RS"/>
        </w:rPr>
        <w:t xml:space="preserve"> службени</w:t>
      </w:r>
      <w:r w:rsidR="00876219">
        <w:rPr>
          <w:rFonts w:ascii="Times New Roman" w:hAnsi="Times New Roman" w:cs="Times New Roman"/>
          <w:sz w:val="24"/>
          <w:szCs w:val="24"/>
          <w:lang w:val="sr-Cyrl-RS"/>
        </w:rPr>
        <w:t>ка</w:t>
      </w:r>
      <w:r w:rsidR="00876219">
        <w:rPr>
          <w:rFonts w:ascii="Times New Roman" w:hAnsi="Times New Roman" w:cs="Times New Roman"/>
          <w:sz w:val="24"/>
          <w:szCs w:val="24"/>
          <w:lang w:val="sr-Latn-RS"/>
        </w:rPr>
        <w:t xml:space="preserve"> </w:t>
      </w:r>
      <w:r w:rsidR="00876219" w:rsidRPr="004B10BE">
        <w:rPr>
          <w:rFonts w:ascii="Times New Roman" w:hAnsi="Times New Roman" w:cs="Times New Roman"/>
          <w:sz w:val="24"/>
          <w:szCs w:val="24"/>
          <w:lang w:val="sr-Latn-RS"/>
        </w:rPr>
        <w:t>Полицијске испоставе за дежурство, интервенције и обезбеђење у Дежурној сл</w:t>
      </w:r>
      <w:r w:rsidR="00C96DE3" w:rsidRPr="004B10BE">
        <w:rPr>
          <w:rFonts w:ascii="Times New Roman" w:hAnsi="Times New Roman" w:cs="Times New Roman"/>
          <w:sz w:val="24"/>
          <w:szCs w:val="24"/>
          <w:lang w:val="sr-Latn-RS"/>
        </w:rPr>
        <w:t xml:space="preserve">ужби Полицијске управе у Новом </w:t>
      </w:r>
      <w:r w:rsidR="00C96DE3" w:rsidRPr="004B10BE">
        <w:rPr>
          <w:rFonts w:ascii="Times New Roman" w:hAnsi="Times New Roman" w:cs="Times New Roman"/>
          <w:sz w:val="24"/>
          <w:szCs w:val="24"/>
          <w:lang w:val="sr-Cyrl-RS"/>
        </w:rPr>
        <w:t>С</w:t>
      </w:r>
      <w:r w:rsidR="00876219" w:rsidRPr="004B10BE">
        <w:rPr>
          <w:rFonts w:ascii="Times New Roman" w:hAnsi="Times New Roman" w:cs="Times New Roman"/>
          <w:sz w:val="24"/>
          <w:szCs w:val="24"/>
          <w:lang w:val="sr-Latn-RS"/>
        </w:rPr>
        <w:t>аду</w:t>
      </w:r>
      <w:r w:rsidR="00876219" w:rsidRPr="004B10BE">
        <w:rPr>
          <w:rFonts w:ascii="Times New Roman" w:hAnsi="Times New Roman" w:cs="Times New Roman"/>
          <w:sz w:val="24"/>
          <w:szCs w:val="24"/>
          <w:lang w:val="sr-Cyrl-RS"/>
        </w:rPr>
        <w:t xml:space="preserve"> </w:t>
      </w:r>
      <w:r w:rsidRPr="004B10BE">
        <w:rPr>
          <w:rFonts w:ascii="Times New Roman" w:hAnsi="Times New Roman" w:cs="Times New Roman"/>
          <w:sz w:val="24"/>
          <w:szCs w:val="24"/>
        </w:rPr>
        <w:t>су</w:t>
      </w:r>
      <w:r w:rsidRPr="004B10BE">
        <w:rPr>
          <w:rFonts w:ascii="Times New Roman" w:hAnsi="Times New Roman" w:cs="Times New Roman"/>
          <w:sz w:val="24"/>
          <w:szCs w:val="24"/>
          <w:lang w:val="sr-Latn-RS"/>
        </w:rPr>
        <w:t xml:space="preserve">: </w:t>
      </w:r>
      <w:r w:rsidRPr="004B10BE">
        <w:rPr>
          <w:rFonts w:ascii="Times New Roman" w:hAnsi="Times New Roman" w:cs="Times New Roman"/>
          <w:sz w:val="24"/>
          <w:szCs w:val="24"/>
        </w:rPr>
        <w:t>качкет,</w:t>
      </w:r>
      <w:r w:rsidRPr="004B10BE">
        <w:rPr>
          <w:rFonts w:ascii="Times New Roman" w:hAnsi="Times New Roman" w:cs="Times New Roman"/>
          <w:sz w:val="24"/>
          <w:szCs w:val="24"/>
          <w:lang w:val="sr-Cyrl-RS"/>
        </w:rPr>
        <w:t xml:space="preserve"> </w:t>
      </w:r>
      <w:r w:rsidRPr="004B10BE">
        <w:rPr>
          <w:rFonts w:ascii="Times New Roman" w:hAnsi="Times New Roman" w:cs="Times New Roman"/>
          <w:sz w:val="24"/>
          <w:szCs w:val="24"/>
        </w:rPr>
        <w:t>плетена</w:t>
      </w:r>
      <w:r w:rsidRPr="00AC40F8">
        <w:rPr>
          <w:rFonts w:ascii="Times New Roman" w:hAnsi="Times New Roman" w:cs="Times New Roman"/>
          <w:sz w:val="24"/>
          <w:szCs w:val="24"/>
        </w:rPr>
        <w:t xml:space="preserve"> капа, поткапа, мајица кратак рукав, поло мајица кратак рукав, кошуља дуги рукав, џемпер са рол крагном, панталоне, комбинезон, пододело-дводелно термо (активни доњи веш), јакна са подјакном</w:t>
      </w:r>
      <w:r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rPr>
        <w:t>пелерина за кишу</w:t>
      </w:r>
      <w:r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rPr>
        <w:t>чарапе</w:t>
      </w:r>
      <w:r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rPr>
        <w:t>дубок</w:t>
      </w:r>
      <w:r w:rsidRPr="00AC40F8">
        <w:rPr>
          <w:rFonts w:ascii="Times New Roman" w:hAnsi="Times New Roman" w:cs="Times New Roman"/>
          <w:sz w:val="24"/>
          <w:szCs w:val="24"/>
          <w:lang w:val="sr-Cyrl-RS"/>
        </w:rPr>
        <w:t>е</w:t>
      </w:r>
      <w:r w:rsidRPr="00AC40F8">
        <w:rPr>
          <w:rFonts w:ascii="Times New Roman" w:hAnsi="Times New Roman" w:cs="Times New Roman"/>
          <w:sz w:val="24"/>
          <w:szCs w:val="24"/>
        </w:rPr>
        <w:t xml:space="preserve"> ципел</w:t>
      </w:r>
      <w:r w:rsidRPr="00AC40F8">
        <w:rPr>
          <w:rFonts w:ascii="Times New Roman" w:hAnsi="Times New Roman" w:cs="Times New Roman"/>
          <w:sz w:val="24"/>
          <w:szCs w:val="24"/>
          <w:lang w:val="sr-Cyrl-RS"/>
        </w:rPr>
        <w:t>е;</w:t>
      </w:r>
      <w:r w:rsidRPr="00AC40F8">
        <w:rPr>
          <w:rFonts w:ascii="Times New Roman" w:hAnsi="Times New Roman" w:cs="Times New Roman"/>
          <w:sz w:val="24"/>
          <w:szCs w:val="24"/>
        </w:rPr>
        <w:t xml:space="preserve"> чизме</w:t>
      </w:r>
      <w:r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rPr>
        <w:t>рукавице</w:t>
      </w:r>
      <w:r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rPr>
        <w:t>каиш и опасач са подопасачем и припадајућом опремом.</w:t>
      </w:r>
    </w:p>
    <w:p w:rsidR="006E253D" w:rsidRPr="00AC40F8" w:rsidRDefault="00040DAC" w:rsidP="001333F2">
      <w:pPr>
        <w:spacing w:after="0" w:line="240" w:lineRule="auto"/>
        <w:ind w:firstLine="708"/>
        <w:jc w:val="both"/>
        <w:rPr>
          <w:rFonts w:ascii="Times New Roman" w:hAnsi="Times New Roman" w:cs="Times New Roman"/>
          <w:sz w:val="24"/>
          <w:szCs w:val="24"/>
        </w:rPr>
      </w:pPr>
      <w:r w:rsidRPr="00AC40F8">
        <w:rPr>
          <w:rFonts w:ascii="Times New Roman" w:hAnsi="Times New Roman" w:cs="Times New Roman"/>
          <w:sz w:val="24"/>
          <w:szCs w:val="24"/>
        </w:rPr>
        <w:t>Основни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делови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интервентне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униформе</w:t>
      </w:r>
      <w:r w:rsidR="001E6E77" w:rsidRPr="00AC40F8">
        <w:rPr>
          <w:rFonts w:ascii="Times New Roman" w:hAnsi="Times New Roman" w:cs="Times New Roman"/>
          <w:sz w:val="24"/>
          <w:szCs w:val="24"/>
          <w:lang w:val="sr-Cyrl-RS"/>
        </w:rPr>
        <w:t xml:space="preserve"> полицијских службеника ангажованих у интервентним јединицама полиције (ИЈП) </w:t>
      </w:r>
      <w:r w:rsidRPr="00AC40F8">
        <w:rPr>
          <w:rFonts w:ascii="Times New Roman" w:hAnsi="Times New Roman" w:cs="Times New Roman"/>
          <w:sz w:val="24"/>
          <w:szCs w:val="24"/>
        </w:rPr>
        <w:t>су</w:t>
      </w:r>
      <w:r w:rsidRPr="00AC40F8">
        <w:rPr>
          <w:rFonts w:ascii="Times New Roman" w:hAnsi="Times New Roman" w:cs="Times New Roman"/>
          <w:sz w:val="24"/>
          <w:szCs w:val="24"/>
          <w:lang w:val="sr-Latn-RS"/>
        </w:rPr>
        <w:t xml:space="preserve">: </w:t>
      </w:r>
      <w:r w:rsidR="00B11B99" w:rsidRPr="00AC40F8">
        <w:rPr>
          <w:rFonts w:ascii="Times New Roman" w:hAnsi="Times New Roman" w:cs="Times New Roman"/>
          <w:sz w:val="24"/>
          <w:szCs w:val="24"/>
        </w:rPr>
        <w:t>качкет,</w:t>
      </w:r>
      <w:r w:rsidR="007A01B7" w:rsidRPr="00AC40F8">
        <w:rPr>
          <w:rFonts w:ascii="Times New Roman" w:hAnsi="Times New Roman" w:cs="Times New Roman"/>
          <w:sz w:val="24"/>
          <w:szCs w:val="24"/>
          <w:lang w:val="sr-Cyrl-RS"/>
        </w:rPr>
        <w:t xml:space="preserve"> беретка,</w:t>
      </w:r>
      <w:r w:rsidR="00B11B99" w:rsidRPr="00AC40F8">
        <w:rPr>
          <w:rFonts w:ascii="Times New Roman" w:hAnsi="Times New Roman" w:cs="Times New Roman"/>
          <w:sz w:val="24"/>
          <w:szCs w:val="24"/>
        </w:rPr>
        <w:t xml:space="preserve"> плетена капа, поткапа</w:t>
      </w:r>
      <w:r w:rsidR="0003647C">
        <w:rPr>
          <w:rFonts w:ascii="Times New Roman" w:hAnsi="Times New Roman" w:cs="Times New Roman"/>
          <w:sz w:val="24"/>
          <w:szCs w:val="24"/>
        </w:rPr>
        <w:t>-</w:t>
      </w:r>
      <w:r w:rsidR="0003647C">
        <w:rPr>
          <w:rFonts w:ascii="Times New Roman" w:hAnsi="Times New Roman" w:cs="Times New Roman"/>
          <w:sz w:val="24"/>
          <w:szCs w:val="24"/>
          <w:lang w:val="sr-Cyrl-CS"/>
        </w:rPr>
        <w:t>фантомка</w:t>
      </w:r>
      <w:r w:rsidR="00B11B99" w:rsidRPr="00AC40F8">
        <w:rPr>
          <w:rFonts w:ascii="Times New Roman" w:hAnsi="Times New Roman" w:cs="Times New Roman"/>
          <w:sz w:val="24"/>
          <w:szCs w:val="24"/>
        </w:rPr>
        <w:t xml:space="preserve">, мајица кратак рукав, поло мајица кратак рукав, кошуља дуги рукав, џемпер са рол крагном, панталоне, комбинезон, пододело-дводелно термо (активни доњи веш), јакна са </w:t>
      </w:r>
      <w:r w:rsidR="006E253D" w:rsidRPr="00AC40F8">
        <w:rPr>
          <w:rFonts w:ascii="Times New Roman" w:hAnsi="Times New Roman" w:cs="Times New Roman"/>
          <w:sz w:val="24"/>
          <w:szCs w:val="24"/>
        </w:rPr>
        <w:t>подјакном (са могућношћу ношења као самостални горњи део одеће)</w:t>
      </w:r>
      <w:r w:rsidR="006E253D" w:rsidRPr="00AC40F8">
        <w:rPr>
          <w:rFonts w:ascii="Times New Roman" w:hAnsi="Times New Roman" w:cs="Times New Roman"/>
          <w:sz w:val="24"/>
          <w:szCs w:val="24"/>
          <w:lang w:val="sr-Cyrl-RS"/>
        </w:rPr>
        <w:t xml:space="preserve">; </w:t>
      </w:r>
      <w:r w:rsidR="006E253D" w:rsidRPr="00AC40F8">
        <w:rPr>
          <w:rFonts w:ascii="Times New Roman" w:hAnsi="Times New Roman" w:cs="Times New Roman"/>
          <w:sz w:val="24"/>
          <w:szCs w:val="24"/>
        </w:rPr>
        <w:t>пелерина за кишу</w:t>
      </w:r>
      <w:r w:rsidR="006E253D" w:rsidRPr="00AC40F8">
        <w:rPr>
          <w:rFonts w:ascii="Times New Roman" w:hAnsi="Times New Roman" w:cs="Times New Roman"/>
          <w:sz w:val="24"/>
          <w:szCs w:val="24"/>
          <w:lang w:val="sr-Cyrl-RS"/>
        </w:rPr>
        <w:t xml:space="preserve">; </w:t>
      </w:r>
      <w:r w:rsidR="006E253D" w:rsidRPr="00AC40F8">
        <w:rPr>
          <w:rFonts w:ascii="Times New Roman" w:hAnsi="Times New Roman" w:cs="Times New Roman"/>
          <w:sz w:val="24"/>
          <w:szCs w:val="24"/>
        </w:rPr>
        <w:t>чарапе</w:t>
      </w:r>
      <w:r w:rsidR="00A43E0C">
        <w:rPr>
          <w:rFonts w:ascii="Times New Roman" w:hAnsi="Times New Roman" w:cs="Times New Roman"/>
          <w:sz w:val="24"/>
          <w:szCs w:val="24"/>
          <w:lang w:val="sr-Cyrl-RS"/>
        </w:rPr>
        <w:t xml:space="preserve"> (летње/зимске)</w:t>
      </w:r>
      <w:r w:rsidR="006E253D" w:rsidRPr="00AC40F8">
        <w:rPr>
          <w:rFonts w:ascii="Times New Roman" w:hAnsi="Times New Roman" w:cs="Times New Roman"/>
          <w:sz w:val="24"/>
          <w:szCs w:val="24"/>
          <w:lang w:val="sr-Cyrl-RS"/>
        </w:rPr>
        <w:t xml:space="preserve">; </w:t>
      </w:r>
      <w:r w:rsidR="00FB4CE6" w:rsidRPr="00AC40F8">
        <w:rPr>
          <w:rFonts w:ascii="Times New Roman" w:hAnsi="Times New Roman" w:cs="Times New Roman"/>
          <w:sz w:val="24"/>
          <w:szCs w:val="24"/>
        </w:rPr>
        <w:t>дубок</w:t>
      </w:r>
      <w:r w:rsidR="00FB4CE6" w:rsidRPr="00AC40F8">
        <w:rPr>
          <w:rFonts w:ascii="Times New Roman" w:hAnsi="Times New Roman" w:cs="Times New Roman"/>
          <w:sz w:val="24"/>
          <w:szCs w:val="24"/>
          <w:lang w:val="sr-Cyrl-RS"/>
        </w:rPr>
        <w:t>е</w:t>
      </w:r>
      <w:r w:rsidR="006E253D" w:rsidRPr="00AC40F8">
        <w:rPr>
          <w:rFonts w:ascii="Times New Roman" w:hAnsi="Times New Roman" w:cs="Times New Roman"/>
          <w:sz w:val="24"/>
          <w:szCs w:val="24"/>
        </w:rPr>
        <w:t xml:space="preserve"> ципел</w:t>
      </w:r>
      <w:r w:rsidR="00FB4CE6" w:rsidRPr="00AC40F8">
        <w:rPr>
          <w:rFonts w:ascii="Times New Roman" w:hAnsi="Times New Roman" w:cs="Times New Roman"/>
          <w:sz w:val="24"/>
          <w:szCs w:val="24"/>
          <w:lang w:val="sr-Cyrl-RS"/>
        </w:rPr>
        <w:t>е</w:t>
      </w:r>
      <w:r w:rsidR="006E253D" w:rsidRPr="00AC40F8">
        <w:rPr>
          <w:rFonts w:ascii="Times New Roman" w:hAnsi="Times New Roman" w:cs="Times New Roman"/>
          <w:sz w:val="24"/>
          <w:szCs w:val="24"/>
          <w:lang w:val="sr-Cyrl-RS"/>
        </w:rPr>
        <w:t>;</w:t>
      </w:r>
      <w:r w:rsidR="006E253D" w:rsidRPr="00AC40F8">
        <w:rPr>
          <w:rFonts w:ascii="Times New Roman" w:hAnsi="Times New Roman" w:cs="Times New Roman"/>
          <w:sz w:val="24"/>
          <w:szCs w:val="24"/>
        </w:rPr>
        <w:t xml:space="preserve"> чизме</w:t>
      </w:r>
      <w:r w:rsidR="006E253D" w:rsidRPr="00AC40F8">
        <w:rPr>
          <w:rFonts w:ascii="Times New Roman" w:hAnsi="Times New Roman" w:cs="Times New Roman"/>
          <w:sz w:val="24"/>
          <w:szCs w:val="24"/>
          <w:lang w:val="sr-Cyrl-RS"/>
        </w:rPr>
        <w:t xml:space="preserve">; </w:t>
      </w:r>
      <w:r w:rsidR="006E253D" w:rsidRPr="00AC40F8">
        <w:rPr>
          <w:rFonts w:ascii="Times New Roman" w:hAnsi="Times New Roman" w:cs="Times New Roman"/>
          <w:sz w:val="24"/>
          <w:szCs w:val="24"/>
        </w:rPr>
        <w:t>рукавице</w:t>
      </w:r>
      <w:r w:rsidR="00A43E0C">
        <w:rPr>
          <w:rFonts w:ascii="Times New Roman" w:hAnsi="Times New Roman" w:cs="Times New Roman"/>
          <w:sz w:val="24"/>
          <w:szCs w:val="24"/>
          <w:lang w:val="sr-Cyrl-RS"/>
        </w:rPr>
        <w:t xml:space="preserve"> </w:t>
      </w:r>
      <w:r w:rsidR="006E253D" w:rsidRPr="00AC40F8">
        <w:rPr>
          <w:rFonts w:ascii="Times New Roman" w:hAnsi="Times New Roman" w:cs="Times New Roman"/>
          <w:sz w:val="24"/>
          <w:szCs w:val="24"/>
        </w:rPr>
        <w:t>и опасач са подопасачем и припадајућ</w:t>
      </w:r>
      <w:r w:rsidR="00A43E0C">
        <w:rPr>
          <w:rFonts w:ascii="Times New Roman" w:hAnsi="Times New Roman" w:cs="Times New Roman"/>
          <w:sz w:val="24"/>
          <w:szCs w:val="24"/>
          <w:lang w:val="sr-Cyrl-RS"/>
        </w:rPr>
        <w:t>им футролама</w:t>
      </w:r>
      <w:r w:rsidR="006E253D" w:rsidRPr="00AC40F8">
        <w:rPr>
          <w:rFonts w:ascii="Times New Roman" w:hAnsi="Times New Roman" w:cs="Times New Roman"/>
          <w:sz w:val="24"/>
          <w:szCs w:val="24"/>
        </w:rPr>
        <w:t>.</w:t>
      </w:r>
    </w:p>
    <w:p w:rsidR="005A5995" w:rsidRPr="00AC40F8" w:rsidRDefault="005A5995" w:rsidP="001333F2">
      <w:pPr>
        <w:spacing w:after="0" w:line="240" w:lineRule="auto"/>
        <w:ind w:firstLine="708"/>
        <w:jc w:val="both"/>
        <w:rPr>
          <w:rFonts w:ascii="Times New Roman" w:hAnsi="Times New Roman" w:cs="Times New Roman"/>
          <w:sz w:val="24"/>
          <w:szCs w:val="24"/>
          <w:lang w:val="sr-Cyrl-CS"/>
        </w:rPr>
      </w:pPr>
      <w:r w:rsidRPr="00AC40F8">
        <w:rPr>
          <w:rFonts w:ascii="Times New Roman" w:hAnsi="Times New Roman" w:cs="Times New Roman"/>
          <w:sz w:val="24"/>
          <w:szCs w:val="24"/>
          <w:lang w:val="sr-Cyrl-CS"/>
        </w:rPr>
        <w:t>Основни делови интервент</w:t>
      </w:r>
      <w:r w:rsidR="00E70884">
        <w:rPr>
          <w:rFonts w:ascii="Times New Roman" w:hAnsi="Times New Roman" w:cs="Times New Roman"/>
          <w:sz w:val="24"/>
          <w:szCs w:val="24"/>
          <w:lang w:val="sr-Cyrl-CS"/>
        </w:rPr>
        <w:t>н</w:t>
      </w:r>
      <w:r w:rsidRPr="00AC40F8">
        <w:rPr>
          <w:rFonts w:ascii="Times New Roman" w:hAnsi="Times New Roman" w:cs="Times New Roman"/>
          <w:sz w:val="24"/>
          <w:szCs w:val="24"/>
          <w:lang w:val="sr-Cyrl-CS"/>
        </w:rPr>
        <w:t xml:space="preserve">е униформе припадника ватрогасно-спасилачких јединица </w:t>
      </w:r>
      <w:r w:rsidR="00C96DE3">
        <w:rPr>
          <w:rFonts w:ascii="Times New Roman" w:hAnsi="Times New Roman" w:cs="Times New Roman"/>
          <w:sz w:val="24"/>
          <w:szCs w:val="24"/>
          <w:lang w:val="sr-Cyrl-CS"/>
        </w:rPr>
        <w:t xml:space="preserve">и </w:t>
      </w:r>
      <w:r w:rsidR="00C96DE3" w:rsidRPr="004B10BE">
        <w:rPr>
          <w:rFonts w:ascii="Times New Roman" w:eastAsia="Times New Roman" w:hAnsi="Times New Roman" w:cs="Times New Roman"/>
          <w:sz w:val="24"/>
          <w:szCs w:val="24"/>
          <w:lang w:val="sr-Latn-RS"/>
        </w:rPr>
        <w:t>полазни</w:t>
      </w:r>
      <w:r w:rsidR="00C96DE3" w:rsidRPr="004B10BE">
        <w:rPr>
          <w:rFonts w:ascii="Times New Roman" w:eastAsia="Times New Roman" w:hAnsi="Times New Roman" w:cs="Times New Roman"/>
          <w:sz w:val="24"/>
          <w:szCs w:val="24"/>
          <w:lang w:val="sr-Cyrl-RS"/>
        </w:rPr>
        <w:t>ка</w:t>
      </w:r>
      <w:r w:rsidR="00C96DE3" w:rsidRPr="004B10BE">
        <w:rPr>
          <w:rFonts w:ascii="Times New Roman" w:eastAsia="Times New Roman" w:hAnsi="Times New Roman" w:cs="Times New Roman"/>
          <w:sz w:val="24"/>
          <w:szCs w:val="24"/>
          <w:lang w:val="sr-Latn-RS"/>
        </w:rPr>
        <w:t xml:space="preserve"> основне обуке за припаднике ватрогасно-спасилачких јединиц</w:t>
      </w:r>
      <w:r w:rsidR="00C96DE3" w:rsidRPr="004B10BE">
        <w:rPr>
          <w:rFonts w:ascii="Times New Roman" w:eastAsia="Times New Roman" w:hAnsi="Times New Roman" w:cs="Times New Roman"/>
          <w:sz w:val="24"/>
          <w:szCs w:val="24"/>
          <w:lang w:val="sr-Cyrl-RS"/>
        </w:rPr>
        <w:t>а</w:t>
      </w:r>
      <w:r w:rsidR="00C96DE3">
        <w:rPr>
          <w:rFonts w:ascii="Times New Roman" w:eastAsia="Times New Roman" w:hAnsi="Times New Roman" w:cs="Times New Roman"/>
          <w:color w:val="FF0000"/>
          <w:sz w:val="24"/>
          <w:szCs w:val="24"/>
          <w:lang w:val="sr-Cyrl-RS"/>
        </w:rPr>
        <w:t xml:space="preserve"> </w:t>
      </w:r>
      <w:r w:rsidRPr="00AC40F8">
        <w:rPr>
          <w:rFonts w:ascii="Times New Roman" w:hAnsi="Times New Roman" w:cs="Times New Roman"/>
          <w:sz w:val="24"/>
          <w:szCs w:val="24"/>
          <w:lang w:val="sr-Cyrl-CS"/>
        </w:rPr>
        <w:t>су: заштитна јакна; заштитне панталоне; ватрогасни шлем; ватрогасне чизме; ватрогасне рукавице; ватрогасни опасач са додацима; марама за заштиту врата од пламена и топлоте и заштитна поткапа.</w:t>
      </w:r>
    </w:p>
    <w:p w:rsidR="0019574E" w:rsidRPr="00AC40F8" w:rsidRDefault="0019574E"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Основни делови </w:t>
      </w:r>
      <w:r w:rsidRPr="00AC40F8">
        <w:rPr>
          <w:rFonts w:ascii="Times New Roman" w:hAnsi="Times New Roman" w:cs="Times New Roman"/>
          <w:sz w:val="24"/>
          <w:szCs w:val="24"/>
          <w:lang w:val="sr-Cyrl-CS"/>
        </w:rPr>
        <w:t>интервент</w:t>
      </w:r>
      <w:r w:rsidR="00E70884">
        <w:rPr>
          <w:rFonts w:ascii="Times New Roman" w:hAnsi="Times New Roman" w:cs="Times New Roman"/>
          <w:sz w:val="24"/>
          <w:szCs w:val="24"/>
          <w:lang w:val="sr-Cyrl-CS"/>
        </w:rPr>
        <w:t>н</w:t>
      </w:r>
      <w:r w:rsidRPr="00AC40F8">
        <w:rPr>
          <w:rFonts w:ascii="Times New Roman" w:hAnsi="Times New Roman" w:cs="Times New Roman"/>
          <w:sz w:val="24"/>
          <w:szCs w:val="24"/>
          <w:lang w:val="sr-Cyrl-CS"/>
        </w:rPr>
        <w:t>е униформе</w:t>
      </w:r>
      <w:r w:rsidR="00C3163F" w:rsidRPr="00AC40F8">
        <w:rPr>
          <w:rFonts w:ascii="Times New Roman" w:hAnsi="Times New Roman" w:cs="Times New Roman"/>
          <w:sz w:val="24"/>
          <w:szCs w:val="24"/>
          <w:lang w:val="sr-Cyrl-CS"/>
        </w:rPr>
        <w:t xml:space="preserve"> </w:t>
      </w:r>
      <w:r w:rsidRPr="00AC40F8">
        <w:rPr>
          <w:rFonts w:ascii="Times New Roman" w:hAnsi="Times New Roman" w:cs="Times New Roman"/>
          <w:sz w:val="24"/>
          <w:szCs w:val="24"/>
          <w:lang w:val="sr-Cyrl-RS"/>
        </w:rPr>
        <w:t xml:space="preserve">полицијских службеника Јединице за заштиту (ЈЗЗ) </w:t>
      </w:r>
      <w:r w:rsidR="00C3163F" w:rsidRPr="00AC40F8">
        <w:rPr>
          <w:rFonts w:ascii="Times New Roman" w:hAnsi="Times New Roman" w:cs="Times New Roman"/>
          <w:sz w:val="24"/>
          <w:szCs w:val="24"/>
          <w:lang w:val="sr-Cyrl-RS"/>
        </w:rPr>
        <w:t xml:space="preserve">су: качкет; плетена капа; капа са прорезима за очи; јакна; мајица кратак рукав; поло мајица кратак рукав; дуксерица; панталоне; чарапе; </w:t>
      </w:r>
      <w:r w:rsidR="001F79D6" w:rsidRPr="00AC40F8">
        <w:rPr>
          <w:rFonts w:ascii="Times New Roman" w:hAnsi="Times New Roman" w:cs="Times New Roman"/>
          <w:sz w:val="24"/>
          <w:szCs w:val="24"/>
          <w:lang w:val="sr-Cyrl-RS"/>
        </w:rPr>
        <w:t>рукавице; дубоке ципеле; каиш; тактички опасач са припадајућом опремом и тактичка торбица.</w:t>
      </w:r>
    </w:p>
    <w:p w:rsidR="0019574E" w:rsidRPr="00AC40F8" w:rsidRDefault="0019574E"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Основни делови </w:t>
      </w:r>
      <w:r w:rsidRPr="00AC40F8">
        <w:rPr>
          <w:rFonts w:ascii="Times New Roman" w:hAnsi="Times New Roman" w:cs="Times New Roman"/>
          <w:sz w:val="24"/>
          <w:szCs w:val="24"/>
          <w:lang w:val="sr-Cyrl-CS"/>
        </w:rPr>
        <w:t>интервент</w:t>
      </w:r>
      <w:r w:rsidR="00E70884">
        <w:rPr>
          <w:rFonts w:ascii="Times New Roman" w:hAnsi="Times New Roman" w:cs="Times New Roman"/>
          <w:sz w:val="24"/>
          <w:szCs w:val="24"/>
          <w:lang w:val="sr-Latn-RS"/>
        </w:rPr>
        <w:t>н</w:t>
      </w:r>
      <w:r w:rsidRPr="00AC40F8">
        <w:rPr>
          <w:rFonts w:ascii="Times New Roman" w:hAnsi="Times New Roman" w:cs="Times New Roman"/>
          <w:sz w:val="24"/>
          <w:szCs w:val="24"/>
          <w:lang w:val="sr-Cyrl-CS"/>
        </w:rPr>
        <w:t xml:space="preserve">е униформе </w:t>
      </w:r>
      <w:r w:rsidRPr="00AC40F8">
        <w:rPr>
          <w:rFonts w:ascii="Times New Roman" w:hAnsi="Times New Roman" w:cs="Times New Roman"/>
          <w:sz w:val="24"/>
          <w:szCs w:val="24"/>
          <w:lang w:val="sr-Cyrl-RS"/>
        </w:rPr>
        <w:t xml:space="preserve">полицијских службеника </w:t>
      </w:r>
      <w:r w:rsidRPr="00AC40F8">
        <w:rPr>
          <w:rFonts w:ascii="Times New Roman" w:hAnsi="Times New Roman" w:cs="Times New Roman"/>
          <w:sz w:val="24"/>
          <w:szCs w:val="24"/>
          <w:lang w:val="sr-Latn-RS"/>
        </w:rPr>
        <w:t>Јединице за обезбеђење одређених  личности и објеката (ЈЗО)</w:t>
      </w:r>
      <w:r w:rsidRPr="00AC40F8">
        <w:rPr>
          <w:rFonts w:ascii="Times New Roman" w:hAnsi="Times New Roman" w:cs="Times New Roman"/>
          <w:sz w:val="24"/>
          <w:szCs w:val="24"/>
          <w:lang w:val="sr-Cyrl-RS"/>
        </w:rPr>
        <w:t xml:space="preserve"> </w:t>
      </w:r>
      <w:r w:rsidR="001F79D6" w:rsidRPr="00AC40F8">
        <w:rPr>
          <w:rFonts w:ascii="Times New Roman" w:hAnsi="Times New Roman" w:cs="Times New Roman"/>
          <w:sz w:val="24"/>
          <w:szCs w:val="24"/>
          <w:lang w:val="sr-Cyrl-CS"/>
        </w:rPr>
        <w:t xml:space="preserve">су: </w:t>
      </w:r>
      <w:r w:rsidRPr="00AC40F8">
        <w:rPr>
          <w:rFonts w:ascii="Times New Roman" w:hAnsi="Times New Roman" w:cs="Times New Roman"/>
          <w:sz w:val="24"/>
          <w:szCs w:val="24"/>
          <w:lang w:val="sr-Cyrl-CS"/>
        </w:rPr>
        <w:t xml:space="preserve"> </w:t>
      </w:r>
      <w:r w:rsidR="001F79D6" w:rsidRPr="00AC40F8">
        <w:rPr>
          <w:rFonts w:ascii="Times New Roman" w:hAnsi="Times New Roman" w:cs="Times New Roman"/>
          <w:sz w:val="24"/>
          <w:szCs w:val="24"/>
          <w:lang w:val="sr-Cyrl-CS"/>
        </w:rPr>
        <w:t>дубоке ципеле (летње и зимске); панталоне (летње  и зимске); кошуља дуг рукав; кошуља кратак рукав; поло ма</w:t>
      </w:r>
      <w:r w:rsidR="001F5DCA" w:rsidRPr="00AC40F8">
        <w:rPr>
          <w:rFonts w:ascii="Times New Roman" w:hAnsi="Times New Roman" w:cs="Times New Roman"/>
          <w:sz w:val="24"/>
          <w:szCs w:val="24"/>
          <w:lang w:val="sr-Cyrl-CS"/>
        </w:rPr>
        <w:t>јица кратак рукав; јакна</w:t>
      </w:r>
      <w:r w:rsidR="001F79D6" w:rsidRPr="00AC40F8">
        <w:rPr>
          <w:rFonts w:ascii="Times New Roman" w:hAnsi="Times New Roman" w:cs="Times New Roman"/>
          <w:sz w:val="24"/>
          <w:szCs w:val="24"/>
          <w:lang w:val="sr-Cyrl-CS"/>
        </w:rPr>
        <w:t>; тактички прслук; термо чарапе; додатак за кишу; качкет; активни веш;</w:t>
      </w:r>
      <w:r w:rsidR="001F79D6" w:rsidRPr="00AC40F8">
        <w:rPr>
          <w:rFonts w:ascii="Times New Roman" w:hAnsi="Times New Roman" w:cs="Times New Roman"/>
          <w:sz w:val="24"/>
          <w:szCs w:val="24"/>
          <w:lang w:val="sr-Cyrl-RS"/>
        </w:rPr>
        <w:t xml:space="preserve"> тактички опасач са припадај</w:t>
      </w:r>
      <w:r w:rsidR="005A5995" w:rsidRPr="00AC40F8">
        <w:rPr>
          <w:rFonts w:ascii="Times New Roman" w:hAnsi="Times New Roman" w:cs="Times New Roman"/>
          <w:sz w:val="24"/>
          <w:szCs w:val="24"/>
          <w:lang w:val="sr-Cyrl-RS"/>
        </w:rPr>
        <w:t xml:space="preserve">ућом опремом и тактичка торбица, а у </w:t>
      </w:r>
      <w:r w:rsidR="00FB4CE6" w:rsidRPr="00AC40F8">
        <w:rPr>
          <w:rFonts w:ascii="Times New Roman" w:hAnsi="Times New Roman" w:cs="Times New Roman"/>
          <w:sz w:val="24"/>
          <w:szCs w:val="24"/>
          <w:lang w:val="sr-Cyrl-CS"/>
        </w:rPr>
        <w:t xml:space="preserve">(у </w:t>
      </w:r>
      <w:r w:rsidR="005A5995" w:rsidRPr="00AC40F8">
        <w:rPr>
          <w:rFonts w:ascii="Times New Roman" w:hAnsi="Times New Roman" w:cs="Times New Roman"/>
          <w:sz w:val="24"/>
          <w:szCs w:val="24"/>
          <w:lang w:val="sr-Cyrl-CS"/>
        </w:rPr>
        <w:t>тамно сивој боји)</w:t>
      </w:r>
      <w:r w:rsidR="00FB4CE6" w:rsidRPr="00AC40F8">
        <w:rPr>
          <w:rFonts w:ascii="Times New Roman" w:hAnsi="Times New Roman" w:cs="Times New Roman"/>
          <w:sz w:val="24"/>
          <w:szCs w:val="24"/>
          <w:lang w:val="sr-Cyrl-CS"/>
        </w:rPr>
        <w:t>: дубоке</w:t>
      </w:r>
      <w:r w:rsidR="001F79D6" w:rsidRPr="00AC40F8">
        <w:rPr>
          <w:rFonts w:ascii="Times New Roman" w:hAnsi="Times New Roman" w:cs="Times New Roman"/>
          <w:sz w:val="24"/>
          <w:szCs w:val="24"/>
          <w:lang w:val="sr-Cyrl-CS"/>
        </w:rPr>
        <w:t xml:space="preserve"> ци</w:t>
      </w:r>
      <w:r w:rsidR="00FB4CE6" w:rsidRPr="00AC40F8">
        <w:rPr>
          <w:rFonts w:ascii="Times New Roman" w:hAnsi="Times New Roman" w:cs="Times New Roman"/>
          <w:sz w:val="24"/>
          <w:szCs w:val="24"/>
          <w:lang w:val="sr-Cyrl-CS"/>
        </w:rPr>
        <w:t>пеле</w:t>
      </w:r>
      <w:r w:rsidR="001F79D6" w:rsidRPr="00AC40F8">
        <w:rPr>
          <w:rFonts w:ascii="Times New Roman" w:hAnsi="Times New Roman" w:cs="Times New Roman"/>
          <w:sz w:val="24"/>
          <w:szCs w:val="24"/>
          <w:lang w:val="sr-Cyrl-CS"/>
        </w:rPr>
        <w:t xml:space="preserve">; чизме; панталоне (летње и зимске); кошуља дуг рукав; поло мајица кратак рукав; мајица кратак рукав; јакна (летња и зимска); рукавице; додатак за кишу; качкет; </w:t>
      </w:r>
      <w:r w:rsidR="006B579B" w:rsidRPr="00AC40F8">
        <w:rPr>
          <w:rFonts w:ascii="Times New Roman" w:hAnsi="Times New Roman" w:cs="Times New Roman"/>
          <w:sz w:val="24"/>
          <w:szCs w:val="24"/>
          <w:lang w:val="sr-Cyrl-CS"/>
        </w:rPr>
        <w:t>подкапа са проре</w:t>
      </w:r>
      <w:r w:rsidR="003307D9" w:rsidRPr="00AC40F8">
        <w:rPr>
          <w:rFonts w:ascii="Times New Roman" w:hAnsi="Times New Roman" w:cs="Times New Roman"/>
          <w:sz w:val="24"/>
          <w:szCs w:val="24"/>
          <w:lang w:val="sr-Cyrl-CS"/>
        </w:rPr>
        <w:t xml:space="preserve">зом за очи; активни веш; </w:t>
      </w:r>
      <w:r w:rsidR="006B579B" w:rsidRPr="00AC40F8">
        <w:rPr>
          <w:rFonts w:ascii="Times New Roman" w:hAnsi="Times New Roman" w:cs="Times New Roman"/>
          <w:sz w:val="24"/>
          <w:szCs w:val="24"/>
          <w:lang w:val="sr-Cyrl-CS"/>
        </w:rPr>
        <w:t>термо чарапе</w:t>
      </w:r>
      <w:r w:rsidR="003307D9" w:rsidRPr="00AC40F8">
        <w:rPr>
          <w:rFonts w:ascii="Times New Roman" w:hAnsi="Times New Roman" w:cs="Times New Roman"/>
          <w:sz w:val="24"/>
          <w:szCs w:val="24"/>
          <w:lang w:val="sr-Cyrl-CS"/>
        </w:rPr>
        <w:t xml:space="preserve">; </w:t>
      </w:r>
      <w:r w:rsidR="003307D9" w:rsidRPr="00AC40F8">
        <w:rPr>
          <w:rFonts w:ascii="Times New Roman" w:hAnsi="Times New Roman" w:cs="Times New Roman"/>
          <w:sz w:val="24"/>
          <w:szCs w:val="24"/>
          <w:lang w:val="sr-Cyrl-RS"/>
        </w:rPr>
        <w:t>тактички опасач са припадајућом опремом и тактичка торбица.</w:t>
      </w:r>
    </w:p>
    <w:p w:rsidR="007A01B7" w:rsidRPr="00AC40F8" w:rsidRDefault="007A01B7" w:rsidP="001333F2">
      <w:pPr>
        <w:spacing w:after="0" w:line="240" w:lineRule="auto"/>
        <w:ind w:firstLine="709"/>
        <w:jc w:val="both"/>
        <w:rPr>
          <w:rFonts w:ascii="Times New Roman" w:hAnsi="Times New Roman" w:cs="Times New Roman"/>
          <w:sz w:val="24"/>
          <w:szCs w:val="24"/>
          <w:lang w:val="sr-Cyrl-RS"/>
        </w:rPr>
      </w:pPr>
      <w:r w:rsidRPr="00AC40F8">
        <w:rPr>
          <w:rFonts w:ascii="Times New Roman" w:hAnsi="Times New Roman" w:cs="Times New Roman"/>
          <w:sz w:val="24"/>
          <w:szCs w:val="24"/>
          <w:lang w:val="sr-Cyrl-CS"/>
        </w:rPr>
        <w:t>Основни делови интервентне униформе полицијских службеника криминалистичке полиције су: качкет</w:t>
      </w:r>
      <w:r w:rsidRPr="00AC40F8">
        <w:rPr>
          <w:rFonts w:ascii="Times New Roman" w:hAnsi="Times New Roman" w:cs="Times New Roman"/>
          <w:sz w:val="24"/>
          <w:szCs w:val="24"/>
          <w:lang w:val="sr-Cyrl-RS"/>
        </w:rPr>
        <w:t>,</w:t>
      </w:r>
      <w:r w:rsidRPr="00AC40F8">
        <w:rPr>
          <w:rFonts w:ascii="Times New Roman" w:hAnsi="Times New Roman" w:cs="Times New Roman"/>
          <w:sz w:val="24"/>
          <w:szCs w:val="24"/>
          <w:lang w:val="sr-Cyrl-CS"/>
        </w:rPr>
        <w:t xml:space="preserve"> плетена капа, </w:t>
      </w:r>
      <w:r w:rsidRPr="00AC40F8">
        <w:rPr>
          <w:rFonts w:ascii="Times New Roman" w:hAnsi="Times New Roman" w:cs="Times New Roman"/>
          <w:sz w:val="24"/>
          <w:szCs w:val="24"/>
          <w:lang w:val="sr-Cyrl-RS"/>
        </w:rPr>
        <w:t>капа са прорезом</w:t>
      </w:r>
      <w:r w:rsidRPr="00AC40F8">
        <w:rPr>
          <w:rFonts w:ascii="Times New Roman" w:hAnsi="Times New Roman" w:cs="Times New Roman"/>
          <w:sz w:val="24"/>
          <w:szCs w:val="24"/>
          <w:lang w:val="sr-Cyrl-CS"/>
        </w:rPr>
        <w:t xml:space="preserve">, мајица кратак рукав, поло мајица кратак рукав, </w:t>
      </w:r>
      <w:r w:rsidRPr="00AC40F8">
        <w:rPr>
          <w:rFonts w:ascii="Times New Roman" w:hAnsi="Times New Roman" w:cs="Times New Roman"/>
          <w:sz w:val="24"/>
          <w:szCs w:val="24"/>
          <w:lang w:val="sr-Cyrl-RS"/>
        </w:rPr>
        <w:t xml:space="preserve">мајица дуги рукав, </w:t>
      </w:r>
      <w:r w:rsidRPr="00AC40F8">
        <w:rPr>
          <w:rFonts w:ascii="Times New Roman" w:hAnsi="Times New Roman" w:cs="Times New Roman"/>
          <w:sz w:val="24"/>
          <w:szCs w:val="24"/>
          <w:lang w:val="sr-Cyrl-CS"/>
        </w:rPr>
        <w:t xml:space="preserve">дукс </w:t>
      </w:r>
      <w:r w:rsidRPr="00AC40F8">
        <w:rPr>
          <w:rFonts w:ascii="Times New Roman" w:hAnsi="Times New Roman" w:cs="Times New Roman"/>
          <w:sz w:val="24"/>
          <w:szCs w:val="24"/>
          <w:lang w:val="sr-Cyrl-RS"/>
        </w:rPr>
        <w:t>са рол крагном</w:t>
      </w:r>
      <w:r w:rsidRPr="00AC40F8">
        <w:rPr>
          <w:rFonts w:ascii="Times New Roman" w:hAnsi="Times New Roman" w:cs="Times New Roman"/>
          <w:sz w:val="24"/>
          <w:szCs w:val="24"/>
          <w:lang w:val="sr-Cyrl-CS"/>
        </w:rPr>
        <w:t xml:space="preserve">, </w:t>
      </w:r>
      <w:r w:rsidRPr="00AC40F8">
        <w:rPr>
          <w:rFonts w:ascii="Times New Roman" w:hAnsi="Times New Roman" w:cs="Times New Roman"/>
          <w:sz w:val="24"/>
          <w:szCs w:val="24"/>
          <w:lang w:val="sr-Cyrl-RS"/>
        </w:rPr>
        <w:t xml:space="preserve">дукс са </w:t>
      </w:r>
      <w:r w:rsidRPr="00AC40F8">
        <w:rPr>
          <w:rFonts w:ascii="Times New Roman" w:hAnsi="Times New Roman" w:cs="Times New Roman"/>
          <w:sz w:val="24"/>
          <w:szCs w:val="24"/>
          <w:lang w:val="sr-Cyrl-RS"/>
        </w:rPr>
        <w:lastRenderedPageBreak/>
        <w:t xml:space="preserve">капуљачом, подпанцирни дукс, кошуља кратак рукав, </w:t>
      </w:r>
      <w:r w:rsidRPr="00AC40F8">
        <w:rPr>
          <w:rFonts w:ascii="Times New Roman" w:hAnsi="Times New Roman" w:cs="Times New Roman"/>
          <w:sz w:val="24"/>
          <w:szCs w:val="24"/>
          <w:lang w:val="sr-Cyrl-CS"/>
        </w:rPr>
        <w:t>кошуља дуги рукав, панталон</w:t>
      </w:r>
      <w:r w:rsidRPr="00AC40F8">
        <w:rPr>
          <w:rFonts w:ascii="Times New Roman" w:hAnsi="Times New Roman" w:cs="Times New Roman"/>
          <w:sz w:val="24"/>
          <w:szCs w:val="24"/>
          <w:lang w:val="sr-Cyrl-RS"/>
        </w:rPr>
        <w:t>е</w:t>
      </w:r>
      <w:r w:rsidRPr="00AC40F8">
        <w:rPr>
          <w:rFonts w:ascii="Times New Roman" w:hAnsi="Times New Roman" w:cs="Times New Roman"/>
          <w:sz w:val="24"/>
          <w:szCs w:val="24"/>
          <w:lang w:val="sr-Cyrl-CS"/>
        </w:rPr>
        <w:t>, јакна</w:t>
      </w:r>
      <w:r w:rsidRPr="00AC40F8">
        <w:rPr>
          <w:rFonts w:ascii="Times New Roman" w:hAnsi="Times New Roman" w:cs="Times New Roman"/>
          <w:sz w:val="24"/>
          <w:szCs w:val="24"/>
          <w:lang w:val="sr-Cyrl-RS"/>
        </w:rPr>
        <w:t xml:space="preserve"> кратка</w:t>
      </w:r>
      <w:r w:rsidRPr="00AC40F8">
        <w:rPr>
          <w:rFonts w:ascii="Times New Roman" w:hAnsi="Times New Roman" w:cs="Times New Roman"/>
          <w:sz w:val="24"/>
          <w:szCs w:val="24"/>
          <w:lang w:val="sr-Cyrl-CS"/>
        </w:rPr>
        <w:t>,</w:t>
      </w:r>
      <w:r w:rsidRPr="00AC40F8">
        <w:rPr>
          <w:rFonts w:ascii="Times New Roman" w:hAnsi="Times New Roman" w:cs="Times New Roman"/>
          <w:sz w:val="24"/>
          <w:szCs w:val="24"/>
          <w:lang w:val="sr-Cyrl-RS"/>
        </w:rPr>
        <w:t xml:space="preserve"> јакна дуга, пелерина за кишу, к</w:t>
      </w:r>
      <w:r w:rsidRPr="00AC40F8">
        <w:rPr>
          <w:rFonts w:ascii="Times New Roman" w:hAnsi="Times New Roman" w:cs="Times New Roman"/>
          <w:sz w:val="24"/>
          <w:szCs w:val="24"/>
          <w:lang w:val="sr-Cyrl-CS"/>
        </w:rPr>
        <w:t>омплет од водонепропустљивог материјала, чарап</w:t>
      </w:r>
      <w:r w:rsidRPr="00AC40F8">
        <w:rPr>
          <w:rFonts w:ascii="Times New Roman" w:hAnsi="Times New Roman" w:cs="Times New Roman"/>
          <w:sz w:val="24"/>
          <w:szCs w:val="24"/>
          <w:lang w:val="sr-Cyrl-RS"/>
        </w:rPr>
        <w:t>е</w:t>
      </w:r>
      <w:r w:rsidRPr="00AC40F8">
        <w:rPr>
          <w:rFonts w:ascii="Times New Roman" w:hAnsi="Times New Roman" w:cs="Times New Roman"/>
          <w:sz w:val="24"/>
          <w:szCs w:val="24"/>
          <w:lang w:val="sr-Cyrl-CS"/>
        </w:rPr>
        <w:t>,</w:t>
      </w:r>
      <w:r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CS"/>
        </w:rPr>
        <w:t xml:space="preserve">комбинезон, </w:t>
      </w:r>
      <w:r w:rsidRPr="00AC40F8">
        <w:rPr>
          <w:rFonts w:ascii="Times New Roman" w:hAnsi="Times New Roman" w:cs="Times New Roman"/>
          <w:sz w:val="24"/>
          <w:szCs w:val="24"/>
          <w:lang w:val="sr-Cyrl-RS"/>
        </w:rPr>
        <w:t xml:space="preserve">тактичке </w:t>
      </w:r>
      <w:r w:rsidRPr="00AC40F8">
        <w:rPr>
          <w:rFonts w:ascii="Times New Roman" w:hAnsi="Times New Roman" w:cs="Times New Roman"/>
          <w:sz w:val="24"/>
          <w:szCs w:val="24"/>
          <w:lang w:val="sr-Cyrl-CS"/>
        </w:rPr>
        <w:t>рукавице,</w:t>
      </w:r>
      <w:r w:rsidRPr="00AC40F8">
        <w:rPr>
          <w:rFonts w:ascii="Times New Roman" w:hAnsi="Times New Roman" w:cs="Times New Roman"/>
          <w:sz w:val="24"/>
          <w:szCs w:val="24"/>
          <w:lang w:val="sr-Cyrl-RS"/>
        </w:rPr>
        <w:t xml:space="preserve"> зимске рукавице, термо веш,</w:t>
      </w:r>
      <w:r w:rsidRPr="00AC40F8">
        <w:rPr>
          <w:rFonts w:ascii="Times New Roman" w:hAnsi="Times New Roman" w:cs="Times New Roman"/>
          <w:sz w:val="24"/>
          <w:szCs w:val="24"/>
          <w:lang w:val="sr-Cyrl-CS"/>
        </w:rPr>
        <w:t xml:space="preserve"> дубоке ципеле, чизме, каиш, тактичка торбица и </w:t>
      </w:r>
      <w:r w:rsidRPr="00AC40F8">
        <w:rPr>
          <w:rFonts w:ascii="Times New Roman" w:hAnsi="Times New Roman" w:cs="Times New Roman"/>
          <w:sz w:val="24"/>
          <w:szCs w:val="24"/>
          <w:lang w:val="sr-Cyrl-RS"/>
        </w:rPr>
        <w:t>прслук.</w:t>
      </w:r>
    </w:p>
    <w:p w:rsidR="00314370" w:rsidRPr="00AC40F8" w:rsidRDefault="00314370" w:rsidP="001333F2">
      <w:pPr>
        <w:spacing w:after="0" w:line="240" w:lineRule="auto"/>
        <w:jc w:val="both"/>
        <w:rPr>
          <w:rFonts w:ascii="Times New Roman" w:hAnsi="Times New Roman" w:cs="Times New Roman"/>
          <w:strike/>
          <w:sz w:val="24"/>
          <w:szCs w:val="24"/>
          <w:lang w:val="sr-Cyrl-RS"/>
        </w:rPr>
      </w:pPr>
    </w:p>
    <w:p w:rsidR="002F0A2E" w:rsidRPr="00AC40F8" w:rsidRDefault="00FF7ECF" w:rsidP="001333F2">
      <w:pPr>
        <w:spacing w:after="0" w:line="240" w:lineRule="auto"/>
        <w:jc w:val="center"/>
        <w:rPr>
          <w:rFonts w:ascii="Times New Roman" w:hAnsi="Times New Roman" w:cs="Times New Roman"/>
          <w:sz w:val="24"/>
          <w:szCs w:val="24"/>
          <w:lang w:val="sr-Cyrl-RS"/>
        </w:rPr>
      </w:pPr>
      <w:r w:rsidRPr="00AC40F8">
        <w:rPr>
          <w:rFonts w:ascii="Times New Roman" w:hAnsi="Times New Roman" w:cs="Times New Roman"/>
          <w:b/>
          <w:sz w:val="24"/>
          <w:szCs w:val="24"/>
          <w:lang w:val="sr-Cyrl-RS"/>
        </w:rPr>
        <w:t>Додатни делови интервентне униформе</w:t>
      </w:r>
    </w:p>
    <w:p w:rsidR="00217BB3" w:rsidRPr="00AC40F8" w:rsidRDefault="00217BB3" w:rsidP="001333F2">
      <w:pPr>
        <w:spacing w:after="0" w:line="240" w:lineRule="auto"/>
        <w:jc w:val="center"/>
        <w:rPr>
          <w:rFonts w:ascii="Times New Roman" w:hAnsi="Times New Roman" w:cs="Times New Roman"/>
          <w:sz w:val="24"/>
          <w:szCs w:val="24"/>
          <w:lang w:val="sr-Cyrl-RS"/>
        </w:rPr>
      </w:pPr>
    </w:p>
    <w:p w:rsidR="00B63256" w:rsidRPr="00AC40F8" w:rsidRDefault="00A05819" w:rsidP="001333F2">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Члан </w:t>
      </w:r>
      <w:r>
        <w:rPr>
          <w:rFonts w:ascii="Times New Roman" w:hAnsi="Times New Roman" w:cs="Times New Roman"/>
          <w:b/>
          <w:sz w:val="24"/>
          <w:szCs w:val="24"/>
          <w:lang w:val="sr-Latn-RS"/>
        </w:rPr>
        <w:t>10</w:t>
      </w:r>
      <w:r w:rsidR="00FF7ECF" w:rsidRPr="00AC40F8">
        <w:rPr>
          <w:rFonts w:ascii="Times New Roman" w:hAnsi="Times New Roman" w:cs="Times New Roman"/>
          <w:b/>
          <w:sz w:val="24"/>
          <w:szCs w:val="24"/>
          <w:lang w:val="sr-Cyrl-RS"/>
        </w:rPr>
        <w:t>.</w:t>
      </w:r>
    </w:p>
    <w:p w:rsidR="00B63256" w:rsidRPr="00AC40F8" w:rsidRDefault="00B63256" w:rsidP="001F5DCA">
      <w:pPr>
        <w:pStyle w:val="ListParagraph"/>
        <w:spacing w:line="240" w:lineRule="auto"/>
        <w:ind w:left="0" w:firstLine="708"/>
      </w:pPr>
      <w:r w:rsidRPr="00AC40F8">
        <w:rPr>
          <w:lang w:val="sr-Cyrl-CS"/>
        </w:rPr>
        <w:t>Додатни делови интервентне униформе полицијских службеника САЈ су: балистички шлем, маскирна навлака за шлем, заштитне наочаре, опасач са футролом и припадајућим додацима (црни и зелени), балистички прслук, тактичко-борбрни прслук, борбени ранац, нож, футрола за службене лисице, ручна лампа, тактичка лампа са ласером, штитници за колена и лактове, камуфлажни комплет за снег, кратке панталоне и неопранске патике за припаднике ронилачке групе, ски јакна, ски панталоне, ски рукавице, ски капа са заштитом з</w:t>
      </w:r>
      <w:r w:rsidR="001F5DCA" w:rsidRPr="00AC40F8">
        <w:rPr>
          <w:lang w:val="sr-Cyrl-CS"/>
        </w:rPr>
        <w:t>а уши, ски наочаре и ски чизме.</w:t>
      </w:r>
    </w:p>
    <w:p w:rsidR="00B63256" w:rsidRPr="00AC40F8" w:rsidRDefault="00B63256" w:rsidP="001333F2">
      <w:pPr>
        <w:spacing w:after="0" w:line="240" w:lineRule="auto"/>
        <w:ind w:firstLine="709"/>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Додатни делови интервентне униформе полицијских службеника Жандармерије су: шлем, навлака за шлем, борбени прслук, камуфлажни комплет за снег, опасач са припадајућим додацима, кратке панталоне, дуге панталоне од водоотпорног материјала, неопранске патике, комбинезон од водоотпорног материјала, јакна са улошком и крагном од водоотпорног материјала са уграђеном капуљачом и појас</w:t>
      </w:r>
      <w:r w:rsidR="005B4E1C">
        <w:rPr>
          <w:rFonts w:ascii="Times New Roman" w:hAnsi="Times New Roman" w:cs="Times New Roman"/>
          <w:sz w:val="24"/>
          <w:szCs w:val="24"/>
          <w:lang w:val="sr-Cyrl-RS"/>
        </w:rPr>
        <w:t xml:space="preserve">ом за спасавање, </w:t>
      </w:r>
      <w:r w:rsidRPr="00AC40F8">
        <w:rPr>
          <w:rFonts w:ascii="Times New Roman" w:hAnsi="Times New Roman" w:cs="Times New Roman"/>
          <w:sz w:val="24"/>
          <w:szCs w:val="24"/>
          <w:lang w:val="sr-Cyrl-RS"/>
        </w:rPr>
        <w:t xml:space="preserve">полудубока патика од лаког материјала, ски јакна, ски панталоне, џемпер са рол крагном, рукавице, ски капа са заштитом за уши, ски чизме, мотоциклистичка јакна (блуза), мотоциклистичке рукавице, </w:t>
      </w:r>
      <w:r w:rsidR="005B4E1C">
        <w:rPr>
          <w:rFonts w:ascii="Times New Roman" w:hAnsi="Times New Roman" w:cs="Times New Roman"/>
          <w:sz w:val="24"/>
          <w:szCs w:val="24"/>
          <w:lang w:val="sr-Cyrl-RS"/>
        </w:rPr>
        <w:t>заштитна кацига</w:t>
      </w:r>
      <w:r w:rsidRPr="00AC40F8">
        <w:rPr>
          <w:rFonts w:ascii="Times New Roman" w:hAnsi="Times New Roman" w:cs="Times New Roman"/>
          <w:sz w:val="24"/>
          <w:szCs w:val="24"/>
          <w:lang w:val="sr-Cyrl-RS"/>
        </w:rPr>
        <w:t>, м</w:t>
      </w:r>
      <w:r w:rsidR="005B4E1C">
        <w:rPr>
          <w:rFonts w:ascii="Times New Roman" w:hAnsi="Times New Roman" w:cs="Times New Roman"/>
          <w:sz w:val="24"/>
          <w:szCs w:val="24"/>
          <w:lang w:val="sr-Cyrl-RS"/>
        </w:rPr>
        <w:t>отоциклистичко дводелно одело</w:t>
      </w:r>
      <w:r w:rsidRPr="00AC40F8">
        <w:rPr>
          <w:rFonts w:ascii="Times New Roman" w:hAnsi="Times New Roman" w:cs="Times New Roman"/>
          <w:sz w:val="24"/>
          <w:szCs w:val="24"/>
          <w:lang w:val="sr-Cyrl-RS"/>
        </w:rPr>
        <w:t xml:space="preserve"> и поткапа за </w:t>
      </w:r>
      <w:r w:rsidR="005B4E1C">
        <w:rPr>
          <w:rFonts w:ascii="Times New Roman" w:hAnsi="Times New Roman" w:cs="Times New Roman"/>
          <w:sz w:val="24"/>
          <w:szCs w:val="24"/>
          <w:lang w:val="sr-Cyrl-RS"/>
        </w:rPr>
        <w:t>заштитну кацигу</w:t>
      </w:r>
      <w:r w:rsidRPr="00AC40F8">
        <w:rPr>
          <w:rFonts w:ascii="Times New Roman" w:hAnsi="Times New Roman" w:cs="Times New Roman"/>
          <w:sz w:val="24"/>
          <w:szCs w:val="24"/>
          <w:lang w:val="sr-Cyrl-RS"/>
        </w:rPr>
        <w:t>.</w:t>
      </w:r>
    </w:p>
    <w:p w:rsidR="00B63256" w:rsidRPr="00AC40F8" w:rsidRDefault="00B63256" w:rsidP="001333F2">
      <w:pPr>
        <w:spacing w:after="0" w:line="240" w:lineRule="auto"/>
        <w:ind w:firstLine="708"/>
        <w:jc w:val="both"/>
        <w:rPr>
          <w:rFonts w:ascii="Times New Roman" w:hAnsi="Times New Roman" w:cs="Times New Roman"/>
          <w:sz w:val="24"/>
          <w:szCs w:val="24"/>
          <w:lang w:val="sr-Cyrl-CS"/>
        </w:rPr>
      </w:pPr>
      <w:r w:rsidRPr="00AC40F8">
        <w:rPr>
          <w:rFonts w:ascii="Times New Roman" w:hAnsi="Times New Roman" w:cs="Times New Roman"/>
          <w:sz w:val="24"/>
          <w:szCs w:val="24"/>
          <w:lang w:val="sr-Cyrl-CS"/>
        </w:rPr>
        <w:t>Додатни делови интервентне униформе полицијских службеника Хеликоптерске јединице су: летачки комбинезон, летачка кожна јакна</w:t>
      </w:r>
      <w:r w:rsidR="00E70884">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CS"/>
        </w:rPr>
        <w:t>летачка јакна, летачки прслук, летачке чизме, летачке патике, летачке рукавице и термо веш.</w:t>
      </w:r>
    </w:p>
    <w:p w:rsidR="00B63256" w:rsidRPr="00AC40F8" w:rsidRDefault="00B63256"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CS"/>
        </w:rPr>
        <w:t xml:space="preserve">Додатни делови интервентне униформе полицијских службеника Полицијске бригаде су: </w:t>
      </w:r>
      <w:r w:rsidRPr="00AC40F8">
        <w:rPr>
          <w:rFonts w:ascii="Times New Roman" w:hAnsi="Times New Roman" w:cs="Times New Roman"/>
          <w:sz w:val="24"/>
          <w:szCs w:val="24"/>
          <w:lang w:val="sr-Cyrl-RS"/>
        </w:rPr>
        <w:t xml:space="preserve">за полицијске службенике коњичке јединице приликом јахања: јахачке чизме, јахачке ципеле са чепсом, јахачке рукавице, јахачка блуза, јахачке панталоне, пелерина за јахаче, зимска јахачка јакна, зимске јахачке панталоне, зимске рукавице, зимске ципеле, зимска јахачка кабаница, интервентна кацига за јахање; за водиче службених паса: </w:t>
      </w:r>
      <w:r w:rsidR="00E81417" w:rsidRPr="004B10BE">
        <w:rPr>
          <w:rFonts w:ascii="Times New Roman" w:hAnsi="Times New Roman" w:cs="Times New Roman"/>
          <w:sz w:val="24"/>
          <w:szCs w:val="24"/>
          <w:lang w:val="sr-Latn-RS"/>
        </w:rPr>
        <w:t xml:space="preserve">радне панталоне, </w:t>
      </w:r>
      <w:r w:rsidRPr="004B10BE">
        <w:rPr>
          <w:rFonts w:ascii="Times New Roman" w:hAnsi="Times New Roman" w:cs="Times New Roman"/>
          <w:sz w:val="24"/>
          <w:szCs w:val="24"/>
          <w:lang w:val="sr-Cyrl-RS"/>
        </w:rPr>
        <w:t>радни</w:t>
      </w:r>
      <w:r w:rsidRPr="00E81417">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RS"/>
        </w:rPr>
        <w:t>прслук, гумене чизме и радни комбинезон.</w:t>
      </w:r>
    </w:p>
    <w:p w:rsidR="002F0A2E" w:rsidRPr="00E81417" w:rsidRDefault="00FF7ECF" w:rsidP="00E81417">
      <w:pPr>
        <w:spacing w:after="0" w:line="240" w:lineRule="auto"/>
        <w:ind w:firstLine="708"/>
        <w:jc w:val="both"/>
        <w:rPr>
          <w:rFonts w:ascii="Times New Roman" w:hAnsi="Times New Roman" w:cs="Times New Roman"/>
          <w:sz w:val="24"/>
          <w:szCs w:val="24"/>
          <w:lang w:val="sr-Latn-RS"/>
        </w:rPr>
      </w:pPr>
      <w:r w:rsidRPr="00AC40F8">
        <w:rPr>
          <w:rFonts w:ascii="Times New Roman" w:hAnsi="Times New Roman" w:cs="Times New Roman"/>
          <w:sz w:val="24"/>
          <w:szCs w:val="24"/>
          <w:lang w:val="sr-Cyrl-RS"/>
        </w:rPr>
        <w:t xml:space="preserve">Додатни делови интервентне униформе полицијских службеника криминалистичке полиције су: шлем и навлака за шлем, нож, опасач, футрола за оружје, футрола за службене лисице, панцир прслук, тактички прслук, носач ноћног уређаја за шлем, активне вучије уши повезане са везом, заштитна маска, </w:t>
      </w:r>
      <w:r w:rsidR="00DE5D1C">
        <w:rPr>
          <w:rFonts w:ascii="Times New Roman" w:hAnsi="Times New Roman" w:cs="Times New Roman"/>
          <w:sz w:val="24"/>
          <w:szCs w:val="24"/>
          <w:lang w:val="sr-Cyrl-RS"/>
        </w:rPr>
        <w:t>борбене наочаре, упадни визир четврте</w:t>
      </w:r>
      <w:r w:rsidRPr="00AC40F8">
        <w:rPr>
          <w:rFonts w:ascii="Times New Roman" w:hAnsi="Times New Roman" w:cs="Times New Roman"/>
          <w:sz w:val="24"/>
          <w:szCs w:val="24"/>
          <w:lang w:val="sr-Cyrl-RS"/>
        </w:rPr>
        <w:t xml:space="preserve"> заштите, упадна балистичке плоча – интрудер, штитници за лактове и колена, тактичка лампа са ласером и ручна лампа.</w:t>
      </w:r>
    </w:p>
    <w:p w:rsidR="00B63256" w:rsidRPr="00AC40F8" w:rsidRDefault="00B63256"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Додатни делови интервентне униформе полицијских службеника су: шлем, навлака за шлем, камуфлажни комплет за снег, тактичка торбица, ранац, транспортна торба и опасач са припадајућим додацима уколико ови додатни делови нису саставни део основних делова интерветне униформе.</w:t>
      </w:r>
    </w:p>
    <w:p w:rsidR="002F0A2E" w:rsidRPr="00AC40F8" w:rsidRDefault="00FF7ECF" w:rsidP="001333F2">
      <w:pPr>
        <w:spacing w:after="0" w:line="240" w:lineRule="auto"/>
        <w:ind w:firstLine="708"/>
        <w:jc w:val="both"/>
        <w:rPr>
          <w:rFonts w:ascii="Times New Roman" w:hAnsi="Times New Roman" w:cs="Times New Roman"/>
          <w:sz w:val="24"/>
          <w:szCs w:val="24"/>
          <w:lang w:val="sr-Cyrl-CS"/>
        </w:rPr>
      </w:pPr>
      <w:r w:rsidRPr="00AC40F8">
        <w:rPr>
          <w:rFonts w:ascii="Times New Roman" w:hAnsi="Times New Roman" w:cs="Times New Roman"/>
          <w:sz w:val="24"/>
          <w:szCs w:val="24"/>
          <w:lang w:val="sr-Cyrl-CS"/>
        </w:rPr>
        <w:t>Додатни делови интервентне униформе за специјалистичке тимове Сектора за ванредне ситуације су:</w:t>
      </w:r>
    </w:p>
    <w:p w:rsidR="002F0A2E" w:rsidRPr="00AC40F8" w:rsidRDefault="00FF7ECF" w:rsidP="001333F2">
      <w:pPr>
        <w:spacing w:after="0" w:line="240" w:lineRule="auto"/>
        <w:ind w:firstLine="708"/>
        <w:jc w:val="both"/>
        <w:rPr>
          <w:rFonts w:ascii="Times New Roman" w:hAnsi="Times New Roman" w:cs="Times New Roman"/>
          <w:sz w:val="24"/>
          <w:szCs w:val="24"/>
          <w:lang w:val="sr-Cyrl-CS"/>
        </w:rPr>
      </w:pPr>
      <w:r w:rsidRPr="00AC40F8">
        <w:rPr>
          <w:rFonts w:ascii="Times New Roman" w:hAnsi="Times New Roman" w:cs="Times New Roman"/>
          <w:sz w:val="24"/>
          <w:szCs w:val="24"/>
          <w:lang w:val="sr-Cyrl-CS"/>
        </w:rPr>
        <w:t>1) за рад и спасавање на води: дводелно термо одело (неопрен), суво ронилачко одело, ронилачка капуљача, ронилачке чарапе, термо пододело, ципеле са дренажним ђоном, заштитне термо рукавице, радни комбинезон са терм</w:t>
      </w:r>
      <w:r w:rsidR="00227888" w:rsidRPr="00AC40F8">
        <w:rPr>
          <w:rFonts w:ascii="Times New Roman" w:hAnsi="Times New Roman" w:cs="Times New Roman"/>
          <w:sz w:val="24"/>
          <w:szCs w:val="24"/>
          <w:lang w:val="sr-Cyrl-CS"/>
        </w:rPr>
        <w:t>оулошком, шлем за рад на води</w:t>
      </w:r>
      <w:r w:rsidR="00227888" w:rsidRPr="00AC40F8">
        <w:rPr>
          <w:rFonts w:ascii="Times New Roman" w:hAnsi="Times New Roman" w:cs="Times New Roman"/>
          <w:sz w:val="24"/>
          <w:szCs w:val="24"/>
          <w:lang w:val="sr-Cyrl-RS"/>
        </w:rPr>
        <w:t xml:space="preserve">, </w:t>
      </w:r>
      <w:r w:rsidR="00227888" w:rsidRPr="00AC40F8">
        <w:rPr>
          <w:rFonts w:ascii="Times New Roman" w:hAnsi="Times New Roman" w:cs="Times New Roman"/>
          <w:sz w:val="24"/>
          <w:szCs w:val="24"/>
          <w:lang w:val="sr-Cyrl-CS"/>
        </w:rPr>
        <w:t>водоотпорни дводелни комплет</w:t>
      </w:r>
      <w:r w:rsidR="00227888" w:rsidRPr="00AC40F8">
        <w:rPr>
          <w:rFonts w:ascii="Times New Roman" w:hAnsi="Times New Roman" w:cs="Times New Roman"/>
          <w:sz w:val="24"/>
          <w:szCs w:val="24"/>
          <w:lang w:val="sr-Cyrl-RS"/>
        </w:rPr>
        <w:t xml:space="preserve">, </w:t>
      </w:r>
      <w:r w:rsidR="00227888" w:rsidRPr="00AC40F8">
        <w:rPr>
          <w:rFonts w:ascii="Times New Roman" w:hAnsi="Times New Roman" w:cs="Times New Roman"/>
          <w:sz w:val="24"/>
          <w:szCs w:val="24"/>
          <w:lang w:val="sr-Cyrl-CS"/>
        </w:rPr>
        <w:t>спасилачки прслук, тактичка патика, гумене чизме, гумени комбинезон и опасач са додацима;</w:t>
      </w:r>
    </w:p>
    <w:p w:rsidR="002F0A2E" w:rsidRPr="00AC40F8" w:rsidRDefault="00FF7ECF" w:rsidP="001333F2">
      <w:pPr>
        <w:spacing w:after="0" w:line="240" w:lineRule="auto"/>
        <w:ind w:firstLine="708"/>
        <w:jc w:val="both"/>
        <w:rPr>
          <w:rFonts w:ascii="Times New Roman" w:hAnsi="Times New Roman" w:cs="Times New Roman"/>
          <w:sz w:val="24"/>
          <w:szCs w:val="24"/>
          <w:lang w:val="ru-RU"/>
        </w:rPr>
      </w:pPr>
      <w:r w:rsidRPr="00AC40F8">
        <w:rPr>
          <w:rFonts w:ascii="Times New Roman" w:hAnsi="Times New Roman" w:cs="Times New Roman"/>
          <w:sz w:val="24"/>
          <w:szCs w:val="24"/>
          <w:lang w:val="sr-Cyrl-CS"/>
        </w:rPr>
        <w:lastRenderedPageBreak/>
        <w:t>2) за спасавање угрожених лица из рушевина: радни комбинезон са термоулошком, тактичке рукавице, шлем за рад на отвореном простору</w:t>
      </w:r>
      <w:r w:rsidR="00227888" w:rsidRPr="00AC40F8">
        <w:rPr>
          <w:rFonts w:ascii="Times New Roman" w:hAnsi="Times New Roman" w:cs="Times New Roman"/>
          <w:sz w:val="24"/>
          <w:szCs w:val="24"/>
          <w:lang w:val="sr-Cyrl-RS"/>
        </w:rPr>
        <w:t>,</w:t>
      </w:r>
      <w:r w:rsidR="00B972C5"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CS"/>
        </w:rPr>
        <w:t>непромочиво дводелно одело</w:t>
      </w:r>
      <w:r w:rsidR="00227888" w:rsidRPr="00AC40F8">
        <w:rPr>
          <w:rFonts w:ascii="Times New Roman" w:hAnsi="Times New Roman" w:cs="Times New Roman"/>
          <w:sz w:val="24"/>
          <w:szCs w:val="24"/>
          <w:lang w:val="sr-Cyrl-RS"/>
        </w:rPr>
        <w:t xml:space="preserve"> и </w:t>
      </w:r>
      <w:r w:rsidR="00227888" w:rsidRPr="00AC40F8">
        <w:rPr>
          <w:rFonts w:ascii="Times New Roman" w:hAnsi="Times New Roman" w:cs="Times New Roman"/>
          <w:sz w:val="24"/>
          <w:szCs w:val="24"/>
          <w:lang w:val="sr-Cyrl-CS"/>
        </w:rPr>
        <w:t>заштитне наочаре, полу маска са филтером, заштитне чизме и опасач са додацима</w:t>
      </w:r>
      <w:r w:rsidRPr="00AC40F8">
        <w:rPr>
          <w:rFonts w:ascii="Times New Roman" w:hAnsi="Times New Roman" w:cs="Times New Roman"/>
          <w:sz w:val="24"/>
          <w:szCs w:val="24"/>
          <w:lang w:val="sr-Cyrl-CS"/>
        </w:rPr>
        <w:t>;</w:t>
      </w:r>
    </w:p>
    <w:p w:rsidR="002F0A2E" w:rsidRPr="00AC40F8" w:rsidRDefault="00FF7ECF" w:rsidP="001333F2">
      <w:pPr>
        <w:spacing w:after="0" w:line="240" w:lineRule="auto"/>
        <w:ind w:firstLine="708"/>
        <w:jc w:val="both"/>
        <w:rPr>
          <w:rFonts w:ascii="Times New Roman" w:hAnsi="Times New Roman" w:cs="Times New Roman"/>
          <w:sz w:val="24"/>
          <w:szCs w:val="24"/>
          <w:lang w:val="ru-RU"/>
        </w:rPr>
      </w:pPr>
      <w:r w:rsidRPr="00AC40F8">
        <w:rPr>
          <w:rFonts w:ascii="Times New Roman" w:hAnsi="Times New Roman" w:cs="Times New Roman"/>
          <w:sz w:val="24"/>
          <w:szCs w:val="24"/>
          <w:lang w:val="ru-RU"/>
        </w:rPr>
        <w:t>3) за возаче моторних санки: заштитно одело за зимске услове, рукавице, чизме и кацига;</w:t>
      </w:r>
    </w:p>
    <w:p w:rsidR="002F0A2E" w:rsidRPr="00AC40F8" w:rsidRDefault="00FF7ECF" w:rsidP="001333F2">
      <w:pPr>
        <w:spacing w:after="0" w:line="240" w:lineRule="auto"/>
        <w:ind w:firstLine="708"/>
        <w:jc w:val="both"/>
        <w:rPr>
          <w:rFonts w:ascii="Times New Roman" w:hAnsi="Times New Roman" w:cs="Times New Roman"/>
          <w:sz w:val="24"/>
          <w:szCs w:val="24"/>
          <w:lang w:val="ru-RU"/>
        </w:rPr>
      </w:pPr>
      <w:r w:rsidRPr="00AC40F8">
        <w:rPr>
          <w:rFonts w:ascii="Times New Roman" w:hAnsi="Times New Roman" w:cs="Times New Roman"/>
          <w:sz w:val="24"/>
          <w:szCs w:val="24"/>
          <w:lang w:val="ru-RU"/>
        </w:rPr>
        <w:t xml:space="preserve">4) за возаче </w:t>
      </w:r>
      <w:r w:rsidR="009C7F96" w:rsidRPr="00AC40F8">
        <w:rPr>
          <w:rFonts w:ascii="Times New Roman" w:hAnsi="Times New Roman" w:cs="Times New Roman"/>
          <w:sz w:val="24"/>
          <w:szCs w:val="24"/>
          <w:lang w:val="sr-Cyrl-RS"/>
        </w:rPr>
        <w:t>квадова</w:t>
      </w:r>
      <w:r w:rsidRPr="00AC40F8">
        <w:rPr>
          <w:rFonts w:ascii="Times New Roman" w:hAnsi="Times New Roman" w:cs="Times New Roman"/>
          <w:sz w:val="24"/>
          <w:szCs w:val="24"/>
          <w:lang w:val="ru-RU"/>
        </w:rPr>
        <w:t>: заштитно одело за зимске услове, заштитно одело за летње услове, рукавице зимске, рукавице летње, чизме и кацига;</w:t>
      </w:r>
    </w:p>
    <w:p w:rsidR="002F0A2E" w:rsidRPr="00AC40F8" w:rsidRDefault="00FF7ECF" w:rsidP="001333F2">
      <w:pPr>
        <w:spacing w:after="0" w:line="240" w:lineRule="auto"/>
        <w:ind w:firstLine="708"/>
        <w:jc w:val="both"/>
        <w:rPr>
          <w:rFonts w:ascii="Times New Roman" w:hAnsi="Times New Roman" w:cs="Times New Roman"/>
          <w:sz w:val="24"/>
          <w:szCs w:val="24"/>
          <w:lang w:val="ru-RU"/>
        </w:rPr>
      </w:pPr>
      <w:r w:rsidRPr="00AC40F8">
        <w:rPr>
          <w:rFonts w:ascii="Times New Roman" w:hAnsi="Times New Roman" w:cs="Times New Roman"/>
          <w:sz w:val="24"/>
          <w:szCs w:val="24"/>
          <w:lang w:val="ru-RU"/>
        </w:rPr>
        <w:t>5) за обављање послова заштите од неексплодираних убојних средстава: кратка јакна, дуга јакна, панталоне, џемпер са рол крагном, дубока ципела, непромочиво дводелно одело, тактички прслук, тактичке рукавице и</w:t>
      </w:r>
    </w:p>
    <w:p w:rsidR="00227888"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ru-RU"/>
        </w:rPr>
        <w:t>6) за вршење увиђаја пожара, хаварија и акцидената са опасним материјама: јакна, панталоне, кошуља дуги рукав, дубоке ципеле, шлем, мајица кратак рукав.</w:t>
      </w:r>
    </w:p>
    <w:p w:rsidR="00227888" w:rsidRPr="00AC40F8" w:rsidRDefault="00227888"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CS"/>
        </w:rPr>
        <w:t>Додатни делови интервентне униформе припадника ватрогасно-спасилачких јединица за реаговање на ванредним догађајима на отвореном простору (ниско растиње, стрњи усеви, шумски пожари) су: јакна и панталоне, шлем, заштитне наочаре, полу маска са филтером, заштитне рукавице и чизме</w:t>
      </w:r>
      <w:r w:rsidR="00B972C5" w:rsidRPr="00AC40F8">
        <w:rPr>
          <w:rFonts w:ascii="Times New Roman" w:hAnsi="Times New Roman" w:cs="Times New Roman"/>
          <w:sz w:val="24"/>
          <w:szCs w:val="24"/>
          <w:lang w:val="sr-Cyrl-CS"/>
        </w:rPr>
        <w:t>.</w:t>
      </w:r>
    </w:p>
    <w:p w:rsidR="00AC40F8" w:rsidRPr="004B10BE" w:rsidRDefault="00C96DE3" w:rsidP="007E0BC9">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sidRPr="004B10BE">
        <w:rPr>
          <w:rFonts w:ascii="Times New Roman" w:hAnsi="Times New Roman" w:cs="Times New Roman"/>
          <w:sz w:val="24"/>
          <w:szCs w:val="24"/>
          <w:lang w:val="sr-Cyrl-RS"/>
        </w:rPr>
        <w:t>Полазници обука које организује Министарство, као и студенти Криминалистичко-полицијског универзитета, могу носити додатне</w:t>
      </w:r>
      <w:r w:rsidR="007E0BC9" w:rsidRPr="004B10BE">
        <w:rPr>
          <w:rFonts w:ascii="Times New Roman" w:hAnsi="Times New Roman" w:cs="Times New Roman"/>
          <w:sz w:val="24"/>
          <w:szCs w:val="24"/>
          <w:lang w:val="sr-Cyrl-RS"/>
        </w:rPr>
        <w:t xml:space="preserve"> делове интервентне униформе који су потребни за реализацију наставних садржаја током обуке.</w:t>
      </w:r>
    </w:p>
    <w:p w:rsidR="00C96DE3" w:rsidRPr="007E0BC9" w:rsidRDefault="00C96DE3" w:rsidP="007E0BC9">
      <w:pPr>
        <w:spacing w:after="0" w:line="240" w:lineRule="auto"/>
        <w:jc w:val="both"/>
        <w:rPr>
          <w:rFonts w:ascii="Times New Roman" w:hAnsi="Times New Roman" w:cs="Times New Roman"/>
          <w:color w:val="FF0000"/>
          <w:sz w:val="24"/>
          <w:szCs w:val="24"/>
          <w:lang w:val="sr-Cyrl-RS"/>
        </w:rPr>
      </w:pPr>
    </w:p>
    <w:p w:rsidR="002F0A2E" w:rsidRPr="00AC40F8" w:rsidRDefault="00FF7ECF" w:rsidP="001333F2">
      <w:pPr>
        <w:spacing w:after="0" w:line="240" w:lineRule="auto"/>
        <w:jc w:val="center"/>
        <w:rPr>
          <w:rFonts w:ascii="Times New Roman" w:hAnsi="Times New Roman" w:cs="Times New Roman"/>
          <w:sz w:val="24"/>
          <w:szCs w:val="24"/>
          <w:lang w:val="sr-Cyrl-RS"/>
        </w:rPr>
      </w:pPr>
      <w:r w:rsidRPr="00AC40F8">
        <w:rPr>
          <w:rFonts w:ascii="Times New Roman" w:hAnsi="Times New Roman" w:cs="Times New Roman"/>
          <w:b/>
          <w:sz w:val="24"/>
          <w:szCs w:val="24"/>
          <w:lang w:val="sr-Cyrl-RS"/>
        </w:rPr>
        <w:t>Свечана униформа</w:t>
      </w:r>
    </w:p>
    <w:p w:rsidR="00217BB3" w:rsidRPr="00AC40F8" w:rsidRDefault="00217BB3" w:rsidP="001333F2">
      <w:pPr>
        <w:spacing w:after="0" w:line="240" w:lineRule="auto"/>
        <w:jc w:val="center"/>
        <w:rPr>
          <w:rFonts w:ascii="Times New Roman" w:hAnsi="Times New Roman" w:cs="Times New Roman"/>
          <w:sz w:val="24"/>
          <w:szCs w:val="24"/>
          <w:lang w:val="sr-Cyrl-RS"/>
        </w:rPr>
      </w:pPr>
    </w:p>
    <w:p w:rsidR="002F0A2E" w:rsidRPr="00AC40F8" w:rsidRDefault="00A05819" w:rsidP="001333F2">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1</w:t>
      </w:r>
      <w:r>
        <w:rPr>
          <w:rFonts w:ascii="Times New Roman" w:hAnsi="Times New Roman" w:cs="Times New Roman"/>
          <w:b/>
          <w:sz w:val="24"/>
          <w:szCs w:val="24"/>
          <w:lang w:val="sr-Latn-RS"/>
        </w:rPr>
        <w:t>1</w:t>
      </w:r>
      <w:r w:rsidR="00FF7ECF" w:rsidRPr="00AC40F8">
        <w:rPr>
          <w:rFonts w:ascii="Times New Roman" w:hAnsi="Times New Roman" w:cs="Times New Roman"/>
          <w:b/>
          <w:sz w:val="24"/>
          <w:szCs w:val="24"/>
          <w:lang w:val="sr-Cyrl-RS"/>
        </w:rPr>
        <w:t>.</w:t>
      </w:r>
    </w:p>
    <w:p w:rsidR="00194E82" w:rsidRPr="00AC40F8" w:rsidRDefault="005A1C0A"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Свечану униформу </w:t>
      </w:r>
      <w:r w:rsidR="00194E82" w:rsidRPr="00AC40F8">
        <w:rPr>
          <w:rFonts w:ascii="Times New Roman" w:hAnsi="Times New Roman" w:cs="Times New Roman"/>
          <w:sz w:val="24"/>
          <w:szCs w:val="24"/>
          <w:lang w:val="sr-Cyrl-RS"/>
        </w:rPr>
        <w:t>задужују полицијски службеници у статусу овлашћеног службеног лица и припадници ватрогасно</w:t>
      </w:r>
      <w:r w:rsidR="004C74DB">
        <w:rPr>
          <w:rFonts w:ascii="Times New Roman" w:hAnsi="Times New Roman" w:cs="Times New Roman"/>
          <w:sz w:val="24"/>
          <w:szCs w:val="24"/>
          <w:lang w:val="sr-Cyrl-RS"/>
        </w:rPr>
        <w:t>-</w:t>
      </w:r>
      <w:r w:rsidR="00194E82" w:rsidRPr="00AC40F8">
        <w:rPr>
          <w:rFonts w:ascii="Times New Roman" w:hAnsi="Times New Roman" w:cs="Times New Roman"/>
          <w:sz w:val="24"/>
          <w:szCs w:val="24"/>
          <w:lang w:val="sr-Cyrl-RS"/>
        </w:rPr>
        <w:t>спасилачких јединица.</w:t>
      </w:r>
    </w:p>
    <w:p w:rsidR="00194E82" w:rsidRPr="00761AA4" w:rsidRDefault="00194E82"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Свечану униформу из става 1. овог члана задужује и одређени број </w:t>
      </w:r>
      <w:r w:rsidR="007E0BC9" w:rsidRPr="00761AA4">
        <w:rPr>
          <w:rFonts w:ascii="Times New Roman" w:hAnsi="Times New Roman" w:cs="Times New Roman"/>
          <w:sz w:val="24"/>
          <w:szCs w:val="24"/>
          <w:lang w:val="sr-Cyrl-RS"/>
        </w:rPr>
        <w:t xml:space="preserve">полазника основне полицијске обуке, полазника </w:t>
      </w:r>
      <w:r w:rsidR="007E0BC9" w:rsidRPr="00761AA4">
        <w:rPr>
          <w:rFonts w:ascii="Times New Roman" w:eastAsia="Times New Roman" w:hAnsi="Times New Roman" w:cs="Times New Roman"/>
          <w:sz w:val="24"/>
          <w:szCs w:val="24"/>
          <w:lang w:val="sr-Latn-RS"/>
        </w:rPr>
        <w:t>основне обуке за припаднике ватрогасно-спасилачких јединиц</w:t>
      </w:r>
      <w:r w:rsidR="007E0BC9" w:rsidRPr="00761AA4">
        <w:rPr>
          <w:rFonts w:ascii="Times New Roman" w:eastAsia="Times New Roman" w:hAnsi="Times New Roman" w:cs="Times New Roman"/>
          <w:sz w:val="24"/>
          <w:szCs w:val="24"/>
          <w:lang w:val="sr-Cyrl-RS"/>
        </w:rPr>
        <w:t>а и</w:t>
      </w:r>
      <w:r w:rsidR="007E0BC9" w:rsidRPr="00761AA4">
        <w:rPr>
          <w:rFonts w:ascii="Times New Roman" w:hAnsi="Times New Roman" w:cs="Times New Roman"/>
          <w:sz w:val="24"/>
          <w:szCs w:val="24"/>
          <w:lang w:val="sr-Cyrl-RS"/>
        </w:rPr>
        <w:t xml:space="preserve"> </w:t>
      </w:r>
      <w:r w:rsidRPr="00761AA4">
        <w:rPr>
          <w:rFonts w:ascii="Times New Roman" w:hAnsi="Times New Roman" w:cs="Times New Roman"/>
          <w:sz w:val="24"/>
          <w:szCs w:val="24"/>
          <w:lang w:val="sr-Cyrl-RS"/>
        </w:rPr>
        <w:t>студ</w:t>
      </w:r>
      <w:r w:rsidR="00130ABA" w:rsidRPr="00761AA4">
        <w:rPr>
          <w:rFonts w:ascii="Times New Roman" w:hAnsi="Times New Roman" w:cs="Times New Roman"/>
          <w:sz w:val="24"/>
          <w:szCs w:val="24"/>
          <w:lang w:val="sr-Cyrl-RS"/>
        </w:rPr>
        <w:t>ената Криминалистичко</w:t>
      </w:r>
      <w:r w:rsidR="00130ABA" w:rsidRPr="00761AA4">
        <w:rPr>
          <w:rFonts w:ascii="Times New Roman" w:hAnsi="Times New Roman" w:cs="Times New Roman"/>
          <w:sz w:val="24"/>
          <w:szCs w:val="24"/>
          <w:lang w:val="sr-Latn-RS"/>
        </w:rPr>
        <w:t>-</w:t>
      </w:r>
      <w:r w:rsidR="00B63256" w:rsidRPr="00761AA4">
        <w:rPr>
          <w:rFonts w:ascii="Times New Roman" w:hAnsi="Times New Roman" w:cs="Times New Roman"/>
          <w:sz w:val="24"/>
          <w:szCs w:val="24"/>
          <w:lang w:val="sr-Cyrl-RS"/>
        </w:rPr>
        <w:t>полицијског</w:t>
      </w:r>
      <w:r w:rsidRPr="00761AA4">
        <w:rPr>
          <w:rFonts w:ascii="Times New Roman" w:hAnsi="Times New Roman" w:cs="Times New Roman"/>
          <w:sz w:val="24"/>
          <w:szCs w:val="24"/>
          <w:lang w:val="sr-Cyrl-RS"/>
        </w:rPr>
        <w:t xml:space="preserve"> </w:t>
      </w:r>
      <w:r w:rsidR="00B63256" w:rsidRPr="00761AA4">
        <w:rPr>
          <w:rFonts w:ascii="Times New Roman" w:hAnsi="Times New Roman" w:cs="Times New Roman"/>
          <w:sz w:val="24"/>
          <w:szCs w:val="24"/>
          <w:lang w:val="sr-Cyrl-RS"/>
        </w:rPr>
        <w:t>универзитета</w:t>
      </w:r>
      <w:r w:rsidR="00412CF7">
        <w:rPr>
          <w:rFonts w:ascii="Times New Roman" w:hAnsi="Times New Roman" w:cs="Times New Roman"/>
          <w:sz w:val="24"/>
          <w:szCs w:val="24"/>
          <w:lang w:val="sr-Cyrl-CS"/>
        </w:rPr>
        <w:t xml:space="preserve"> када</w:t>
      </w:r>
      <w:r w:rsidR="00AE0F04">
        <w:rPr>
          <w:rFonts w:ascii="Times New Roman" w:hAnsi="Times New Roman" w:cs="Times New Roman"/>
          <w:sz w:val="24"/>
          <w:szCs w:val="24"/>
          <w:lang w:val="sr-Cyrl-CS"/>
        </w:rPr>
        <w:t xml:space="preserve"> учествују</w:t>
      </w:r>
      <w:r w:rsidR="00412CF7">
        <w:rPr>
          <w:rFonts w:ascii="Times New Roman" w:hAnsi="Times New Roman" w:cs="Times New Roman"/>
          <w:sz w:val="24"/>
          <w:szCs w:val="24"/>
          <w:lang w:val="sr-Cyrl-CS"/>
        </w:rPr>
        <w:t xml:space="preserve"> на свечаностима, академијама или другим свечаним приликама</w:t>
      </w:r>
      <w:r w:rsidR="007E0BC9" w:rsidRPr="00761AA4">
        <w:rPr>
          <w:rFonts w:ascii="Times New Roman" w:hAnsi="Times New Roman" w:cs="Times New Roman"/>
          <w:sz w:val="24"/>
          <w:szCs w:val="24"/>
          <w:lang w:val="sr-Cyrl-RS"/>
        </w:rPr>
        <w:t>.</w:t>
      </w:r>
    </w:p>
    <w:p w:rsidR="00B63256" w:rsidRPr="00AC40F8" w:rsidRDefault="00DF0C40" w:rsidP="001333F2">
      <w:pPr>
        <w:spacing w:after="0" w:line="240" w:lineRule="auto"/>
        <w:ind w:firstLine="708"/>
        <w:rPr>
          <w:rFonts w:ascii="Times New Roman" w:hAnsi="Times New Roman" w:cs="Times New Roman"/>
          <w:sz w:val="24"/>
          <w:szCs w:val="24"/>
          <w:lang w:val="sr-Cyrl-RS"/>
        </w:rPr>
      </w:pPr>
      <w:r w:rsidRPr="00AC40F8">
        <w:rPr>
          <w:rFonts w:ascii="Times New Roman" w:hAnsi="Times New Roman" w:cs="Times New Roman"/>
          <w:sz w:val="24"/>
          <w:szCs w:val="24"/>
          <w:lang w:val="sr-Cyrl-RS"/>
        </w:rPr>
        <w:t>Свечану униформ</w:t>
      </w:r>
      <w:r w:rsidR="00B63256" w:rsidRPr="00AC40F8">
        <w:rPr>
          <w:rFonts w:ascii="Times New Roman" w:hAnsi="Times New Roman" w:cs="Times New Roman"/>
          <w:sz w:val="24"/>
          <w:szCs w:val="24"/>
          <w:lang w:val="sr-Cyrl-RS"/>
        </w:rPr>
        <w:t>у чине основни и дод</w:t>
      </w:r>
      <w:r w:rsidRPr="00AC40F8">
        <w:rPr>
          <w:rFonts w:ascii="Times New Roman" w:hAnsi="Times New Roman" w:cs="Times New Roman"/>
          <w:sz w:val="24"/>
          <w:szCs w:val="24"/>
          <w:lang w:val="sr-Cyrl-RS"/>
        </w:rPr>
        <w:t>ат</w:t>
      </w:r>
      <w:r w:rsidR="00B63256" w:rsidRPr="00AC40F8">
        <w:rPr>
          <w:rFonts w:ascii="Times New Roman" w:hAnsi="Times New Roman" w:cs="Times New Roman"/>
          <w:sz w:val="24"/>
          <w:szCs w:val="24"/>
          <w:lang w:val="sr-Cyrl-RS"/>
        </w:rPr>
        <w:t>ни делови.</w:t>
      </w:r>
    </w:p>
    <w:p w:rsidR="00B63256" w:rsidRPr="00AC40F8" w:rsidRDefault="00B63256" w:rsidP="001333F2">
      <w:pPr>
        <w:spacing w:after="0" w:line="240" w:lineRule="auto"/>
        <w:rPr>
          <w:rFonts w:ascii="Times New Roman" w:hAnsi="Times New Roman" w:cs="Times New Roman"/>
          <w:b/>
          <w:sz w:val="24"/>
          <w:szCs w:val="24"/>
          <w:lang w:val="sr-Cyrl-RS"/>
        </w:rPr>
      </w:pPr>
    </w:p>
    <w:p w:rsidR="002F0A2E" w:rsidRPr="00AC40F8" w:rsidRDefault="00B63256" w:rsidP="001333F2">
      <w:pPr>
        <w:spacing w:after="0" w:line="240" w:lineRule="auto"/>
        <w:jc w:val="center"/>
        <w:rPr>
          <w:rFonts w:ascii="Times New Roman" w:hAnsi="Times New Roman" w:cs="Times New Roman"/>
          <w:sz w:val="24"/>
          <w:szCs w:val="24"/>
          <w:lang w:val="sr-Latn-RS"/>
        </w:rPr>
      </w:pPr>
      <w:r w:rsidRPr="00AC40F8">
        <w:rPr>
          <w:rFonts w:ascii="Times New Roman" w:hAnsi="Times New Roman" w:cs="Times New Roman"/>
          <w:b/>
          <w:sz w:val="24"/>
          <w:szCs w:val="24"/>
          <w:lang w:val="sr-Cyrl-RS"/>
        </w:rPr>
        <w:t xml:space="preserve">Основни </w:t>
      </w:r>
      <w:r w:rsidR="005A1C0A" w:rsidRPr="00AC40F8">
        <w:rPr>
          <w:rFonts w:ascii="Times New Roman" w:hAnsi="Times New Roman" w:cs="Times New Roman"/>
          <w:b/>
          <w:sz w:val="24"/>
          <w:szCs w:val="24"/>
          <w:lang w:val="sr-Cyrl-RS"/>
        </w:rPr>
        <w:t xml:space="preserve">и додатни </w:t>
      </w:r>
      <w:r w:rsidRPr="00AC40F8">
        <w:rPr>
          <w:rFonts w:ascii="Times New Roman" w:hAnsi="Times New Roman" w:cs="Times New Roman"/>
          <w:b/>
          <w:sz w:val="24"/>
          <w:szCs w:val="24"/>
          <w:lang w:val="sr-Cyrl-RS"/>
        </w:rPr>
        <w:t>д</w:t>
      </w:r>
      <w:r w:rsidR="00FF7ECF" w:rsidRPr="00AC40F8">
        <w:rPr>
          <w:rFonts w:ascii="Times New Roman" w:hAnsi="Times New Roman" w:cs="Times New Roman"/>
          <w:b/>
          <w:sz w:val="24"/>
          <w:szCs w:val="24"/>
        </w:rPr>
        <w:t>елови</w:t>
      </w:r>
      <w:r w:rsidR="00FF7ECF" w:rsidRPr="00AC40F8">
        <w:rPr>
          <w:rFonts w:ascii="Times New Roman" w:hAnsi="Times New Roman" w:cs="Times New Roman"/>
          <w:b/>
          <w:sz w:val="24"/>
          <w:szCs w:val="24"/>
          <w:lang w:val="sr-Latn-RS"/>
        </w:rPr>
        <w:t xml:space="preserve"> </w:t>
      </w:r>
      <w:r w:rsidR="00FF7ECF" w:rsidRPr="00AC40F8">
        <w:rPr>
          <w:rFonts w:ascii="Times New Roman" w:hAnsi="Times New Roman" w:cs="Times New Roman"/>
          <w:b/>
          <w:sz w:val="24"/>
          <w:szCs w:val="24"/>
        </w:rPr>
        <w:t>свечане</w:t>
      </w:r>
      <w:r w:rsidR="00FF7ECF" w:rsidRPr="00AC40F8">
        <w:rPr>
          <w:rFonts w:ascii="Times New Roman" w:hAnsi="Times New Roman" w:cs="Times New Roman"/>
          <w:b/>
          <w:sz w:val="24"/>
          <w:szCs w:val="24"/>
          <w:lang w:val="sr-Latn-RS"/>
        </w:rPr>
        <w:t xml:space="preserve"> </w:t>
      </w:r>
      <w:r w:rsidR="00FF7ECF" w:rsidRPr="00AC40F8">
        <w:rPr>
          <w:rFonts w:ascii="Times New Roman" w:hAnsi="Times New Roman" w:cs="Times New Roman"/>
          <w:b/>
          <w:sz w:val="24"/>
          <w:szCs w:val="24"/>
        </w:rPr>
        <w:t>униформе</w:t>
      </w:r>
    </w:p>
    <w:p w:rsidR="00217BB3" w:rsidRPr="00AC40F8" w:rsidRDefault="00217BB3" w:rsidP="001333F2">
      <w:pPr>
        <w:spacing w:after="0" w:line="240" w:lineRule="auto"/>
        <w:jc w:val="center"/>
        <w:rPr>
          <w:rFonts w:ascii="Times New Roman" w:hAnsi="Times New Roman" w:cs="Times New Roman"/>
          <w:sz w:val="24"/>
          <w:szCs w:val="24"/>
          <w:lang w:val="sr-Cyrl-RS"/>
        </w:rPr>
      </w:pPr>
    </w:p>
    <w:p w:rsidR="002F0A2E" w:rsidRPr="00AC40F8" w:rsidRDefault="00A05819" w:rsidP="001333F2">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1</w:t>
      </w:r>
      <w:r>
        <w:rPr>
          <w:rFonts w:ascii="Times New Roman" w:hAnsi="Times New Roman" w:cs="Times New Roman"/>
          <w:b/>
          <w:sz w:val="24"/>
          <w:szCs w:val="24"/>
          <w:lang w:val="sr-Latn-RS"/>
        </w:rPr>
        <w:t>2</w:t>
      </w:r>
      <w:r w:rsidR="00FF7ECF" w:rsidRPr="00AC40F8">
        <w:rPr>
          <w:rFonts w:ascii="Times New Roman" w:hAnsi="Times New Roman" w:cs="Times New Roman"/>
          <w:b/>
          <w:sz w:val="24"/>
          <w:szCs w:val="24"/>
          <w:lang w:val="sr-Cyrl-RS"/>
        </w:rPr>
        <w:t>.</w:t>
      </w:r>
    </w:p>
    <w:p w:rsidR="002F0A2E"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Основни делови свечане ун</w:t>
      </w:r>
      <w:r w:rsidR="00D96851" w:rsidRPr="00AC40F8">
        <w:rPr>
          <w:rFonts w:ascii="Times New Roman" w:hAnsi="Times New Roman" w:cs="Times New Roman"/>
          <w:sz w:val="24"/>
          <w:szCs w:val="24"/>
          <w:lang w:val="sr-Cyrl-RS"/>
        </w:rPr>
        <w:t xml:space="preserve">иформе </w:t>
      </w:r>
      <w:r w:rsidR="005A1C0A" w:rsidRPr="00AC40F8">
        <w:rPr>
          <w:rFonts w:ascii="Times New Roman" w:hAnsi="Times New Roman" w:cs="Times New Roman"/>
          <w:sz w:val="24"/>
          <w:szCs w:val="24"/>
          <w:lang w:val="sr-Cyrl-RS"/>
        </w:rPr>
        <w:t xml:space="preserve">су: </w:t>
      </w:r>
      <w:r w:rsidRPr="00AC40F8">
        <w:rPr>
          <w:rFonts w:ascii="Times New Roman" w:hAnsi="Times New Roman" w:cs="Times New Roman"/>
          <w:sz w:val="24"/>
          <w:szCs w:val="24"/>
          <w:lang w:val="sr-Cyrl-RS"/>
        </w:rPr>
        <w:t>шапка</w:t>
      </w:r>
      <w:r w:rsidR="00B63256" w:rsidRPr="00AC40F8">
        <w:rPr>
          <w:rFonts w:ascii="Times New Roman" w:hAnsi="Times New Roman" w:cs="Times New Roman"/>
          <w:sz w:val="24"/>
          <w:szCs w:val="24"/>
          <w:lang w:val="sr-Cyrl-RS"/>
        </w:rPr>
        <w:t xml:space="preserve">, </w:t>
      </w:r>
      <w:r w:rsidR="00CC44AC" w:rsidRPr="00AC40F8">
        <w:rPr>
          <w:rFonts w:ascii="Times New Roman" w:hAnsi="Times New Roman" w:cs="Times New Roman"/>
          <w:sz w:val="24"/>
          <w:szCs w:val="24"/>
          <w:lang w:val="sr-Cyrl-RS"/>
        </w:rPr>
        <w:t>шешир</w:t>
      </w:r>
      <w:r w:rsidRPr="00AC40F8">
        <w:rPr>
          <w:rFonts w:ascii="Times New Roman" w:hAnsi="Times New Roman" w:cs="Times New Roman"/>
          <w:sz w:val="24"/>
          <w:szCs w:val="24"/>
          <w:lang w:val="sr-Cyrl-RS"/>
        </w:rPr>
        <w:t>, беретка, кравата, блуза, мантил</w:t>
      </w:r>
      <w:r w:rsidR="004C77A4" w:rsidRPr="00AC40F8">
        <w:rPr>
          <w:rFonts w:ascii="Times New Roman" w:hAnsi="Times New Roman" w:cs="Times New Roman"/>
          <w:sz w:val="24"/>
          <w:szCs w:val="24"/>
          <w:lang w:val="sr-Cyrl-RS"/>
        </w:rPr>
        <w:t xml:space="preserve"> са улошком</w:t>
      </w:r>
      <w:r w:rsidRPr="00AC40F8">
        <w:rPr>
          <w:rFonts w:ascii="Times New Roman" w:hAnsi="Times New Roman" w:cs="Times New Roman"/>
          <w:sz w:val="24"/>
          <w:szCs w:val="24"/>
          <w:lang w:val="sr-Cyrl-RS"/>
        </w:rPr>
        <w:t>, панталоне</w:t>
      </w:r>
      <w:r w:rsidR="00B63256" w:rsidRPr="00AC40F8">
        <w:rPr>
          <w:rFonts w:ascii="Times New Roman" w:hAnsi="Times New Roman" w:cs="Times New Roman"/>
          <w:sz w:val="24"/>
          <w:szCs w:val="24"/>
          <w:lang w:val="sr-Cyrl-RS"/>
        </w:rPr>
        <w:t xml:space="preserve">, </w:t>
      </w:r>
      <w:r w:rsidR="00CC44AC" w:rsidRPr="00AC40F8">
        <w:rPr>
          <w:rFonts w:ascii="Times New Roman" w:hAnsi="Times New Roman" w:cs="Times New Roman"/>
          <w:sz w:val="24"/>
          <w:szCs w:val="24"/>
          <w:lang w:val="sr-Cyrl-RS"/>
        </w:rPr>
        <w:t>сукња</w:t>
      </w:r>
      <w:r w:rsidRPr="00AC40F8">
        <w:rPr>
          <w:rFonts w:ascii="Times New Roman" w:hAnsi="Times New Roman" w:cs="Times New Roman"/>
          <w:sz w:val="24"/>
          <w:szCs w:val="24"/>
          <w:lang w:val="sr-Cyrl-RS"/>
        </w:rPr>
        <w:t>, бела кошуља дуги рукав, бела кошуља кратак рукав, пуловер</w:t>
      </w:r>
      <w:r w:rsidR="00CC44AC"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RS"/>
        </w:rPr>
        <w:t>каиш, чарапе, беле рукавице, плитке ципеле, акселбендер, ешарпа</w:t>
      </w:r>
      <w:r w:rsidR="00B63256" w:rsidRPr="00AC40F8">
        <w:rPr>
          <w:rFonts w:ascii="Times New Roman" w:hAnsi="Times New Roman" w:cs="Times New Roman"/>
          <w:sz w:val="24"/>
          <w:szCs w:val="24"/>
          <w:lang w:val="sr-Cyrl-RS"/>
        </w:rPr>
        <w:t xml:space="preserve"> и </w:t>
      </w:r>
      <w:r w:rsidR="000A652F" w:rsidRPr="00AC40F8">
        <w:rPr>
          <w:rFonts w:ascii="Times New Roman" w:hAnsi="Times New Roman" w:cs="Times New Roman"/>
          <w:sz w:val="24"/>
          <w:szCs w:val="24"/>
          <w:lang w:val="sr-Cyrl-RS"/>
        </w:rPr>
        <w:t>шињел за генерала полиције</w:t>
      </w:r>
      <w:r w:rsidR="00CC44AC"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RS"/>
        </w:rPr>
        <w:t xml:space="preserve"> </w:t>
      </w:r>
    </w:p>
    <w:p w:rsidR="00C62C6F" w:rsidRPr="00AC40F8" w:rsidRDefault="00C62C6F" w:rsidP="001333F2">
      <w:pPr>
        <w:pStyle w:val="ListParagraph"/>
        <w:spacing w:line="240" w:lineRule="auto"/>
        <w:ind w:left="0" w:firstLine="708"/>
        <w:rPr>
          <w:lang w:val="sr-Cyrl-RS"/>
        </w:rPr>
      </w:pPr>
      <w:r w:rsidRPr="00AC40F8">
        <w:rPr>
          <w:lang w:val="sr-Cyrl-RS"/>
        </w:rPr>
        <w:t>Основни делови свечане униформе полицијских службеника САЈ су: шапка, беретка, мајица кратак рукав бела, кошуља бела, тегет кравата, тегет сако, сиве панталоне, к</w:t>
      </w:r>
      <w:r w:rsidR="002C6DFB" w:rsidRPr="00AC40F8">
        <w:rPr>
          <w:lang w:val="sr-Cyrl-RS"/>
        </w:rPr>
        <w:t xml:space="preserve">аиш, црне чарапе, црне ципеле, </w:t>
      </w:r>
      <w:r w:rsidRPr="00AC40F8">
        <w:rPr>
          <w:lang w:val="sr-Cyrl-RS"/>
        </w:rPr>
        <w:t>акселбендер, ешарпа (свечани каиш), беле рукавице, и додатни делови за официре:  сабља и парадни нож</w:t>
      </w:r>
      <w:r w:rsidRPr="00AC40F8">
        <w:t>.</w:t>
      </w:r>
    </w:p>
    <w:p w:rsidR="00C03A7F"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Основни делови свечане униформе за полицијске службенике Жандармерије су: шапка, навлака за шапку, беретк</w:t>
      </w:r>
      <w:r w:rsidR="00425397">
        <w:rPr>
          <w:rFonts w:ascii="Times New Roman" w:hAnsi="Times New Roman" w:cs="Times New Roman"/>
          <w:sz w:val="24"/>
          <w:szCs w:val="24"/>
          <w:lang w:val="sr-Cyrl-RS"/>
        </w:rPr>
        <w:t>а</w:t>
      </w:r>
      <w:r w:rsidRPr="00AC40F8">
        <w:rPr>
          <w:rFonts w:ascii="Times New Roman" w:hAnsi="Times New Roman" w:cs="Times New Roman"/>
          <w:sz w:val="24"/>
          <w:szCs w:val="24"/>
          <w:lang w:val="sr-Cyrl-RS"/>
        </w:rPr>
        <w:t>, блуза, јакна, мајица са кратким рукавима, кошуља са кратким рукавима, кошуља са дугим рукавима, кравата, џемпер, пуловер, панталоне, сукња, каиш, чарапе, плитке ципеле, чизме, рукавице, шал, мантил</w:t>
      </w:r>
      <w:r w:rsidR="00A17C71" w:rsidRPr="00AC40F8">
        <w:rPr>
          <w:rFonts w:ascii="Times New Roman" w:hAnsi="Times New Roman" w:cs="Times New Roman"/>
          <w:sz w:val="24"/>
          <w:szCs w:val="24"/>
          <w:lang w:val="sr-Cyrl-RS"/>
        </w:rPr>
        <w:t xml:space="preserve"> са улошком, </w:t>
      </w:r>
      <w:r w:rsidR="003D4F56" w:rsidRPr="00AC40F8">
        <w:rPr>
          <w:rFonts w:ascii="Times New Roman" w:hAnsi="Times New Roman" w:cs="Times New Roman"/>
          <w:sz w:val="24"/>
          <w:szCs w:val="24"/>
          <w:lang w:val="sr-Cyrl-RS"/>
        </w:rPr>
        <w:t>шињел,</w:t>
      </w:r>
      <w:r w:rsidRPr="00AC40F8">
        <w:rPr>
          <w:rFonts w:ascii="Times New Roman" w:hAnsi="Times New Roman" w:cs="Times New Roman"/>
          <w:sz w:val="24"/>
          <w:szCs w:val="24"/>
          <w:lang w:val="sr-Cyrl-RS"/>
        </w:rPr>
        <w:t xml:space="preserve"> акселбендер, ешарпа, пафна и беле рукавице.</w:t>
      </w:r>
      <w:r w:rsidR="00293873" w:rsidRPr="00AC40F8">
        <w:rPr>
          <w:rFonts w:ascii="Times New Roman" w:hAnsi="Times New Roman" w:cs="Times New Roman"/>
          <w:sz w:val="24"/>
          <w:szCs w:val="24"/>
          <w:lang w:val="sr-Cyrl-RS"/>
        </w:rPr>
        <w:t xml:space="preserve"> </w:t>
      </w:r>
      <w:r w:rsidR="00C00B50" w:rsidRPr="00AC40F8">
        <w:rPr>
          <w:rFonts w:ascii="Times New Roman" w:hAnsi="Times New Roman" w:cs="Times New Roman"/>
          <w:sz w:val="24"/>
          <w:szCs w:val="24"/>
          <w:lang w:val="sr-Cyrl-RS"/>
        </w:rPr>
        <w:t>З</w:t>
      </w:r>
      <w:r w:rsidR="00140801" w:rsidRPr="00AC40F8">
        <w:rPr>
          <w:rFonts w:ascii="Times New Roman" w:hAnsi="Times New Roman" w:cs="Times New Roman"/>
          <w:bCs/>
          <w:sz w:val="24"/>
          <w:szCs w:val="24"/>
          <w:lang w:val="sr-Cyrl-CS"/>
        </w:rPr>
        <w:t xml:space="preserve">а потребе егзерцира може бити модификована </w:t>
      </w:r>
      <w:r w:rsidR="00C00B50" w:rsidRPr="00AC40F8">
        <w:rPr>
          <w:rFonts w:ascii="Times New Roman" w:hAnsi="Times New Roman" w:cs="Times New Roman"/>
          <w:bCs/>
          <w:sz w:val="24"/>
          <w:szCs w:val="24"/>
          <w:lang w:val="sr-Cyrl-CS"/>
        </w:rPr>
        <w:t xml:space="preserve">и додају јој се </w:t>
      </w:r>
      <w:r w:rsidR="00293873" w:rsidRPr="00AC40F8">
        <w:rPr>
          <w:rFonts w:ascii="Times New Roman" w:hAnsi="Times New Roman" w:cs="Times New Roman"/>
          <w:bCs/>
          <w:sz w:val="24"/>
          <w:szCs w:val="24"/>
          <w:lang w:val="sr-Cyrl-CS"/>
        </w:rPr>
        <w:t>парадни нож и сабља.</w:t>
      </w:r>
    </w:p>
    <w:p w:rsidR="002F0A2E" w:rsidRPr="00AC40F8" w:rsidRDefault="00FF7ECF" w:rsidP="001333F2">
      <w:pPr>
        <w:spacing w:after="0" w:line="240" w:lineRule="auto"/>
        <w:ind w:firstLine="708"/>
        <w:jc w:val="both"/>
        <w:rPr>
          <w:rFonts w:ascii="Times New Roman" w:hAnsi="Times New Roman" w:cs="Times New Roman"/>
          <w:sz w:val="24"/>
          <w:szCs w:val="24"/>
          <w:lang w:val="sr-Cyrl-CS"/>
        </w:rPr>
      </w:pPr>
      <w:r w:rsidRPr="00AC40F8">
        <w:rPr>
          <w:rFonts w:ascii="Times New Roman" w:hAnsi="Times New Roman" w:cs="Times New Roman"/>
          <w:sz w:val="24"/>
          <w:szCs w:val="24"/>
          <w:lang w:val="sr-Cyrl-CS"/>
        </w:rPr>
        <w:t>Основни делови свечане униформе полицијских службеника Хеликоптерске јединице</w:t>
      </w:r>
      <w:r w:rsidR="00D50D6F" w:rsidRPr="00AC40F8">
        <w:rPr>
          <w:rFonts w:ascii="Times New Roman" w:hAnsi="Times New Roman" w:cs="Times New Roman"/>
          <w:sz w:val="24"/>
          <w:szCs w:val="24"/>
          <w:lang w:val="sr-Cyrl-CS"/>
        </w:rPr>
        <w:t xml:space="preserve"> </w:t>
      </w:r>
      <w:r w:rsidR="00A525FA" w:rsidRPr="00AC40F8">
        <w:rPr>
          <w:rFonts w:ascii="Times New Roman" w:hAnsi="Times New Roman" w:cs="Times New Roman"/>
          <w:sz w:val="24"/>
          <w:szCs w:val="24"/>
          <w:lang w:val="sr-Cyrl-CS"/>
        </w:rPr>
        <w:t xml:space="preserve"> (већина делова у „</w:t>
      </w:r>
      <w:r w:rsidR="00A525FA" w:rsidRPr="00AC40F8">
        <w:rPr>
          <w:rFonts w:ascii="Times New Roman" w:hAnsi="Times New Roman" w:cs="Times New Roman"/>
          <w:sz w:val="24"/>
          <w:szCs w:val="24"/>
        </w:rPr>
        <w:t>Insigni</w:t>
      </w:r>
      <w:r w:rsidR="001016BB">
        <w:rPr>
          <w:rFonts w:ascii="Times New Roman" w:hAnsi="Times New Roman" w:cs="Times New Roman"/>
          <w:sz w:val="24"/>
          <w:szCs w:val="24"/>
          <w:lang w:val="sr-Cyrl-RS"/>
        </w:rPr>
        <w:t>а</w:t>
      </w:r>
      <w:r w:rsidR="001016BB">
        <w:rPr>
          <w:rFonts w:ascii="Times New Roman" w:hAnsi="Times New Roman" w:cs="Times New Roman"/>
          <w:sz w:val="24"/>
          <w:szCs w:val="24"/>
          <w:lang w:val="sr-Latn-RS"/>
        </w:rPr>
        <w:t>”</w:t>
      </w:r>
      <w:r w:rsidR="00A525FA" w:rsidRPr="00AC40F8">
        <w:rPr>
          <w:rFonts w:ascii="Times New Roman" w:hAnsi="Times New Roman" w:cs="Times New Roman"/>
          <w:sz w:val="24"/>
          <w:szCs w:val="24"/>
          <w:lang w:val="sr-Cyrl-RS"/>
        </w:rPr>
        <w:t xml:space="preserve"> плавој </w:t>
      </w:r>
      <w:r w:rsidR="00D50D6F" w:rsidRPr="00AC40F8">
        <w:rPr>
          <w:rFonts w:ascii="Times New Roman" w:hAnsi="Times New Roman" w:cs="Times New Roman"/>
          <w:sz w:val="24"/>
          <w:szCs w:val="24"/>
          <w:lang w:val="sr-Cyrl-CS"/>
        </w:rPr>
        <w:t xml:space="preserve">боји) </w:t>
      </w:r>
      <w:r w:rsidRPr="00AC40F8">
        <w:rPr>
          <w:rFonts w:ascii="Times New Roman" w:hAnsi="Times New Roman" w:cs="Times New Roman"/>
          <w:sz w:val="24"/>
          <w:szCs w:val="24"/>
          <w:lang w:val="sr-Cyrl-CS"/>
        </w:rPr>
        <w:t xml:space="preserve">су: шапка, бела кошуља са кратким </w:t>
      </w:r>
      <w:r w:rsidRPr="00AC40F8">
        <w:rPr>
          <w:rFonts w:ascii="Times New Roman" w:hAnsi="Times New Roman" w:cs="Times New Roman"/>
          <w:sz w:val="24"/>
          <w:szCs w:val="24"/>
          <w:lang w:val="sr-Cyrl-CS"/>
        </w:rPr>
        <w:lastRenderedPageBreak/>
        <w:t xml:space="preserve">рукавима, бела кошуља са дугим рукавима, кравата, летња блуза, летње панталоне, зимска блуза, зимске панталоне, каиш, </w:t>
      </w:r>
      <w:r w:rsidR="00FB4CE6" w:rsidRPr="00AC40F8">
        <w:rPr>
          <w:rFonts w:ascii="Times New Roman" w:hAnsi="Times New Roman" w:cs="Times New Roman"/>
          <w:sz w:val="24"/>
          <w:szCs w:val="24"/>
          <w:lang w:val="sr-Cyrl-CS"/>
        </w:rPr>
        <w:t xml:space="preserve">плитке </w:t>
      </w:r>
      <w:r w:rsidRPr="00AC40F8">
        <w:rPr>
          <w:rFonts w:ascii="Times New Roman" w:hAnsi="Times New Roman" w:cs="Times New Roman"/>
          <w:sz w:val="24"/>
          <w:szCs w:val="24"/>
          <w:lang w:val="sr-Cyrl-CS"/>
        </w:rPr>
        <w:t>ципеле, чарапе, мантил са улошком, кишни мантил, беле рукавице, а додатни део је парадни бодеж.</w:t>
      </w:r>
    </w:p>
    <w:p w:rsidR="00E372BE" w:rsidRPr="00AC40F8" w:rsidRDefault="00C00B50" w:rsidP="005A1C0A">
      <w:pPr>
        <w:spacing w:after="0" w:line="240" w:lineRule="auto"/>
        <w:ind w:firstLine="708"/>
        <w:jc w:val="both"/>
        <w:rPr>
          <w:rFonts w:ascii="Times New Roman" w:hAnsi="Times New Roman" w:cs="Times New Roman"/>
          <w:sz w:val="24"/>
          <w:szCs w:val="24"/>
          <w:lang w:val="sr-Cyrl-CS"/>
        </w:rPr>
      </w:pPr>
      <w:r w:rsidRPr="00AC40F8">
        <w:rPr>
          <w:rFonts w:ascii="Times New Roman" w:hAnsi="Times New Roman" w:cs="Times New Roman"/>
          <w:sz w:val="24"/>
          <w:szCs w:val="24"/>
          <w:lang w:val="sr-Cyrl-CS"/>
        </w:rPr>
        <w:t xml:space="preserve">Основни делови свечане униформе полицијских службеника Полицијске бригаде исти </w:t>
      </w:r>
      <w:r w:rsidR="00B63256" w:rsidRPr="00AC40F8">
        <w:rPr>
          <w:rFonts w:ascii="Times New Roman" w:hAnsi="Times New Roman" w:cs="Times New Roman"/>
          <w:sz w:val="24"/>
          <w:szCs w:val="24"/>
          <w:lang w:val="sr-Cyrl-CS"/>
        </w:rPr>
        <w:t xml:space="preserve">су </w:t>
      </w:r>
      <w:r w:rsidRPr="00AC40F8">
        <w:rPr>
          <w:rFonts w:ascii="Times New Roman" w:hAnsi="Times New Roman" w:cs="Times New Roman"/>
          <w:sz w:val="24"/>
          <w:szCs w:val="24"/>
          <w:lang w:val="sr-Cyrl-CS"/>
        </w:rPr>
        <w:t xml:space="preserve">као и делови </w:t>
      </w:r>
      <w:r w:rsidR="00B63256" w:rsidRPr="00AC40F8">
        <w:rPr>
          <w:rFonts w:ascii="Times New Roman" w:hAnsi="Times New Roman" w:cs="Times New Roman"/>
          <w:sz w:val="24"/>
          <w:szCs w:val="24"/>
          <w:lang w:val="sr-Cyrl-CS"/>
        </w:rPr>
        <w:t xml:space="preserve">свечане униформе </w:t>
      </w:r>
      <w:r w:rsidRPr="00AC40F8">
        <w:rPr>
          <w:rFonts w:ascii="Times New Roman" w:hAnsi="Times New Roman" w:cs="Times New Roman"/>
          <w:sz w:val="24"/>
          <w:szCs w:val="24"/>
          <w:lang w:val="sr-Cyrl-CS"/>
        </w:rPr>
        <w:t>из става 1. овог члана, с тим што јој припада беретка уместо шапке/шешира</w:t>
      </w:r>
      <w:r w:rsidR="005A1C0A" w:rsidRPr="00AC40F8">
        <w:rPr>
          <w:rFonts w:ascii="Times New Roman" w:hAnsi="Times New Roman" w:cs="Times New Roman"/>
          <w:sz w:val="24"/>
          <w:szCs w:val="24"/>
          <w:lang w:val="sr-Cyrl-CS"/>
        </w:rPr>
        <w:t>, а д</w:t>
      </w:r>
      <w:r w:rsidR="00E372BE" w:rsidRPr="00AC40F8">
        <w:rPr>
          <w:rFonts w:ascii="Times New Roman" w:hAnsi="Times New Roman" w:cs="Times New Roman"/>
          <w:sz w:val="24"/>
          <w:szCs w:val="24"/>
          <w:lang w:val="sr-Cyrl-CS"/>
        </w:rPr>
        <w:t xml:space="preserve">одатни делови </w:t>
      </w:r>
      <w:r w:rsidR="005A1C0A" w:rsidRPr="00AC40F8">
        <w:rPr>
          <w:rFonts w:ascii="Times New Roman" w:hAnsi="Times New Roman" w:cs="Times New Roman"/>
          <w:sz w:val="24"/>
          <w:szCs w:val="24"/>
          <w:lang w:val="sr-Cyrl-CS"/>
        </w:rPr>
        <w:t xml:space="preserve">за </w:t>
      </w:r>
      <w:r w:rsidR="00E372BE" w:rsidRPr="00AC40F8">
        <w:rPr>
          <w:rFonts w:ascii="Times New Roman" w:hAnsi="Times New Roman" w:cs="Times New Roman"/>
          <w:sz w:val="24"/>
          <w:szCs w:val="24"/>
          <w:lang w:val="sr-Cyrl-CS"/>
        </w:rPr>
        <w:t>полицијске службенике коњичке јединице су: кацига за јахање, јахачке панталоне, чепсови за јахање, ципеле за јахање и сабља.</w:t>
      </w:r>
    </w:p>
    <w:p w:rsidR="00FB4CE6" w:rsidRPr="00AC40F8" w:rsidRDefault="00FB4CE6" w:rsidP="001333F2">
      <w:pPr>
        <w:spacing w:after="0" w:line="240" w:lineRule="auto"/>
        <w:rPr>
          <w:rFonts w:ascii="Times New Roman" w:hAnsi="Times New Roman" w:cs="Times New Roman"/>
          <w:b/>
          <w:sz w:val="24"/>
          <w:szCs w:val="24"/>
          <w:lang w:val="sr-Cyrl-RS"/>
        </w:rPr>
      </w:pPr>
    </w:p>
    <w:p w:rsidR="002F0A2E" w:rsidRPr="00AC40F8" w:rsidRDefault="00FF7ECF"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rPr>
        <w:t>III</w:t>
      </w:r>
      <w:r w:rsidRPr="00AC40F8">
        <w:rPr>
          <w:rFonts w:ascii="Times New Roman" w:hAnsi="Times New Roman" w:cs="Times New Roman"/>
          <w:b/>
          <w:sz w:val="24"/>
          <w:szCs w:val="24"/>
          <w:lang w:val="sr-Cyrl-RS"/>
        </w:rPr>
        <w:t>. ИЗГЛЕД УНИФОРМЕ</w:t>
      </w:r>
    </w:p>
    <w:p w:rsidR="00217BB3" w:rsidRPr="00AC40F8" w:rsidRDefault="00217BB3" w:rsidP="001333F2">
      <w:pPr>
        <w:spacing w:after="0" w:line="240" w:lineRule="auto"/>
        <w:jc w:val="center"/>
        <w:rPr>
          <w:rFonts w:ascii="Times New Roman" w:hAnsi="Times New Roman" w:cs="Times New Roman"/>
          <w:sz w:val="24"/>
          <w:szCs w:val="24"/>
          <w:lang w:val="sr-Cyrl-RS"/>
        </w:rPr>
      </w:pPr>
    </w:p>
    <w:p w:rsidR="002F0A2E" w:rsidRPr="00AC40F8" w:rsidRDefault="00426FA6" w:rsidP="001333F2">
      <w:pPr>
        <w:spacing w:after="0" w:line="240" w:lineRule="auto"/>
        <w:jc w:val="center"/>
        <w:rPr>
          <w:rFonts w:ascii="Times New Roman" w:hAnsi="Times New Roman" w:cs="Times New Roman"/>
          <w:b/>
          <w:sz w:val="24"/>
          <w:szCs w:val="24"/>
          <w:lang w:val="sr-Latn-RS"/>
        </w:rPr>
      </w:pPr>
      <w:r w:rsidRPr="00AC40F8">
        <w:rPr>
          <w:rFonts w:ascii="Times New Roman" w:hAnsi="Times New Roman" w:cs="Times New Roman"/>
          <w:b/>
          <w:sz w:val="24"/>
          <w:szCs w:val="24"/>
          <w:lang w:val="sr-Cyrl-RS"/>
        </w:rPr>
        <w:t>Члан 1</w:t>
      </w:r>
      <w:r w:rsidR="00A05819">
        <w:rPr>
          <w:rFonts w:ascii="Times New Roman" w:hAnsi="Times New Roman" w:cs="Times New Roman"/>
          <w:b/>
          <w:sz w:val="24"/>
          <w:szCs w:val="24"/>
          <w:lang w:val="sr-Latn-RS"/>
        </w:rPr>
        <w:t>3</w:t>
      </w:r>
      <w:r w:rsidR="00FF7ECF" w:rsidRPr="00AC40F8">
        <w:rPr>
          <w:rFonts w:ascii="Times New Roman" w:hAnsi="Times New Roman" w:cs="Times New Roman"/>
          <w:b/>
          <w:sz w:val="24"/>
          <w:szCs w:val="24"/>
          <w:lang w:val="sr-Cyrl-RS"/>
        </w:rPr>
        <w:t>.</w:t>
      </w:r>
    </w:p>
    <w:p w:rsidR="00624FEC" w:rsidRDefault="00624FEC"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Редовна униформа израђује се у тамно-плавој (тегет) боји, а поједини делови те униформе и у другој боји.</w:t>
      </w:r>
    </w:p>
    <w:p w:rsidR="00425397" w:rsidRPr="00AC40F8" w:rsidRDefault="00425397" w:rsidP="001333F2">
      <w:pPr>
        <w:spacing w:after="0" w:line="240" w:lineRule="auto"/>
        <w:ind w:firstLine="708"/>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Редовна униформа из става 1. овог члана за полицијске службенике </w:t>
      </w:r>
      <w:r w:rsidR="00E70884">
        <w:rPr>
          <w:rFonts w:ascii="Times New Roman" w:hAnsi="Times New Roman" w:cs="Times New Roman"/>
          <w:sz w:val="24"/>
          <w:szCs w:val="24"/>
          <w:lang w:val="sr-Cyrl-RS"/>
        </w:rPr>
        <w:t>Жандармерије</w:t>
      </w:r>
      <w:r>
        <w:rPr>
          <w:rFonts w:ascii="Times New Roman" w:hAnsi="Times New Roman" w:cs="Times New Roman"/>
          <w:sz w:val="24"/>
          <w:szCs w:val="24"/>
          <w:lang w:val="sr-Cyrl-RS"/>
        </w:rPr>
        <w:t>, израђује се у дигиталној шари и кројем и обликом је истоветна са деловима интерв</w:t>
      </w:r>
      <w:r w:rsidR="00E70884">
        <w:rPr>
          <w:rFonts w:ascii="Times New Roman" w:hAnsi="Times New Roman" w:cs="Times New Roman"/>
          <w:sz w:val="24"/>
          <w:szCs w:val="24"/>
          <w:lang w:val="sr-Cyrl-RS"/>
        </w:rPr>
        <w:t xml:space="preserve">ентне униформе за Жандаремрију </w:t>
      </w:r>
      <w:r>
        <w:rPr>
          <w:rFonts w:ascii="Times New Roman" w:hAnsi="Times New Roman" w:cs="Times New Roman"/>
          <w:sz w:val="24"/>
          <w:szCs w:val="24"/>
          <w:lang w:val="sr-Cyrl-RS"/>
        </w:rPr>
        <w:t>уз одређене корекције</w:t>
      </w:r>
      <w:r w:rsidR="00E7088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 зависности од потреба њених организационих јединица.</w:t>
      </w:r>
    </w:p>
    <w:p w:rsidR="00624FEC" w:rsidRPr="00AC40F8" w:rsidRDefault="00624FEC" w:rsidP="001333F2">
      <w:pPr>
        <w:spacing w:after="0" w:line="240" w:lineRule="auto"/>
        <w:ind w:firstLine="708"/>
        <w:jc w:val="both"/>
        <w:rPr>
          <w:rFonts w:ascii="Times New Roman" w:hAnsi="Times New Roman" w:cs="Times New Roman"/>
          <w:sz w:val="24"/>
          <w:szCs w:val="24"/>
          <w:lang w:val="sr-Latn-RS"/>
        </w:rPr>
      </w:pPr>
      <w:r w:rsidRPr="00AC40F8">
        <w:rPr>
          <w:rFonts w:ascii="Times New Roman" w:hAnsi="Times New Roman" w:cs="Times New Roman"/>
          <w:sz w:val="24"/>
          <w:szCs w:val="24"/>
        </w:rPr>
        <w:t>Интервентна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униформа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израђује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се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у</w:t>
      </w:r>
      <w:r w:rsidRPr="00AC40F8">
        <w:rPr>
          <w:rFonts w:ascii="Times New Roman" w:hAnsi="Times New Roman" w:cs="Times New Roman"/>
          <w:sz w:val="24"/>
          <w:szCs w:val="24"/>
          <w:lang w:val="sr-Cyrl-RS"/>
        </w:rPr>
        <w:t xml:space="preserve"> кроју,</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боји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шарама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у</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зависности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од</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потреба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организационих</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јединица</w:t>
      </w:r>
      <w:r w:rsidRPr="00AC40F8">
        <w:rPr>
          <w:rFonts w:ascii="Times New Roman" w:hAnsi="Times New Roman" w:cs="Times New Roman"/>
          <w:sz w:val="24"/>
          <w:szCs w:val="24"/>
          <w:lang w:val="sr-Cyrl-RS"/>
        </w:rPr>
        <w:t>, уз претходну сагласност директора полиције и одобрење министра.</w:t>
      </w:r>
    </w:p>
    <w:p w:rsidR="00624FEC" w:rsidRPr="00AC40F8" w:rsidRDefault="00624FEC"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Свечана униформа израђује се у </w:t>
      </w:r>
      <w:r w:rsidR="009D664D" w:rsidRPr="00AC40F8">
        <w:rPr>
          <w:rFonts w:ascii="Times New Roman" w:hAnsi="Times New Roman" w:cs="Times New Roman"/>
          <w:sz w:val="24"/>
          <w:szCs w:val="24"/>
          <w:lang w:val="sr-Cyrl-RS"/>
        </w:rPr>
        <w:t>тамно плавој (тегет) боји, осим кошуље која је беле боје,</w:t>
      </w:r>
      <w:r w:rsidR="00172701" w:rsidRPr="00AC40F8">
        <w:rPr>
          <w:rFonts w:ascii="Times New Roman" w:hAnsi="Times New Roman" w:cs="Times New Roman"/>
          <w:sz w:val="24"/>
          <w:szCs w:val="24"/>
          <w:lang w:val="sr-Cyrl-RS"/>
        </w:rPr>
        <w:t xml:space="preserve"> а </w:t>
      </w:r>
      <w:r w:rsidRPr="00AC40F8">
        <w:rPr>
          <w:rFonts w:ascii="Times New Roman" w:hAnsi="Times New Roman" w:cs="Times New Roman"/>
          <w:sz w:val="24"/>
          <w:szCs w:val="24"/>
          <w:lang w:val="sr-Cyrl-RS"/>
        </w:rPr>
        <w:t>за одређен број полицијских службеника саобраћајне полиције</w:t>
      </w:r>
      <w:r w:rsidRPr="00AC40F8">
        <w:rPr>
          <w:rFonts w:ascii="Times New Roman" w:hAnsi="Times New Roman" w:cs="Times New Roman"/>
          <w:sz w:val="24"/>
          <w:szCs w:val="24"/>
          <w:lang w:val="sr-Latn-RS"/>
        </w:rPr>
        <w:t xml:space="preserve"> </w:t>
      </w:r>
      <w:r w:rsidR="009D664D" w:rsidRPr="00AC40F8">
        <w:rPr>
          <w:rFonts w:ascii="Times New Roman" w:hAnsi="Times New Roman" w:cs="Times New Roman"/>
          <w:sz w:val="24"/>
          <w:szCs w:val="24"/>
          <w:lang w:val="sr-Cyrl-RS"/>
        </w:rPr>
        <w:t xml:space="preserve">комплет </w:t>
      </w:r>
      <w:r w:rsidRPr="00AC40F8">
        <w:rPr>
          <w:rFonts w:ascii="Times New Roman" w:hAnsi="Times New Roman" w:cs="Times New Roman"/>
          <w:sz w:val="24"/>
          <w:szCs w:val="24"/>
          <w:lang w:val="sr-Cyrl-RS"/>
        </w:rPr>
        <w:t>у белој боји.</w:t>
      </w:r>
    </w:p>
    <w:p w:rsidR="009D664D" w:rsidRPr="00AC40F8" w:rsidRDefault="009D664D" w:rsidP="001333F2">
      <w:pPr>
        <w:spacing w:after="0" w:line="240" w:lineRule="auto"/>
        <w:ind w:firstLine="708"/>
        <w:jc w:val="both"/>
        <w:rPr>
          <w:rFonts w:ascii="Times New Roman" w:hAnsi="Times New Roman" w:cs="Times New Roman"/>
          <w:sz w:val="24"/>
          <w:szCs w:val="24"/>
          <w:lang w:val="sr-Latn-RS"/>
        </w:rPr>
      </w:pPr>
      <w:r w:rsidRPr="00AC40F8">
        <w:rPr>
          <w:rFonts w:ascii="Times New Roman" w:hAnsi="Times New Roman" w:cs="Times New Roman"/>
          <w:sz w:val="24"/>
          <w:szCs w:val="24"/>
          <w:lang w:val="sr-Cyrl-RS"/>
        </w:rPr>
        <w:t>Поједини делови свечане униформе специјалне и  посебних једииница полиције могу се израђивати и у другој боји.</w:t>
      </w:r>
    </w:p>
    <w:p w:rsidR="004445FF" w:rsidRPr="00AC40F8" w:rsidRDefault="004445F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rPr>
        <w:t>Скице и фотографије делова униформи које ближе описују њихов изглед, (Прилог 1) одштампане су уз ову уредбу и чине њен саставни део.</w:t>
      </w:r>
    </w:p>
    <w:p w:rsidR="00DC2C94" w:rsidRDefault="004445FF" w:rsidP="001333F2">
      <w:pPr>
        <w:spacing w:after="0" w:line="240" w:lineRule="auto"/>
        <w:ind w:firstLine="708"/>
        <w:jc w:val="both"/>
        <w:rPr>
          <w:rFonts w:ascii="Times New Roman" w:hAnsi="Times New Roman" w:cs="Times New Roman"/>
          <w:sz w:val="24"/>
          <w:szCs w:val="24"/>
          <w:lang w:val="sr-Cyrl-CS"/>
        </w:rPr>
      </w:pPr>
      <w:r w:rsidRPr="00AC40F8">
        <w:rPr>
          <w:rFonts w:ascii="Times New Roman" w:hAnsi="Times New Roman" w:cs="Times New Roman"/>
          <w:sz w:val="24"/>
          <w:szCs w:val="24"/>
          <w:lang w:val="sr-Cyrl-RS"/>
        </w:rPr>
        <w:t>С</w:t>
      </w:r>
      <w:r w:rsidR="00D50D6F" w:rsidRPr="00AC40F8">
        <w:rPr>
          <w:rFonts w:ascii="Times New Roman" w:hAnsi="Times New Roman" w:cs="Times New Roman"/>
          <w:sz w:val="24"/>
          <w:szCs w:val="24"/>
          <w:lang w:val="sr-Cyrl-RS"/>
        </w:rPr>
        <w:t xml:space="preserve">тандарде квалитета </w:t>
      </w:r>
      <w:r w:rsidR="00DC2C94" w:rsidRPr="00AC40F8">
        <w:rPr>
          <w:rFonts w:ascii="Times New Roman" w:hAnsi="Times New Roman" w:cs="Times New Roman"/>
          <w:sz w:val="24"/>
          <w:szCs w:val="24"/>
          <w:lang w:val="sr-Cyrl-RS"/>
        </w:rPr>
        <w:t xml:space="preserve">униформе </w:t>
      </w:r>
      <w:r w:rsidR="00317E35" w:rsidRPr="00AC40F8">
        <w:rPr>
          <w:rFonts w:ascii="Times New Roman" w:hAnsi="Times New Roman" w:cs="Times New Roman"/>
          <w:sz w:val="24"/>
          <w:szCs w:val="24"/>
          <w:lang w:val="sr-Cyrl-RS"/>
        </w:rPr>
        <w:t xml:space="preserve">(техничке карактеристике и врсте материјала) </w:t>
      </w:r>
      <w:r w:rsidR="00DC2C94" w:rsidRPr="00AC40F8">
        <w:rPr>
          <w:rFonts w:ascii="Times New Roman" w:hAnsi="Times New Roman" w:cs="Times New Roman"/>
          <w:sz w:val="24"/>
          <w:szCs w:val="24"/>
          <w:lang w:val="sr-Cyrl-RS"/>
        </w:rPr>
        <w:t>прописује министар.</w:t>
      </w:r>
    </w:p>
    <w:p w:rsidR="00BC34ED" w:rsidRDefault="00BC34ED" w:rsidP="001333F2">
      <w:pPr>
        <w:spacing w:after="0" w:line="240" w:lineRule="auto"/>
        <w:ind w:firstLine="708"/>
        <w:jc w:val="both"/>
        <w:rPr>
          <w:rFonts w:ascii="Times New Roman" w:hAnsi="Times New Roman" w:cs="Times New Roman"/>
          <w:sz w:val="24"/>
          <w:szCs w:val="24"/>
          <w:lang w:val="sr-Cyrl-CS"/>
        </w:rPr>
      </w:pPr>
    </w:p>
    <w:p w:rsidR="00BC34ED" w:rsidRPr="00AC40F8" w:rsidRDefault="00BC34ED" w:rsidP="00BC34ED">
      <w:pPr>
        <w:spacing w:after="0" w:line="240" w:lineRule="auto"/>
        <w:jc w:val="center"/>
        <w:rPr>
          <w:rFonts w:ascii="Times New Roman" w:hAnsi="Times New Roman" w:cs="Times New Roman"/>
          <w:sz w:val="24"/>
          <w:szCs w:val="24"/>
          <w:lang w:val="sr-Cyrl-RS"/>
        </w:rPr>
      </w:pPr>
      <w:r w:rsidRPr="00AC40F8">
        <w:rPr>
          <w:rFonts w:ascii="Times New Roman" w:hAnsi="Times New Roman" w:cs="Times New Roman"/>
          <w:b/>
          <w:sz w:val="24"/>
          <w:szCs w:val="24"/>
        </w:rPr>
        <w:t>IV</w:t>
      </w:r>
      <w:r w:rsidRPr="00AC40F8">
        <w:rPr>
          <w:rFonts w:ascii="Times New Roman" w:hAnsi="Times New Roman" w:cs="Times New Roman"/>
          <w:b/>
          <w:sz w:val="24"/>
          <w:szCs w:val="24"/>
          <w:lang w:val="sr-Cyrl-RS"/>
        </w:rPr>
        <w:t>. РАДНО И СВЕЧАНО НАСТУПНО ОДЕЛО</w:t>
      </w:r>
    </w:p>
    <w:p w:rsidR="00BC34ED" w:rsidRPr="00AC40F8" w:rsidRDefault="00BC34ED" w:rsidP="00BC34ED">
      <w:pPr>
        <w:spacing w:after="0" w:line="240" w:lineRule="auto"/>
        <w:rPr>
          <w:rFonts w:ascii="Times New Roman" w:hAnsi="Times New Roman" w:cs="Times New Roman"/>
          <w:sz w:val="24"/>
          <w:szCs w:val="24"/>
          <w:lang w:val="sr-Cyrl-RS"/>
        </w:rPr>
      </w:pPr>
    </w:p>
    <w:p w:rsidR="00BC34ED" w:rsidRPr="00AC40F8" w:rsidRDefault="00BC34ED" w:rsidP="00BC34ED">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lang w:val="sr-Cyrl-RS"/>
        </w:rPr>
        <w:t>Радно одело</w:t>
      </w:r>
    </w:p>
    <w:p w:rsidR="00BC34ED" w:rsidRPr="00AC40F8" w:rsidRDefault="00BC34ED" w:rsidP="00BC34ED">
      <w:pPr>
        <w:spacing w:after="0" w:line="240" w:lineRule="auto"/>
        <w:jc w:val="center"/>
        <w:rPr>
          <w:rFonts w:ascii="Times New Roman" w:hAnsi="Times New Roman" w:cs="Times New Roman"/>
          <w:b/>
          <w:sz w:val="24"/>
          <w:szCs w:val="24"/>
          <w:lang w:val="sr-Cyrl-RS"/>
        </w:rPr>
      </w:pPr>
    </w:p>
    <w:p w:rsidR="00BC34ED" w:rsidRPr="00AC40F8" w:rsidRDefault="00BC34ED" w:rsidP="00BC34ED">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lang w:val="sr-Cyrl-RS"/>
        </w:rPr>
        <w:t xml:space="preserve">Члан </w:t>
      </w:r>
      <w:r w:rsidR="00A61A49">
        <w:rPr>
          <w:rFonts w:ascii="Times New Roman" w:hAnsi="Times New Roman" w:cs="Times New Roman"/>
          <w:b/>
          <w:sz w:val="24"/>
          <w:szCs w:val="24"/>
          <w:lang w:val="sr-Cyrl-RS"/>
        </w:rPr>
        <w:t>1</w:t>
      </w:r>
      <w:r>
        <w:rPr>
          <w:rFonts w:ascii="Times New Roman" w:hAnsi="Times New Roman" w:cs="Times New Roman"/>
          <w:b/>
          <w:sz w:val="24"/>
          <w:szCs w:val="24"/>
          <w:lang w:val="sr-Latn-RS"/>
        </w:rPr>
        <w:t>4</w:t>
      </w:r>
      <w:r w:rsidRPr="00AC40F8">
        <w:rPr>
          <w:rFonts w:ascii="Times New Roman" w:hAnsi="Times New Roman" w:cs="Times New Roman"/>
          <w:b/>
          <w:sz w:val="24"/>
          <w:szCs w:val="24"/>
          <w:lang w:val="sr-Cyrl-RS"/>
        </w:rPr>
        <w:t>.</w:t>
      </w:r>
    </w:p>
    <w:p w:rsidR="00BC34ED" w:rsidRPr="00AC40F8" w:rsidRDefault="00BC34ED" w:rsidP="00BC34ED">
      <w:pPr>
        <w:spacing w:after="0" w:line="240" w:lineRule="auto"/>
        <w:ind w:firstLine="709"/>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Радно одело за полицијске службенике који обављају управне послове </w:t>
      </w:r>
      <w:r w:rsidRPr="00AC40F8">
        <w:rPr>
          <w:rFonts w:ascii="Times New Roman" w:eastAsia="Times New Roman" w:hAnsi="Times New Roman" w:cs="Times New Roman"/>
          <w:sz w:val="24"/>
          <w:szCs w:val="24"/>
          <w:lang w:val="ru-RU"/>
        </w:rPr>
        <w:t>односно раде на решавању статусних питања грађана и издавању јавних исправа</w:t>
      </w:r>
      <w:r w:rsidRPr="00AC40F8">
        <w:rPr>
          <w:rFonts w:ascii="Times New Roman" w:hAnsi="Times New Roman" w:cs="Times New Roman"/>
          <w:sz w:val="24"/>
          <w:szCs w:val="24"/>
          <w:lang w:val="sr-Cyrl-RS"/>
        </w:rPr>
        <w:t xml:space="preserve"> чине: кошуља дуг рукав; кошуља кратак рукав (у белој боји); </w:t>
      </w:r>
      <w:r>
        <w:rPr>
          <w:rFonts w:ascii="Times New Roman" w:hAnsi="Times New Roman" w:cs="Times New Roman"/>
          <w:sz w:val="24"/>
          <w:szCs w:val="24"/>
          <w:lang w:val="sr-Latn-RS"/>
        </w:rPr>
        <w:t>панталоне (</w:t>
      </w:r>
      <w:r w:rsidRPr="00AC40F8">
        <w:rPr>
          <w:rFonts w:ascii="Times New Roman" w:hAnsi="Times New Roman" w:cs="Times New Roman"/>
          <w:sz w:val="24"/>
          <w:szCs w:val="24"/>
          <w:lang w:val="sr-Cyrl-RS"/>
        </w:rPr>
        <w:t>у тегет плавој боји</w:t>
      </w:r>
      <w:r>
        <w:rPr>
          <w:rFonts w:ascii="Times New Roman" w:hAnsi="Times New Roman" w:cs="Times New Roman"/>
          <w:sz w:val="24"/>
          <w:szCs w:val="24"/>
          <w:lang w:val="sr-Latn-RS"/>
        </w:rPr>
        <w:t>)</w:t>
      </w:r>
      <w:r w:rsidRPr="00AC40F8">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сукња (</w:t>
      </w:r>
      <w:r w:rsidRPr="00AC40F8">
        <w:rPr>
          <w:rFonts w:ascii="Times New Roman" w:hAnsi="Times New Roman" w:cs="Times New Roman"/>
          <w:sz w:val="24"/>
          <w:szCs w:val="24"/>
          <w:lang w:val="sr-Cyrl-RS"/>
        </w:rPr>
        <w:t>у тегет плавој боји</w:t>
      </w:r>
      <w:r>
        <w:rPr>
          <w:rFonts w:ascii="Times New Roman" w:hAnsi="Times New Roman" w:cs="Times New Roman"/>
          <w:sz w:val="24"/>
          <w:szCs w:val="24"/>
          <w:lang w:val="sr-Latn-RS"/>
        </w:rPr>
        <w:t>)</w:t>
      </w:r>
      <w:r w:rsidRPr="00AC40F8">
        <w:rPr>
          <w:rFonts w:ascii="Times New Roman" w:hAnsi="Times New Roman" w:cs="Times New Roman"/>
          <w:sz w:val="24"/>
          <w:szCs w:val="24"/>
          <w:lang w:val="sr-Cyrl-RS"/>
        </w:rPr>
        <w:t>;</w:t>
      </w:r>
      <w:r>
        <w:rPr>
          <w:rFonts w:ascii="Times New Roman" w:hAnsi="Times New Roman" w:cs="Times New Roman"/>
          <w:sz w:val="24"/>
          <w:szCs w:val="24"/>
          <w:lang w:val="sr-Latn-RS"/>
        </w:rPr>
        <w:t xml:space="preserve"> </w:t>
      </w:r>
      <w:r w:rsidRPr="00AC40F8">
        <w:rPr>
          <w:rFonts w:ascii="Times New Roman" w:hAnsi="Times New Roman" w:cs="Times New Roman"/>
          <w:sz w:val="24"/>
          <w:szCs w:val="24"/>
          <w:lang w:val="sr-Cyrl-RS"/>
        </w:rPr>
        <w:t xml:space="preserve">џемпер </w:t>
      </w:r>
      <w:r>
        <w:rPr>
          <w:rFonts w:ascii="Times New Roman" w:hAnsi="Times New Roman" w:cs="Times New Roman"/>
          <w:sz w:val="24"/>
          <w:szCs w:val="24"/>
          <w:lang w:val="sr-Latn-RS"/>
        </w:rPr>
        <w:t>(</w:t>
      </w:r>
      <w:r w:rsidRPr="00AC40F8">
        <w:rPr>
          <w:rFonts w:ascii="Times New Roman" w:hAnsi="Times New Roman" w:cs="Times New Roman"/>
          <w:sz w:val="24"/>
          <w:szCs w:val="24"/>
          <w:lang w:val="sr-Cyrl-RS"/>
        </w:rPr>
        <w:t>у тегет плавој боји</w:t>
      </w:r>
      <w:r>
        <w:rPr>
          <w:rFonts w:ascii="Times New Roman" w:hAnsi="Times New Roman" w:cs="Times New Roman"/>
          <w:sz w:val="24"/>
          <w:szCs w:val="24"/>
          <w:lang w:val="sr-Latn-RS"/>
        </w:rPr>
        <w:t>)</w:t>
      </w:r>
      <w:r w:rsidRPr="00AC40F8">
        <w:rPr>
          <w:rFonts w:ascii="Times New Roman" w:hAnsi="Times New Roman" w:cs="Times New Roman"/>
          <w:sz w:val="24"/>
          <w:szCs w:val="24"/>
          <w:lang w:val="sr-Cyrl-RS"/>
        </w:rPr>
        <w:t xml:space="preserve">; сако </w:t>
      </w:r>
      <w:r>
        <w:rPr>
          <w:rFonts w:ascii="Times New Roman" w:hAnsi="Times New Roman" w:cs="Times New Roman"/>
          <w:sz w:val="24"/>
          <w:szCs w:val="24"/>
          <w:lang w:val="sr-Latn-RS"/>
        </w:rPr>
        <w:t>(</w:t>
      </w:r>
      <w:r w:rsidRPr="00AC40F8">
        <w:rPr>
          <w:rFonts w:ascii="Times New Roman" w:hAnsi="Times New Roman" w:cs="Times New Roman"/>
          <w:sz w:val="24"/>
          <w:szCs w:val="24"/>
          <w:lang w:val="sr-Cyrl-RS"/>
        </w:rPr>
        <w:t>у тегет плавој боји</w:t>
      </w:r>
      <w:r>
        <w:rPr>
          <w:rFonts w:ascii="Times New Roman" w:hAnsi="Times New Roman" w:cs="Times New Roman"/>
          <w:sz w:val="24"/>
          <w:szCs w:val="24"/>
          <w:lang w:val="sr-Latn-RS"/>
        </w:rPr>
        <w:t>)</w:t>
      </w:r>
      <w:r w:rsidRPr="00AC40F8">
        <w:rPr>
          <w:rFonts w:ascii="Times New Roman" w:hAnsi="Times New Roman" w:cs="Times New Roman"/>
          <w:sz w:val="24"/>
          <w:szCs w:val="24"/>
          <w:lang w:val="sr-Cyrl-RS"/>
        </w:rPr>
        <w:t>; ешарпа (марама) у индиго плавој б</w:t>
      </w:r>
      <w:r>
        <w:rPr>
          <w:rFonts w:ascii="Times New Roman" w:hAnsi="Times New Roman" w:cs="Times New Roman"/>
          <w:sz w:val="24"/>
          <w:szCs w:val="24"/>
          <w:lang w:val="sr-Cyrl-RS"/>
        </w:rPr>
        <w:t>оји са сребрном ознаком значке М</w:t>
      </w:r>
      <w:r w:rsidRPr="00AC40F8">
        <w:rPr>
          <w:rFonts w:ascii="Times New Roman" w:hAnsi="Times New Roman" w:cs="Times New Roman"/>
          <w:sz w:val="24"/>
          <w:szCs w:val="24"/>
          <w:lang w:val="sr-Cyrl-RS"/>
        </w:rPr>
        <w:t>инистарства и мајица кратак рукав беле боје.</w:t>
      </w:r>
    </w:p>
    <w:p w:rsidR="00BC34ED" w:rsidRPr="00AC40F8" w:rsidRDefault="00BC34ED" w:rsidP="00BC34ED">
      <w:pPr>
        <w:spacing w:after="0" w:line="240" w:lineRule="auto"/>
        <w:ind w:firstLine="709"/>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Рад</w:t>
      </w:r>
      <w:r w:rsidR="001400AE">
        <w:rPr>
          <w:rFonts w:ascii="Times New Roman" w:hAnsi="Times New Roman" w:cs="Times New Roman"/>
          <w:sz w:val="24"/>
          <w:szCs w:val="24"/>
          <w:lang w:val="sr-Cyrl-RS"/>
        </w:rPr>
        <w:t>но одело из става 1. овог члана</w:t>
      </w:r>
      <w:r w:rsidRPr="00AC40F8">
        <w:rPr>
          <w:rFonts w:ascii="Times New Roman" w:hAnsi="Times New Roman" w:cs="Times New Roman"/>
          <w:sz w:val="24"/>
          <w:szCs w:val="24"/>
          <w:lang w:val="sr-Cyrl-RS"/>
        </w:rPr>
        <w:t xml:space="preserve"> полицијски службеници носе у радно време.</w:t>
      </w:r>
    </w:p>
    <w:p w:rsidR="00BC34ED" w:rsidRPr="00AC40F8" w:rsidRDefault="00BC34ED" w:rsidP="00BC34ED">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Скице делова радног</w:t>
      </w:r>
      <w:r w:rsidR="001400AE">
        <w:rPr>
          <w:rFonts w:ascii="Times New Roman" w:hAnsi="Times New Roman" w:cs="Times New Roman"/>
          <w:sz w:val="24"/>
          <w:szCs w:val="24"/>
          <w:lang w:val="sr-Cyrl-RS"/>
        </w:rPr>
        <w:t xml:space="preserve"> одела налазе се у прилогу ове у</w:t>
      </w:r>
      <w:r w:rsidRPr="00AC40F8">
        <w:rPr>
          <w:rFonts w:ascii="Times New Roman" w:hAnsi="Times New Roman" w:cs="Times New Roman"/>
          <w:sz w:val="24"/>
          <w:szCs w:val="24"/>
          <w:lang w:val="sr-Cyrl-RS"/>
        </w:rPr>
        <w:t xml:space="preserve">редбе и чине њен саставни део.  </w:t>
      </w:r>
    </w:p>
    <w:p w:rsidR="00BC34ED" w:rsidRDefault="00BC34ED" w:rsidP="001C1D66">
      <w:pPr>
        <w:spacing w:after="0" w:line="240" w:lineRule="auto"/>
        <w:rPr>
          <w:rFonts w:ascii="Times New Roman" w:hAnsi="Times New Roman" w:cs="Times New Roman"/>
          <w:b/>
          <w:sz w:val="24"/>
          <w:szCs w:val="24"/>
          <w:lang w:val="sr-Cyrl-CS"/>
        </w:rPr>
      </w:pPr>
    </w:p>
    <w:p w:rsidR="001016BB" w:rsidRDefault="001016BB" w:rsidP="001C1D66">
      <w:pPr>
        <w:spacing w:after="0" w:line="240" w:lineRule="auto"/>
        <w:rPr>
          <w:rFonts w:ascii="Times New Roman" w:hAnsi="Times New Roman" w:cs="Times New Roman"/>
          <w:b/>
          <w:sz w:val="24"/>
          <w:szCs w:val="24"/>
          <w:lang w:val="sr-Cyrl-CS"/>
        </w:rPr>
      </w:pPr>
    </w:p>
    <w:p w:rsidR="001016BB" w:rsidRDefault="001016BB" w:rsidP="001C1D66">
      <w:pPr>
        <w:spacing w:after="0" w:line="240" w:lineRule="auto"/>
        <w:rPr>
          <w:rFonts w:ascii="Times New Roman" w:hAnsi="Times New Roman" w:cs="Times New Roman"/>
          <w:b/>
          <w:sz w:val="24"/>
          <w:szCs w:val="24"/>
          <w:lang w:val="sr-Cyrl-CS"/>
        </w:rPr>
      </w:pPr>
    </w:p>
    <w:p w:rsidR="001016BB" w:rsidRPr="00C478C6" w:rsidRDefault="001016BB" w:rsidP="001C1D66">
      <w:pPr>
        <w:spacing w:after="0" w:line="240" w:lineRule="auto"/>
        <w:rPr>
          <w:rFonts w:ascii="Times New Roman" w:hAnsi="Times New Roman" w:cs="Times New Roman"/>
          <w:b/>
          <w:sz w:val="24"/>
          <w:szCs w:val="24"/>
          <w:lang w:val="sr-Cyrl-CS"/>
        </w:rPr>
      </w:pPr>
    </w:p>
    <w:p w:rsidR="001016BB" w:rsidRDefault="001016BB" w:rsidP="00BC34ED">
      <w:pPr>
        <w:spacing w:after="0" w:line="240" w:lineRule="auto"/>
        <w:jc w:val="center"/>
        <w:rPr>
          <w:rFonts w:ascii="Times New Roman" w:hAnsi="Times New Roman" w:cs="Times New Roman"/>
          <w:b/>
          <w:sz w:val="24"/>
          <w:szCs w:val="24"/>
          <w:lang w:val="sr-Cyrl-RS"/>
        </w:rPr>
      </w:pPr>
    </w:p>
    <w:p w:rsidR="00D92421" w:rsidRDefault="00D92421" w:rsidP="00BC34ED">
      <w:pPr>
        <w:spacing w:after="0" w:line="240" w:lineRule="auto"/>
        <w:jc w:val="center"/>
        <w:rPr>
          <w:rFonts w:ascii="Times New Roman" w:hAnsi="Times New Roman" w:cs="Times New Roman"/>
          <w:b/>
          <w:sz w:val="24"/>
          <w:szCs w:val="24"/>
          <w:lang w:val="sr-Cyrl-RS"/>
        </w:rPr>
      </w:pPr>
    </w:p>
    <w:p w:rsidR="00BC34ED" w:rsidRPr="00AC40F8" w:rsidRDefault="00BC34ED" w:rsidP="00BC34ED">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lang w:val="sr-Cyrl-RS"/>
        </w:rPr>
        <w:lastRenderedPageBreak/>
        <w:t>Свечано наступно одело Оркестра полиције</w:t>
      </w:r>
    </w:p>
    <w:p w:rsidR="00BC34ED" w:rsidRPr="00AC40F8" w:rsidRDefault="00BC34ED" w:rsidP="00BC34ED">
      <w:pPr>
        <w:spacing w:after="0" w:line="240" w:lineRule="auto"/>
        <w:jc w:val="center"/>
        <w:rPr>
          <w:rFonts w:ascii="Times New Roman" w:hAnsi="Times New Roman" w:cs="Times New Roman"/>
          <w:b/>
          <w:sz w:val="24"/>
          <w:szCs w:val="24"/>
          <w:lang w:val="sr-Cyrl-RS"/>
        </w:rPr>
      </w:pPr>
    </w:p>
    <w:p w:rsidR="00BC34ED" w:rsidRPr="00AC40F8" w:rsidRDefault="00BC34ED" w:rsidP="00BC34ED">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lang w:val="sr-Cyrl-RS"/>
        </w:rPr>
        <w:t xml:space="preserve">Члан </w:t>
      </w:r>
      <w:r w:rsidR="00A61A49">
        <w:rPr>
          <w:rFonts w:ascii="Times New Roman" w:hAnsi="Times New Roman" w:cs="Times New Roman"/>
          <w:b/>
          <w:sz w:val="24"/>
          <w:szCs w:val="24"/>
          <w:lang w:val="sr-Cyrl-RS"/>
        </w:rPr>
        <w:t>1</w:t>
      </w:r>
      <w:r>
        <w:rPr>
          <w:rFonts w:ascii="Times New Roman" w:hAnsi="Times New Roman" w:cs="Times New Roman"/>
          <w:b/>
          <w:sz w:val="24"/>
          <w:szCs w:val="24"/>
          <w:lang w:val="sr-Latn-RS"/>
        </w:rPr>
        <w:t>5</w:t>
      </w:r>
      <w:r w:rsidRPr="00AC40F8">
        <w:rPr>
          <w:rFonts w:ascii="Times New Roman" w:hAnsi="Times New Roman" w:cs="Times New Roman"/>
          <w:b/>
          <w:sz w:val="24"/>
          <w:szCs w:val="24"/>
          <w:lang w:val="sr-Cyrl-RS"/>
        </w:rPr>
        <w:t>.</w:t>
      </w:r>
    </w:p>
    <w:p w:rsidR="00BC34ED" w:rsidRPr="00AC40F8" w:rsidRDefault="00BC34ED" w:rsidP="00BC34ED">
      <w:pPr>
        <w:spacing w:after="0" w:line="240" w:lineRule="auto"/>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ab/>
        <w:t>Свечано наступно одело за полицијске службенике Оркестра полиције у плавој боји чине: шапка, шешир, кравата, блуза, мантил са улошком, панталоне, сукња, бела кошуља дуги рукав, бела кошуља кратак рукав, пуловер, каиш, чарапе, беле рукавице, плитке ципеле, акселбендер и ешарпа.</w:t>
      </w:r>
    </w:p>
    <w:p w:rsidR="00BC34ED" w:rsidRPr="00AC40F8" w:rsidRDefault="00BC34ED" w:rsidP="00BC34ED">
      <w:pPr>
        <w:pStyle w:val="NormalWeb"/>
        <w:spacing w:before="0" w:beforeAutospacing="0" w:after="0" w:afterAutospacing="0"/>
        <w:ind w:firstLine="708"/>
        <w:jc w:val="both"/>
        <w:rPr>
          <w:lang w:val="sr-Latn-RS"/>
        </w:rPr>
      </w:pPr>
      <w:r w:rsidRPr="00AC40F8">
        <w:rPr>
          <w:lang w:val="sr-Cyrl-RS"/>
        </w:rPr>
        <w:t>Свечано наступно одело из става 1. овог члана,  полицијски службеници Оркестра полиције носе на свечаностима које нису забавног карактера, приликом свечаних дефилеа у зимском периоду и на сахранама са високим државним почастима.</w:t>
      </w:r>
    </w:p>
    <w:p w:rsidR="00BC34ED" w:rsidRPr="00AC40F8" w:rsidRDefault="00BC34ED" w:rsidP="00BC34ED">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Свечано наступно одело за полицијске службенике Оркестра полиције у белој боји чине: бела</w:t>
      </w:r>
      <w:r w:rsidRPr="00AC40F8">
        <w:rPr>
          <w:rFonts w:ascii="Times New Roman" w:hAnsi="Times New Roman" w:cs="Times New Roman"/>
          <w:sz w:val="24"/>
          <w:szCs w:val="24"/>
          <w:lang w:val="sr-Cyrl-CS"/>
        </w:rPr>
        <w:t xml:space="preserve"> блуза (сако), </w:t>
      </w:r>
      <w:r w:rsidRPr="00AC40F8">
        <w:rPr>
          <w:rFonts w:ascii="Times New Roman" w:hAnsi="Times New Roman" w:cs="Times New Roman"/>
          <w:sz w:val="24"/>
          <w:szCs w:val="24"/>
          <w:lang w:val="sr-Cyrl-RS"/>
        </w:rPr>
        <w:t xml:space="preserve">беле </w:t>
      </w:r>
      <w:r w:rsidRPr="00AC40F8">
        <w:rPr>
          <w:rFonts w:ascii="Times New Roman" w:hAnsi="Times New Roman" w:cs="Times New Roman"/>
          <w:sz w:val="24"/>
          <w:szCs w:val="24"/>
          <w:lang w:val="sr-Cyrl-CS"/>
        </w:rPr>
        <w:t>панталоне, беле плитке ципеле, бела кошуља дуг рукав, бела кошуља кратак рукав, бела мајица, бела шапка,</w:t>
      </w:r>
      <w:r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CS"/>
        </w:rPr>
        <w:t xml:space="preserve">кравата, игла за кравату, акселбендер </w:t>
      </w:r>
      <w:r w:rsidRPr="00AC40F8">
        <w:rPr>
          <w:rFonts w:ascii="Times New Roman" w:hAnsi="Times New Roman" w:cs="Times New Roman"/>
          <w:sz w:val="24"/>
          <w:szCs w:val="24"/>
          <w:lang w:val="sr-Cyrl-RS"/>
        </w:rPr>
        <w:t xml:space="preserve">и </w:t>
      </w:r>
      <w:r w:rsidRPr="00AC40F8">
        <w:rPr>
          <w:rFonts w:ascii="Times New Roman" w:hAnsi="Times New Roman" w:cs="Times New Roman"/>
          <w:sz w:val="24"/>
          <w:szCs w:val="24"/>
          <w:lang w:val="sr-Cyrl-CS"/>
        </w:rPr>
        <w:t xml:space="preserve">ешарпа. </w:t>
      </w:r>
    </w:p>
    <w:p w:rsidR="00BC34ED" w:rsidRDefault="00BC34ED" w:rsidP="00BC34ED">
      <w:pPr>
        <w:pStyle w:val="NormalWeb"/>
        <w:spacing w:before="0" w:beforeAutospacing="0" w:after="0" w:afterAutospacing="0"/>
        <w:ind w:firstLine="708"/>
        <w:jc w:val="both"/>
        <w:rPr>
          <w:lang w:val="sr-Cyrl-RS"/>
        </w:rPr>
      </w:pPr>
      <w:r w:rsidRPr="00AC40F8">
        <w:rPr>
          <w:lang w:val="sr-Cyrl-RS"/>
        </w:rPr>
        <w:t xml:space="preserve">Свечано наступно одело из става 3. овог члана, полицијски службеници </w:t>
      </w:r>
      <w:r w:rsidRPr="00AC40F8">
        <w:t>Оркест</w:t>
      </w:r>
      <w:r w:rsidRPr="00AC40F8">
        <w:rPr>
          <w:lang w:val="sr-Cyrl-RS"/>
        </w:rPr>
        <w:t>ра</w:t>
      </w:r>
      <w:r w:rsidRPr="00AC40F8">
        <w:rPr>
          <w:lang w:val="sr-Latn-RS"/>
        </w:rPr>
        <w:t xml:space="preserve"> </w:t>
      </w:r>
      <w:r w:rsidRPr="00AC40F8">
        <w:t>полиције</w:t>
      </w:r>
      <w:r w:rsidRPr="00AC40F8">
        <w:rPr>
          <w:lang w:val="sr-Latn-RS"/>
        </w:rPr>
        <w:t xml:space="preserve"> </w:t>
      </w:r>
      <w:r w:rsidRPr="00AC40F8">
        <w:t>нос</w:t>
      </w:r>
      <w:r w:rsidRPr="00AC40F8">
        <w:rPr>
          <w:lang w:val="sr-Latn-RS"/>
        </w:rPr>
        <w:t xml:space="preserve">e </w:t>
      </w:r>
      <w:r w:rsidRPr="00AC40F8">
        <w:rPr>
          <w:lang w:val="sr-Cyrl-RS"/>
        </w:rPr>
        <w:t>на свечаним</w:t>
      </w:r>
      <w:r w:rsidRPr="00AC40F8">
        <w:rPr>
          <w:lang w:val="sr-Latn-RS"/>
        </w:rPr>
        <w:t xml:space="preserve"> </w:t>
      </w:r>
      <w:r w:rsidRPr="00AC40F8">
        <w:t>концерти</w:t>
      </w:r>
      <w:r w:rsidRPr="00AC40F8">
        <w:rPr>
          <w:lang w:val="sr-Cyrl-RS"/>
        </w:rPr>
        <w:t xml:space="preserve">ма, </w:t>
      </w:r>
      <w:r w:rsidRPr="00AC40F8">
        <w:t>концерти</w:t>
      </w:r>
      <w:r w:rsidRPr="00AC40F8">
        <w:rPr>
          <w:lang w:val="sr-Cyrl-RS"/>
        </w:rPr>
        <w:t>ма</w:t>
      </w:r>
      <w:r w:rsidRPr="00AC40F8">
        <w:rPr>
          <w:lang w:val="sr-Latn-RS"/>
        </w:rPr>
        <w:t xml:space="preserve"> </w:t>
      </w:r>
      <w:r w:rsidRPr="00AC40F8">
        <w:t>поп</w:t>
      </w:r>
      <w:r w:rsidRPr="00AC40F8">
        <w:rPr>
          <w:lang w:val="sr-Latn-RS"/>
        </w:rPr>
        <w:t xml:space="preserve"> </w:t>
      </w:r>
      <w:r w:rsidRPr="00AC40F8">
        <w:t>и</w:t>
      </w:r>
      <w:r w:rsidRPr="00AC40F8">
        <w:rPr>
          <w:lang w:val="sr-Latn-RS"/>
        </w:rPr>
        <w:t xml:space="preserve"> </w:t>
      </w:r>
      <w:r w:rsidRPr="00AC40F8">
        <w:t>класи</w:t>
      </w:r>
      <w:r w:rsidRPr="00AC40F8">
        <w:rPr>
          <w:lang w:val="sr-Cyrl-RS"/>
        </w:rPr>
        <w:t xml:space="preserve">чне </w:t>
      </w:r>
      <w:r w:rsidRPr="00AC40F8">
        <w:t>музике</w:t>
      </w:r>
      <w:r w:rsidRPr="00AC40F8">
        <w:rPr>
          <w:lang w:val="sr-Cyrl-RS"/>
        </w:rPr>
        <w:t xml:space="preserve">, </w:t>
      </w:r>
      <w:r w:rsidRPr="00AC40F8">
        <w:t>све</w:t>
      </w:r>
      <w:r w:rsidRPr="00AC40F8">
        <w:rPr>
          <w:lang w:val="sr-Cyrl-RS"/>
        </w:rPr>
        <w:t>ч</w:t>
      </w:r>
      <w:r w:rsidRPr="00AC40F8">
        <w:t>ан</w:t>
      </w:r>
      <w:r w:rsidRPr="00AC40F8">
        <w:rPr>
          <w:lang w:val="sr-Cyrl-RS"/>
        </w:rPr>
        <w:t>им</w:t>
      </w:r>
      <w:r w:rsidRPr="00AC40F8">
        <w:rPr>
          <w:lang w:val="sr-Latn-RS"/>
        </w:rPr>
        <w:t xml:space="preserve"> </w:t>
      </w:r>
      <w:r w:rsidRPr="00AC40F8">
        <w:t>парад</w:t>
      </w:r>
      <w:r w:rsidRPr="00AC40F8">
        <w:rPr>
          <w:lang w:val="sr-Cyrl-RS"/>
        </w:rPr>
        <w:t xml:space="preserve">ама, приликом </w:t>
      </w:r>
      <w:r w:rsidRPr="00AC40F8">
        <w:t>интонирањ</w:t>
      </w:r>
      <w:r w:rsidRPr="00AC40F8">
        <w:rPr>
          <w:lang w:val="sr-Cyrl-RS"/>
        </w:rPr>
        <w:t>а</w:t>
      </w:r>
      <w:r w:rsidRPr="00AC40F8">
        <w:rPr>
          <w:lang w:val="sr-Latn-RS"/>
        </w:rPr>
        <w:t xml:space="preserve"> </w:t>
      </w:r>
      <w:r w:rsidRPr="00AC40F8">
        <w:t>химне</w:t>
      </w:r>
      <w:r w:rsidRPr="00AC40F8">
        <w:rPr>
          <w:lang w:val="sr-Latn-RS"/>
        </w:rPr>
        <w:t xml:space="preserve"> </w:t>
      </w:r>
      <w:r w:rsidRPr="00AC40F8">
        <w:t>на</w:t>
      </w:r>
      <w:r w:rsidRPr="00AC40F8">
        <w:rPr>
          <w:lang w:val="sr-Latn-RS"/>
        </w:rPr>
        <w:t xml:space="preserve"> </w:t>
      </w:r>
      <w:r w:rsidRPr="00AC40F8">
        <w:t>све</w:t>
      </w:r>
      <w:r w:rsidRPr="00AC40F8">
        <w:rPr>
          <w:lang w:val="sr-Cyrl-RS"/>
        </w:rPr>
        <w:t>ч</w:t>
      </w:r>
      <w:r w:rsidRPr="00AC40F8">
        <w:t>аностима</w:t>
      </w:r>
      <w:r w:rsidRPr="00AC40F8">
        <w:rPr>
          <w:lang w:val="sr-Latn-RS"/>
        </w:rPr>
        <w:t xml:space="preserve"> </w:t>
      </w:r>
      <w:r w:rsidRPr="00AC40F8">
        <w:t>од</w:t>
      </w:r>
      <w:r w:rsidRPr="00AC40F8">
        <w:rPr>
          <w:lang w:val="sr-Latn-RS"/>
        </w:rPr>
        <w:t xml:space="preserve"> </w:t>
      </w:r>
      <w:r w:rsidRPr="00AC40F8">
        <w:t>великог</w:t>
      </w:r>
      <w:r w:rsidRPr="00AC40F8">
        <w:rPr>
          <w:lang w:val="sr-Latn-RS"/>
        </w:rPr>
        <w:t xml:space="preserve"> </w:t>
      </w:r>
      <w:r w:rsidRPr="00AC40F8">
        <w:t>др</w:t>
      </w:r>
      <w:r w:rsidRPr="00AC40F8">
        <w:rPr>
          <w:lang w:val="sr-Cyrl-RS"/>
        </w:rPr>
        <w:t>ж</w:t>
      </w:r>
      <w:r w:rsidRPr="00AC40F8">
        <w:t>авног</w:t>
      </w:r>
      <w:r w:rsidRPr="00AC40F8">
        <w:rPr>
          <w:lang w:val="sr-Latn-RS"/>
        </w:rPr>
        <w:t xml:space="preserve"> </w:t>
      </w:r>
      <w:r w:rsidRPr="00AC40F8">
        <w:t>и</w:t>
      </w:r>
      <w:r w:rsidRPr="00AC40F8">
        <w:rPr>
          <w:lang w:val="sr-Latn-RS"/>
        </w:rPr>
        <w:t xml:space="preserve"> </w:t>
      </w:r>
      <w:r w:rsidRPr="00AC40F8">
        <w:t>културног</w:t>
      </w:r>
      <w:r w:rsidRPr="00AC40F8">
        <w:rPr>
          <w:lang w:val="sr-Latn-RS"/>
        </w:rPr>
        <w:t> </w:t>
      </w:r>
      <w:r w:rsidRPr="00AC40F8">
        <w:t>зна</w:t>
      </w:r>
      <w:r w:rsidRPr="00AC40F8">
        <w:rPr>
          <w:lang w:val="sr-Cyrl-RS"/>
        </w:rPr>
        <w:t>ч</w:t>
      </w:r>
      <w:r w:rsidRPr="00AC40F8">
        <w:t>аја</w:t>
      </w:r>
      <w:r w:rsidRPr="00AC40F8">
        <w:rPr>
          <w:lang w:val="sr-Cyrl-RS"/>
        </w:rPr>
        <w:t xml:space="preserve">, </w:t>
      </w:r>
      <w:r w:rsidRPr="00AC40F8">
        <w:t>приредбама</w:t>
      </w:r>
      <w:r w:rsidRPr="00AC40F8">
        <w:rPr>
          <w:lang w:val="sr-Latn-RS"/>
        </w:rPr>
        <w:t xml:space="preserve">, </w:t>
      </w:r>
      <w:r w:rsidRPr="00AC40F8">
        <w:t>свечаним</w:t>
      </w:r>
      <w:r w:rsidRPr="00AC40F8">
        <w:rPr>
          <w:lang w:val="sr-Latn-RS"/>
        </w:rPr>
        <w:t xml:space="preserve"> </w:t>
      </w:r>
      <w:r w:rsidRPr="00AC40F8">
        <w:t>смотрама</w:t>
      </w:r>
      <w:r w:rsidRPr="00AC40F8">
        <w:rPr>
          <w:lang w:val="sr-Latn-RS"/>
        </w:rPr>
        <w:t xml:space="preserve">, </w:t>
      </w:r>
      <w:r w:rsidRPr="00AC40F8">
        <w:t>академијама</w:t>
      </w:r>
      <w:r w:rsidRPr="00AC40F8">
        <w:rPr>
          <w:lang w:val="sr-Cyrl-RS"/>
        </w:rPr>
        <w:t xml:space="preserve">, летњим карневалима </w:t>
      </w:r>
      <w:r w:rsidRPr="00AC40F8">
        <w:t>и</w:t>
      </w:r>
      <w:r w:rsidRPr="00AC40F8">
        <w:rPr>
          <w:lang w:val="sr-Latn-RS"/>
        </w:rPr>
        <w:t xml:space="preserve"> </w:t>
      </w:r>
      <w:r w:rsidRPr="00AC40F8">
        <w:t>другим</w:t>
      </w:r>
      <w:r w:rsidRPr="00AC40F8">
        <w:rPr>
          <w:lang w:val="sr-Latn-RS"/>
        </w:rPr>
        <w:t xml:space="preserve"> </w:t>
      </w:r>
      <w:r w:rsidRPr="00AC40F8">
        <w:t>службеним</w:t>
      </w:r>
      <w:r w:rsidRPr="00AC40F8">
        <w:rPr>
          <w:lang w:val="sr-Latn-RS"/>
        </w:rPr>
        <w:t xml:space="preserve"> </w:t>
      </w:r>
      <w:r w:rsidRPr="00AC40F8">
        <w:t>наступима</w:t>
      </w:r>
      <w:r w:rsidRPr="00AC40F8">
        <w:rPr>
          <w:lang w:val="sr-Cyrl-RS"/>
        </w:rPr>
        <w:t>.</w:t>
      </w:r>
    </w:p>
    <w:p w:rsidR="00BC34ED" w:rsidRPr="00AC40F8" w:rsidRDefault="00BC34ED" w:rsidP="00BC34ED">
      <w:pPr>
        <w:pStyle w:val="NormalWeb"/>
        <w:spacing w:before="0" w:beforeAutospacing="0" w:after="0" w:afterAutospacing="0"/>
        <w:ind w:firstLine="708"/>
        <w:jc w:val="both"/>
        <w:rPr>
          <w:lang w:val="sr-Cyrl-RS"/>
        </w:rPr>
      </w:pPr>
      <w:r>
        <w:rPr>
          <w:lang w:val="sr-Cyrl-RS"/>
        </w:rPr>
        <w:t xml:space="preserve">На свечаном наступном оделу носе се ознаке Оркестра полиције. </w:t>
      </w:r>
    </w:p>
    <w:p w:rsidR="00BC34ED" w:rsidRPr="00AC40F8" w:rsidRDefault="00BC34ED" w:rsidP="00BC34ED">
      <w:pPr>
        <w:spacing w:after="0" w:line="240" w:lineRule="auto"/>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ab/>
        <w:t xml:space="preserve">Правила која важе за </w:t>
      </w:r>
      <w:r w:rsidR="00E35080">
        <w:rPr>
          <w:rFonts w:ascii="Times New Roman" w:hAnsi="Times New Roman" w:cs="Times New Roman"/>
          <w:sz w:val="24"/>
          <w:szCs w:val="24"/>
          <w:lang w:val="sr-Cyrl-RS"/>
        </w:rPr>
        <w:t>ношење униформе прописана овом у</w:t>
      </w:r>
      <w:r w:rsidRPr="00AC40F8">
        <w:rPr>
          <w:rFonts w:ascii="Times New Roman" w:hAnsi="Times New Roman" w:cs="Times New Roman"/>
          <w:sz w:val="24"/>
          <w:szCs w:val="24"/>
          <w:lang w:val="sr-Cyrl-RS"/>
        </w:rPr>
        <w:t>редбом и актом којим се уређује начин понашања и лични изглед, сходно се примењују и на ношење свечаног наступног одела.</w:t>
      </w:r>
    </w:p>
    <w:p w:rsidR="00BC34ED" w:rsidRPr="00BC34ED" w:rsidRDefault="00BC34ED" w:rsidP="001333F2">
      <w:pPr>
        <w:spacing w:after="0" w:line="240" w:lineRule="auto"/>
        <w:ind w:firstLine="708"/>
        <w:jc w:val="both"/>
        <w:rPr>
          <w:rFonts w:ascii="Times New Roman" w:hAnsi="Times New Roman" w:cs="Times New Roman"/>
          <w:sz w:val="24"/>
          <w:szCs w:val="24"/>
          <w:lang w:val="sr-Cyrl-CS"/>
        </w:rPr>
      </w:pPr>
    </w:p>
    <w:p w:rsidR="00217BB3" w:rsidRPr="00AC40F8" w:rsidRDefault="00217BB3" w:rsidP="001333F2">
      <w:pPr>
        <w:spacing w:after="0" w:line="240" w:lineRule="auto"/>
        <w:jc w:val="both"/>
        <w:rPr>
          <w:rFonts w:ascii="Times New Roman" w:hAnsi="Times New Roman" w:cs="Times New Roman"/>
          <w:sz w:val="24"/>
          <w:szCs w:val="24"/>
          <w:lang w:val="sr-Cyrl-RS"/>
        </w:rPr>
      </w:pPr>
    </w:p>
    <w:p w:rsidR="002F0A2E" w:rsidRPr="00AC40F8" w:rsidRDefault="00FF7ECF"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rPr>
        <w:t>V</w:t>
      </w:r>
      <w:r w:rsidRPr="00AC40F8">
        <w:rPr>
          <w:rFonts w:ascii="Times New Roman" w:hAnsi="Times New Roman" w:cs="Times New Roman"/>
          <w:b/>
          <w:sz w:val="24"/>
          <w:szCs w:val="24"/>
          <w:lang w:val="sr-Cyrl-RS"/>
        </w:rPr>
        <w:t>. ОЗНАКЕ НА УНИФОРМИ</w:t>
      </w:r>
    </w:p>
    <w:p w:rsidR="00217BB3" w:rsidRPr="00AC40F8" w:rsidRDefault="00217BB3" w:rsidP="001333F2">
      <w:pPr>
        <w:spacing w:after="0" w:line="240" w:lineRule="auto"/>
        <w:jc w:val="center"/>
        <w:rPr>
          <w:rFonts w:ascii="Times New Roman" w:hAnsi="Times New Roman" w:cs="Times New Roman"/>
          <w:sz w:val="24"/>
          <w:szCs w:val="24"/>
          <w:lang w:val="sr-Cyrl-RS"/>
        </w:rPr>
      </w:pPr>
    </w:p>
    <w:p w:rsidR="002F0A2E" w:rsidRPr="00AC40F8" w:rsidRDefault="00A05819" w:rsidP="001333F2">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1</w:t>
      </w:r>
      <w:r w:rsidR="00A61A49">
        <w:rPr>
          <w:rFonts w:ascii="Times New Roman" w:hAnsi="Times New Roman" w:cs="Times New Roman"/>
          <w:b/>
          <w:sz w:val="24"/>
          <w:szCs w:val="24"/>
          <w:lang w:val="sr-Latn-RS"/>
        </w:rPr>
        <w:t>6</w:t>
      </w:r>
      <w:r w:rsidR="00FF7ECF" w:rsidRPr="00AC40F8">
        <w:rPr>
          <w:rFonts w:ascii="Times New Roman" w:hAnsi="Times New Roman" w:cs="Times New Roman"/>
          <w:b/>
          <w:sz w:val="24"/>
          <w:szCs w:val="24"/>
          <w:lang w:val="sr-Cyrl-RS"/>
        </w:rPr>
        <w:t>.</w:t>
      </w:r>
    </w:p>
    <w:p w:rsidR="002F0A2E" w:rsidRPr="00761AA4" w:rsidRDefault="00FF7ECF" w:rsidP="001333F2">
      <w:pPr>
        <w:tabs>
          <w:tab w:val="left" w:pos="720"/>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761AA4">
        <w:rPr>
          <w:rFonts w:ascii="Times New Roman" w:hAnsi="Times New Roman" w:cs="Times New Roman"/>
          <w:sz w:val="24"/>
          <w:szCs w:val="24"/>
          <w:lang w:val="sr-Cyrl-RS"/>
        </w:rPr>
        <w:t>Ознаке на униформи су:</w:t>
      </w:r>
    </w:p>
    <w:p w:rsidR="002F0A2E" w:rsidRPr="00761AA4" w:rsidRDefault="00FF7ECF" w:rsidP="001333F2">
      <w:pPr>
        <w:spacing w:after="0" w:line="240" w:lineRule="auto"/>
        <w:ind w:firstLine="708"/>
        <w:jc w:val="both"/>
        <w:rPr>
          <w:rFonts w:ascii="Times New Roman" w:hAnsi="Times New Roman" w:cs="Times New Roman"/>
          <w:sz w:val="24"/>
          <w:szCs w:val="24"/>
          <w:lang w:val="sr-Cyrl-RS"/>
        </w:rPr>
      </w:pPr>
      <w:r w:rsidRPr="00761AA4">
        <w:rPr>
          <w:rFonts w:ascii="Times New Roman" w:hAnsi="Times New Roman" w:cs="Times New Roman"/>
          <w:sz w:val="24"/>
          <w:szCs w:val="24"/>
          <w:lang w:val="sr-Cyrl-RS"/>
        </w:rPr>
        <w:t>1) металне ознаке;</w:t>
      </w:r>
    </w:p>
    <w:p w:rsidR="002F0A2E" w:rsidRPr="00761AA4" w:rsidRDefault="005C37B4" w:rsidP="001333F2">
      <w:pPr>
        <w:spacing w:after="0" w:line="240" w:lineRule="auto"/>
        <w:ind w:firstLine="708"/>
        <w:jc w:val="both"/>
        <w:rPr>
          <w:rFonts w:ascii="Times New Roman" w:hAnsi="Times New Roman" w:cs="Times New Roman"/>
          <w:sz w:val="24"/>
          <w:szCs w:val="24"/>
          <w:lang w:val="sr-Cyrl-RS"/>
        </w:rPr>
      </w:pPr>
      <w:r w:rsidRPr="00761AA4">
        <w:rPr>
          <w:rFonts w:ascii="Times New Roman" w:hAnsi="Times New Roman" w:cs="Times New Roman"/>
          <w:sz w:val="24"/>
          <w:szCs w:val="24"/>
          <w:lang w:val="sr-Cyrl-RS"/>
        </w:rPr>
        <w:t xml:space="preserve">2) везене/ткане </w:t>
      </w:r>
      <w:r w:rsidR="00FF7ECF" w:rsidRPr="00761AA4">
        <w:rPr>
          <w:rFonts w:ascii="Times New Roman" w:hAnsi="Times New Roman" w:cs="Times New Roman"/>
          <w:sz w:val="24"/>
          <w:szCs w:val="24"/>
          <w:lang w:val="sr-Cyrl-RS"/>
        </w:rPr>
        <w:t>ознаке;</w:t>
      </w:r>
    </w:p>
    <w:p w:rsidR="002F0A2E" w:rsidRPr="00761AA4" w:rsidRDefault="00FF7ECF" w:rsidP="001333F2">
      <w:pPr>
        <w:spacing w:after="0" w:line="240" w:lineRule="auto"/>
        <w:ind w:firstLine="708"/>
        <w:jc w:val="both"/>
        <w:rPr>
          <w:rFonts w:ascii="Times New Roman" w:hAnsi="Times New Roman" w:cs="Times New Roman"/>
          <w:sz w:val="24"/>
          <w:szCs w:val="24"/>
          <w:lang w:val="sr-Cyrl-RS"/>
        </w:rPr>
      </w:pPr>
      <w:r w:rsidRPr="00761AA4">
        <w:rPr>
          <w:rFonts w:ascii="Times New Roman" w:hAnsi="Times New Roman" w:cs="Times New Roman"/>
          <w:sz w:val="24"/>
          <w:szCs w:val="24"/>
          <w:lang w:val="sr-Cyrl-RS"/>
        </w:rPr>
        <w:t>3) штампане флуоросцентне ознаке.</w:t>
      </w:r>
    </w:p>
    <w:p w:rsidR="008D38F2" w:rsidRPr="00761AA4" w:rsidRDefault="008D38F2" w:rsidP="001333F2">
      <w:pPr>
        <w:spacing w:after="0" w:line="240" w:lineRule="auto"/>
        <w:ind w:firstLine="708"/>
        <w:jc w:val="both"/>
        <w:rPr>
          <w:rFonts w:ascii="Times New Roman" w:hAnsi="Times New Roman" w:cs="Times New Roman"/>
          <w:bCs/>
          <w:sz w:val="24"/>
          <w:szCs w:val="24"/>
          <w:lang w:val="sr-Cyrl-CS"/>
        </w:rPr>
      </w:pPr>
      <w:r w:rsidRPr="00761AA4">
        <w:rPr>
          <w:rFonts w:ascii="Times New Roman" w:hAnsi="Times New Roman" w:cs="Times New Roman"/>
          <w:bCs/>
          <w:sz w:val="24"/>
          <w:szCs w:val="24"/>
          <w:lang w:val="sr-Cyrl-CS"/>
        </w:rPr>
        <w:t>Боја ознака на униформи прилагођава се боји униформе.</w:t>
      </w:r>
    </w:p>
    <w:p w:rsidR="00E3388E" w:rsidRPr="00761AA4" w:rsidRDefault="00E3388E" w:rsidP="001333F2">
      <w:pPr>
        <w:spacing w:after="0" w:line="240" w:lineRule="auto"/>
        <w:ind w:firstLine="708"/>
        <w:jc w:val="both"/>
        <w:rPr>
          <w:rFonts w:ascii="Times New Roman" w:hAnsi="Times New Roman" w:cs="Times New Roman"/>
          <w:bCs/>
          <w:sz w:val="24"/>
          <w:szCs w:val="24"/>
          <w:lang w:val="sr-Cyrl-CS"/>
        </w:rPr>
      </w:pPr>
      <w:r w:rsidRPr="00761AA4">
        <w:rPr>
          <w:rFonts w:ascii="Times New Roman" w:hAnsi="Times New Roman" w:cs="Times New Roman"/>
          <w:bCs/>
          <w:sz w:val="24"/>
          <w:szCs w:val="24"/>
          <w:lang w:val="sr-Cyrl-CS"/>
        </w:rPr>
        <w:t>По правилу, натписи на ознакама пишу се ћириличним писмом</w:t>
      </w:r>
      <w:r w:rsidR="00761AA4" w:rsidRPr="00761AA4">
        <w:rPr>
          <w:rFonts w:ascii="Times New Roman" w:hAnsi="Times New Roman" w:cs="Times New Roman"/>
          <w:bCs/>
          <w:sz w:val="24"/>
          <w:szCs w:val="24"/>
          <w:lang w:val="sr-Cyrl-CS"/>
        </w:rPr>
        <w:t>,</w:t>
      </w:r>
      <w:r w:rsidRPr="00761AA4">
        <w:rPr>
          <w:rFonts w:ascii="Times New Roman" w:hAnsi="Times New Roman" w:cs="Times New Roman"/>
          <w:bCs/>
          <w:sz w:val="24"/>
          <w:szCs w:val="24"/>
          <w:lang w:val="sr-Cyrl-CS"/>
        </w:rPr>
        <w:t xml:space="preserve"> а изузетно, због потреба организационих јединица и латиничним писмом.</w:t>
      </w:r>
    </w:p>
    <w:p w:rsidR="00140801" w:rsidRPr="00761AA4" w:rsidRDefault="00140801" w:rsidP="001333F2">
      <w:pPr>
        <w:spacing w:after="0" w:line="240" w:lineRule="auto"/>
        <w:ind w:firstLine="708"/>
        <w:jc w:val="both"/>
        <w:rPr>
          <w:rFonts w:ascii="Times New Roman" w:hAnsi="Times New Roman" w:cs="Times New Roman"/>
          <w:sz w:val="24"/>
          <w:szCs w:val="24"/>
          <w:lang w:val="sr-Cyrl-RS"/>
        </w:rPr>
      </w:pPr>
      <w:r w:rsidRPr="00761AA4">
        <w:rPr>
          <w:rFonts w:ascii="Times New Roman" w:hAnsi="Times New Roman" w:cs="Times New Roman"/>
          <w:sz w:val="24"/>
          <w:szCs w:val="24"/>
          <w:lang w:val="sr-Cyrl-CS"/>
        </w:rPr>
        <w:t>Изглед металних, везених</w:t>
      </w:r>
      <w:r w:rsidR="005C37B4" w:rsidRPr="00761AA4">
        <w:rPr>
          <w:rFonts w:ascii="Times New Roman" w:hAnsi="Times New Roman" w:cs="Times New Roman"/>
          <w:sz w:val="24"/>
          <w:szCs w:val="24"/>
          <w:lang w:val="sr-Cyrl-RS"/>
        </w:rPr>
        <w:t>/тканих</w:t>
      </w:r>
      <w:r w:rsidRPr="00761AA4">
        <w:rPr>
          <w:rFonts w:ascii="Times New Roman" w:hAnsi="Times New Roman" w:cs="Times New Roman"/>
          <w:sz w:val="24"/>
          <w:szCs w:val="24"/>
          <w:lang w:val="sr-Cyrl-CS"/>
        </w:rPr>
        <w:t xml:space="preserve"> и </w:t>
      </w:r>
      <w:r w:rsidR="003466D8" w:rsidRPr="00761AA4">
        <w:rPr>
          <w:rFonts w:ascii="Times New Roman" w:hAnsi="Times New Roman" w:cs="Times New Roman"/>
          <w:sz w:val="24"/>
          <w:szCs w:val="24"/>
          <w:lang w:val="sr-Cyrl-RS"/>
        </w:rPr>
        <w:t xml:space="preserve">штампаних </w:t>
      </w:r>
      <w:r w:rsidRPr="00761AA4">
        <w:rPr>
          <w:rFonts w:ascii="Times New Roman" w:hAnsi="Times New Roman" w:cs="Times New Roman"/>
          <w:sz w:val="24"/>
          <w:szCs w:val="24"/>
          <w:lang w:val="sr-Cyrl-CS"/>
        </w:rPr>
        <w:t>флуоросцентних ознака (Прилог 2) одштампан је уз ову уредбу и чини њен саставни део.</w:t>
      </w:r>
    </w:p>
    <w:p w:rsidR="00140801" w:rsidRPr="00761AA4" w:rsidRDefault="0084425F" w:rsidP="001333F2">
      <w:pPr>
        <w:spacing w:after="0" w:line="240" w:lineRule="auto"/>
        <w:ind w:firstLine="708"/>
        <w:jc w:val="both"/>
        <w:rPr>
          <w:rFonts w:ascii="Times New Roman" w:hAnsi="Times New Roman" w:cs="Times New Roman"/>
          <w:sz w:val="24"/>
          <w:szCs w:val="24"/>
          <w:lang w:val="sr-Cyrl-RS"/>
        </w:rPr>
      </w:pPr>
      <w:r w:rsidRPr="00761AA4">
        <w:rPr>
          <w:rFonts w:ascii="Times New Roman" w:hAnsi="Times New Roman" w:cs="Times New Roman"/>
          <w:sz w:val="24"/>
          <w:szCs w:val="24"/>
          <w:lang w:val="sr-Cyrl-RS"/>
        </w:rPr>
        <w:t>Ознаке</w:t>
      </w:r>
      <w:r w:rsidR="00E663A5" w:rsidRPr="00761AA4">
        <w:rPr>
          <w:rFonts w:ascii="Times New Roman" w:hAnsi="Times New Roman" w:cs="Times New Roman"/>
          <w:sz w:val="24"/>
          <w:szCs w:val="24"/>
          <w:lang w:val="sr-Cyrl-RS"/>
        </w:rPr>
        <w:t xml:space="preserve"> из става 1. овог члана, за припаднике ватрогасно-спасилачких јединица </w:t>
      </w:r>
      <w:r w:rsidRPr="00761AA4">
        <w:rPr>
          <w:rFonts w:ascii="Times New Roman" w:hAnsi="Times New Roman" w:cs="Times New Roman"/>
          <w:sz w:val="24"/>
          <w:szCs w:val="24"/>
          <w:lang w:val="sr-Cyrl-RS"/>
        </w:rPr>
        <w:t xml:space="preserve">могу се </w:t>
      </w:r>
      <w:r w:rsidR="00E663A5" w:rsidRPr="00761AA4">
        <w:rPr>
          <w:rFonts w:ascii="Times New Roman" w:hAnsi="Times New Roman" w:cs="Times New Roman"/>
          <w:sz w:val="24"/>
          <w:szCs w:val="24"/>
          <w:lang w:val="sr-Cyrl-RS"/>
        </w:rPr>
        <w:t>израђ</w:t>
      </w:r>
      <w:r w:rsidRPr="00761AA4">
        <w:rPr>
          <w:rFonts w:ascii="Times New Roman" w:hAnsi="Times New Roman" w:cs="Times New Roman"/>
          <w:sz w:val="24"/>
          <w:szCs w:val="24"/>
          <w:lang w:val="sr-Cyrl-RS"/>
        </w:rPr>
        <w:t xml:space="preserve">ивати </w:t>
      </w:r>
      <w:r w:rsidR="00D50D6F" w:rsidRPr="00761AA4">
        <w:rPr>
          <w:rFonts w:ascii="Times New Roman" w:hAnsi="Times New Roman" w:cs="Times New Roman"/>
          <w:sz w:val="24"/>
          <w:szCs w:val="24"/>
          <w:lang w:val="sr-Cyrl-RS"/>
        </w:rPr>
        <w:t xml:space="preserve">и </w:t>
      </w:r>
      <w:r w:rsidRPr="00761AA4">
        <w:rPr>
          <w:rFonts w:ascii="Times New Roman" w:hAnsi="Times New Roman" w:cs="Times New Roman"/>
          <w:sz w:val="24"/>
          <w:szCs w:val="24"/>
          <w:lang w:val="sr-Cyrl-RS"/>
        </w:rPr>
        <w:t>од силикона</w:t>
      </w:r>
      <w:r w:rsidR="00E663A5" w:rsidRPr="00761AA4">
        <w:rPr>
          <w:rFonts w:ascii="Times New Roman" w:hAnsi="Times New Roman" w:cs="Times New Roman"/>
          <w:sz w:val="24"/>
          <w:szCs w:val="24"/>
          <w:lang w:val="sr-Cyrl-RS"/>
        </w:rPr>
        <w:t xml:space="preserve"> </w:t>
      </w:r>
      <w:r w:rsidRPr="00761AA4">
        <w:rPr>
          <w:rFonts w:ascii="Times New Roman" w:hAnsi="Times New Roman" w:cs="Times New Roman"/>
          <w:sz w:val="24"/>
          <w:szCs w:val="24"/>
          <w:lang w:val="sr-Cyrl-RS"/>
        </w:rPr>
        <w:t>(</w:t>
      </w:r>
      <w:r w:rsidR="00E663A5" w:rsidRPr="00761AA4">
        <w:rPr>
          <w:rFonts w:ascii="Times New Roman" w:hAnsi="Times New Roman" w:cs="Times New Roman"/>
          <w:sz w:val="24"/>
          <w:szCs w:val="24"/>
          <w:lang w:val="sr-Cyrl-RS"/>
        </w:rPr>
        <w:t>силиконске ознаке</w:t>
      </w:r>
      <w:r w:rsidRPr="00761AA4">
        <w:rPr>
          <w:rFonts w:ascii="Times New Roman" w:hAnsi="Times New Roman" w:cs="Times New Roman"/>
          <w:sz w:val="24"/>
          <w:szCs w:val="24"/>
          <w:lang w:val="sr-Cyrl-RS"/>
        </w:rPr>
        <w:t>)</w:t>
      </w:r>
      <w:r w:rsidR="00E663A5" w:rsidRPr="00761AA4">
        <w:rPr>
          <w:rFonts w:ascii="Times New Roman" w:hAnsi="Times New Roman" w:cs="Times New Roman"/>
          <w:sz w:val="24"/>
          <w:szCs w:val="24"/>
          <w:lang w:val="sr-Cyrl-RS"/>
        </w:rPr>
        <w:t>.</w:t>
      </w:r>
    </w:p>
    <w:p w:rsidR="001333F2" w:rsidRPr="00AC40F8" w:rsidRDefault="001333F2" w:rsidP="00130ABA">
      <w:pPr>
        <w:spacing w:after="0" w:line="240" w:lineRule="auto"/>
        <w:rPr>
          <w:rFonts w:ascii="Times New Roman" w:hAnsi="Times New Roman" w:cs="Times New Roman"/>
          <w:b/>
          <w:sz w:val="24"/>
          <w:szCs w:val="24"/>
          <w:lang w:val="sr-Cyrl-RS"/>
        </w:rPr>
      </w:pPr>
    </w:p>
    <w:p w:rsidR="002F0A2E" w:rsidRPr="00AC40F8" w:rsidRDefault="00A72102"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lang w:val="sr-Cyrl-RS"/>
        </w:rPr>
        <w:t>Ч</w:t>
      </w:r>
      <w:r w:rsidR="00A05819">
        <w:rPr>
          <w:rFonts w:ascii="Times New Roman" w:hAnsi="Times New Roman" w:cs="Times New Roman"/>
          <w:b/>
          <w:sz w:val="24"/>
          <w:szCs w:val="24"/>
          <w:lang w:val="sr-Cyrl-RS"/>
        </w:rPr>
        <w:t>лан 1</w:t>
      </w:r>
      <w:r w:rsidR="00A61A49">
        <w:rPr>
          <w:rFonts w:ascii="Times New Roman" w:hAnsi="Times New Roman" w:cs="Times New Roman"/>
          <w:b/>
          <w:sz w:val="24"/>
          <w:szCs w:val="24"/>
          <w:lang w:val="sr-Cyrl-RS"/>
        </w:rPr>
        <w:t>7</w:t>
      </w:r>
      <w:r w:rsidR="00FF7ECF" w:rsidRPr="00AC40F8">
        <w:rPr>
          <w:rFonts w:ascii="Times New Roman" w:hAnsi="Times New Roman" w:cs="Times New Roman"/>
          <w:b/>
          <w:sz w:val="24"/>
          <w:szCs w:val="24"/>
          <w:lang w:val="sr-Cyrl-RS"/>
        </w:rPr>
        <w:t>.</w:t>
      </w:r>
    </w:p>
    <w:p w:rsidR="002F0A2E"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Металне ознаке израђују се од метала и у комбинацији метала и веза</w:t>
      </w:r>
      <w:r w:rsidR="00FB4CE6" w:rsidRPr="00AC40F8">
        <w:rPr>
          <w:rFonts w:ascii="Times New Roman" w:hAnsi="Times New Roman" w:cs="Times New Roman"/>
          <w:sz w:val="24"/>
          <w:szCs w:val="24"/>
          <w:lang w:val="sr-Cyrl-RS"/>
        </w:rPr>
        <w:t>/ткања</w:t>
      </w:r>
      <w:r w:rsidRPr="00AC40F8">
        <w:rPr>
          <w:rFonts w:ascii="Times New Roman" w:hAnsi="Times New Roman" w:cs="Times New Roman"/>
          <w:sz w:val="24"/>
          <w:szCs w:val="24"/>
          <w:lang w:val="sr-Cyrl-RS"/>
        </w:rPr>
        <w:t xml:space="preserve"> на материјалу одређених делова униформе</w:t>
      </w:r>
      <w:r w:rsidR="003466D8" w:rsidRPr="00AC40F8">
        <w:rPr>
          <w:rFonts w:ascii="Times New Roman" w:hAnsi="Times New Roman" w:cs="Times New Roman"/>
          <w:sz w:val="24"/>
          <w:szCs w:val="24"/>
          <w:lang w:val="sr-Cyrl-RS"/>
        </w:rPr>
        <w:t>.</w:t>
      </w:r>
    </w:p>
    <w:p w:rsidR="002F0A2E"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Металне ознаке су: значк</w:t>
      </w:r>
      <w:r w:rsidR="00426FA6" w:rsidRPr="00AC40F8">
        <w:rPr>
          <w:rFonts w:ascii="Times New Roman" w:hAnsi="Times New Roman" w:cs="Times New Roman"/>
          <w:sz w:val="24"/>
          <w:szCs w:val="24"/>
        </w:rPr>
        <w:t>а</w:t>
      </w:r>
      <w:r w:rsidRPr="00AC40F8">
        <w:rPr>
          <w:rFonts w:ascii="Times New Roman" w:hAnsi="Times New Roman" w:cs="Times New Roman"/>
          <w:sz w:val="24"/>
          <w:szCs w:val="24"/>
          <w:lang w:val="sr-Cyrl-RS"/>
        </w:rPr>
        <w:t xml:space="preserve"> </w:t>
      </w:r>
      <w:r w:rsidR="00B67EBE" w:rsidRPr="00AC40F8">
        <w:rPr>
          <w:rFonts w:ascii="Times New Roman" w:hAnsi="Times New Roman" w:cs="Times New Roman"/>
          <w:sz w:val="24"/>
          <w:szCs w:val="24"/>
          <w:lang w:val="sr-Latn-RS"/>
        </w:rPr>
        <w:t>организационе је</w:t>
      </w:r>
      <w:r w:rsidR="00B67EBE" w:rsidRPr="00AC40F8">
        <w:rPr>
          <w:rFonts w:ascii="Times New Roman" w:hAnsi="Times New Roman" w:cs="Times New Roman"/>
          <w:sz w:val="24"/>
          <w:szCs w:val="24"/>
          <w:lang w:val="sr-Cyrl-RS"/>
        </w:rPr>
        <w:t>ди</w:t>
      </w:r>
      <w:r w:rsidR="00426FA6" w:rsidRPr="00AC40F8">
        <w:rPr>
          <w:rFonts w:ascii="Times New Roman" w:hAnsi="Times New Roman" w:cs="Times New Roman"/>
          <w:sz w:val="24"/>
          <w:szCs w:val="24"/>
          <w:lang w:val="sr-Latn-RS"/>
        </w:rPr>
        <w:t>нице</w:t>
      </w:r>
      <w:r w:rsidR="00D50D6F"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RS"/>
        </w:rPr>
        <w:t>значка на капи</w:t>
      </w:r>
      <w:r w:rsidR="00FB4CE6" w:rsidRPr="00AC40F8">
        <w:rPr>
          <w:rFonts w:ascii="Times New Roman" w:hAnsi="Times New Roman" w:cs="Times New Roman"/>
          <w:sz w:val="24"/>
          <w:szCs w:val="24"/>
          <w:lang w:val="sr-Cyrl-RS"/>
        </w:rPr>
        <w:t xml:space="preserve">, </w:t>
      </w:r>
      <w:r w:rsidR="00114A82" w:rsidRPr="00AC40F8">
        <w:rPr>
          <w:rFonts w:ascii="Times New Roman" w:hAnsi="Times New Roman" w:cs="Times New Roman"/>
          <w:sz w:val="24"/>
          <w:szCs w:val="24"/>
          <w:lang w:val="sr-Cyrl-RS"/>
        </w:rPr>
        <w:t>качкету</w:t>
      </w:r>
      <w:r w:rsidR="00140801" w:rsidRPr="00AC40F8">
        <w:rPr>
          <w:rFonts w:ascii="Times New Roman" w:hAnsi="Times New Roman" w:cs="Times New Roman"/>
          <w:sz w:val="24"/>
          <w:szCs w:val="24"/>
          <w:lang w:val="sr-Cyrl-RS"/>
        </w:rPr>
        <w:t xml:space="preserve"> и беретки</w:t>
      </w:r>
      <w:r w:rsidR="00426FA6" w:rsidRPr="00AC40F8">
        <w:rPr>
          <w:rFonts w:ascii="Times New Roman" w:hAnsi="Times New Roman" w:cs="Times New Roman"/>
          <w:sz w:val="24"/>
          <w:szCs w:val="24"/>
          <w:lang w:val="sr-Latn-RS"/>
        </w:rPr>
        <w:t>;</w:t>
      </w:r>
      <w:r w:rsidR="00426FA6" w:rsidRPr="00AC40F8">
        <w:rPr>
          <w:rFonts w:ascii="Times New Roman" w:hAnsi="Times New Roman" w:cs="Times New Roman"/>
          <w:sz w:val="24"/>
          <w:szCs w:val="24"/>
          <w:lang w:val="sr-Cyrl-RS"/>
        </w:rPr>
        <w:t xml:space="preserve"> знач</w:t>
      </w:r>
      <w:r w:rsidR="00426FA6" w:rsidRPr="00AC40F8">
        <w:rPr>
          <w:rFonts w:ascii="Times New Roman" w:hAnsi="Times New Roman" w:cs="Times New Roman"/>
          <w:sz w:val="24"/>
          <w:szCs w:val="24"/>
          <w:lang w:val="sr-Latn-RS"/>
        </w:rPr>
        <w:t>ка</w:t>
      </w:r>
      <w:r w:rsidR="00426FA6" w:rsidRPr="00AC40F8">
        <w:rPr>
          <w:rFonts w:ascii="Times New Roman" w:hAnsi="Times New Roman" w:cs="Times New Roman"/>
          <w:sz w:val="24"/>
          <w:szCs w:val="24"/>
          <w:lang w:val="sr-Cyrl-RS"/>
        </w:rPr>
        <w:t xml:space="preserve"> на реверу</w:t>
      </w:r>
      <w:r w:rsidR="00426FA6" w:rsidRPr="00AC40F8">
        <w:rPr>
          <w:rFonts w:ascii="Times New Roman" w:hAnsi="Times New Roman" w:cs="Times New Roman"/>
          <w:sz w:val="24"/>
          <w:szCs w:val="24"/>
          <w:lang w:val="sr-Latn-RS"/>
        </w:rPr>
        <w:t>;</w:t>
      </w:r>
      <w:r w:rsidR="00426FA6" w:rsidRPr="00AC40F8">
        <w:rPr>
          <w:rFonts w:ascii="Times New Roman" w:hAnsi="Times New Roman" w:cs="Times New Roman"/>
          <w:bCs/>
          <w:sz w:val="24"/>
          <w:szCs w:val="24"/>
          <w:lang w:val="sr-Cyrl-CS"/>
        </w:rPr>
        <w:t xml:space="preserve"> ознака инструктора</w:t>
      </w:r>
      <w:r w:rsidR="00426FA6" w:rsidRPr="00AC40F8">
        <w:rPr>
          <w:rFonts w:ascii="Times New Roman" w:hAnsi="Times New Roman" w:cs="Times New Roman"/>
          <w:bCs/>
          <w:sz w:val="24"/>
          <w:szCs w:val="24"/>
          <w:lang w:val="sr-Latn-RS"/>
        </w:rPr>
        <w:t>;</w:t>
      </w:r>
      <w:r w:rsidR="00140801" w:rsidRPr="00AC40F8">
        <w:rPr>
          <w:rFonts w:ascii="Times New Roman" w:hAnsi="Times New Roman" w:cs="Times New Roman"/>
          <w:bCs/>
          <w:sz w:val="24"/>
          <w:szCs w:val="24"/>
          <w:lang w:val="sr-Cyrl-CS"/>
        </w:rPr>
        <w:t xml:space="preserve"> ознак</w:t>
      </w:r>
      <w:r w:rsidR="00FB4CE6" w:rsidRPr="00AC40F8">
        <w:rPr>
          <w:rFonts w:ascii="Times New Roman" w:hAnsi="Times New Roman" w:cs="Times New Roman"/>
          <w:bCs/>
          <w:sz w:val="24"/>
          <w:szCs w:val="24"/>
          <w:lang w:val="sr-Cyrl-CS"/>
        </w:rPr>
        <w:t>а</w:t>
      </w:r>
      <w:r w:rsidR="00140801" w:rsidRPr="00AC40F8">
        <w:rPr>
          <w:rFonts w:ascii="Times New Roman" w:hAnsi="Times New Roman" w:cs="Times New Roman"/>
          <w:bCs/>
          <w:sz w:val="24"/>
          <w:szCs w:val="24"/>
          <w:lang w:val="sr-Cyrl-CS"/>
        </w:rPr>
        <w:t xml:space="preserve"> специјалнос</w:t>
      </w:r>
      <w:r w:rsidR="00426FA6" w:rsidRPr="00AC40F8">
        <w:rPr>
          <w:rFonts w:ascii="Times New Roman" w:hAnsi="Times New Roman" w:cs="Times New Roman"/>
          <w:bCs/>
          <w:sz w:val="24"/>
          <w:szCs w:val="24"/>
          <w:lang w:val="sr-Cyrl-CS"/>
        </w:rPr>
        <w:t>ти</w:t>
      </w:r>
      <w:r w:rsidR="00426FA6" w:rsidRPr="00AC40F8">
        <w:rPr>
          <w:rFonts w:ascii="Times New Roman" w:hAnsi="Times New Roman" w:cs="Times New Roman"/>
          <w:bCs/>
          <w:sz w:val="24"/>
          <w:szCs w:val="24"/>
          <w:lang w:val="sr-Latn-RS"/>
        </w:rPr>
        <w:t>;</w:t>
      </w:r>
      <w:r w:rsidR="00426FA6" w:rsidRPr="00AC40F8">
        <w:rPr>
          <w:rFonts w:ascii="Times New Roman" w:hAnsi="Times New Roman" w:cs="Times New Roman"/>
          <w:sz w:val="24"/>
          <w:szCs w:val="24"/>
          <w:lang w:val="sr-Cyrl-RS"/>
        </w:rPr>
        <w:t xml:space="preserve"> плочица са презименом</w:t>
      </w:r>
      <w:r w:rsidR="00426FA6" w:rsidRPr="00AC40F8">
        <w:rPr>
          <w:rFonts w:ascii="Times New Roman" w:hAnsi="Times New Roman" w:cs="Times New Roman"/>
          <w:sz w:val="24"/>
          <w:szCs w:val="24"/>
          <w:lang w:val="sr-Latn-RS"/>
        </w:rPr>
        <w:t>;</w:t>
      </w:r>
      <w:r w:rsidRPr="00AC40F8">
        <w:rPr>
          <w:rFonts w:ascii="Times New Roman" w:hAnsi="Times New Roman" w:cs="Times New Roman"/>
          <w:sz w:val="24"/>
          <w:szCs w:val="24"/>
          <w:lang w:val="sr-Cyrl-RS"/>
        </w:rPr>
        <w:t xml:space="preserve"> </w:t>
      </w:r>
      <w:r w:rsidR="005C37B4" w:rsidRPr="00AC40F8">
        <w:rPr>
          <w:rFonts w:ascii="Times New Roman" w:hAnsi="Times New Roman" w:cs="Times New Roman"/>
          <w:sz w:val="24"/>
          <w:szCs w:val="24"/>
          <w:lang w:val="sr-Cyrl-RS"/>
        </w:rPr>
        <w:t>шнала за ешарпу (пафна)</w:t>
      </w:r>
      <w:r w:rsidR="00426FA6"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lang w:val="sr-Cyrl-RS"/>
        </w:rPr>
        <w:t>шнала за кравату и ознак</w:t>
      </w:r>
      <w:r w:rsidR="00FB4CE6" w:rsidRPr="00AC40F8">
        <w:rPr>
          <w:rFonts w:ascii="Times New Roman" w:hAnsi="Times New Roman" w:cs="Times New Roman"/>
          <w:sz w:val="24"/>
          <w:szCs w:val="24"/>
          <w:lang w:val="sr-Cyrl-RS"/>
        </w:rPr>
        <w:t>а</w:t>
      </w:r>
      <w:r w:rsidRPr="00AC40F8">
        <w:rPr>
          <w:rFonts w:ascii="Times New Roman" w:hAnsi="Times New Roman" w:cs="Times New Roman"/>
          <w:sz w:val="24"/>
          <w:szCs w:val="24"/>
          <w:lang w:val="sr-Cyrl-RS"/>
        </w:rPr>
        <w:t xml:space="preserve"> чин</w:t>
      </w:r>
      <w:r w:rsidR="00FB4CE6" w:rsidRPr="00AC40F8">
        <w:rPr>
          <w:rFonts w:ascii="Times New Roman" w:hAnsi="Times New Roman" w:cs="Times New Roman"/>
          <w:sz w:val="24"/>
          <w:szCs w:val="24"/>
          <w:lang w:val="sr-Cyrl-RS"/>
        </w:rPr>
        <w:t>а</w:t>
      </w:r>
      <w:r w:rsidRPr="00AC40F8">
        <w:rPr>
          <w:rFonts w:ascii="Times New Roman" w:hAnsi="Times New Roman" w:cs="Times New Roman"/>
          <w:sz w:val="24"/>
          <w:szCs w:val="24"/>
          <w:lang w:val="sr-Cyrl-RS"/>
        </w:rPr>
        <w:t>.</w:t>
      </w:r>
    </w:p>
    <w:p w:rsidR="00D50D6F" w:rsidRPr="00AC40F8" w:rsidRDefault="00D50D6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Металне ознаке, по правилу</w:t>
      </w:r>
      <w:r w:rsidR="007A7EF3">
        <w:rPr>
          <w:rFonts w:ascii="Times New Roman" w:hAnsi="Times New Roman" w:cs="Times New Roman"/>
          <w:sz w:val="24"/>
          <w:szCs w:val="24"/>
          <w:lang w:val="sr-Cyrl-RS"/>
        </w:rPr>
        <w:t>,</w:t>
      </w:r>
      <w:r w:rsidRPr="00AC40F8">
        <w:rPr>
          <w:rFonts w:ascii="Times New Roman" w:hAnsi="Times New Roman" w:cs="Times New Roman"/>
          <w:sz w:val="24"/>
          <w:szCs w:val="24"/>
          <w:lang w:val="sr-Cyrl-RS"/>
        </w:rPr>
        <w:t xml:space="preserve"> носе се на свечаној униформи.</w:t>
      </w:r>
    </w:p>
    <w:p w:rsidR="00833267" w:rsidRDefault="00833267" w:rsidP="001333F2">
      <w:pPr>
        <w:spacing w:after="0" w:line="240" w:lineRule="auto"/>
        <w:jc w:val="center"/>
        <w:rPr>
          <w:rFonts w:ascii="Times New Roman" w:hAnsi="Times New Roman" w:cs="Times New Roman"/>
          <w:b/>
          <w:sz w:val="24"/>
          <w:szCs w:val="24"/>
          <w:lang w:val="sr-Cyrl-RS"/>
        </w:rPr>
      </w:pPr>
    </w:p>
    <w:p w:rsidR="001016BB" w:rsidRDefault="001016BB" w:rsidP="001333F2">
      <w:pPr>
        <w:spacing w:after="0" w:line="240" w:lineRule="auto"/>
        <w:jc w:val="center"/>
        <w:rPr>
          <w:rFonts w:ascii="Times New Roman" w:hAnsi="Times New Roman" w:cs="Times New Roman"/>
          <w:b/>
          <w:sz w:val="24"/>
          <w:szCs w:val="24"/>
          <w:lang w:val="sr-Cyrl-RS"/>
        </w:rPr>
      </w:pPr>
    </w:p>
    <w:p w:rsidR="001016BB" w:rsidRDefault="001016BB" w:rsidP="001333F2">
      <w:pPr>
        <w:spacing w:after="0" w:line="240" w:lineRule="auto"/>
        <w:jc w:val="center"/>
        <w:rPr>
          <w:rFonts w:ascii="Times New Roman" w:hAnsi="Times New Roman" w:cs="Times New Roman"/>
          <w:b/>
          <w:sz w:val="24"/>
          <w:szCs w:val="24"/>
          <w:lang w:val="sr-Cyrl-RS"/>
        </w:rPr>
      </w:pPr>
    </w:p>
    <w:p w:rsidR="001016BB" w:rsidRPr="00AC40F8" w:rsidRDefault="001016BB" w:rsidP="001333F2">
      <w:pPr>
        <w:spacing w:after="0" w:line="240" w:lineRule="auto"/>
        <w:jc w:val="center"/>
        <w:rPr>
          <w:rFonts w:ascii="Times New Roman" w:hAnsi="Times New Roman" w:cs="Times New Roman"/>
          <w:b/>
          <w:sz w:val="24"/>
          <w:szCs w:val="24"/>
          <w:lang w:val="sr-Cyrl-RS"/>
        </w:rPr>
      </w:pPr>
    </w:p>
    <w:p w:rsidR="002F0A2E" w:rsidRPr="00AC40F8" w:rsidRDefault="00A05819" w:rsidP="001333F2">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Члан 1</w:t>
      </w:r>
      <w:r w:rsidR="00A61A49">
        <w:rPr>
          <w:rFonts w:ascii="Times New Roman" w:hAnsi="Times New Roman" w:cs="Times New Roman"/>
          <w:b/>
          <w:sz w:val="24"/>
          <w:szCs w:val="24"/>
          <w:lang w:val="sr-Latn-RS"/>
        </w:rPr>
        <w:t>8</w:t>
      </w:r>
      <w:r w:rsidR="00FF7ECF" w:rsidRPr="00AC40F8">
        <w:rPr>
          <w:rFonts w:ascii="Times New Roman" w:hAnsi="Times New Roman" w:cs="Times New Roman"/>
          <w:b/>
          <w:sz w:val="24"/>
          <w:szCs w:val="24"/>
          <w:lang w:val="sr-Cyrl-RS"/>
        </w:rPr>
        <w:t>.</w:t>
      </w:r>
    </w:p>
    <w:p w:rsidR="002F0A2E"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Везене</w:t>
      </w:r>
      <w:r w:rsidR="005C37B4"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RS"/>
        </w:rPr>
        <w:t>ознаке израђују се техником веза</w:t>
      </w:r>
      <w:r w:rsidR="005C37B4" w:rsidRPr="00AC40F8">
        <w:rPr>
          <w:rFonts w:ascii="Times New Roman" w:hAnsi="Times New Roman" w:cs="Times New Roman"/>
          <w:sz w:val="24"/>
          <w:szCs w:val="24"/>
          <w:lang w:val="sr-Cyrl-RS"/>
        </w:rPr>
        <w:t xml:space="preserve"> а ткане ознаке техником жакар </w:t>
      </w:r>
      <w:r w:rsidRPr="00AC40F8">
        <w:rPr>
          <w:rFonts w:ascii="Times New Roman" w:hAnsi="Times New Roman" w:cs="Times New Roman"/>
          <w:sz w:val="24"/>
          <w:szCs w:val="24"/>
          <w:lang w:val="sr-Cyrl-RS"/>
        </w:rPr>
        <w:t xml:space="preserve">на материјалима одређених делова униформи и носе се на редовној, интервентној и </w:t>
      </w:r>
      <w:r w:rsidR="00D50D6F" w:rsidRPr="00AC40F8">
        <w:rPr>
          <w:rFonts w:ascii="Times New Roman" w:hAnsi="Times New Roman" w:cs="Times New Roman"/>
          <w:sz w:val="24"/>
          <w:szCs w:val="24"/>
          <w:lang w:val="sr-Cyrl-RS"/>
        </w:rPr>
        <w:t xml:space="preserve">по потреби на </w:t>
      </w:r>
      <w:r w:rsidRPr="00AC40F8">
        <w:rPr>
          <w:rFonts w:ascii="Times New Roman" w:hAnsi="Times New Roman" w:cs="Times New Roman"/>
          <w:sz w:val="24"/>
          <w:szCs w:val="24"/>
          <w:lang w:val="sr-Cyrl-RS"/>
        </w:rPr>
        <w:t>свечаној униформи.</w:t>
      </w:r>
    </w:p>
    <w:p w:rsidR="00040DAC" w:rsidRPr="00AC40F8" w:rsidRDefault="00040DAC" w:rsidP="001333F2">
      <w:pPr>
        <w:spacing w:after="0" w:line="240" w:lineRule="auto"/>
        <w:ind w:firstLine="708"/>
        <w:jc w:val="both"/>
        <w:rPr>
          <w:rFonts w:ascii="Times New Roman" w:hAnsi="Times New Roman" w:cs="Times New Roman"/>
          <w:sz w:val="24"/>
          <w:szCs w:val="24"/>
          <w:lang w:val="sr-Cyrl-RS"/>
        </w:rPr>
      </w:pPr>
      <w:r w:rsidRPr="00761AA4">
        <w:rPr>
          <w:rFonts w:ascii="Times New Roman" w:hAnsi="Times New Roman" w:cs="Times New Roman"/>
          <w:sz w:val="24"/>
          <w:szCs w:val="24"/>
          <w:lang w:val="sr-Cyrl-RS"/>
        </w:rPr>
        <w:t>Везене</w:t>
      </w:r>
      <w:r w:rsidR="005C37B4" w:rsidRPr="00761AA4">
        <w:rPr>
          <w:rFonts w:ascii="Times New Roman" w:hAnsi="Times New Roman" w:cs="Times New Roman"/>
          <w:sz w:val="24"/>
          <w:szCs w:val="24"/>
          <w:lang w:val="sr-Cyrl-RS"/>
        </w:rPr>
        <w:t>/ткане</w:t>
      </w:r>
      <w:r w:rsidRPr="00761AA4">
        <w:rPr>
          <w:rFonts w:ascii="Times New Roman" w:hAnsi="Times New Roman" w:cs="Times New Roman"/>
          <w:sz w:val="24"/>
          <w:szCs w:val="24"/>
          <w:lang w:val="sr-Cyrl-RS"/>
        </w:rPr>
        <w:t xml:space="preserve"> ознаке су: значка </w:t>
      </w:r>
      <w:r w:rsidR="00426FA6" w:rsidRPr="00761AA4">
        <w:rPr>
          <w:rFonts w:ascii="Times New Roman" w:hAnsi="Times New Roman" w:cs="Times New Roman"/>
          <w:sz w:val="24"/>
          <w:szCs w:val="24"/>
          <w:lang w:val="sr-Cyrl-RS"/>
        </w:rPr>
        <w:t>организационих јединица;</w:t>
      </w:r>
      <w:r w:rsidRPr="00761AA4">
        <w:rPr>
          <w:rFonts w:ascii="Times New Roman" w:hAnsi="Times New Roman" w:cs="Times New Roman"/>
          <w:sz w:val="24"/>
          <w:szCs w:val="24"/>
          <w:lang w:val="sr-Cyrl-RS"/>
        </w:rPr>
        <w:t xml:space="preserve"> значка Цен</w:t>
      </w:r>
      <w:r w:rsidR="00426FA6" w:rsidRPr="00761AA4">
        <w:rPr>
          <w:rFonts w:ascii="Times New Roman" w:hAnsi="Times New Roman" w:cs="Times New Roman"/>
          <w:sz w:val="24"/>
          <w:szCs w:val="24"/>
          <w:lang w:val="sr-Cyrl-RS"/>
        </w:rPr>
        <w:t>тра за основну полицијску обуку;</w:t>
      </w:r>
      <w:r w:rsidR="003856F5" w:rsidRPr="00761AA4">
        <w:rPr>
          <w:rFonts w:ascii="Times New Roman" w:hAnsi="Times New Roman" w:cs="Times New Roman"/>
          <w:sz w:val="24"/>
          <w:szCs w:val="24"/>
          <w:lang w:val="sr-Cyrl-RS"/>
        </w:rPr>
        <w:t xml:space="preserve"> значка Националног тренинг центра за ванредне ситуације; </w:t>
      </w:r>
      <w:r w:rsidR="001B5E39" w:rsidRPr="00761AA4">
        <w:rPr>
          <w:rFonts w:ascii="Times New Roman" w:hAnsi="Times New Roman" w:cs="Times New Roman"/>
          <w:sz w:val="24"/>
          <w:szCs w:val="24"/>
          <w:lang w:val="sr-Cyrl-RS"/>
        </w:rPr>
        <w:t xml:space="preserve"> значка Криминалистичко-полицијског универзитета;</w:t>
      </w:r>
      <w:r w:rsidR="00426FA6" w:rsidRPr="00761AA4">
        <w:rPr>
          <w:rFonts w:ascii="Times New Roman" w:hAnsi="Times New Roman" w:cs="Times New Roman"/>
          <w:sz w:val="24"/>
          <w:szCs w:val="24"/>
          <w:lang w:val="sr-Cyrl-RS"/>
        </w:rPr>
        <w:t xml:space="preserve"> застава Републике Србије;</w:t>
      </w:r>
      <w:r w:rsidRPr="00761AA4">
        <w:rPr>
          <w:rFonts w:ascii="Times New Roman" w:hAnsi="Times New Roman" w:cs="Times New Roman"/>
          <w:sz w:val="24"/>
          <w:szCs w:val="24"/>
          <w:lang w:val="sr-Cyrl-RS"/>
        </w:rPr>
        <w:t xml:space="preserve"> натпис: „ПОЛИЦИЈА”</w:t>
      </w:r>
      <w:r w:rsidR="002A7C9F" w:rsidRPr="00761AA4">
        <w:rPr>
          <w:rFonts w:ascii="Times New Roman" w:hAnsi="Times New Roman" w:cs="Times New Roman"/>
          <w:sz w:val="24"/>
          <w:szCs w:val="24"/>
          <w:lang w:val="sr-Cyrl-RS"/>
        </w:rPr>
        <w:t xml:space="preserve"> (</w:t>
      </w:r>
      <w:r w:rsidR="00AA79F7" w:rsidRPr="00761AA4">
        <w:rPr>
          <w:rFonts w:ascii="Times New Roman" w:hAnsi="Times New Roman" w:cs="Times New Roman"/>
          <w:sz w:val="24"/>
          <w:szCs w:val="24"/>
          <w:lang w:val="sr-Cyrl-RS"/>
        </w:rPr>
        <w:t>ћириличн</w:t>
      </w:r>
      <w:r w:rsidR="002A7C9F" w:rsidRPr="00761AA4">
        <w:rPr>
          <w:rFonts w:ascii="Times New Roman" w:hAnsi="Times New Roman" w:cs="Times New Roman"/>
          <w:sz w:val="24"/>
          <w:szCs w:val="24"/>
          <w:lang w:val="sr-Cyrl-RS"/>
        </w:rPr>
        <w:t>им, а по потреби и латиничким писмом, на леђима, а по потреби и на груд</w:t>
      </w:r>
      <w:r w:rsidR="00426FA6" w:rsidRPr="00761AA4">
        <w:rPr>
          <w:rFonts w:ascii="Times New Roman" w:hAnsi="Times New Roman" w:cs="Times New Roman"/>
          <w:sz w:val="24"/>
          <w:szCs w:val="24"/>
          <w:lang w:val="sr-Cyrl-RS"/>
        </w:rPr>
        <w:t xml:space="preserve">има одређених делова </w:t>
      </w:r>
      <w:r w:rsidR="001B5E39" w:rsidRPr="00761AA4">
        <w:rPr>
          <w:rFonts w:ascii="Times New Roman" w:hAnsi="Times New Roman" w:cs="Times New Roman"/>
          <w:sz w:val="24"/>
          <w:szCs w:val="24"/>
          <w:lang w:val="sr-Cyrl-RS"/>
        </w:rPr>
        <w:t xml:space="preserve">редовне </w:t>
      </w:r>
      <w:r w:rsidR="00426FA6" w:rsidRPr="00761AA4">
        <w:rPr>
          <w:rFonts w:ascii="Times New Roman" w:hAnsi="Times New Roman" w:cs="Times New Roman"/>
          <w:sz w:val="24"/>
          <w:szCs w:val="24"/>
          <w:lang w:val="sr-Cyrl-RS"/>
        </w:rPr>
        <w:t xml:space="preserve">униформе); </w:t>
      </w:r>
      <w:r w:rsidR="006D128C" w:rsidRPr="00761AA4">
        <w:rPr>
          <w:rFonts w:ascii="Times New Roman" w:hAnsi="Times New Roman" w:cs="Times New Roman"/>
          <w:sz w:val="24"/>
          <w:szCs w:val="24"/>
          <w:lang w:val="sr-Cyrl-RS"/>
        </w:rPr>
        <w:t>амблем</w:t>
      </w:r>
      <w:r w:rsidR="00114A82" w:rsidRPr="00761AA4">
        <w:rPr>
          <w:rFonts w:ascii="Times New Roman" w:hAnsi="Times New Roman" w:cs="Times New Roman"/>
          <w:sz w:val="24"/>
          <w:szCs w:val="24"/>
          <w:lang w:val="sr-Cyrl-RS"/>
        </w:rPr>
        <w:t xml:space="preserve"> организацион</w:t>
      </w:r>
      <w:r w:rsidR="006D128C" w:rsidRPr="00761AA4">
        <w:rPr>
          <w:rFonts w:ascii="Times New Roman" w:hAnsi="Times New Roman" w:cs="Times New Roman"/>
          <w:sz w:val="24"/>
          <w:szCs w:val="24"/>
          <w:lang w:val="sr-Cyrl-RS"/>
        </w:rPr>
        <w:t>е</w:t>
      </w:r>
      <w:r w:rsidR="00114A82" w:rsidRPr="00761AA4">
        <w:rPr>
          <w:rFonts w:ascii="Times New Roman" w:hAnsi="Times New Roman" w:cs="Times New Roman"/>
          <w:sz w:val="24"/>
          <w:szCs w:val="24"/>
          <w:lang w:val="sr-Cyrl-RS"/>
        </w:rPr>
        <w:t xml:space="preserve"> </w:t>
      </w:r>
      <w:r w:rsidR="00114A82" w:rsidRPr="00AC40F8">
        <w:rPr>
          <w:rFonts w:ascii="Times New Roman" w:hAnsi="Times New Roman" w:cs="Times New Roman"/>
          <w:sz w:val="24"/>
          <w:szCs w:val="24"/>
          <w:lang w:val="sr-Cyrl-RS"/>
        </w:rPr>
        <w:t>јединиц</w:t>
      </w:r>
      <w:r w:rsidR="006D128C" w:rsidRPr="00AC40F8">
        <w:rPr>
          <w:rFonts w:ascii="Times New Roman" w:hAnsi="Times New Roman" w:cs="Times New Roman"/>
          <w:sz w:val="24"/>
          <w:szCs w:val="24"/>
          <w:lang w:val="sr-Cyrl-RS"/>
        </w:rPr>
        <w:t>е</w:t>
      </w:r>
      <w:r w:rsidR="00426FA6" w:rsidRPr="00AC40F8">
        <w:rPr>
          <w:rFonts w:ascii="Times New Roman" w:hAnsi="Times New Roman" w:cs="Times New Roman"/>
          <w:sz w:val="24"/>
          <w:szCs w:val="24"/>
          <w:lang w:val="sr-Cyrl-RS"/>
        </w:rPr>
        <w:t xml:space="preserve"> (ознака припадности);</w:t>
      </w:r>
      <w:r w:rsidRPr="00AC40F8">
        <w:rPr>
          <w:rFonts w:ascii="Times New Roman" w:hAnsi="Times New Roman" w:cs="Times New Roman"/>
          <w:sz w:val="24"/>
          <w:szCs w:val="24"/>
          <w:lang w:val="sr-Cyrl-RS"/>
        </w:rPr>
        <w:t xml:space="preserve"> значк</w:t>
      </w:r>
      <w:r w:rsidR="006D128C" w:rsidRPr="00AC40F8">
        <w:rPr>
          <w:rFonts w:ascii="Times New Roman" w:hAnsi="Times New Roman" w:cs="Times New Roman"/>
          <w:sz w:val="24"/>
          <w:szCs w:val="24"/>
          <w:lang w:val="sr-Latn-RS"/>
        </w:rPr>
        <w:t>а</w:t>
      </w:r>
      <w:r w:rsidRPr="00AC40F8">
        <w:rPr>
          <w:rFonts w:ascii="Times New Roman" w:hAnsi="Times New Roman" w:cs="Times New Roman"/>
          <w:sz w:val="24"/>
          <w:szCs w:val="24"/>
          <w:lang w:val="sr-Cyrl-RS"/>
        </w:rPr>
        <w:t xml:space="preserve"> на кап</w:t>
      </w:r>
      <w:r w:rsidR="006D128C" w:rsidRPr="00AC40F8">
        <w:rPr>
          <w:rFonts w:ascii="Times New Roman" w:hAnsi="Times New Roman" w:cs="Times New Roman"/>
          <w:sz w:val="24"/>
          <w:szCs w:val="24"/>
          <w:lang w:val="sr-Latn-RS"/>
        </w:rPr>
        <w:t>и</w:t>
      </w:r>
      <w:r w:rsidR="00426FA6" w:rsidRPr="00AC40F8">
        <w:rPr>
          <w:rFonts w:ascii="Times New Roman" w:hAnsi="Times New Roman" w:cs="Times New Roman"/>
          <w:sz w:val="24"/>
          <w:szCs w:val="24"/>
          <w:lang w:val="sr-Cyrl-RS"/>
        </w:rPr>
        <w:t xml:space="preserve">; </w:t>
      </w:r>
      <w:r w:rsidR="00426FA6" w:rsidRPr="00AC40F8">
        <w:rPr>
          <w:rFonts w:ascii="Times New Roman" w:hAnsi="Times New Roman" w:cs="Times New Roman"/>
          <w:bCs/>
          <w:sz w:val="24"/>
          <w:szCs w:val="24"/>
          <w:lang w:val="sr-Cyrl-CS"/>
        </w:rPr>
        <w:t>ознака крвне групе;</w:t>
      </w:r>
      <w:r w:rsidR="006D128C" w:rsidRPr="00AC40F8">
        <w:rPr>
          <w:rFonts w:ascii="Times New Roman" w:hAnsi="Times New Roman" w:cs="Times New Roman"/>
          <w:sz w:val="24"/>
          <w:szCs w:val="24"/>
          <w:lang w:val="sr-Cyrl-RS"/>
        </w:rPr>
        <w:t xml:space="preserve"> ознак</w:t>
      </w:r>
      <w:r w:rsidR="006D128C" w:rsidRPr="00AC40F8">
        <w:rPr>
          <w:rFonts w:ascii="Times New Roman" w:hAnsi="Times New Roman" w:cs="Times New Roman"/>
          <w:sz w:val="24"/>
          <w:szCs w:val="24"/>
          <w:lang w:val="sr-Latn-RS"/>
        </w:rPr>
        <w:t>a</w:t>
      </w:r>
      <w:r w:rsidRPr="00AC40F8">
        <w:rPr>
          <w:rFonts w:ascii="Times New Roman" w:hAnsi="Times New Roman" w:cs="Times New Roman"/>
          <w:sz w:val="24"/>
          <w:szCs w:val="24"/>
          <w:lang w:val="sr-Cyrl-RS"/>
        </w:rPr>
        <w:t xml:space="preserve"> чин</w:t>
      </w:r>
      <w:r w:rsidR="006D128C" w:rsidRPr="00AC40F8">
        <w:rPr>
          <w:rFonts w:ascii="Times New Roman" w:hAnsi="Times New Roman" w:cs="Times New Roman"/>
          <w:sz w:val="24"/>
          <w:szCs w:val="24"/>
          <w:lang w:val="sr-Latn-RS"/>
        </w:rPr>
        <w:t>a</w:t>
      </w:r>
      <w:r w:rsidR="00426FA6" w:rsidRPr="00AC40F8">
        <w:rPr>
          <w:rFonts w:ascii="Times New Roman" w:hAnsi="Times New Roman" w:cs="Times New Roman"/>
          <w:sz w:val="24"/>
          <w:szCs w:val="24"/>
          <w:lang w:val="sr-Cyrl-RS"/>
        </w:rPr>
        <w:t>;</w:t>
      </w:r>
      <w:r w:rsidRPr="00AC40F8">
        <w:rPr>
          <w:rFonts w:ascii="Times New Roman" w:hAnsi="Times New Roman" w:cs="Times New Roman"/>
          <w:sz w:val="24"/>
          <w:szCs w:val="24"/>
          <w:lang w:val="sr-Cyrl-RS"/>
        </w:rPr>
        <w:t xml:space="preserve"> ознака полазника основне полицијске обуке</w:t>
      </w:r>
      <w:r w:rsidR="00E3388E">
        <w:rPr>
          <w:rFonts w:ascii="Times New Roman" w:hAnsi="Times New Roman" w:cs="Times New Roman"/>
          <w:sz w:val="24"/>
          <w:szCs w:val="24"/>
          <w:lang w:val="sr-Cyrl-RS"/>
        </w:rPr>
        <w:t xml:space="preserve">, </w:t>
      </w:r>
      <w:r w:rsidR="006A590E" w:rsidRPr="00761AA4">
        <w:rPr>
          <w:rFonts w:ascii="Times New Roman" w:hAnsi="Times New Roman" w:cs="Times New Roman"/>
          <w:sz w:val="24"/>
          <w:szCs w:val="24"/>
          <w:lang w:val="sr-Cyrl-RS"/>
        </w:rPr>
        <w:t xml:space="preserve">полазника </w:t>
      </w:r>
      <w:r w:rsidR="006A590E" w:rsidRPr="00761AA4">
        <w:rPr>
          <w:rFonts w:ascii="Times New Roman" w:eastAsia="Times New Roman" w:hAnsi="Times New Roman" w:cs="Times New Roman"/>
          <w:sz w:val="24"/>
          <w:szCs w:val="24"/>
          <w:lang w:val="sr-Latn-RS"/>
        </w:rPr>
        <w:t>основне обуке за припаднике ватрогасно-спасилачких јединиц</w:t>
      </w:r>
      <w:r w:rsidR="006A590E" w:rsidRPr="00761AA4">
        <w:rPr>
          <w:rFonts w:ascii="Times New Roman" w:eastAsia="Times New Roman" w:hAnsi="Times New Roman" w:cs="Times New Roman"/>
          <w:sz w:val="24"/>
          <w:szCs w:val="24"/>
          <w:lang w:val="sr-Cyrl-RS"/>
        </w:rPr>
        <w:t>а</w:t>
      </w:r>
      <w:r w:rsidRPr="00761AA4">
        <w:rPr>
          <w:rFonts w:ascii="Times New Roman" w:hAnsi="Times New Roman" w:cs="Times New Roman"/>
          <w:sz w:val="24"/>
          <w:szCs w:val="24"/>
          <w:lang w:val="sr-Cyrl-RS"/>
        </w:rPr>
        <w:t xml:space="preserve"> и ст</w:t>
      </w:r>
      <w:r w:rsidR="003466D8" w:rsidRPr="00761AA4">
        <w:rPr>
          <w:rFonts w:ascii="Times New Roman" w:hAnsi="Times New Roman" w:cs="Times New Roman"/>
          <w:sz w:val="24"/>
          <w:szCs w:val="24"/>
          <w:lang w:val="sr-Cyrl-RS"/>
        </w:rPr>
        <w:t>удената Криминалистичко-</w:t>
      </w:r>
      <w:r w:rsidR="001F5DCA" w:rsidRPr="00761AA4">
        <w:rPr>
          <w:rFonts w:ascii="Times New Roman" w:hAnsi="Times New Roman" w:cs="Times New Roman"/>
          <w:sz w:val="24"/>
          <w:szCs w:val="24"/>
          <w:lang w:val="sr-Cyrl-RS"/>
        </w:rPr>
        <w:t>полицијског</w:t>
      </w:r>
      <w:r w:rsidR="001F5DCA" w:rsidRPr="00AC40F8">
        <w:rPr>
          <w:rFonts w:ascii="Times New Roman" w:hAnsi="Times New Roman" w:cs="Times New Roman"/>
          <w:sz w:val="24"/>
          <w:szCs w:val="24"/>
          <w:lang w:val="sr-Cyrl-RS"/>
        </w:rPr>
        <w:t xml:space="preserve"> универзитета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lang w:val="sr-Cyrl-RS"/>
        </w:rPr>
        <w:t>и презиме са или без ИД броја.</w:t>
      </w:r>
    </w:p>
    <w:p w:rsidR="00D34C65" w:rsidRPr="00AC40F8" w:rsidRDefault="00F9714D"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Latn-RS"/>
        </w:rPr>
        <w:t>З</w:t>
      </w:r>
      <w:r w:rsidR="006D128C" w:rsidRPr="00AC40F8">
        <w:rPr>
          <w:rFonts w:ascii="Times New Roman" w:hAnsi="Times New Roman" w:cs="Times New Roman"/>
          <w:sz w:val="24"/>
          <w:szCs w:val="24"/>
          <w:lang w:val="sr-Cyrl-RS"/>
        </w:rPr>
        <w:t xml:space="preserve">бог природе послова који организациона јединица обавља, </w:t>
      </w:r>
      <w:r w:rsidR="00E62F82" w:rsidRPr="00AC40F8">
        <w:rPr>
          <w:rFonts w:ascii="Times New Roman" w:hAnsi="Times New Roman" w:cs="Times New Roman"/>
          <w:sz w:val="24"/>
          <w:szCs w:val="24"/>
          <w:lang w:val="sr-Cyrl-RS"/>
        </w:rPr>
        <w:t>амблем организацион</w:t>
      </w:r>
      <w:r w:rsidRPr="00AC40F8">
        <w:rPr>
          <w:rFonts w:ascii="Times New Roman" w:hAnsi="Times New Roman" w:cs="Times New Roman"/>
          <w:sz w:val="24"/>
          <w:szCs w:val="24"/>
          <w:lang w:val="sr-Latn-RS"/>
        </w:rPr>
        <w:t>е</w:t>
      </w:r>
      <w:r w:rsidR="006D128C" w:rsidRPr="00AC40F8">
        <w:rPr>
          <w:rFonts w:ascii="Times New Roman" w:hAnsi="Times New Roman" w:cs="Times New Roman"/>
          <w:sz w:val="24"/>
          <w:szCs w:val="24"/>
          <w:lang w:val="sr-Cyrl-RS"/>
        </w:rPr>
        <w:t xml:space="preserve"> јединиц</w:t>
      </w:r>
      <w:r w:rsidRPr="00AC40F8">
        <w:rPr>
          <w:rFonts w:ascii="Times New Roman" w:hAnsi="Times New Roman" w:cs="Times New Roman"/>
          <w:sz w:val="24"/>
          <w:szCs w:val="24"/>
          <w:lang w:val="sr-Latn-RS"/>
        </w:rPr>
        <w:t>е из става 2. овог члана,</w:t>
      </w:r>
      <w:r w:rsidR="006D128C" w:rsidRPr="00AC40F8">
        <w:rPr>
          <w:rFonts w:ascii="Times New Roman" w:hAnsi="Times New Roman" w:cs="Times New Roman"/>
          <w:sz w:val="24"/>
          <w:szCs w:val="24"/>
          <w:lang w:val="sr-Cyrl-RS"/>
        </w:rPr>
        <w:t xml:space="preserve"> </w:t>
      </w:r>
      <w:r w:rsidR="00E62F82" w:rsidRPr="00AC40F8">
        <w:rPr>
          <w:rFonts w:ascii="Times New Roman" w:hAnsi="Times New Roman" w:cs="Times New Roman"/>
          <w:sz w:val="24"/>
          <w:szCs w:val="24"/>
          <w:lang w:val="sr-Cyrl-RS"/>
        </w:rPr>
        <w:t>мо</w:t>
      </w:r>
      <w:r w:rsidR="006D128C" w:rsidRPr="00AC40F8">
        <w:rPr>
          <w:rFonts w:ascii="Times New Roman" w:hAnsi="Times New Roman" w:cs="Times New Roman"/>
          <w:sz w:val="24"/>
          <w:szCs w:val="24"/>
          <w:lang w:val="sr-Latn-RS"/>
        </w:rPr>
        <w:t>же</w:t>
      </w:r>
      <w:r w:rsidR="00E62F82" w:rsidRPr="00AC40F8">
        <w:rPr>
          <w:rFonts w:ascii="Times New Roman" w:hAnsi="Times New Roman" w:cs="Times New Roman"/>
          <w:sz w:val="24"/>
          <w:szCs w:val="24"/>
          <w:lang w:val="sr-Cyrl-RS"/>
        </w:rPr>
        <w:t xml:space="preserve"> садржати </w:t>
      </w:r>
      <w:r w:rsidR="002A7C9F" w:rsidRPr="00AC40F8">
        <w:rPr>
          <w:rFonts w:ascii="Times New Roman" w:hAnsi="Times New Roman" w:cs="Times New Roman"/>
          <w:sz w:val="24"/>
          <w:szCs w:val="24"/>
          <w:lang w:val="sr-Cyrl-RS"/>
        </w:rPr>
        <w:t xml:space="preserve">натпис </w:t>
      </w:r>
      <w:r w:rsidR="00D34C65" w:rsidRPr="00AC40F8">
        <w:rPr>
          <w:rFonts w:ascii="Times New Roman" w:hAnsi="Times New Roman" w:cs="Times New Roman"/>
          <w:sz w:val="24"/>
          <w:szCs w:val="24"/>
          <w:lang w:val="sr-Cyrl-RS"/>
        </w:rPr>
        <w:t xml:space="preserve">организационе јединице </w:t>
      </w:r>
      <w:r w:rsidR="00E62F82" w:rsidRPr="00AC40F8">
        <w:rPr>
          <w:rFonts w:ascii="Times New Roman" w:hAnsi="Times New Roman" w:cs="Times New Roman"/>
          <w:sz w:val="24"/>
          <w:szCs w:val="24"/>
          <w:lang w:val="sr-Cyrl-RS"/>
        </w:rPr>
        <w:t xml:space="preserve">и </w:t>
      </w:r>
      <w:r w:rsidR="006D128C" w:rsidRPr="00AC40F8">
        <w:rPr>
          <w:rFonts w:ascii="Times New Roman" w:hAnsi="Times New Roman" w:cs="Times New Roman"/>
          <w:sz w:val="24"/>
          <w:szCs w:val="24"/>
          <w:lang w:val="sr-Cyrl-RS"/>
        </w:rPr>
        <w:t>на енглеском језику.</w:t>
      </w:r>
    </w:p>
    <w:p w:rsidR="00217BB3" w:rsidRPr="00AC40F8" w:rsidRDefault="00F9714D"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Изузетно од ставе 2. овог члана, уместо натписа „ПОЛИЦИЈА” за САЈ и посебне јединице полиције и поједине организационе јединице Министарства</w:t>
      </w:r>
      <w:r w:rsidR="00AA2362" w:rsidRPr="00AC40F8">
        <w:rPr>
          <w:rFonts w:ascii="Times New Roman" w:hAnsi="Times New Roman" w:cs="Times New Roman"/>
          <w:sz w:val="24"/>
          <w:szCs w:val="24"/>
          <w:lang w:val="sr-Cyrl-RS"/>
        </w:rPr>
        <w:t xml:space="preserve"> или линије рада које задужују и носе интервентну униформу</w:t>
      </w:r>
      <w:r w:rsidRPr="00AC40F8">
        <w:rPr>
          <w:rFonts w:ascii="Times New Roman" w:hAnsi="Times New Roman" w:cs="Times New Roman"/>
          <w:sz w:val="24"/>
          <w:szCs w:val="24"/>
          <w:lang w:val="sr-Cyrl-RS"/>
        </w:rPr>
        <w:t>, могу се израђивати везене</w:t>
      </w:r>
      <w:r w:rsidR="005C37B4" w:rsidRPr="00AC40F8">
        <w:rPr>
          <w:rFonts w:ascii="Times New Roman" w:hAnsi="Times New Roman" w:cs="Times New Roman"/>
          <w:sz w:val="24"/>
          <w:szCs w:val="24"/>
          <w:lang w:val="sr-Cyrl-RS"/>
        </w:rPr>
        <w:t xml:space="preserve">/ткане </w:t>
      </w:r>
      <w:r w:rsidRPr="00AC40F8">
        <w:rPr>
          <w:rFonts w:ascii="Times New Roman" w:hAnsi="Times New Roman" w:cs="Times New Roman"/>
          <w:sz w:val="24"/>
          <w:szCs w:val="24"/>
          <w:lang w:val="sr-Cyrl-RS"/>
        </w:rPr>
        <w:t xml:space="preserve">ознаке са </w:t>
      </w:r>
      <w:r w:rsidR="00EC216B" w:rsidRPr="00AC40F8">
        <w:rPr>
          <w:rFonts w:ascii="Times New Roman" w:hAnsi="Times New Roman" w:cs="Times New Roman"/>
          <w:sz w:val="24"/>
          <w:szCs w:val="24"/>
          <w:lang w:val="sr-Cyrl-RS"/>
        </w:rPr>
        <w:t xml:space="preserve">називом </w:t>
      </w:r>
      <w:r w:rsidRPr="00AC40F8">
        <w:rPr>
          <w:rFonts w:ascii="Times New Roman" w:hAnsi="Times New Roman" w:cs="Times New Roman"/>
          <w:sz w:val="24"/>
          <w:szCs w:val="24"/>
          <w:lang w:val="sr-Cyrl-RS"/>
        </w:rPr>
        <w:t xml:space="preserve">или </w:t>
      </w:r>
      <w:r w:rsidR="00EC216B" w:rsidRPr="00AC40F8">
        <w:rPr>
          <w:rFonts w:ascii="Times New Roman" w:hAnsi="Times New Roman" w:cs="Times New Roman"/>
          <w:sz w:val="24"/>
          <w:szCs w:val="24"/>
          <w:lang w:val="sr-Cyrl-RS"/>
        </w:rPr>
        <w:t>скраћеним називом</w:t>
      </w:r>
      <w:r w:rsidRPr="00AC40F8">
        <w:rPr>
          <w:rFonts w:ascii="Times New Roman" w:hAnsi="Times New Roman" w:cs="Times New Roman"/>
          <w:sz w:val="24"/>
          <w:szCs w:val="24"/>
          <w:lang w:val="sr-Cyrl-RS"/>
        </w:rPr>
        <w:t xml:space="preserve"> те организационе јединице.</w:t>
      </w:r>
    </w:p>
    <w:p w:rsidR="001B5E39" w:rsidRDefault="001B5E39" w:rsidP="00E70884">
      <w:pPr>
        <w:spacing w:after="0" w:line="240" w:lineRule="auto"/>
        <w:rPr>
          <w:rFonts w:ascii="Times New Roman" w:hAnsi="Times New Roman" w:cs="Times New Roman"/>
          <w:b/>
          <w:sz w:val="24"/>
          <w:szCs w:val="24"/>
          <w:lang w:val="sr-Cyrl-RS"/>
        </w:rPr>
      </w:pPr>
    </w:p>
    <w:p w:rsidR="002F0A2E" w:rsidRPr="00AC40F8" w:rsidRDefault="00A05819" w:rsidP="001333F2">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1</w:t>
      </w:r>
      <w:r w:rsidR="00A61A49">
        <w:rPr>
          <w:rFonts w:ascii="Times New Roman" w:hAnsi="Times New Roman" w:cs="Times New Roman"/>
          <w:b/>
          <w:sz w:val="24"/>
          <w:szCs w:val="24"/>
          <w:lang w:val="sr-Latn-RS"/>
        </w:rPr>
        <w:t>9</w:t>
      </w:r>
      <w:r w:rsidR="00FF7ECF" w:rsidRPr="00AC40F8">
        <w:rPr>
          <w:rFonts w:ascii="Times New Roman" w:hAnsi="Times New Roman" w:cs="Times New Roman"/>
          <w:b/>
          <w:sz w:val="24"/>
          <w:szCs w:val="24"/>
          <w:lang w:val="sr-Cyrl-RS"/>
        </w:rPr>
        <w:t>.</w:t>
      </w:r>
    </w:p>
    <w:p w:rsidR="002F0A2E"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Штампане флуоросцентне ознаке израђују се посебном техником штампе на појединим основним и додатним деловима редовне и интервентне униформе, које се чичак траком постављају на одређени део униформе.</w:t>
      </w:r>
    </w:p>
    <w:p w:rsidR="00F9714D" w:rsidRPr="00AC40F8" w:rsidRDefault="00EC216B"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Штампана флуоросцентна ознака је</w:t>
      </w:r>
      <w:r w:rsidR="00FF7ECF"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RS"/>
        </w:rPr>
        <w:t>натпис „ПОЛИЦИЈА”, кој</w:t>
      </w:r>
      <w:r w:rsidRPr="00AC40F8">
        <w:rPr>
          <w:rFonts w:ascii="Times New Roman" w:hAnsi="Times New Roman" w:cs="Times New Roman"/>
          <w:sz w:val="24"/>
          <w:szCs w:val="24"/>
        </w:rPr>
        <w:t>a</w:t>
      </w:r>
      <w:r w:rsidRPr="00AC40F8">
        <w:rPr>
          <w:rFonts w:ascii="Times New Roman" w:hAnsi="Times New Roman" w:cs="Times New Roman"/>
          <w:sz w:val="24"/>
          <w:szCs w:val="24"/>
          <w:lang w:val="sr-Cyrl-RS"/>
        </w:rPr>
        <w:t xml:space="preserve"> се израђује </w:t>
      </w:r>
      <w:r w:rsidR="006D128C" w:rsidRPr="00AC40F8">
        <w:rPr>
          <w:rFonts w:ascii="Times New Roman" w:hAnsi="Times New Roman" w:cs="Times New Roman"/>
          <w:sz w:val="24"/>
          <w:szCs w:val="24"/>
          <w:lang w:val="sr-Cyrl-RS"/>
        </w:rPr>
        <w:t>ћириличним, а по потреби и латиничн</w:t>
      </w:r>
      <w:r w:rsidR="00FF7ECF" w:rsidRPr="00AC40F8">
        <w:rPr>
          <w:rFonts w:ascii="Times New Roman" w:hAnsi="Times New Roman" w:cs="Times New Roman"/>
          <w:sz w:val="24"/>
          <w:szCs w:val="24"/>
          <w:lang w:val="sr-Cyrl-RS"/>
        </w:rPr>
        <w:t>им писмом, на леђима, а по потреби и на гр</w:t>
      </w:r>
      <w:r w:rsidRPr="00AC40F8">
        <w:rPr>
          <w:rFonts w:ascii="Times New Roman" w:hAnsi="Times New Roman" w:cs="Times New Roman"/>
          <w:sz w:val="24"/>
          <w:szCs w:val="24"/>
          <w:lang w:val="sr-Cyrl-RS"/>
        </w:rPr>
        <w:t xml:space="preserve">удима одређених делова </w:t>
      </w:r>
      <w:r w:rsidR="001B5E39">
        <w:rPr>
          <w:rFonts w:ascii="Times New Roman" w:hAnsi="Times New Roman" w:cs="Times New Roman"/>
          <w:sz w:val="24"/>
          <w:szCs w:val="24"/>
          <w:lang w:val="sr-Cyrl-RS"/>
        </w:rPr>
        <w:t xml:space="preserve">редовне </w:t>
      </w:r>
      <w:r w:rsidRPr="00AC40F8">
        <w:rPr>
          <w:rFonts w:ascii="Times New Roman" w:hAnsi="Times New Roman" w:cs="Times New Roman"/>
          <w:sz w:val="24"/>
          <w:szCs w:val="24"/>
          <w:lang w:val="sr-Cyrl-RS"/>
        </w:rPr>
        <w:t>униформе.</w:t>
      </w:r>
      <w:r w:rsidR="00F9714D" w:rsidRPr="00AC40F8">
        <w:rPr>
          <w:rFonts w:ascii="Times New Roman" w:hAnsi="Times New Roman" w:cs="Times New Roman"/>
          <w:sz w:val="24"/>
          <w:szCs w:val="24"/>
          <w:lang w:val="sr-Cyrl-RS"/>
        </w:rPr>
        <w:t xml:space="preserve"> </w:t>
      </w:r>
    </w:p>
    <w:p w:rsidR="00EC216B" w:rsidRPr="00AC40F8" w:rsidRDefault="00EC216B"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Изузетно од ставе 2. овог члана, за САЈ и посебне јединице полиције и поједине организационе јединице Министарства или линије рада, могу се израђивати флуоросцентн</w:t>
      </w:r>
      <w:r w:rsidRPr="00AC40F8">
        <w:rPr>
          <w:rFonts w:ascii="Times New Roman" w:hAnsi="Times New Roman" w:cs="Times New Roman"/>
          <w:sz w:val="24"/>
          <w:szCs w:val="24"/>
        </w:rPr>
        <w:t>e</w:t>
      </w:r>
      <w:r w:rsidRPr="00AC40F8">
        <w:rPr>
          <w:rFonts w:ascii="Times New Roman" w:hAnsi="Times New Roman" w:cs="Times New Roman"/>
          <w:sz w:val="24"/>
          <w:szCs w:val="24"/>
          <w:lang w:val="sr-Cyrl-RS"/>
        </w:rPr>
        <w:t xml:space="preserve"> ознак</w:t>
      </w:r>
      <w:r w:rsidRPr="00AC40F8">
        <w:rPr>
          <w:rFonts w:ascii="Times New Roman" w:hAnsi="Times New Roman" w:cs="Times New Roman"/>
          <w:sz w:val="24"/>
          <w:szCs w:val="24"/>
        </w:rPr>
        <w:t>e</w:t>
      </w:r>
      <w:r w:rsidRPr="00AC40F8">
        <w:rPr>
          <w:rFonts w:ascii="Times New Roman" w:hAnsi="Times New Roman" w:cs="Times New Roman"/>
          <w:sz w:val="24"/>
          <w:szCs w:val="24"/>
          <w:lang w:val="sr-Cyrl-RS"/>
        </w:rPr>
        <w:t xml:space="preserve"> са називом или скраћеним називом те организационе јединице.</w:t>
      </w:r>
    </w:p>
    <w:p w:rsidR="00A72102" w:rsidRPr="00AC40F8" w:rsidRDefault="00A72102" w:rsidP="001333F2">
      <w:pPr>
        <w:spacing w:after="0" w:line="240" w:lineRule="auto"/>
        <w:rPr>
          <w:rFonts w:ascii="Times New Roman" w:hAnsi="Times New Roman" w:cs="Times New Roman"/>
          <w:sz w:val="24"/>
          <w:szCs w:val="24"/>
          <w:lang w:val="sr-Cyrl-RS"/>
        </w:rPr>
      </w:pPr>
    </w:p>
    <w:p w:rsidR="002F0A2E" w:rsidRPr="00AC40F8" w:rsidRDefault="00C478C6" w:rsidP="001333F2">
      <w:pPr>
        <w:spacing w:after="0" w:line="240" w:lineRule="auto"/>
        <w:jc w:val="center"/>
        <w:rPr>
          <w:rFonts w:ascii="Times New Roman" w:hAnsi="Times New Roman" w:cs="Times New Roman"/>
          <w:b/>
          <w:sz w:val="24"/>
          <w:szCs w:val="24"/>
          <w:lang w:val="sr-Latn-RS"/>
        </w:rPr>
      </w:pPr>
      <w:r>
        <w:rPr>
          <w:rFonts w:ascii="Times New Roman" w:hAnsi="Times New Roman" w:cs="Times New Roman"/>
          <w:b/>
          <w:sz w:val="24"/>
          <w:szCs w:val="24"/>
          <w:lang w:val="sr-Latn-RS"/>
        </w:rPr>
        <w:t>V</w:t>
      </w:r>
      <w:r w:rsidR="00BC34ED" w:rsidRPr="00AC40F8">
        <w:rPr>
          <w:rFonts w:ascii="Times New Roman" w:hAnsi="Times New Roman" w:cs="Times New Roman"/>
          <w:b/>
          <w:sz w:val="24"/>
          <w:szCs w:val="24"/>
        </w:rPr>
        <w:t>I</w:t>
      </w:r>
      <w:r>
        <w:rPr>
          <w:rFonts w:ascii="Times New Roman" w:hAnsi="Times New Roman" w:cs="Times New Roman"/>
          <w:b/>
          <w:sz w:val="24"/>
          <w:szCs w:val="24"/>
          <w:lang w:val="sr-Latn-RS"/>
        </w:rPr>
        <w:t>.</w:t>
      </w:r>
      <w:r w:rsidR="00BC34ED">
        <w:rPr>
          <w:rFonts w:ascii="Times New Roman" w:hAnsi="Times New Roman" w:cs="Times New Roman"/>
          <w:b/>
          <w:sz w:val="24"/>
          <w:szCs w:val="24"/>
          <w:lang w:val="sr-Cyrl-CS"/>
        </w:rPr>
        <w:t xml:space="preserve"> </w:t>
      </w:r>
      <w:r>
        <w:rPr>
          <w:rFonts w:ascii="Times New Roman" w:hAnsi="Times New Roman" w:cs="Times New Roman"/>
          <w:b/>
          <w:sz w:val="24"/>
          <w:szCs w:val="24"/>
        </w:rPr>
        <w:t>НОШЕЊ</w:t>
      </w:r>
      <w:r>
        <w:rPr>
          <w:rFonts w:ascii="Times New Roman" w:hAnsi="Times New Roman" w:cs="Times New Roman"/>
          <w:b/>
          <w:sz w:val="24"/>
          <w:szCs w:val="24"/>
          <w:lang w:val="sr-Cyrl-CS"/>
        </w:rPr>
        <w:t>Е</w:t>
      </w:r>
      <w:r w:rsidR="00FF7ECF" w:rsidRPr="00AC40F8">
        <w:rPr>
          <w:rFonts w:ascii="Times New Roman" w:hAnsi="Times New Roman" w:cs="Times New Roman"/>
          <w:b/>
          <w:sz w:val="24"/>
          <w:szCs w:val="24"/>
          <w:lang w:val="sr-Latn-RS"/>
        </w:rPr>
        <w:t xml:space="preserve"> </w:t>
      </w:r>
      <w:r w:rsidR="00FF7ECF" w:rsidRPr="00AC40F8">
        <w:rPr>
          <w:rFonts w:ascii="Times New Roman" w:hAnsi="Times New Roman" w:cs="Times New Roman"/>
          <w:b/>
          <w:sz w:val="24"/>
          <w:szCs w:val="24"/>
        </w:rPr>
        <w:t>УНИФОРМЕ</w:t>
      </w:r>
    </w:p>
    <w:p w:rsidR="00217BB3" w:rsidRPr="00AC40F8" w:rsidRDefault="00217BB3" w:rsidP="001333F2">
      <w:pPr>
        <w:spacing w:after="0" w:line="240" w:lineRule="auto"/>
        <w:jc w:val="center"/>
        <w:rPr>
          <w:rFonts w:ascii="Times New Roman" w:hAnsi="Times New Roman" w:cs="Times New Roman"/>
          <w:sz w:val="24"/>
          <w:szCs w:val="24"/>
          <w:lang w:val="sr-Cyrl-RS"/>
        </w:rPr>
      </w:pPr>
    </w:p>
    <w:p w:rsidR="002F0A2E" w:rsidRPr="00AC40F8" w:rsidRDefault="00FF7ECF" w:rsidP="001333F2">
      <w:pPr>
        <w:spacing w:after="0" w:line="240" w:lineRule="auto"/>
        <w:jc w:val="center"/>
        <w:rPr>
          <w:rFonts w:ascii="Times New Roman" w:hAnsi="Times New Roman" w:cs="Times New Roman"/>
          <w:b/>
          <w:sz w:val="24"/>
          <w:szCs w:val="24"/>
          <w:lang w:val="sr-Latn-RS"/>
        </w:rPr>
      </w:pPr>
      <w:r w:rsidRPr="00AC40F8">
        <w:rPr>
          <w:rFonts w:ascii="Times New Roman" w:hAnsi="Times New Roman" w:cs="Times New Roman"/>
          <w:b/>
          <w:sz w:val="24"/>
          <w:szCs w:val="24"/>
        </w:rPr>
        <w:t>Члан</w:t>
      </w:r>
      <w:r w:rsidR="00A61A49">
        <w:rPr>
          <w:rFonts w:ascii="Times New Roman" w:hAnsi="Times New Roman" w:cs="Times New Roman"/>
          <w:b/>
          <w:sz w:val="24"/>
          <w:szCs w:val="24"/>
          <w:lang w:val="sr-Latn-RS"/>
        </w:rPr>
        <w:t xml:space="preserve"> 20</w:t>
      </w:r>
      <w:r w:rsidRPr="00AC40F8">
        <w:rPr>
          <w:rFonts w:ascii="Times New Roman" w:hAnsi="Times New Roman" w:cs="Times New Roman"/>
          <w:b/>
          <w:sz w:val="24"/>
          <w:szCs w:val="24"/>
          <w:lang w:val="sr-Latn-RS"/>
        </w:rPr>
        <w:t>.</w:t>
      </w:r>
    </w:p>
    <w:p w:rsidR="002F0A2E" w:rsidRPr="00AC40F8" w:rsidRDefault="00FF7ECF" w:rsidP="001333F2">
      <w:pPr>
        <w:spacing w:after="0" w:line="240" w:lineRule="auto"/>
        <w:ind w:firstLine="708"/>
        <w:jc w:val="both"/>
        <w:rPr>
          <w:rFonts w:ascii="Times New Roman" w:hAnsi="Times New Roman" w:cs="Times New Roman"/>
          <w:sz w:val="24"/>
          <w:szCs w:val="24"/>
          <w:lang w:val="sr-Latn-RS"/>
        </w:rPr>
      </w:pPr>
      <w:r w:rsidRPr="00AC40F8">
        <w:rPr>
          <w:rFonts w:ascii="Times New Roman" w:hAnsi="Times New Roman" w:cs="Times New Roman"/>
          <w:sz w:val="24"/>
          <w:szCs w:val="24"/>
        </w:rPr>
        <w:t>Основне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делове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редовне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униформе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полицијски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службеници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припадници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ватрогасно</w:t>
      </w:r>
      <w:r w:rsidRPr="00AC40F8">
        <w:rPr>
          <w:rFonts w:ascii="Times New Roman" w:hAnsi="Times New Roman" w:cs="Times New Roman"/>
          <w:sz w:val="24"/>
          <w:szCs w:val="24"/>
          <w:lang w:val="sr-Latn-RS"/>
        </w:rPr>
        <w:t>-</w:t>
      </w:r>
      <w:r w:rsidRPr="00AC40F8">
        <w:rPr>
          <w:rFonts w:ascii="Times New Roman" w:hAnsi="Times New Roman" w:cs="Times New Roman"/>
          <w:sz w:val="24"/>
          <w:szCs w:val="24"/>
        </w:rPr>
        <w:t>спасилачких</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јединица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носе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приликом</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обављања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редовних</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послова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задатака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као</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других</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законом</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утврђених</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послова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које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одреди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руководилац</w:t>
      </w:r>
      <w:r w:rsidRPr="00AC40F8">
        <w:rPr>
          <w:rFonts w:ascii="Times New Roman" w:hAnsi="Times New Roman" w:cs="Times New Roman"/>
          <w:sz w:val="24"/>
          <w:szCs w:val="24"/>
          <w:lang w:val="sr-Latn-RS"/>
        </w:rPr>
        <w:t>.</w:t>
      </w:r>
    </w:p>
    <w:p w:rsidR="004718C6"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rPr>
        <w:t>Основни делови редовне униформе носе се и комбинују</w:t>
      </w:r>
      <w:r w:rsidR="004718C6"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rPr>
        <w:t>у з</w:t>
      </w:r>
      <w:r w:rsidR="004718C6" w:rsidRPr="00AC40F8">
        <w:rPr>
          <w:rFonts w:ascii="Times New Roman" w:hAnsi="Times New Roman" w:cs="Times New Roman"/>
          <w:sz w:val="24"/>
          <w:szCs w:val="24"/>
        </w:rPr>
        <w:t>ависности од временских услова</w:t>
      </w:r>
      <w:r w:rsidR="004718C6" w:rsidRPr="00AC40F8">
        <w:rPr>
          <w:rFonts w:ascii="Times New Roman" w:hAnsi="Times New Roman" w:cs="Times New Roman"/>
          <w:sz w:val="24"/>
          <w:szCs w:val="24"/>
          <w:lang w:val="sr-Cyrl-RS"/>
        </w:rPr>
        <w:t>, с тим да се бела</w:t>
      </w:r>
      <w:r w:rsidR="004718C6" w:rsidRPr="00AC40F8">
        <w:rPr>
          <w:rFonts w:ascii="Times New Roman" w:hAnsi="Times New Roman" w:cs="Times New Roman"/>
          <w:sz w:val="24"/>
          <w:szCs w:val="24"/>
        </w:rPr>
        <w:t xml:space="preserve"> мајиц</w:t>
      </w:r>
      <w:r w:rsidR="004718C6" w:rsidRPr="00AC40F8">
        <w:rPr>
          <w:rFonts w:ascii="Times New Roman" w:hAnsi="Times New Roman" w:cs="Times New Roman"/>
          <w:sz w:val="24"/>
          <w:szCs w:val="24"/>
          <w:lang w:val="sr-Cyrl-RS"/>
        </w:rPr>
        <w:t>а</w:t>
      </w:r>
      <w:r w:rsidRPr="00AC40F8">
        <w:rPr>
          <w:rFonts w:ascii="Times New Roman" w:hAnsi="Times New Roman" w:cs="Times New Roman"/>
          <w:sz w:val="24"/>
          <w:szCs w:val="24"/>
        </w:rPr>
        <w:t xml:space="preserve"> кратак рукав </w:t>
      </w:r>
      <w:r w:rsidR="007A7EF3">
        <w:rPr>
          <w:rFonts w:ascii="Times New Roman" w:hAnsi="Times New Roman" w:cs="Times New Roman"/>
          <w:sz w:val="24"/>
          <w:szCs w:val="24"/>
          <w:lang w:val="sr-Cyrl-RS"/>
        </w:rPr>
        <w:t xml:space="preserve">увек носи испод кошуље кратак, </w:t>
      </w:r>
      <w:r w:rsidR="004718C6" w:rsidRPr="00AC40F8">
        <w:rPr>
          <w:rFonts w:ascii="Times New Roman" w:hAnsi="Times New Roman" w:cs="Times New Roman"/>
          <w:sz w:val="24"/>
          <w:szCs w:val="24"/>
          <w:lang w:val="sr-Cyrl-RS"/>
        </w:rPr>
        <w:t xml:space="preserve">односно дуг рукав. </w:t>
      </w:r>
    </w:p>
    <w:p w:rsidR="002F0A2E" w:rsidRPr="00AC40F8" w:rsidRDefault="00FF7ECF" w:rsidP="001333F2">
      <w:pPr>
        <w:spacing w:after="0" w:line="240" w:lineRule="auto"/>
        <w:ind w:firstLine="708"/>
        <w:jc w:val="both"/>
        <w:rPr>
          <w:rFonts w:ascii="Times New Roman" w:hAnsi="Times New Roman" w:cs="Times New Roman"/>
          <w:sz w:val="24"/>
          <w:szCs w:val="24"/>
        </w:rPr>
      </w:pPr>
      <w:r w:rsidRPr="00AC40F8">
        <w:rPr>
          <w:rFonts w:ascii="Times New Roman" w:hAnsi="Times New Roman" w:cs="Times New Roman"/>
          <w:sz w:val="24"/>
          <w:szCs w:val="24"/>
        </w:rPr>
        <w:t>Када се задаци извршавају у патроли или групи, полицијски службеници и припадници ватрогасно-спасилачких јединица</w:t>
      </w:r>
      <w:r w:rsidR="00E67C08" w:rsidRPr="00AC40F8">
        <w:rPr>
          <w:rFonts w:ascii="Times New Roman" w:hAnsi="Times New Roman" w:cs="Times New Roman"/>
          <w:sz w:val="24"/>
          <w:szCs w:val="24"/>
          <w:lang w:val="sr-Cyrl-RS"/>
        </w:rPr>
        <w:t>, по правилу</w:t>
      </w:r>
      <w:r w:rsidRPr="00AC40F8">
        <w:rPr>
          <w:rFonts w:ascii="Times New Roman" w:hAnsi="Times New Roman" w:cs="Times New Roman"/>
          <w:sz w:val="24"/>
          <w:szCs w:val="24"/>
        </w:rPr>
        <w:t xml:space="preserve"> носе једнообразн</w:t>
      </w:r>
      <w:r w:rsidR="00E67C08" w:rsidRPr="00AC40F8">
        <w:rPr>
          <w:rFonts w:ascii="Times New Roman" w:hAnsi="Times New Roman" w:cs="Times New Roman"/>
          <w:sz w:val="24"/>
          <w:szCs w:val="24"/>
          <w:lang w:val="sr-Cyrl-RS"/>
        </w:rPr>
        <w:t>е делове</w:t>
      </w:r>
      <w:r w:rsidR="00E67C08" w:rsidRPr="00AC40F8">
        <w:rPr>
          <w:rFonts w:ascii="Times New Roman" w:hAnsi="Times New Roman" w:cs="Times New Roman"/>
          <w:sz w:val="24"/>
          <w:szCs w:val="24"/>
        </w:rPr>
        <w:t xml:space="preserve"> униформ</w:t>
      </w:r>
      <w:r w:rsidR="00E67C08" w:rsidRPr="00AC40F8">
        <w:rPr>
          <w:rFonts w:ascii="Times New Roman" w:hAnsi="Times New Roman" w:cs="Times New Roman"/>
          <w:sz w:val="24"/>
          <w:szCs w:val="24"/>
          <w:lang w:val="sr-Cyrl-RS"/>
        </w:rPr>
        <w:t>е</w:t>
      </w:r>
      <w:r w:rsidRPr="00AC40F8">
        <w:rPr>
          <w:rFonts w:ascii="Times New Roman" w:hAnsi="Times New Roman" w:cs="Times New Roman"/>
          <w:sz w:val="24"/>
          <w:szCs w:val="24"/>
        </w:rPr>
        <w:t>, о чему се стара руководилац организационе јединице.</w:t>
      </w:r>
    </w:p>
    <w:p w:rsidR="002F0A2E"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rPr>
        <w:t>Додатне делове редовне униформе носе полицијски службеници и припадници ватрогасно-спасилачких јединица приликом обављања редовних послова и задатака по одлуци руководиоца организационе јединице.</w:t>
      </w:r>
    </w:p>
    <w:p w:rsidR="00E67C08" w:rsidRPr="00AC40F8" w:rsidRDefault="00A32915" w:rsidP="00E67C08">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Додатне делове редовне униформе полицијски службеници у седишту Дирекције полиције</w:t>
      </w:r>
      <w:r w:rsidR="00E3388E">
        <w:rPr>
          <w:rFonts w:ascii="Times New Roman" w:hAnsi="Times New Roman" w:cs="Times New Roman"/>
          <w:sz w:val="24"/>
          <w:szCs w:val="24"/>
          <w:lang w:val="sr-Cyrl-RS"/>
        </w:rPr>
        <w:t xml:space="preserve">, </w:t>
      </w:r>
      <w:r w:rsidR="00E3388E" w:rsidRPr="00761AA4">
        <w:rPr>
          <w:rFonts w:ascii="Times New Roman" w:hAnsi="Times New Roman" w:cs="Times New Roman"/>
          <w:sz w:val="24"/>
          <w:szCs w:val="24"/>
          <w:lang w:val="sr-Cyrl-RS"/>
        </w:rPr>
        <w:t>сектора као и руководиоци</w:t>
      </w:r>
      <w:r w:rsidRPr="00761AA4">
        <w:rPr>
          <w:rFonts w:ascii="Times New Roman" w:hAnsi="Times New Roman" w:cs="Times New Roman"/>
          <w:sz w:val="24"/>
          <w:szCs w:val="24"/>
          <w:lang w:val="sr-Cyrl-RS"/>
        </w:rPr>
        <w:t xml:space="preserve"> носе</w:t>
      </w:r>
      <w:r w:rsidRPr="00AC40F8">
        <w:rPr>
          <w:rFonts w:ascii="Times New Roman" w:hAnsi="Times New Roman" w:cs="Times New Roman"/>
          <w:sz w:val="24"/>
          <w:szCs w:val="24"/>
          <w:lang w:val="sr-Cyrl-RS"/>
        </w:rPr>
        <w:t xml:space="preserve"> приликом обављања </w:t>
      </w:r>
      <w:r w:rsidR="00E67C08" w:rsidRPr="00AC40F8">
        <w:rPr>
          <w:rFonts w:ascii="Times New Roman" w:hAnsi="Times New Roman" w:cs="Times New Roman"/>
          <w:sz w:val="24"/>
          <w:szCs w:val="24"/>
          <w:lang w:val="sr-Cyrl-RS"/>
        </w:rPr>
        <w:t xml:space="preserve">редовних </w:t>
      </w:r>
      <w:r w:rsidRPr="00AC40F8">
        <w:rPr>
          <w:rFonts w:ascii="Times New Roman" w:hAnsi="Times New Roman" w:cs="Times New Roman"/>
          <w:sz w:val="24"/>
          <w:szCs w:val="24"/>
          <w:lang w:val="sr-Cyrl-RS"/>
        </w:rPr>
        <w:t>послова и задатака</w:t>
      </w:r>
      <w:r w:rsidR="00E67C08" w:rsidRPr="00AC40F8">
        <w:rPr>
          <w:rFonts w:ascii="Times New Roman" w:hAnsi="Times New Roman" w:cs="Times New Roman"/>
          <w:sz w:val="24"/>
          <w:szCs w:val="24"/>
          <w:lang w:val="sr-Cyrl-RS"/>
        </w:rPr>
        <w:t>.</w:t>
      </w:r>
      <w:r w:rsidRPr="00AC40F8">
        <w:rPr>
          <w:rFonts w:ascii="Times New Roman" w:hAnsi="Times New Roman" w:cs="Times New Roman"/>
          <w:sz w:val="24"/>
          <w:szCs w:val="24"/>
          <w:lang w:val="sr-Cyrl-RS"/>
        </w:rPr>
        <w:t xml:space="preserve"> </w:t>
      </w:r>
    </w:p>
    <w:p w:rsidR="004718C6" w:rsidRDefault="004718C6" w:rsidP="004718C6">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Полазници основне полицијске обуке, основне и додатне делове редовне униформе носе током трајања основне полицијске обуке </w:t>
      </w:r>
      <w:r w:rsidR="00E3388E">
        <w:rPr>
          <w:rFonts w:ascii="Times New Roman" w:hAnsi="Times New Roman" w:cs="Times New Roman"/>
          <w:sz w:val="24"/>
          <w:szCs w:val="24"/>
          <w:lang w:val="sr-Cyrl-RS"/>
        </w:rPr>
        <w:t>и</w:t>
      </w:r>
      <w:r w:rsidRPr="00AC40F8">
        <w:rPr>
          <w:rFonts w:ascii="Times New Roman" w:hAnsi="Times New Roman" w:cs="Times New Roman"/>
          <w:sz w:val="24"/>
          <w:szCs w:val="24"/>
          <w:lang w:val="sr-Cyrl-RS"/>
        </w:rPr>
        <w:t xml:space="preserve"> приликом реализације практичне обуке.</w:t>
      </w:r>
    </w:p>
    <w:p w:rsidR="00E3388E" w:rsidRPr="00A96C13" w:rsidRDefault="00E3388E" w:rsidP="004718C6">
      <w:pPr>
        <w:spacing w:after="0" w:line="240" w:lineRule="auto"/>
        <w:ind w:firstLine="708"/>
        <w:jc w:val="both"/>
        <w:rPr>
          <w:rFonts w:ascii="Times New Roman" w:hAnsi="Times New Roman" w:cs="Times New Roman"/>
          <w:sz w:val="24"/>
          <w:szCs w:val="24"/>
          <w:lang w:val="sr-Latn-RS"/>
        </w:rPr>
      </w:pPr>
      <w:r w:rsidRPr="00A96C13">
        <w:rPr>
          <w:rFonts w:ascii="Times New Roman" w:hAnsi="Times New Roman" w:cs="Times New Roman"/>
          <w:sz w:val="24"/>
          <w:szCs w:val="24"/>
          <w:lang w:val="sr-Cyrl-RS"/>
        </w:rPr>
        <w:t>Полазници основне обуке за припаднике ватрогасно-спасилачких јединица, основне и додатне делове редовне униформе носе током трајања основне обуке за приаднике ватрогасно-спасилачких јединица и у ватрогасно-спасилачким јединицама приликом реализације практичне обуке.</w:t>
      </w:r>
    </w:p>
    <w:p w:rsidR="004718C6" w:rsidRPr="00A96C13" w:rsidRDefault="004718C6" w:rsidP="004718C6">
      <w:pPr>
        <w:spacing w:after="0" w:line="240" w:lineRule="auto"/>
        <w:ind w:firstLine="708"/>
        <w:jc w:val="both"/>
        <w:rPr>
          <w:rFonts w:ascii="Times New Roman" w:hAnsi="Times New Roman" w:cs="Times New Roman"/>
          <w:sz w:val="24"/>
          <w:szCs w:val="24"/>
          <w:lang w:val="sr-Latn-RS"/>
        </w:rPr>
      </w:pPr>
      <w:r w:rsidRPr="00AC40F8">
        <w:rPr>
          <w:rFonts w:ascii="Times New Roman" w:hAnsi="Times New Roman" w:cs="Times New Roman"/>
          <w:sz w:val="24"/>
          <w:szCs w:val="24"/>
        </w:rPr>
        <w:t>Студенти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прве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друге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године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основних</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студија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Криминалистичко</w:t>
      </w:r>
      <w:r w:rsidRPr="00AC40F8">
        <w:rPr>
          <w:rFonts w:ascii="Times New Roman" w:hAnsi="Times New Roman" w:cs="Times New Roman"/>
          <w:sz w:val="24"/>
          <w:szCs w:val="24"/>
          <w:lang w:val="sr-Latn-RS"/>
        </w:rPr>
        <w:t>-</w:t>
      </w:r>
      <w:r w:rsidRPr="00AC40F8">
        <w:rPr>
          <w:rFonts w:ascii="Times New Roman" w:hAnsi="Times New Roman" w:cs="Times New Roman"/>
          <w:sz w:val="24"/>
          <w:szCs w:val="24"/>
        </w:rPr>
        <w:t>полицијск</w:t>
      </w:r>
      <w:r w:rsidRPr="00AC40F8">
        <w:rPr>
          <w:rFonts w:ascii="Times New Roman" w:hAnsi="Times New Roman" w:cs="Times New Roman"/>
          <w:sz w:val="24"/>
          <w:szCs w:val="24"/>
          <w:lang w:val="sr-Cyrl-RS"/>
        </w:rPr>
        <w:t>ог универзитета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носе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редовну</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униформу</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током</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свих</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активности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које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организује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lang w:val="sr-Cyrl-RS"/>
        </w:rPr>
        <w:t>Универзитет</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Студенти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треће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и</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четврте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године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основних</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студија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редовну</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униформу</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носе</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у</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складу</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са</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општим</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rPr>
        <w:t>актом</w:t>
      </w:r>
      <w:r w:rsidRPr="00AC40F8">
        <w:rPr>
          <w:rFonts w:ascii="Times New Roman" w:hAnsi="Times New Roman" w:cs="Times New Roman"/>
          <w:sz w:val="24"/>
          <w:szCs w:val="24"/>
          <w:lang w:val="sr-Latn-RS"/>
        </w:rPr>
        <w:t xml:space="preserve"> </w:t>
      </w:r>
      <w:r w:rsidRPr="00AC40F8">
        <w:rPr>
          <w:rFonts w:ascii="Times New Roman" w:hAnsi="Times New Roman" w:cs="Times New Roman"/>
          <w:sz w:val="24"/>
          <w:szCs w:val="24"/>
          <w:lang w:val="sr-Cyrl-RS"/>
        </w:rPr>
        <w:t>Универзитета</w:t>
      </w:r>
      <w:r w:rsidRPr="00AC40F8">
        <w:rPr>
          <w:rFonts w:ascii="Times New Roman" w:hAnsi="Times New Roman" w:cs="Times New Roman"/>
          <w:sz w:val="24"/>
          <w:szCs w:val="24"/>
          <w:lang w:val="sr-Latn-RS"/>
        </w:rPr>
        <w:t xml:space="preserve">. </w:t>
      </w:r>
      <w:r w:rsidRPr="00A96C13">
        <w:rPr>
          <w:rFonts w:ascii="Times New Roman" w:hAnsi="Times New Roman" w:cs="Times New Roman"/>
          <w:sz w:val="24"/>
          <w:szCs w:val="24"/>
        </w:rPr>
        <w:t>Приликом</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обављања</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одређених</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активности</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студената</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дозвољен</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је</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другачији</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начин</w:t>
      </w:r>
      <w:r w:rsidRPr="00A96C13">
        <w:rPr>
          <w:rFonts w:ascii="Times New Roman" w:hAnsi="Times New Roman" w:cs="Times New Roman"/>
          <w:sz w:val="24"/>
          <w:szCs w:val="24"/>
          <w:lang w:val="sr-Latn-RS"/>
        </w:rPr>
        <w:t xml:space="preserve"> </w:t>
      </w:r>
      <w:r w:rsidR="00087E1A" w:rsidRPr="00A96C13">
        <w:rPr>
          <w:rFonts w:ascii="Times New Roman" w:hAnsi="Times New Roman" w:cs="Times New Roman"/>
          <w:sz w:val="24"/>
          <w:szCs w:val="24"/>
          <w:lang w:val="sr-Cyrl-RS"/>
        </w:rPr>
        <w:t>ношења униформе</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о</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чему</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одлучује</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lang w:val="sr-Cyrl-RS"/>
        </w:rPr>
        <w:t>ректор</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Криминалистичко</w:t>
      </w:r>
      <w:r w:rsidRPr="00A96C13">
        <w:rPr>
          <w:rFonts w:ascii="Times New Roman" w:hAnsi="Times New Roman" w:cs="Times New Roman"/>
          <w:sz w:val="24"/>
          <w:szCs w:val="24"/>
          <w:lang w:val="sr-Latn-RS"/>
        </w:rPr>
        <w:t>-</w:t>
      </w:r>
      <w:r w:rsidRPr="00A96C13">
        <w:rPr>
          <w:rFonts w:ascii="Times New Roman" w:hAnsi="Times New Roman" w:cs="Times New Roman"/>
          <w:sz w:val="24"/>
          <w:szCs w:val="24"/>
          <w:lang w:val="sr-Cyrl-RS"/>
        </w:rPr>
        <w:t xml:space="preserve">полицијског универзитета </w:t>
      </w:r>
      <w:r w:rsidRPr="00A96C13">
        <w:rPr>
          <w:rFonts w:ascii="Times New Roman" w:hAnsi="Times New Roman" w:cs="Times New Roman"/>
          <w:sz w:val="24"/>
          <w:szCs w:val="24"/>
        </w:rPr>
        <w:t>или</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лице</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које</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он</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за</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то</w:t>
      </w:r>
      <w:r w:rsidRPr="00A96C13">
        <w:rPr>
          <w:rFonts w:ascii="Times New Roman" w:hAnsi="Times New Roman" w:cs="Times New Roman"/>
          <w:sz w:val="24"/>
          <w:szCs w:val="24"/>
          <w:lang w:val="sr-Latn-RS"/>
        </w:rPr>
        <w:t xml:space="preserve"> </w:t>
      </w:r>
      <w:r w:rsidRPr="00A96C13">
        <w:rPr>
          <w:rFonts w:ascii="Times New Roman" w:hAnsi="Times New Roman" w:cs="Times New Roman"/>
          <w:sz w:val="24"/>
          <w:szCs w:val="24"/>
        </w:rPr>
        <w:t>овласти</w:t>
      </w:r>
      <w:r w:rsidRPr="00A96C13">
        <w:rPr>
          <w:rFonts w:ascii="Times New Roman" w:hAnsi="Times New Roman" w:cs="Times New Roman"/>
          <w:sz w:val="24"/>
          <w:szCs w:val="24"/>
          <w:lang w:val="sr-Latn-RS"/>
        </w:rPr>
        <w:t>.</w:t>
      </w:r>
    </w:p>
    <w:p w:rsidR="00B67EBE" w:rsidRPr="00A96C13" w:rsidRDefault="00B67EBE" w:rsidP="001333F2">
      <w:pPr>
        <w:spacing w:after="0" w:line="240" w:lineRule="auto"/>
        <w:ind w:firstLine="708"/>
        <w:jc w:val="both"/>
        <w:rPr>
          <w:rFonts w:ascii="Times New Roman" w:hAnsi="Times New Roman" w:cs="Times New Roman"/>
          <w:sz w:val="24"/>
          <w:szCs w:val="24"/>
          <w:lang w:val="sr-Cyrl-RS"/>
        </w:rPr>
      </w:pPr>
    </w:p>
    <w:p w:rsidR="002F0A2E" w:rsidRPr="00A96C13" w:rsidRDefault="00FF7ECF" w:rsidP="001333F2">
      <w:pPr>
        <w:spacing w:after="0" w:line="240" w:lineRule="auto"/>
        <w:jc w:val="center"/>
        <w:rPr>
          <w:rFonts w:ascii="Times New Roman" w:hAnsi="Times New Roman" w:cs="Times New Roman"/>
          <w:b/>
          <w:sz w:val="24"/>
          <w:szCs w:val="24"/>
          <w:lang w:val="sr-Cyrl-RS"/>
        </w:rPr>
      </w:pPr>
      <w:r w:rsidRPr="00A96C13">
        <w:rPr>
          <w:rFonts w:ascii="Times New Roman" w:hAnsi="Times New Roman" w:cs="Times New Roman"/>
          <w:b/>
          <w:sz w:val="24"/>
          <w:szCs w:val="24"/>
        </w:rPr>
        <w:t>Члан</w:t>
      </w:r>
      <w:r w:rsidRPr="00A96C13">
        <w:rPr>
          <w:rFonts w:ascii="Times New Roman" w:hAnsi="Times New Roman" w:cs="Times New Roman"/>
          <w:b/>
          <w:sz w:val="24"/>
          <w:szCs w:val="24"/>
          <w:lang w:val="sr-Latn-RS"/>
        </w:rPr>
        <w:t xml:space="preserve"> </w:t>
      </w:r>
      <w:r w:rsidR="00A61A49">
        <w:rPr>
          <w:rFonts w:ascii="Times New Roman" w:hAnsi="Times New Roman" w:cs="Times New Roman"/>
          <w:b/>
          <w:sz w:val="24"/>
          <w:szCs w:val="24"/>
          <w:lang w:val="sr-Cyrl-RS"/>
        </w:rPr>
        <w:t>21</w:t>
      </w:r>
      <w:r w:rsidR="00E30002" w:rsidRPr="00A96C13">
        <w:rPr>
          <w:rFonts w:ascii="Times New Roman" w:hAnsi="Times New Roman" w:cs="Times New Roman"/>
          <w:b/>
          <w:sz w:val="24"/>
          <w:szCs w:val="24"/>
          <w:lang w:val="sr-Cyrl-RS"/>
        </w:rPr>
        <w:t>.</w:t>
      </w:r>
    </w:p>
    <w:p w:rsidR="00BE7453" w:rsidRPr="00AC40F8" w:rsidRDefault="00524367" w:rsidP="001333F2">
      <w:pPr>
        <w:spacing w:after="0" w:line="240" w:lineRule="auto"/>
        <w:ind w:firstLine="708"/>
        <w:jc w:val="both"/>
        <w:rPr>
          <w:rFonts w:ascii="Times New Roman" w:hAnsi="Times New Roman" w:cs="Times New Roman"/>
          <w:bCs/>
          <w:sz w:val="24"/>
          <w:szCs w:val="24"/>
          <w:lang w:val="sr-Cyrl-CS"/>
        </w:rPr>
      </w:pPr>
      <w:r w:rsidRPr="00A96C13">
        <w:rPr>
          <w:rFonts w:ascii="Times New Roman" w:hAnsi="Times New Roman" w:cs="Times New Roman"/>
          <w:sz w:val="24"/>
          <w:szCs w:val="24"/>
          <w:lang w:val="sr-Cyrl-RS"/>
        </w:rPr>
        <w:t>Интервентну униформу полицијски службеници и припадници ватрогасно-</w:t>
      </w:r>
      <w:r w:rsidRPr="00AC40F8">
        <w:rPr>
          <w:rFonts w:ascii="Times New Roman" w:hAnsi="Times New Roman" w:cs="Times New Roman"/>
          <w:sz w:val="24"/>
          <w:szCs w:val="24"/>
          <w:lang w:val="sr-Cyrl-RS"/>
        </w:rPr>
        <w:t xml:space="preserve">спасилачких јединица носе приликом извршавања посебних безбедносних задатака, а нарочито: потрага и </w:t>
      </w:r>
      <w:r w:rsidR="00B67EBE" w:rsidRPr="00AC40F8">
        <w:rPr>
          <w:rFonts w:ascii="Times New Roman" w:hAnsi="Times New Roman" w:cs="Times New Roman"/>
          <w:sz w:val="24"/>
          <w:szCs w:val="24"/>
          <w:lang w:val="sr-Cyrl-RS"/>
        </w:rPr>
        <w:t>хапшења</w:t>
      </w:r>
      <w:r w:rsidRPr="00AC40F8">
        <w:rPr>
          <w:rFonts w:ascii="Times New Roman" w:hAnsi="Times New Roman" w:cs="Times New Roman"/>
          <w:sz w:val="24"/>
          <w:szCs w:val="24"/>
          <w:lang w:val="sr-Cyrl-RS"/>
        </w:rPr>
        <w:t xml:space="preserve"> учинилаца тежих кривичних дела, прегледа и претресања превозних средстава, граничне контроле, обезбеђења државне границе и </w:t>
      </w:r>
      <w:r w:rsidRPr="00AC40F8">
        <w:rPr>
          <w:rFonts w:ascii="Times New Roman" w:hAnsi="Times New Roman" w:cs="Times New Roman"/>
          <w:sz w:val="24"/>
          <w:szCs w:val="24"/>
        </w:rPr>
        <w:t>приликом спровођења компензаторних мер</w:t>
      </w:r>
      <w:r w:rsidRPr="00AC40F8">
        <w:rPr>
          <w:rFonts w:ascii="Times New Roman" w:hAnsi="Times New Roman" w:cs="Times New Roman"/>
          <w:sz w:val="24"/>
          <w:szCs w:val="24"/>
          <w:lang w:val="sr-Cyrl-RS"/>
        </w:rPr>
        <w:t xml:space="preserve">а и мобилних контрола, спречавања нарушавања и успостављања јавног реда и мира нарушеног у већем обиму, извршавања задатака интервентних јединица полиције (ИЈП), обраде лица места кривичних дела, учешћа у вршењу увиђаја и других предистражних и истражних радњи на терену, преговарања у кризним ситуацијама, </w:t>
      </w:r>
      <w:r w:rsidRPr="00AC40F8">
        <w:rPr>
          <w:rFonts w:ascii="Times New Roman" w:hAnsi="Times New Roman" w:cs="Times New Roman"/>
          <w:sz w:val="24"/>
          <w:szCs w:val="24"/>
          <w:lang w:val="sr-Cyrl-CS"/>
        </w:rPr>
        <w:t>приликом интервенисања на ванредним догађајима,</w:t>
      </w:r>
      <w:r w:rsidRPr="00AC40F8">
        <w:rPr>
          <w:rFonts w:ascii="Times New Roman" w:hAnsi="Times New Roman" w:cs="Times New Roman"/>
          <w:sz w:val="24"/>
          <w:szCs w:val="24"/>
          <w:lang w:val="sr-Cyrl-RS"/>
        </w:rPr>
        <w:t xml:space="preserve"> приликом обављања послова превентивне заштите, извођења стручне обуке и тактичих вежби и у другим случајевима када одреди руководилац организационе јединице</w:t>
      </w:r>
      <w:r w:rsidRPr="00AC40F8">
        <w:rPr>
          <w:rFonts w:ascii="Times New Roman" w:hAnsi="Times New Roman" w:cs="Times New Roman"/>
          <w:sz w:val="24"/>
          <w:szCs w:val="24"/>
          <w:lang w:val="sr-Latn-RS"/>
        </w:rPr>
        <w:t xml:space="preserve"> или </w:t>
      </w:r>
      <w:r w:rsidR="00BE7453" w:rsidRPr="00AC40F8">
        <w:rPr>
          <w:rFonts w:ascii="Times New Roman" w:hAnsi="Times New Roman" w:cs="Times New Roman"/>
          <w:bCs/>
          <w:sz w:val="24"/>
          <w:szCs w:val="24"/>
          <w:lang w:val="sr-Cyrl-CS"/>
        </w:rPr>
        <w:t>за полицијске службенике ангажоване у ИЈП командант ИЈП.</w:t>
      </w:r>
    </w:p>
    <w:p w:rsidR="00524367" w:rsidRPr="00AC40F8" w:rsidRDefault="00524367" w:rsidP="001333F2">
      <w:pPr>
        <w:spacing w:after="0" w:line="240" w:lineRule="auto"/>
        <w:ind w:firstLine="708"/>
        <w:jc w:val="both"/>
        <w:rPr>
          <w:rFonts w:ascii="Times New Roman" w:hAnsi="Times New Roman" w:cs="Times New Roman"/>
          <w:sz w:val="24"/>
          <w:szCs w:val="24"/>
        </w:rPr>
      </w:pPr>
      <w:r w:rsidRPr="00AC40F8">
        <w:rPr>
          <w:rFonts w:ascii="Times New Roman" w:hAnsi="Times New Roman" w:cs="Times New Roman"/>
          <w:sz w:val="24"/>
          <w:szCs w:val="24"/>
        </w:rPr>
        <w:t xml:space="preserve">Начин ношења интервентне униформе одређује руководилац организационе јединице или </w:t>
      </w:r>
      <w:r w:rsidR="00B67EBE" w:rsidRPr="00AC40F8">
        <w:rPr>
          <w:rFonts w:ascii="Times New Roman" w:hAnsi="Times New Roman" w:cs="Times New Roman"/>
          <w:sz w:val="24"/>
          <w:szCs w:val="24"/>
          <w:lang w:val="sr-Cyrl-RS"/>
        </w:rPr>
        <w:t xml:space="preserve">за </w:t>
      </w:r>
      <w:r w:rsidR="00FC10BB" w:rsidRPr="00AC40F8">
        <w:rPr>
          <w:rFonts w:ascii="Times New Roman" w:hAnsi="Times New Roman" w:cs="Times New Roman"/>
          <w:bCs/>
          <w:sz w:val="24"/>
          <w:szCs w:val="24"/>
          <w:lang w:val="sr-Cyrl-CS"/>
        </w:rPr>
        <w:t>по</w:t>
      </w:r>
      <w:r w:rsidR="00BE7453" w:rsidRPr="00AC40F8">
        <w:rPr>
          <w:rFonts w:ascii="Times New Roman" w:hAnsi="Times New Roman" w:cs="Times New Roman"/>
          <w:bCs/>
          <w:sz w:val="24"/>
          <w:szCs w:val="24"/>
          <w:lang w:val="sr-Cyrl-CS"/>
        </w:rPr>
        <w:t>лицијске службенике ангажоване у ИЈП командант ИЈП</w:t>
      </w:r>
      <w:r w:rsidRPr="00AC40F8">
        <w:rPr>
          <w:rFonts w:ascii="Times New Roman" w:hAnsi="Times New Roman" w:cs="Times New Roman"/>
          <w:sz w:val="24"/>
          <w:szCs w:val="24"/>
        </w:rPr>
        <w:t>, ако овом уредбом није друкчије одређено.</w:t>
      </w:r>
    </w:p>
    <w:p w:rsidR="00524367" w:rsidRPr="00AC40F8" w:rsidRDefault="00524367"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rPr>
        <w:t>Приликом извођења обуке носе се делови интервентне униформе који одговарају врсти и циљевима обуке, а по одлуци руководиоца надлежног за извођење обуке.</w:t>
      </w:r>
    </w:p>
    <w:p w:rsidR="00524367" w:rsidRPr="00AC40F8" w:rsidRDefault="00524367"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Интервентну униформу, по налогу руководиоца, носе полицијски службеници ЈЗЗ приликом обављања одређених послова спровођења Програма заштите учесника </w:t>
      </w:r>
      <w:r w:rsidR="00E35080">
        <w:rPr>
          <w:rFonts w:ascii="Times New Roman" w:hAnsi="Times New Roman" w:cs="Times New Roman"/>
          <w:sz w:val="24"/>
          <w:szCs w:val="24"/>
          <w:lang w:val="sr-Cyrl-RS"/>
        </w:rPr>
        <w:t>у кривичном поступку и примене х</w:t>
      </w:r>
      <w:r w:rsidRPr="00AC40F8">
        <w:rPr>
          <w:rFonts w:ascii="Times New Roman" w:hAnsi="Times New Roman" w:cs="Times New Roman"/>
          <w:sz w:val="24"/>
          <w:szCs w:val="24"/>
          <w:lang w:val="sr-Cyrl-RS"/>
        </w:rPr>
        <w:t>итних мера предвиђених законом.</w:t>
      </w:r>
    </w:p>
    <w:p w:rsidR="00524367" w:rsidRPr="00AC40F8" w:rsidRDefault="00524367" w:rsidP="001333F2">
      <w:pPr>
        <w:spacing w:after="0" w:line="240" w:lineRule="auto"/>
        <w:ind w:firstLine="708"/>
        <w:jc w:val="both"/>
        <w:rPr>
          <w:rFonts w:ascii="Times New Roman" w:hAnsi="Times New Roman" w:cs="Times New Roman"/>
          <w:sz w:val="24"/>
          <w:szCs w:val="24"/>
        </w:rPr>
      </w:pPr>
      <w:r w:rsidRPr="00AC40F8">
        <w:rPr>
          <w:rFonts w:ascii="Times New Roman" w:hAnsi="Times New Roman" w:cs="Times New Roman"/>
          <w:sz w:val="24"/>
          <w:szCs w:val="24"/>
        </w:rPr>
        <w:t xml:space="preserve">Одређене основне делове интервентне униформе у црној боји носе полицијски службеници </w:t>
      </w:r>
      <w:r w:rsidRPr="00AC40F8">
        <w:rPr>
          <w:rFonts w:ascii="Times New Roman" w:hAnsi="Times New Roman" w:cs="Times New Roman"/>
          <w:sz w:val="24"/>
          <w:szCs w:val="24"/>
          <w:lang w:val="sr-Cyrl-RS"/>
        </w:rPr>
        <w:t>ЈЗО</w:t>
      </w:r>
      <w:r w:rsidRPr="00AC40F8">
        <w:rPr>
          <w:rFonts w:ascii="Times New Roman" w:hAnsi="Times New Roman" w:cs="Times New Roman"/>
          <w:sz w:val="24"/>
          <w:szCs w:val="24"/>
        </w:rPr>
        <w:t>, који обављају послове пратиоца, возача, претходнице и приликом организовања контра-диверзионих прегледа.</w:t>
      </w:r>
    </w:p>
    <w:p w:rsidR="00524367" w:rsidRPr="00AC40F8" w:rsidRDefault="00524367"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rPr>
        <w:t xml:space="preserve">Одређене основне </w:t>
      </w:r>
      <w:r w:rsidRPr="00AC40F8">
        <w:rPr>
          <w:rFonts w:ascii="Times New Roman" w:hAnsi="Times New Roman" w:cs="Times New Roman"/>
          <w:sz w:val="24"/>
          <w:szCs w:val="24"/>
          <w:lang w:val="sr-Cyrl-RS"/>
        </w:rPr>
        <w:t xml:space="preserve">и додатне </w:t>
      </w:r>
      <w:r w:rsidRPr="00AC40F8">
        <w:rPr>
          <w:rFonts w:ascii="Times New Roman" w:hAnsi="Times New Roman" w:cs="Times New Roman"/>
          <w:sz w:val="24"/>
          <w:szCs w:val="24"/>
        </w:rPr>
        <w:t xml:space="preserve">делове интервентне униформе </w:t>
      </w:r>
      <w:r w:rsidRPr="00AC40F8">
        <w:rPr>
          <w:rFonts w:ascii="Times New Roman" w:hAnsi="Times New Roman" w:cs="Times New Roman"/>
          <w:sz w:val="24"/>
          <w:szCs w:val="24"/>
          <w:lang w:val="sr-Cyrl-RS"/>
        </w:rPr>
        <w:t>носе полицијски службеници граничне полиције који обављају послове сузбијања прекогранич</w:t>
      </w:r>
      <w:r w:rsidR="00D92421">
        <w:rPr>
          <w:rFonts w:ascii="Times New Roman" w:hAnsi="Times New Roman" w:cs="Times New Roman"/>
          <w:sz w:val="24"/>
          <w:szCs w:val="24"/>
          <w:lang w:val="sr-Cyrl-RS"/>
        </w:rPr>
        <w:t>ног криминала и криминалистичко-</w:t>
      </w:r>
      <w:r w:rsidRPr="00AC40F8">
        <w:rPr>
          <w:rFonts w:ascii="Times New Roman" w:hAnsi="Times New Roman" w:cs="Times New Roman"/>
          <w:sz w:val="24"/>
          <w:szCs w:val="24"/>
          <w:lang w:val="sr-Cyrl-RS"/>
        </w:rPr>
        <w:t xml:space="preserve">обавештајне послове, када се непосредно на терену ангажују за обављање послова из става 1. овог члана. </w:t>
      </w:r>
    </w:p>
    <w:p w:rsidR="00524367" w:rsidRPr="00AC40F8" w:rsidRDefault="00524367" w:rsidP="001333F2">
      <w:pPr>
        <w:spacing w:after="0" w:line="240" w:lineRule="auto"/>
        <w:ind w:firstLine="708"/>
        <w:jc w:val="both"/>
        <w:rPr>
          <w:rFonts w:ascii="Times New Roman" w:hAnsi="Times New Roman" w:cs="Times New Roman"/>
          <w:sz w:val="24"/>
          <w:szCs w:val="24"/>
          <w:lang w:val="sr-Latn-RS"/>
        </w:rPr>
      </w:pPr>
      <w:r w:rsidRPr="00AC40F8">
        <w:rPr>
          <w:rFonts w:ascii="Times New Roman" w:hAnsi="Times New Roman" w:cs="Times New Roman"/>
          <w:sz w:val="24"/>
          <w:szCs w:val="24"/>
        </w:rPr>
        <w:t>Додатни део интервентне униформе – камуфлажни комплет за снег носе полицијски службеници САЈ и Жандармерије за активности у руралним</w:t>
      </w:r>
      <w:r w:rsidRPr="00AC40F8">
        <w:rPr>
          <w:rFonts w:ascii="Times New Roman" w:hAnsi="Times New Roman" w:cs="Times New Roman"/>
          <w:sz w:val="24"/>
          <w:szCs w:val="24"/>
          <w:lang w:val="sr-Cyrl-RS"/>
        </w:rPr>
        <w:t xml:space="preserve"> </w:t>
      </w:r>
      <w:r w:rsidRPr="00AC40F8">
        <w:rPr>
          <w:rFonts w:ascii="Times New Roman" w:hAnsi="Times New Roman" w:cs="Times New Roman"/>
          <w:bCs/>
          <w:sz w:val="24"/>
          <w:szCs w:val="24"/>
          <w:lang w:val="sr-Cyrl-CS"/>
        </w:rPr>
        <w:t xml:space="preserve">и урбаним </w:t>
      </w:r>
      <w:r w:rsidRPr="00AC40F8">
        <w:rPr>
          <w:rFonts w:ascii="Times New Roman" w:hAnsi="Times New Roman" w:cs="Times New Roman"/>
          <w:sz w:val="24"/>
          <w:szCs w:val="24"/>
        </w:rPr>
        <w:t xml:space="preserve">срединама и </w:t>
      </w:r>
      <w:r w:rsidRPr="00AC40F8">
        <w:rPr>
          <w:rFonts w:ascii="Times New Roman" w:hAnsi="Times New Roman" w:cs="Times New Roman"/>
          <w:bCs/>
          <w:sz w:val="24"/>
          <w:szCs w:val="24"/>
          <w:lang w:val="sr-Cyrl-CS"/>
        </w:rPr>
        <w:t xml:space="preserve">по указаној потреби </w:t>
      </w:r>
      <w:r w:rsidRPr="00AC40F8">
        <w:rPr>
          <w:rFonts w:ascii="Times New Roman" w:hAnsi="Times New Roman" w:cs="Times New Roman"/>
          <w:sz w:val="24"/>
          <w:szCs w:val="24"/>
        </w:rPr>
        <w:t>полицијски службеници граничне полиције који обављају послове и задатке на обезбеђењу државне границе</w:t>
      </w:r>
      <w:r w:rsidRPr="00AC40F8">
        <w:rPr>
          <w:rFonts w:ascii="Times New Roman" w:hAnsi="Times New Roman" w:cs="Times New Roman"/>
          <w:sz w:val="24"/>
          <w:szCs w:val="24"/>
          <w:lang w:val="sr-Cyrl-RS"/>
        </w:rPr>
        <w:t xml:space="preserve"> или спроводе компензаторне мере и мобилне контроле. </w:t>
      </w:r>
    </w:p>
    <w:p w:rsidR="00524367" w:rsidRDefault="00524367" w:rsidP="001333F2">
      <w:pPr>
        <w:spacing w:after="0" w:line="240" w:lineRule="auto"/>
        <w:ind w:firstLine="708"/>
        <w:jc w:val="both"/>
        <w:rPr>
          <w:rFonts w:ascii="Times New Roman" w:hAnsi="Times New Roman" w:cs="Times New Roman"/>
          <w:sz w:val="24"/>
          <w:szCs w:val="24"/>
          <w:lang w:val="sr-Cyrl-CS"/>
        </w:rPr>
      </w:pPr>
      <w:r w:rsidRPr="00AC40F8">
        <w:rPr>
          <w:rFonts w:ascii="Times New Roman" w:hAnsi="Times New Roman" w:cs="Times New Roman"/>
          <w:sz w:val="24"/>
          <w:szCs w:val="24"/>
          <w:lang w:val="sr-Cyrl-CS"/>
        </w:rPr>
        <w:t>Додатне делове интервентне униформе припадници ватрогасно-спасилачких јединица носе приликом реаговања на ванредним догађајима на отвореном простору (ниско растиње, стрњи усеви, шумски пожари).</w:t>
      </w:r>
    </w:p>
    <w:p w:rsidR="00C711EE" w:rsidRDefault="00C711EE" w:rsidP="001B5E39">
      <w:pPr>
        <w:spacing w:after="0" w:line="240" w:lineRule="auto"/>
        <w:ind w:firstLine="708"/>
        <w:jc w:val="both"/>
        <w:rPr>
          <w:rFonts w:ascii="Times New Roman" w:hAnsi="Times New Roman" w:cs="Times New Roman"/>
          <w:sz w:val="24"/>
          <w:szCs w:val="24"/>
          <w:lang w:val="sr-Cyrl-RS"/>
        </w:rPr>
      </w:pPr>
    </w:p>
    <w:p w:rsidR="001B5E39" w:rsidRPr="00A96C13" w:rsidRDefault="001B5E39" w:rsidP="001B5E39">
      <w:pPr>
        <w:spacing w:after="0" w:line="240" w:lineRule="auto"/>
        <w:ind w:firstLine="708"/>
        <w:jc w:val="both"/>
        <w:rPr>
          <w:rFonts w:ascii="Times New Roman" w:hAnsi="Times New Roman" w:cs="Times New Roman"/>
          <w:sz w:val="24"/>
          <w:szCs w:val="24"/>
          <w:lang w:val="sr-Cyrl-RS"/>
        </w:rPr>
      </w:pPr>
      <w:r w:rsidRPr="00A96C13">
        <w:rPr>
          <w:rFonts w:ascii="Times New Roman" w:hAnsi="Times New Roman" w:cs="Times New Roman"/>
          <w:sz w:val="24"/>
          <w:szCs w:val="24"/>
          <w:lang w:val="sr-Cyrl-RS"/>
        </w:rPr>
        <w:t>Полазници осн</w:t>
      </w:r>
      <w:r w:rsidR="00087E1A" w:rsidRPr="00A96C13">
        <w:rPr>
          <w:rFonts w:ascii="Times New Roman" w:hAnsi="Times New Roman" w:cs="Times New Roman"/>
          <w:sz w:val="24"/>
          <w:szCs w:val="24"/>
          <w:lang w:val="sr-Cyrl-RS"/>
        </w:rPr>
        <w:t xml:space="preserve">овне полицијске обуке, </w:t>
      </w:r>
      <w:r w:rsidRPr="00A96C13">
        <w:rPr>
          <w:rFonts w:ascii="Times New Roman" w:hAnsi="Times New Roman" w:cs="Times New Roman"/>
          <w:sz w:val="24"/>
          <w:szCs w:val="24"/>
          <w:lang w:val="sr-Cyrl-RS"/>
        </w:rPr>
        <w:t>интервентну униформу носе приликом реализације теренске обуке</w:t>
      </w:r>
      <w:r w:rsidR="00087E1A" w:rsidRPr="00A96C13">
        <w:rPr>
          <w:rFonts w:ascii="Times New Roman" w:hAnsi="Times New Roman" w:cs="Times New Roman"/>
          <w:sz w:val="24"/>
          <w:szCs w:val="24"/>
          <w:lang w:val="sr-Cyrl-RS"/>
        </w:rPr>
        <w:t xml:space="preserve"> и по одлуци начелника Центра за полицијску обуку</w:t>
      </w:r>
      <w:r w:rsidR="00C478C6">
        <w:rPr>
          <w:rFonts w:ascii="Times New Roman" w:hAnsi="Times New Roman" w:cs="Times New Roman"/>
          <w:sz w:val="24"/>
          <w:szCs w:val="24"/>
          <w:lang w:val="sr-Cyrl-CS"/>
        </w:rPr>
        <w:t>,</w:t>
      </w:r>
      <w:r w:rsidR="00087E1A" w:rsidRPr="00A96C13">
        <w:rPr>
          <w:rFonts w:ascii="Times New Roman" w:hAnsi="Times New Roman" w:cs="Times New Roman"/>
          <w:sz w:val="24"/>
          <w:szCs w:val="24"/>
          <w:lang w:val="sr-Cyrl-RS"/>
        </w:rPr>
        <w:t xml:space="preserve"> а полазници основне обуке за припаднике ватрогасно-спасилачких јединица, интервентну униформу носе приликом реализације модуларне наставе и практичне обуке</w:t>
      </w:r>
      <w:r w:rsidRPr="00A96C13">
        <w:rPr>
          <w:rFonts w:ascii="Times New Roman" w:hAnsi="Times New Roman" w:cs="Times New Roman"/>
          <w:sz w:val="24"/>
          <w:szCs w:val="24"/>
          <w:lang w:val="sr-Cyrl-RS"/>
        </w:rPr>
        <w:t>.</w:t>
      </w:r>
    </w:p>
    <w:p w:rsidR="001400AE" w:rsidRPr="001C1D66" w:rsidRDefault="001B5E39" w:rsidP="001C1D66">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rPr>
        <w:t>Студенти основних студија Криминалистичко-полицијск</w:t>
      </w:r>
      <w:r w:rsidRPr="00AC40F8">
        <w:rPr>
          <w:rFonts w:ascii="Times New Roman" w:hAnsi="Times New Roman" w:cs="Times New Roman"/>
          <w:sz w:val="24"/>
          <w:szCs w:val="24"/>
          <w:lang w:val="sr-Cyrl-RS"/>
        </w:rPr>
        <w:t>ог</w:t>
      </w:r>
      <w:r w:rsidRPr="00AC40F8">
        <w:rPr>
          <w:rFonts w:ascii="Times New Roman" w:hAnsi="Times New Roman" w:cs="Times New Roman"/>
          <w:sz w:val="24"/>
          <w:szCs w:val="24"/>
        </w:rPr>
        <w:t xml:space="preserve"> </w:t>
      </w:r>
      <w:r w:rsidRPr="00AC40F8">
        <w:rPr>
          <w:rFonts w:ascii="Times New Roman" w:hAnsi="Times New Roman" w:cs="Times New Roman"/>
          <w:sz w:val="24"/>
          <w:szCs w:val="24"/>
          <w:lang w:val="sr-Cyrl-RS"/>
        </w:rPr>
        <w:t>универзитета</w:t>
      </w:r>
      <w:r w:rsidRPr="00AC40F8">
        <w:rPr>
          <w:rFonts w:ascii="Times New Roman" w:hAnsi="Times New Roman" w:cs="Times New Roman"/>
          <w:sz w:val="24"/>
          <w:szCs w:val="24"/>
        </w:rPr>
        <w:t xml:space="preserve"> носе интервентну униформу током реализације посебних облика наставе у теренским условима, извођења других видова стручне обуке, тактичких вежби и у другим случајевима када одреди ректор Криминалистичко-</w:t>
      </w:r>
      <w:r w:rsidR="001400AE">
        <w:rPr>
          <w:rFonts w:ascii="Times New Roman" w:hAnsi="Times New Roman" w:cs="Times New Roman"/>
          <w:sz w:val="24"/>
          <w:szCs w:val="24"/>
          <w:lang w:val="sr-Cyrl-RS"/>
        </w:rPr>
        <w:t>полицијског универзитета</w:t>
      </w:r>
      <w:r w:rsidRPr="00AC40F8">
        <w:rPr>
          <w:rFonts w:ascii="Times New Roman" w:hAnsi="Times New Roman" w:cs="Times New Roman"/>
          <w:sz w:val="24"/>
          <w:szCs w:val="24"/>
        </w:rPr>
        <w:t xml:space="preserve"> или лице које он за то овласти. Приликом извођења стручне обуке и тактичких вежби студената дозвољен је другачији начин </w:t>
      </w:r>
      <w:r w:rsidR="00087E1A" w:rsidRPr="00C478C6">
        <w:rPr>
          <w:rFonts w:ascii="Times New Roman" w:hAnsi="Times New Roman" w:cs="Times New Roman"/>
          <w:sz w:val="24"/>
          <w:szCs w:val="24"/>
          <w:lang w:val="sr-Cyrl-RS"/>
        </w:rPr>
        <w:t>ношења униформе</w:t>
      </w:r>
      <w:r w:rsidRPr="00AC40F8">
        <w:rPr>
          <w:rFonts w:ascii="Times New Roman" w:hAnsi="Times New Roman" w:cs="Times New Roman"/>
          <w:sz w:val="24"/>
          <w:szCs w:val="24"/>
        </w:rPr>
        <w:t xml:space="preserve"> о чему одлучује </w:t>
      </w:r>
      <w:r w:rsidRPr="00AC40F8">
        <w:rPr>
          <w:rFonts w:ascii="Times New Roman" w:hAnsi="Times New Roman" w:cs="Times New Roman"/>
          <w:sz w:val="24"/>
          <w:szCs w:val="24"/>
          <w:lang w:val="sr-Cyrl-RS"/>
        </w:rPr>
        <w:t xml:space="preserve">ректор </w:t>
      </w:r>
      <w:r w:rsidRPr="00AC40F8">
        <w:rPr>
          <w:rFonts w:ascii="Times New Roman" w:hAnsi="Times New Roman" w:cs="Times New Roman"/>
          <w:sz w:val="24"/>
          <w:szCs w:val="24"/>
        </w:rPr>
        <w:t>Криминалистичко-</w:t>
      </w:r>
      <w:r w:rsidRPr="00AC40F8">
        <w:rPr>
          <w:rFonts w:ascii="Times New Roman" w:hAnsi="Times New Roman" w:cs="Times New Roman"/>
          <w:sz w:val="24"/>
          <w:szCs w:val="24"/>
          <w:lang w:val="sr-Cyrl-RS"/>
        </w:rPr>
        <w:t>полицијског универзитета</w:t>
      </w:r>
      <w:r w:rsidRPr="00AC40F8">
        <w:rPr>
          <w:rFonts w:ascii="Times New Roman" w:hAnsi="Times New Roman" w:cs="Times New Roman"/>
          <w:sz w:val="24"/>
          <w:szCs w:val="24"/>
        </w:rPr>
        <w:t xml:space="preserve"> или лице које он за то овласти.</w:t>
      </w:r>
    </w:p>
    <w:p w:rsidR="001400AE" w:rsidRPr="00BC34ED" w:rsidRDefault="001400AE" w:rsidP="001333F2">
      <w:pPr>
        <w:spacing w:after="0" w:line="240" w:lineRule="auto"/>
        <w:jc w:val="both"/>
        <w:rPr>
          <w:rFonts w:ascii="Times New Roman" w:hAnsi="Times New Roman" w:cs="Times New Roman"/>
          <w:sz w:val="24"/>
          <w:szCs w:val="24"/>
          <w:lang w:val="sr-Cyrl-CS"/>
        </w:rPr>
      </w:pPr>
    </w:p>
    <w:p w:rsidR="002F0A2E" w:rsidRPr="00AC40F8" w:rsidRDefault="00FF7ECF"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lang w:val="sr-Cyrl-RS"/>
        </w:rPr>
        <w:t xml:space="preserve">Члан </w:t>
      </w:r>
      <w:r w:rsidR="00A61A49">
        <w:rPr>
          <w:rFonts w:ascii="Times New Roman" w:hAnsi="Times New Roman" w:cs="Times New Roman"/>
          <w:b/>
          <w:sz w:val="24"/>
          <w:szCs w:val="24"/>
          <w:lang w:val="sr-Latn-RS"/>
        </w:rPr>
        <w:t>22</w:t>
      </w:r>
      <w:r w:rsidR="00426FA6" w:rsidRPr="00AC40F8">
        <w:rPr>
          <w:rFonts w:ascii="Times New Roman" w:hAnsi="Times New Roman" w:cs="Times New Roman"/>
          <w:b/>
          <w:sz w:val="24"/>
          <w:szCs w:val="24"/>
          <w:lang w:val="sr-Cyrl-RS"/>
        </w:rPr>
        <w:t>.</w:t>
      </w:r>
    </w:p>
    <w:p w:rsidR="009C1538"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Свечана униформа</w:t>
      </w:r>
      <w:r w:rsidR="00A14A48" w:rsidRPr="00AC40F8">
        <w:rPr>
          <w:rFonts w:ascii="Times New Roman" w:hAnsi="Times New Roman" w:cs="Times New Roman"/>
          <w:sz w:val="24"/>
          <w:szCs w:val="24"/>
          <w:lang w:val="sr-Cyrl-RS"/>
        </w:rPr>
        <w:t xml:space="preserve"> </w:t>
      </w:r>
      <w:r w:rsidRPr="00AC40F8">
        <w:rPr>
          <w:rFonts w:ascii="Times New Roman" w:hAnsi="Times New Roman" w:cs="Times New Roman"/>
          <w:sz w:val="24"/>
          <w:szCs w:val="24"/>
          <w:lang w:val="sr-Cyrl-RS"/>
        </w:rPr>
        <w:t xml:space="preserve">носи се на </w:t>
      </w:r>
      <w:r w:rsidR="00E67C08" w:rsidRPr="00AC40F8">
        <w:rPr>
          <w:rFonts w:ascii="Times New Roman" w:hAnsi="Times New Roman" w:cs="Times New Roman"/>
          <w:sz w:val="24"/>
          <w:szCs w:val="24"/>
          <w:lang w:val="sr-Cyrl-RS"/>
        </w:rPr>
        <w:t xml:space="preserve">свечаностима, </w:t>
      </w:r>
      <w:r w:rsidRPr="00AC40F8">
        <w:rPr>
          <w:rFonts w:ascii="Times New Roman" w:hAnsi="Times New Roman" w:cs="Times New Roman"/>
          <w:sz w:val="24"/>
          <w:szCs w:val="24"/>
          <w:lang w:val="sr-Cyrl-RS"/>
        </w:rPr>
        <w:t xml:space="preserve">пријемима, </w:t>
      </w:r>
      <w:r w:rsidR="00E67C08" w:rsidRPr="00AC40F8">
        <w:rPr>
          <w:rFonts w:ascii="Times New Roman" w:hAnsi="Times New Roman" w:cs="Times New Roman"/>
          <w:sz w:val="24"/>
          <w:szCs w:val="24"/>
          <w:lang w:val="sr-Cyrl-RS"/>
        </w:rPr>
        <w:t xml:space="preserve">парадама, академијама, свечаним дочецима и испраћајима </w:t>
      </w:r>
      <w:r w:rsidRPr="00AC40F8">
        <w:rPr>
          <w:rFonts w:ascii="Times New Roman" w:hAnsi="Times New Roman" w:cs="Times New Roman"/>
          <w:sz w:val="24"/>
          <w:szCs w:val="24"/>
          <w:lang w:val="sr-Cyrl-RS"/>
        </w:rPr>
        <w:t xml:space="preserve">и у другим </w:t>
      </w:r>
      <w:r w:rsidR="00E67C08" w:rsidRPr="00AC40F8">
        <w:rPr>
          <w:rFonts w:ascii="Times New Roman" w:hAnsi="Times New Roman" w:cs="Times New Roman"/>
          <w:sz w:val="24"/>
          <w:szCs w:val="24"/>
          <w:lang w:val="sr-Cyrl-RS"/>
        </w:rPr>
        <w:t>свечаним</w:t>
      </w:r>
      <w:r w:rsidRPr="00AC40F8">
        <w:rPr>
          <w:rFonts w:ascii="Times New Roman" w:hAnsi="Times New Roman" w:cs="Times New Roman"/>
          <w:sz w:val="24"/>
          <w:szCs w:val="24"/>
          <w:lang w:val="sr-Cyrl-RS"/>
        </w:rPr>
        <w:t xml:space="preserve"> приликама.</w:t>
      </w:r>
    </w:p>
    <w:p w:rsidR="00A14A48" w:rsidRPr="00AC40F8" w:rsidRDefault="00E67C08"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Приликом </w:t>
      </w:r>
      <w:r w:rsidR="00FF7ECF" w:rsidRPr="00AC40F8">
        <w:rPr>
          <w:rFonts w:ascii="Times New Roman" w:hAnsi="Times New Roman" w:cs="Times New Roman"/>
          <w:sz w:val="24"/>
          <w:szCs w:val="24"/>
          <w:lang w:val="sr-Cyrl-RS"/>
        </w:rPr>
        <w:t>моторизоване свечане пратње и обезбеђивања одређених личности</w:t>
      </w:r>
      <w:r w:rsidRPr="00AC40F8">
        <w:rPr>
          <w:rFonts w:ascii="Times New Roman" w:hAnsi="Times New Roman" w:cs="Times New Roman"/>
          <w:sz w:val="24"/>
          <w:szCs w:val="24"/>
          <w:lang w:val="sr-Cyrl-RS"/>
        </w:rPr>
        <w:t xml:space="preserve">, мотоциклисти носе свечану униформу уз комбиновање са </w:t>
      </w:r>
      <w:r w:rsidR="00FF7ECF" w:rsidRPr="00AC40F8">
        <w:rPr>
          <w:rFonts w:ascii="Times New Roman" w:hAnsi="Times New Roman" w:cs="Times New Roman"/>
          <w:sz w:val="24"/>
          <w:szCs w:val="24"/>
          <w:lang w:val="sr-Cyrl-RS"/>
        </w:rPr>
        <w:t xml:space="preserve"> додатни</w:t>
      </w:r>
      <w:r w:rsidRPr="00AC40F8">
        <w:rPr>
          <w:rFonts w:ascii="Times New Roman" w:hAnsi="Times New Roman" w:cs="Times New Roman"/>
          <w:sz w:val="24"/>
          <w:szCs w:val="24"/>
          <w:lang w:val="sr-Cyrl-RS"/>
        </w:rPr>
        <w:t>м</w:t>
      </w:r>
      <w:r w:rsidR="00FF7ECF" w:rsidRPr="00AC40F8">
        <w:rPr>
          <w:rFonts w:ascii="Times New Roman" w:hAnsi="Times New Roman" w:cs="Times New Roman"/>
          <w:sz w:val="24"/>
          <w:szCs w:val="24"/>
          <w:lang w:val="sr-Cyrl-RS"/>
        </w:rPr>
        <w:t xml:space="preserve"> делови</w:t>
      </w:r>
      <w:r w:rsidRPr="00AC40F8">
        <w:rPr>
          <w:rFonts w:ascii="Times New Roman" w:hAnsi="Times New Roman" w:cs="Times New Roman"/>
          <w:sz w:val="24"/>
          <w:szCs w:val="24"/>
          <w:lang w:val="sr-Cyrl-RS"/>
        </w:rPr>
        <w:t>ма</w:t>
      </w:r>
      <w:r w:rsidR="00FF7ECF" w:rsidRPr="00AC40F8">
        <w:rPr>
          <w:rFonts w:ascii="Times New Roman" w:hAnsi="Times New Roman" w:cs="Times New Roman"/>
          <w:sz w:val="24"/>
          <w:szCs w:val="24"/>
          <w:lang w:val="sr-Cyrl-RS"/>
        </w:rPr>
        <w:t xml:space="preserve"> редовне униформе за мотоциклисте.</w:t>
      </w:r>
    </w:p>
    <w:p w:rsidR="00217BB3" w:rsidRPr="00AC40F8" w:rsidRDefault="00217BB3" w:rsidP="001333F2">
      <w:pPr>
        <w:spacing w:after="0" w:line="240" w:lineRule="auto"/>
        <w:ind w:firstLine="708"/>
        <w:jc w:val="both"/>
        <w:rPr>
          <w:rFonts w:ascii="Times New Roman" w:hAnsi="Times New Roman" w:cs="Times New Roman"/>
          <w:sz w:val="24"/>
          <w:szCs w:val="24"/>
          <w:lang w:val="sr-Cyrl-RS"/>
        </w:rPr>
      </w:pPr>
    </w:p>
    <w:p w:rsidR="002F0A2E" w:rsidRPr="00AC40F8" w:rsidRDefault="00FF7ECF"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lang w:val="sr-Cyrl-RS"/>
        </w:rPr>
        <w:t xml:space="preserve">Члан </w:t>
      </w:r>
      <w:r w:rsidR="00A05819">
        <w:rPr>
          <w:rFonts w:ascii="Times New Roman" w:hAnsi="Times New Roman" w:cs="Times New Roman"/>
          <w:b/>
          <w:sz w:val="24"/>
          <w:szCs w:val="24"/>
          <w:lang w:val="sr-Cyrl-RS"/>
        </w:rPr>
        <w:t>2</w:t>
      </w:r>
      <w:r w:rsidR="00A61A49">
        <w:rPr>
          <w:rFonts w:ascii="Times New Roman" w:hAnsi="Times New Roman" w:cs="Times New Roman"/>
          <w:b/>
          <w:sz w:val="24"/>
          <w:szCs w:val="24"/>
          <w:lang w:val="sr-Latn-RS"/>
        </w:rPr>
        <w:t>3</w:t>
      </w:r>
      <w:r w:rsidR="00426FA6" w:rsidRPr="00AC40F8">
        <w:rPr>
          <w:rFonts w:ascii="Times New Roman" w:hAnsi="Times New Roman" w:cs="Times New Roman"/>
          <w:b/>
          <w:sz w:val="24"/>
          <w:szCs w:val="24"/>
          <w:lang w:val="sr-Cyrl-RS"/>
        </w:rPr>
        <w:t>.</w:t>
      </w:r>
    </w:p>
    <w:p w:rsidR="002F0A2E"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Полицијски службен</w:t>
      </w:r>
      <w:r w:rsidR="00A317E6" w:rsidRPr="00AC40F8">
        <w:rPr>
          <w:rFonts w:ascii="Times New Roman" w:hAnsi="Times New Roman" w:cs="Times New Roman"/>
          <w:sz w:val="24"/>
          <w:szCs w:val="24"/>
          <w:lang w:val="sr-Cyrl-RS"/>
        </w:rPr>
        <w:t>ик</w:t>
      </w:r>
      <w:r w:rsidR="007A7EF3">
        <w:rPr>
          <w:rFonts w:ascii="Times New Roman" w:hAnsi="Times New Roman" w:cs="Times New Roman"/>
          <w:sz w:val="24"/>
          <w:szCs w:val="24"/>
          <w:lang w:val="sr-Cyrl-RS"/>
        </w:rPr>
        <w:t>,</w:t>
      </w:r>
      <w:r w:rsidR="00A317E6" w:rsidRPr="00AC40F8">
        <w:rPr>
          <w:rFonts w:ascii="Times New Roman" w:hAnsi="Times New Roman" w:cs="Times New Roman"/>
          <w:sz w:val="24"/>
          <w:szCs w:val="24"/>
          <w:lang w:val="sr-Cyrl-RS"/>
        </w:rPr>
        <w:t xml:space="preserve"> који се упућује на рад у иностранство</w:t>
      </w:r>
      <w:r w:rsidR="007A7EF3">
        <w:rPr>
          <w:rFonts w:ascii="Times New Roman" w:hAnsi="Times New Roman" w:cs="Times New Roman"/>
          <w:sz w:val="24"/>
          <w:szCs w:val="24"/>
          <w:lang w:val="sr-Cyrl-RS"/>
        </w:rPr>
        <w:t>,</w:t>
      </w:r>
      <w:r w:rsidR="00A317E6" w:rsidRPr="00AC40F8">
        <w:rPr>
          <w:rFonts w:ascii="Times New Roman" w:hAnsi="Times New Roman" w:cs="Times New Roman"/>
          <w:sz w:val="24"/>
          <w:szCs w:val="24"/>
          <w:lang w:val="sr-Cyrl-RS"/>
        </w:rPr>
        <w:t xml:space="preserve"> носи</w:t>
      </w:r>
      <w:r w:rsidRPr="00AC40F8">
        <w:rPr>
          <w:rFonts w:ascii="Times New Roman" w:hAnsi="Times New Roman" w:cs="Times New Roman"/>
          <w:sz w:val="24"/>
          <w:szCs w:val="24"/>
          <w:lang w:val="sr-Cyrl-RS"/>
        </w:rPr>
        <w:t xml:space="preserve"> униформу у случајевима када је то предвиђено међународним споразумом.</w:t>
      </w:r>
    </w:p>
    <w:p w:rsidR="002F0A2E"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Редовну, интервентну и свечану униформу полицијски службеник из става 1. овог члана може носити у иностранству и на основу претходне писане сагласности надлежних органа земље у коју се полицијски службеник упућује.</w:t>
      </w:r>
    </w:p>
    <w:p w:rsidR="002F0A2E"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Приликом пријема у дипломатско-конзуларном представништву Републике Србије полицијски службеник из става 1. овог члана носи свечану униформу.</w:t>
      </w:r>
    </w:p>
    <w:p w:rsidR="00217BB3" w:rsidRPr="00AC40F8" w:rsidRDefault="00217BB3" w:rsidP="001333F2">
      <w:pPr>
        <w:spacing w:after="0" w:line="240" w:lineRule="auto"/>
        <w:jc w:val="center"/>
        <w:rPr>
          <w:rFonts w:ascii="Times New Roman" w:hAnsi="Times New Roman" w:cs="Times New Roman"/>
          <w:sz w:val="24"/>
          <w:szCs w:val="24"/>
          <w:lang w:val="sr-Cyrl-RS"/>
        </w:rPr>
      </w:pPr>
    </w:p>
    <w:p w:rsidR="00095BEF" w:rsidRPr="00AC40F8" w:rsidRDefault="00095BEF"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lang w:val="sr-Cyrl-RS"/>
        </w:rPr>
        <w:t>Члан</w:t>
      </w:r>
      <w:r w:rsidR="00426FA6" w:rsidRPr="00AC40F8">
        <w:rPr>
          <w:rFonts w:ascii="Times New Roman" w:hAnsi="Times New Roman" w:cs="Times New Roman"/>
          <w:b/>
          <w:sz w:val="24"/>
          <w:szCs w:val="24"/>
          <w:lang w:val="sr-Cyrl-RS"/>
        </w:rPr>
        <w:t xml:space="preserve"> </w:t>
      </w:r>
      <w:r w:rsidRPr="00AC40F8">
        <w:rPr>
          <w:rFonts w:ascii="Times New Roman" w:hAnsi="Times New Roman" w:cs="Times New Roman"/>
          <w:b/>
          <w:sz w:val="24"/>
          <w:szCs w:val="24"/>
          <w:lang w:val="sr-Cyrl-RS"/>
        </w:rPr>
        <w:t>2</w:t>
      </w:r>
      <w:r w:rsidR="00A61A49">
        <w:rPr>
          <w:rFonts w:ascii="Times New Roman" w:hAnsi="Times New Roman" w:cs="Times New Roman"/>
          <w:b/>
          <w:sz w:val="24"/>
          <w:szCs w:val="24"/>
          <w:lang w:val="sr-Latn-RS"/>
        </w:rPr>
        <w:t>4</w:t>
      </w:r>
      <w:r w:rsidR="00426FA6" w:rsidRPr="00AC40F8">
        <w:rPr>
          <w:rFonts w:ascii="Times New Roman" w:hAnsi="Times New Roman" w:cs="Times New Roman"/>
          <w:b/>
          <w:sz w:val="24"/>
          <w:szCs w:val="24"/>
          <w:lang w:val="sr-Cyrl-RS"/>
        </w:rPr>
        <w:t>.</w:t>
      </w:r>
    </w:p>
    <w:p w:rsidR="00095BEF" w:rsidRPr="00AC40F8" w:rsidRDefault="00095BE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Униформа мора бити уредна и чиста.</w:t>
      </w:r>
    </w:p>
    <w:p w:rsidR="00095BEF" w:rsidRPr="00AC40F8" w:rsidRDefault="00095BE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Забрањено је прекрајање и мењање облика делова униформе, комбиновано ноше</w:t>
      </w:r>
      <w:r w:rsidR="009724E1">
        <w:rPr>
          <w:rFonts w:ascii="Times New Roman" w:hAnsi="Times New Roman" w:cs="Times New Roman"/>
          <w:sz w:val="24"/>
          <w:szCs w:val="24"/>
          <w:lang w:val="sr-Cyrl-RS"/>
        </w:rPr>
        <w:t>ње униформе и грађанског одела (</w:t>
      </w:r>
      <w:r w:rsidRPr="00AC40F8">
        <w:rPr>
          <w:rFonts w:ascii="Times New Roman" w:hAnsi="Times New Roman" w:cs="Times New Roman"/>
          <w:sz w:val="24"/>
          <w:szCs w:val="24"/>
          <w:lang w:val="sr-Cyrl-RS"/>
        </w:rPr>
        <w:t>осим по налогу надлежног руководиоца</w:t>
      </w:r>
      <w:r w:rsidR="009724E1">
        <w:rPr>
          <w:rFonts w:ascii="Times New Roman" w:hAnsi="Times New Roman" w:cs="Times New Roman"/>
          <w:sz w:val="24"/>
          <w:szCs w:val="24"/>
          <w:lang w:val="sr-Cyrl-RS"/>
        </w:rPr>
        <w:t xml:space="preserve"> за потребе оперативног рада)</w:t>
      </w:r>
      <w:r w:rsidRPr="00AC40F8">
        <w:rPr>
          <w:rFonts w:ascii="Times New Roman" w:hAnsi="Times New Roman" w:cs="Times New Roman"/>
          <w:sz w:val="24"/>
          <w:szCs w:val="24"/>
          <w:lang w:val="sr-Cyrl-RS"/>
        </w:rPr>
        <w:t>, као и ношење неформацијске униформе и опреме и друг</w:t>
      </w:r>
      <w:r w:rsidR="007A7EF3">
        <w:rPr>
          <w:rFonts w:ascii="Times New Roman" w:hAnsi="Times New Roman" w:cs="Times New Roman"/>
          <w:sz w:val="24"/>
          <w:szCs w:val="24"/>
          <w:lang w:val="sr-Cyrl-RS"/>
        </w:rPr>
        <w:t>их ознака осим прописаних овом у</w:t>
      </w:r>
      <w:r w:rsidRPr="00AC40F8">
        <w:rPr>
          <w:rFonts w:ascii="Times New Roman" w:hAnsi="Times New Roman" w:cs="Times New Roman"/>
          <w:sz w:val="24"/>
          <w:szCs w:val="24"/>
          <w:lang w:val="sr-Cyrl-RS"/>
        </w:rPr>
        <w:t>редбом.</w:t>
      </w:r>
    </w:p>
    <w:p w:rsidR="00095BEF" w:rsidRPr="00AC40F8" w:rsidRDefault="00095BE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Чинови на редовној и свечаној униформи носе се на раменом делу униформе, а на интервентној униформи на грудима.</w:t>
      </w:r>
    </w:p>
    <w:p w:rsidR="00095BEF" w:rsidRPr="00AC40F8" w:rsidRDefault="00095BE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Амблем организационе ј</w:t>
      </w:r>
      <w:r w:rsidR="007A7EF3">
        <w:rPr>
          <w:rFonts w:ascii="Times New Roman" w:hAnsi="Times New Roman" w:cs="Times New Roman"/>
          <w:sz w:val="24"/>
          <w:szCs w:val="24"/>
          <w:lang w:val="sr-Cyrl-RS"/>
        </w:rPr>
        <w:t xml:space="preserve">единице (ознака припадности) </w:t>
      </w:r>
      <w:r w:rsidRPr="00AC40F8">
        <w:rPr>
          <w:rFonts w:ascii="Times New Roman" w:hAnsi="Times New Roman" w:cs="Times New Roman"/>
          <w:sz w:val="24"/>
          <w:szCs w:val="24"/>
          <w:lang w:val="sr-Cyrl-RS"/>
        </w:rPr>
        <w:t xml:space="preserve">носи </w:t>
      </w:r>
      <w:r w:rsidR="007A7EF3">
        <w:rPr>
          <w:rFonts w:ascii="Times New Roman" w:hAnsi="Times New Roman" w:cs="Times New Roman"/>
          <w:sz w:val="24"/>
          <w:szCs w:val="24"/>
          <w:lang w:val="sr-Cyrl-RS"/>
        </w:rPr>
        <w:t xml:space="preserve">се </w:t>
      </w:r>
      <w:r w:rsidRPr="00AC40F8">
        <w:rPr>
          <w:rFonts w:ascii="Times New Roman" w:hAnsi="Times New Roman" w:cs="Times New Roman"/>
          <w:sz w:val="24"/>
          <w:szCs w:val="24"/>
          <w:lang w:val="sr-Cyrl-RS"/>
        </w:rPr>
        <w:t>на десној руци, а застава Републике Србије на левој руци.</w:t>
      </w:r>
    </w:p>
    <w:p w:rsidR="00095BEF" w:rsidRPr="00AC40F8" w:rsidRDefault="00095BE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Качкет и шапка носе се на такав начин да обод сунцобрана буде у висини обрва, тако да значка на њој </w:t>
      </w:r>
      <w:r w:rsidR="00E67C08" w:rsidRPr="00AC40F8">
        <w:rPr>
          <w:rFonts w:ascii="Times New Roman" w:hAnsi="Times New Roman" w:cs="Times New Roman"/>
          <w:sz w:val="24"/>
          <w:szCs w:val="24"/>
          <w:lang w:val="sr-Cyrl-RS"/>
        </w:rPr>
        <w:t>буде видљива.</w:t>
      </w:r>
    </w:p>
    <w:p w:rsidR="00095BEF" w:rsidRPr="00AC40F8" w:rsidRDefault="00095BEF" w:rsidP="001333F2">
      <w:pPr>
        <w:spacing w:after="0" w:line="240" w:lineRule="auto"/>
        <w:ind w:firstLine="708"/>
        <w:jc w:val="both"/>
        <w:rPr>
          <w:rFonts w:ascii="Times New Roman" w:hAnsi="Times New Roman" w:cs="Times New Roman"/>
          <w:bCs/>
          <w:sz w:val="24"/>
          <w:szCs w:val="24"/>
          <w:lang w:val="sr-Cyrl-CS"/>
        </w:rPr>
      </w:pPr>
      <w:r w:rsidRPr="00AC40F8">
        <w:rPr>
          <w:rFonts w:ascii="Times New Roman" w:hAnsi="Times New Roman" w:cs="Times New Roman"/>
          <w:sz w:val="24"/>
          <w:szCs w:val="24"/>
          <w:lang w:val="sr-Cyrl-RS"/>
        </w:rPr>
        <w:t xml:space="preserve">Беретка се носи на такав начин да значка на њој буде у висини средине левог ока </w:t>
      </w:r>
      <w:r w:rsidRPr="00AC40F8">
        <w:rPr>
          <w:rFonts w:ascii="Times New Roman" w:hAnsi="Times New Roman" w:cs="Times New Roman"/>
          <w:bCs/>
          <w:sz w:val="24"/>
          <w:szCs w:val="24"/>
          <w:lang w:val="sr-Cyrl-CS"/>
        </w:rPr>
        <w:t xml:space="preserve">а у Жандармерији у висини </w:t>
      </w:r>
      <w:r w:rsidR="00D07F35" w:rsidRPr="00AC40F8">
        <w:rPr>
          <w:rFonts w:ascii="Times New Roman" w:hAnsi="Times New Roman" w:cs="Times New Roman"/>
          <w:bCs/>
          <w:sz w:val="24"/>
          <w:szCs w:val="24"/>
          <w:lang w:val="sr-Latn-RS"/>
        </w:rPr>
        <w:t xml:space="preserve">средине </w:t>
      </w:r>
      <w:r w:rsidRPr="00AC40F8">
        <w:rPr>
          <w:rFonts w:ascii="Times New Roman" w:hAnsi="Times New Roman" w:cs="Times New Roman"/>
          <w:bCs/>
          <w:sz w:val="24"/>
          <w:szCs w:val="24"/>
          <w:lang w:val="sr-Cyrl-CS"/>
        </w:rPr>
        <w:t>десног ока.</w:t>
      </w:r>
    </w:p>
    <w:p w:rsidR="00B67EBE" w:rsidRPr="00AC40F8" w:rsidRDefault="00B67EBE"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bCs/>
          <w:sz w:val="24"/>
          <w:szCs w:val="24"/>
          <w:lang w:val="sr-Cyrl-CS"/>
        </w:rPr>
        <w:t xml:space="preserve">Плетена капа </w:t>
      </w:r>
      <w:r w:rsidR="00BE7453" w:rsidRPr="00AC40F8">
        <w:rPr>
          <w:rFonts w:ascii="Times New Roman" w:hAnsi="Times New Roman" w:cs="Times New Roman"/>
          <w:bCs/>
          <w:sz w:val="24"/>
          <w:szCs w:val="24"/>
          <w:lang w:val="sr-Cyrl-CS"/>
        </w:rPr>
        <w:t>се носи</w:t>
      </w:r>
      <w:r w:rsidRPr="00AC40F8">
        <w:rPr>
          <w:rFonts w:ascii="Times New Roman" w:hAnsi="Times New Roman" w:cs="Times New Roman"/>
          <w:bCs/>
          <w:sz w:val="24"/>
          <w:szCs w:val="24"/>
          <w:lang w:val="sr-Cyrl-CS"/>
        </w:rPr>
        <w:t xml:space="preserve"> </w:t>
      </w:r>
      <w:r w:rsidR="00BE7453" w:rsidRPr="00AC40F8">
        <w:rPr>
          <w:rFonts w:ascii="Times New Roman" w:hAnsi="Times New Roman" w:cs="Times New Roman"/>
          <w:bCs/>
          <w:sz w:val="24"/>
          <w:szCs w:val="24"/>
          <w:lang w:val="sr-Cyrl-CS"/>
        </w:rPr>
        <w:t xml:space="preserve">на </w:t>
      </w:r>
      <w:r w:rsidRPr="00AC40F8">
        <w:rPr>
          <w:rFonts w:ascii="Times New Roman" w:hAnsi="Times New Roman" w:cs="Times New Roman"/>
          <w:bCs/>
          <w:sz w:val="24"/>
          <w:szCs w:val="24"/>
          <w:lang w:val="sr-Cyrl-CS"/>
        </w:rPr>
        <w:t>такав начин да значка</w:t>
      </w:r>
      <w:r w:rsidR="00BE7453" w:rsidRPr="00AC40F8">
        <w:rPr>
          <w:rFonts w:ascii="Times New Roman" w:hAnsi="Times New Roman" w:cs="Times New Roman"/>
          <w:bCs/>
          <w:sz w:val="24"/>
          <w:szCs w:val="24"/>
          <w:lang w:val="sr-Cyrl-CS"/>
        </w:rPr>
        <w:t xml:space="preserve"> на њој</w:t>
      </w:r>
      <w:r w:rsidRPr="00AC40F8">
        <w:rPr>
          <w:rFonts w:ascii="Times New Roman" w:hAnsi="Times New Roman" w:cs="Times New Roman"/>
          <w:bCs/>
          <w:sz w:val="24"/>
          <w:szCs w:val="24"/>
          <w:lang w:val="sr-Cyrl-CS"/>
        </w:rPr>
        <w:t xml:space="preserve"> буде на средини чела.</w:t>
      </w:r>
      <w:r w:rsidR="00BE7453" w:rsidRPr="00AC40F8">
        <w:rPr>
          <w:rFonts w:ascii="Times New Roman" w:hAnsi="Times New Roman" w:cs="Times New Roman"/>
          <w:bCs/>
          <w:sz w:val="24"/>
          <w:szCs w:val="24"/>
          <w:lang w:val="sr-Cyrl-CS"/>
        </w:rPr>
        <w:t xml:space="preserve"> Одлуку о ношењу плетене капе доноси руководилац организационе јединице или за полицијске службенике ангажоване у ИЈП</w:t>
      </w:r>
      <w:r w:rsidRPr="00AC40F8">
        <w:rPr>
          <w:rFonts w:ascii="Times New Roman" w:hAnsi="Times New Roman" w:cs="Times New Roman"/>
          <w:bCs/>
          <w:sz w:val="24"/>
          <w:szCs w:val="24"/>
          <w:lang w:val="sr-Cyrl-CS"/>
        </w:rPr>
        <w:t xml:space="preserve"> </w:t>
      </w:r>
      <w:r w:rsidR="000F0298">
        <w:rPr>
          <w:rFonts w:ascii="Times New Roman" w:hAnsi="Times New Roman" w:cs="Times New Roman"/>
          <w:bCs/>
          <w:sz w:val="24"/>
          <w:szCs w:val="24"/>
          <w:lang w:val="sr-Cyrl-CS"/>
        </w:rPr>
        <w:t xml:space="preserve">˗ </w:t>
      </w:r>
      <w:r w:rsidR="00BE7453" w:rsidRPr="00AC40F8">
        <w:rPr>
          <w:rFonts w:ascii="Times New Roman" w:hAnsi="Times New Roman" w:cs="Times New Roman"/>
          <w:bCs/>
          <w:sz w:val="24"/>
          <w:szCs w:val="24"/>
          <w:lang w:val="sr-Cyrl-CS"/>
        </w:rPr>
        <w:t>командант ИЈП.</w:t>
      </w:r>
    </w:p>
    <w:p w:rsidR="005019DA" w:rsidRDefault="005019DA" w:rsidP="005019DA">
      <w:pPr>
        <w:spacing w:after="0" w:line="240" w:lineRule="auto"/>
        <w:jc w:val="both"/>
        <w:rPr>
          <w:rFonts w:ascii="Times New Roman" w:eastAsia="Times New Roman" w:hAnsi="Times New Roman" w:cs="Times New Roman"/>
          <w:sz w:val="24"/>
          <w:szCs w:val="24"/>
          <w:lang w:val="sr-Cyrl-RS" w:eastAsia="sr-Latn-RS"/>
        </w:rPr>
      </w:pPr>
    </w:p>
    <w:p w:rsidR="001016BB" w:rsidRDefault="001016BB" w:rsidP="005019DA">
      <w:pPr>
        <w:spacing w:after="0" w:line="240" w:lineRule="auto"/>
        <w:jc w:val="both"/>
        <w:rPr>
          <w:rFonts w:ascii="Times New Roman" w:eastAsia="Times New Roman" w:hAnsi="Times New Roman" w:cs="Times New Roman"/>
          <w:sz w:val="24"/>
          <w:szCs w:val="24"/>
          <w:lang w:val="sr-Cyrl-RS" w:eastAsia="sr-Latn-RS"/>
        </w:rPr>
      </w:pPr>
    </w:p>
    <w:p w:rsidR="001016BB" w:rsidRDefault="001016BB" w:rsidP="005019DA">
      <w:pPr>
        <w:spacing w:after="0" w:line="240" w:lineRule="auto"/>
        <w:jc w:val="both"/>
        <w:rPr>
          <w:rFonts w:ascii="Times New Roman" w:eastAsia="Times New Roman" w:hAnsi="Times New Roman" w:cs="Times New Roman"/>
          <w:sz w:val="24"/>
          <w:szCs w:val="24"/>
          <w:lang w:val="sr-Cyrl-RS" w:eastAsia="sr-Latn-RS"/>
        </w:rPr>
      </w:pPr>
    </w:p>
    <w:p w:rsidR="001016BB" w:rsidRDefault="001016BB" w:rsidP="005019DA">
      <w:pPr>
        <w:spacing w:after="0" w:line="240" w:lineRule="auto"/>
        <w:jc w:val="both"/>
        <w:rPr>
          <w:rFonts w:ascii="Times New Roman" w:eastAsia="Times New Roman" w:hAnsi="Times New Roman" w:cs="Times New Roman"/>
          <w:sz w:val="24"/>
          <w:szCs w:val="24"/>
          <w:lang w:val="sr-Cyrl-RS" w:eastAsia="sr-Latn-RS"/>
        </w:rPr>
      </w:pPr>
    </w:p>
    <w:p w:rsidR="005019DA" w:rsidRPr="00AC40F8" w:rsidRDefault="005019DA" w:rsidP="005019DA">
      <w:pPr>
        <w:spacing w:after="0" w:line="240" w:lineRule="auto"/>
        <w:jc w:val="center"/>
        <w:rPr>
          <w:rFonts w:ascii="Times New Roman" w:eastAsia="Times New Roman" w:hAnsi="Times New Roman" w:cs="Times New Roman"/>
          <w:b/>
          <w:sz w:val="24"/>
          <w:szCs w:val="24"/>
          <w:lang w:val="sr-Cyrl-RS" w:eastAsia="sr-Latn-RS"/>
        </w:rPr>
      </w:pPr>
      <w:r w:rsidRPr="00AC40F8">
        <w:rPr>
          <w:rFonts w:ascii="Times New Roman" w:eastAsia="Times New Roman" w:hAnsi="Times New Roman" w:cs="Times New Roman"/>
          <w:b/>
          <w:sz w:val="24"/>
          <w:szCs w:val="24"/>
          <w:lang w:val="sr-Cyrl-RS" w:eastAsia="sr-Latn-RS"/>
        </w:rPr>
        <w:t>Члан</w:t>
      </w:r>
      <w:r w:rsidR="00A05819">
        <w:rPr>
          <w:rFonts w:ascii="Times New Roman" w:eastAsia="Times New Roman" w:hAnsi="Times New Roman" w:cs="Times New Roman"/>
          <w:b/>
          <w:sz w:val="24"/>
          <w:szCs w:val="24"/>
          <w:lang w:val="sr-Cyrl-RS" w:eastAsia="sr-Latn-RS"/>
        </w:rPr>
        <w:t xml:space="preserve"> 2</w:t>
      </w:r>
      <w:r w:rsidR="00A61A49">
        <w:rPr>
          <w:rFonts w:ascii="Times New Roman" w:eastAsia="Times New Roman" w:hAnsi="Times New Roman" w:cs="Times New Roman"/>
          <w:b/>
          <w:sz w:val="24"/>
          <w:szCs w:val="24"/>
          <w:lang w:val="sr-Latn-RS" w:eastAsia="sr-Latn-RS"/>
        </w:rPr>
        <w:t>5</w:t>
      </w:r>
      <w:r w:rsidR="00130ABA">
        <w:rPr>
          <w:rFonts w:ascii="Times New Roman" w:eastAsia="Times New Roman" w:hAnsi="Times New Roman" w:cs="Times New Roman"/>
          <w:b/>
          <w:sz w:val="24"/>
          <w:szCs w:val="24"/>
          <w:lang w:val="sr-Cyrl-RS" w:eastAsia="sr-Latn-RS"/>
        </w:rPr>
        <w:t>.</w:t>
      </w:r>
    </w:p>
    <w:p w:rsidR="005019DA" w:rsidRPr="00AC40F8" w:rsidRDefault="005019DA" w:rsidP="000D4077">
      <w:pPr>
        <w:spacing w:after="0" w:line="240" w:lineRule="auto"/>
        <w:ind w:firstLine="708"/>
        <w:jc w:val="both"/>
        <w:rPr>
          <w:rFonts w:ascii="Times New Roman" w:eastAsia="Times New Roman" w:hAnsi="Times New Roman" w:cs="Times New Roman"/>
          <w:sz w:val="24"/>
          <w:szCs w:val="24"/>
          <w:lang w:val="sr-Cyrl-RS" w:eastAsia="sr-Latn-RS"/>
        </w:rPr>
      </w:pPr>
      <w:r w:rsidRPr="00AC40F8">
        <w:rPr>
          <w:rFonts w:ascii="Times New Roman" w:eastAsia="Times New Roman" w:hAnsi="Times New Roman" w:cs="Times New Roman"/>
          <w:sz w:val="24"/>
          <w:szCs w:val="24"/>
          <w:lang w:val="sr-Cyrl-RS" w:eastAsia="sr-Latn-RS"/>
        </w:rPr>
        <w:t>Полицијск</w:t>
      </w:r>
      <w:r w:rsidR="008325C3">
        <w:rPr>
          <w:rFonts w:ascii="Times New Roman" w:eastAsia="Times New Roman" w:hAnsi="Times New Roman" w:cs="Times New Roman"/>
          <w:sz w:val="24"/>
          <w:szCs w:val="24"/>
          <w:lang w:val="sr-Cyrl-RS" w:eastAsia="sr-Latn-RS"/>
        </w:rPr>
        <w:t xml:space="preserve">ом службенику није дозвољено ношење </w:t>
      </w:r>
      <w:r w:rsidRPr="008325C3">
        <w:rPr>
          <w:rFonts w:ascii="Times New Roman" w:eastAsia="Times New Roman" w:hAnsi="Times New Roman" w:cs="Times New Roman"/>
          <w:sz w:val="24"/>
          <w:szCs w:val="24"/>
          <w:lang w:val="sr-Cyrl-RS" w:eastAsia="sr-Latn-RS"/>
        </w:rPr>
        <w:t>ун</w:t>
      </w:r>
      <w:r w:rsidR="008325C3">
        <w:rPr>
          <w:rFonts w:ascii="Times New Roman" w:eastAsia="Times New Roman" w:hAnsi="Times New Roman" w:cs="Times New Roman"/>
          <w:sz w:val="24"/>
          <w:szCs w:val="24"/>
          <w:lang w:val="sr-Cyrl-RS" w:eastAsia="sr-Latn-RS"/>
        </w:rPr>
        <w:t>иформе</w:t>
      </w:r>
      <w:r w:rsidRPr="00AC40F8">
        <w:rPr>
          <w:rFonts w:ascii="Times New Roman" w:eastAsia="Times New Roman" w:hAnsi="Times New Roman" w:cs="Times New Roman"/>
          <w:sz w:val="24"/>
          <w:szCs w:val="24"/>
          <w:lang w:val="sr-Cyrl-RS" w:eastAsia="sr-Latn-RS"/>
        </w:rPr>
        <w:t xml:space="preserve"> </w:t>
      </w:r>
      <w:r w:rsidR="008325C3">
        <w:rPr>
          <w:rFonts w:ascii="Times New Roman" w:eastAsia="Times New Roman" w:hAnsi="Times New Roman" w:cs="Times New Roman"/>
          <w:sz w:val="24"/>
          <w:szCs w:val="24"/>
          <w:lang w:val="sr-Cyrl-RS" w:eastAsia="sr-Latn-RS"/>
        </w:rPr>
        <w:t xml:space="preserve">или делова униформе са ознакама када је </w:t>
      </w:r>
      <w:r w:rsidRPr="00AC40F8">
        <w:rPr>
          <w:rFonts w:ascii="Times New Roman" w:eastAsia="Times New Roman" w:hAnsi="Times New Roman" w:cs="Times New Roman"/>
          <w:sz w:val="24"/>
          <w:szCs w:val="24"/>
          <w:lang w:val="sr-Cyrl-RS" w:eastAsia="sr-Latn-RS"/>
        </w:rPr>
        <w:t>учесник јавног окупљања</w:t>
      </w:r>
      <w:r w:rsidR="00B1020A" w:rsidRPr="00AC40F8">
        <w:rPr>
          <w:rFonts w:ascii="Times New Roman" w:eastAsia="Times New Roman" w:hAnsi="Times New Roman" w:cs="Times New Roman"/>
          <w:sz w:val="24"/>
          <w:szCs w:val="24"/>
          <w:lang w:val="sr-Cyrl-RS" w:eastAsia="sr-Latn-RS"/>
        </w:rPr>
        <w:t xml:space="preserve"> (осим оних који се организују у складу са одредбама о штрајку)</w:t>
      </w:r>
      <w:r w:rsidRPr="00AC40F8">
        <w:rPr>
          <w:rFonts w:ascii="Times New Roman" w:eastAsia="Times New Roman" w:hAnsi="Times New Roman" w:cs="Times New Roman"/>
          <w:sz w:val="24"/>
          <w:szCs w:val="24"/>
          <w:lang w:val="sr-Cyrl-RS" w:eastAsia="sr-Latn-RS"/>
        </w:rPr>
        <w:t>, за време удаљења са рада, за време кори</w:t>
      </w:r>
      <w:r w:rsidR="00091735">
        <w:rPr>
          <w:rFonts w:ascii="Times New Roman" w:eastAsia="Times New Roman" w:hAnsi="Times New Roman" w:cs="Times New Roman"/>
          <w:sz w:val="24"/>
          <w:szCs w:val="24"/>
          <w:lang w:val="sr-Cyrl-RS" w:eastAsia="sr-Latn-RS"/>
        </w:rPr>
        <w:t>ш</w:t>
      </w:r>
      <w:r w:rsidRPr="00AC40F8">
        <w:rPr>
          <w:rFonts w:ascii="Times New Roman" w:eastAsia="Times New Roman" w:hAnsi="Times New Roman" w:cs="Times New Roman"/>
          <w:sz w:val="24"/>
          <w:szCs w:val="24"/>
          <w:lang w:val="sr-Cyrl-RS" w:eastAsia="sr-Latn-RS"/>
        </w:rPr>
        <w:t>ћења годиш</w:t>
      </w:r>
      <w:r w:rsidR="001F5DCA" w:rsidRPr="00AC40F8">
        <w:rPr>
          <w:rFonts w:ascii="Times New Roman" w:eastAsia="Times New Roman" w:hAnsi="Times New Roman" w:cs="Times New Roman"/>
          <w:sz w:val="24"/>
          <w:szCs w:val="24"/>
          <w:lang w:val="sr-Cyrl-RS" w:eastAsia="sr-Latn-RS"/>
        </w:rPr>
        <w:t>њ</w:t>
      </w:r>
      <w:r w:rsidR="008325C3">
        <w:rPr>
          <w:rFonts w:ascii="Times New Roman" w:eastAsia="Times New Roman" w:hAnsi="Times New Roman" w:cs="Times New Roman"/>
          <w:sz w:val="24"/>
          <w:szCs w:val="24"/>
          <w:lang w:val="sr-Cyrl-RS" w:eastAsia="sr-Latn-RS"/>
        </w:rPr>
        <w:t>ег одмора или за време привремене спречености за рад</w:t>
      </w:r>
      <w:r w:rsidRPr="00AC40F8">
        <w:rPr>
          <w:rFonts w:ascii="Times New Roman" w:eastAsia="Times New Roman" w:hAnsi="Times New Roman" w:cs="Times New Roman"/>
          <w:sz w:val="24"/>
          <w:szCs w:val="24"/>
          <w:lang w:val="sr-Cyrl-RS" w:eastAsia="sr-Latn-RS"/>
        </w:rPr>
        <w:t>.</w:t>
      </w:r>
    </w:p>
    <w:p w:rsidR="00A863BF" w:rsidRPr="00130ABA" w:rsidRDefault="00A863BF" w:rsidP="001333F2">
      <w:pPr>
        <w:spacing w:after="0" w:line="240" w:lineRule="auto"/>
        <w:ind w:firstLine="708"/>
        <w:jc w:val="both"/>
        <w:rPr>
          <w:rFonts w:ascii="Times New Roman" w:hAnsi="Times New Roman" w:cs="Times New Roman"/>
          <w:sz w:val="24"/>
          <w:szCs w:val="24"/>
          <w:lang w:val="sr-Cyrl-RS"/>
        </w:rPr>
      </w:pPr>
      <w:r w:rsidRPr="00130ABA">
        <w:rPr>
          <w:rFonts w:ascii="Times New Roman" w:hAnsi="Times New Roman" w:cs="Times New Roman"/>
          <w:sz w:val="24"/>
          <w:szCs w:val="24"/>
          <w:lang w:val="sr-Cyrl-RS"/>
        </w:rPr>
        <w:t>Приликом трајног премештаја полицијског службеника у статусу овлашћеног службеног лица који полицијске послове обавља у униформи на радно место које не</w:t>
      </w:r>
      <w:r w:rsidR="00A62309">
        <w:rPr>
          <w:rFonts w:ascii="Times New Roman" w:hAnsi="Times New Roman" w:cs="Times New Roman"/>
          <w:sz w:val="24"/>
          <w:szCs w:val="24"/>
          <w:lang w:val="sr-Cyrl-CS"/>
        </w:rPr>
        <w:t xml:space="preserve"> </w:t>
      </w:r>
      <w:r w:rsidRPr="00130ABA">
        <w:rPr>
          <w:rFonts w:ascii="Times New Roman" w:hAnsi="Times New Roman" w:cs="Times New Roman"/>
          <w:sz w:val="24"/>
          <w:szCs w:val="24"/>
          <w:lang w:val="sr-Cyrl-RS"/>
        </w:rPr>
        <w:t xml:space="preserve">захтева ношење униформе, полицијски службеник раздужује униформу, ознаке и додатну опрему, осим свечане униформе. </w:t>
      </w:r>
    </w:p>
    <w:p w:rsidR="00A863BF" w:rsidRPr="00AC40F8" w:rsidRDefault="00A863BF" w:rsidP="001333F2">
      <w:pPr>
        <w:spacing w:after="0" w:line="240" w:lineRule="auto"/>
        <w:ind w:firstLine="708"/>
        <w:jc w:val="both"/>
        <w:rPr>
          <w:rFonts w:ascii="Times New Roman" w:hAnsi="Times New Roman" w:cs="Times New Roman"/>
          <w:color w:val="0070C0"/>
          <w:sz w:val="24"/>
          <w:szCs w:val="24"/>
          <w:lang w:val="sr-Cyrl-RS"/>
        </w:rPr>
      </w:pPr>
      <w:r w:rsidRPr="00130ABA">
        <w:rPr>
          <w:rFonts w:ascii="Times New Roman" w:hAnsi="Times New Roman" w:cs="Times New Roman"/>
          <w:sz w:val="24"/>
          <w:szCs w:val="24"/>
          <w:lang w:val="sr-Cyrl-RS"/>
        </w:rPr>
        <w:t xml:space="preserve">Униформа, ознаке </w:t>
      </w:r>
      <w:r w:rsidR="001F5DCA" w:rsidRPr="00130ABA">
        <w:rPr>
          <w:rFonts w:ascii="Times New Roman" w:hAnsi="Times New Roman" w:cs="Times New Roman"/>
          <w:sz w:val="24"/>
          <w:szCs w:val="24"/>
          <w:lang w:val="sr-Cyrl-RS"/>
        </w:rPr>
        <w:t xml:space="preserve">и додатна опрема раздужују се и </w:t>
      </w:r>
      <w:r w:rsidRPr="00130ABA">
        <w:rPr>
          <w:rFonts w:ascii="Times New Roman" w:hAnsi="Times New Roman" w:cs="Times New Roman"/>
          <w:sz w:val="24"/>
          <w:szCs w:val="24"/>
          <w:lang w:val="sr-Cyrl-RS"/>
        </w:rPr>
        <w:t>приликом престанка радног односа.</w:t>
      </w:r>
    </w:p>
    <w:p w:rsidR="000D4077" w:rsidRPr="00314370" w:rsidRDefault="000D4077" w:rsidP="000D4077">
      <w:pPr>
        <w:spacing w:after="0" w:line="240" w:lineRule="auto"/>
        <w:ind w:firstLine="708"/>
        <w:jc w:val="both"/>
        <w:rPr>
          <w:rFonts w:ascii="Times New Roman" w:hAnsi="Times New Roman" w:cs="Times New Roman"/>
          <w:color w:val="000000" w:themeColor="text1"/>
          <w:sz w:val="24"/>
          <w:szCs w:val="24"/>
          <w:lang w:val="sr-Cyrl-RS"/>
        </w:rPr>
      </w:pPr>
      <w:r w:rsidRPr="008325C3">
        <w:rPr>
          <w:rFonts w:ascii="Times New Roman" w:eastAsia="Times New Roman" w:hAnsi="Times New Roman" w:cs="Times New Roman"/>
          <w:color w:val="000000" w:themeColor="text1"/>
          <w:sz w:val="24"/>
          <w:szCs w:val="24"/>
          <w:lang w:val="sr-Cyrl-RS" w:eastAsia="sr-Latn-RS"/>
        </w:rPr>
        <w:t xml:space="preserve">Ношење униформе у другачије сврхе од утврђених законом и овом уредбом сматра </w:t>
      </w:r>
      <w:r w:rsidR="00A61A49" w:rsidRPr="008325C3">
        <w:rPr>
          <w:rFonts w:ascii="Times New Roman" w:hAnsi="Times New Roman" w:cs="Times New Roman"/>
          <w:color w:val="000000" w:themeColor="text1"/>
          <w:sz w:val="24"/>
          <w:szCs w:val="24"/>
          <w:lang w:val="sr-Cyrl-RS"/>
        </w:rPr>
        <w:t>с</w:t>
      </w:r>
      <w:r w:rsidR="00314370" w:rsidRPr="008325C3">
        <w:rPr>
          <w:rFonts w:ascii="Times New Roman" w:hAnsi="Times New Roman" w:cs="Times New Roman"/>
          <w:color w:val="000000" w:themeColor="text1"/>
          <w:sz w:val="24"/>
          <w:szCs w:val="24"/>
          <w:lang w:val="sr-Cyrl-RS"/>
        </w:rPr>
        <w:t>е повредом службене дужности и</w:t>
      </w:r>
      <w:r w:rsidR="00A61A49" w:rsidRPr="008325C3">
        <w:rPr>
          <w:rFonts w:ascii="Times New Roman" w:hAnsi="Times New Roman" w:cs="Times New Roman"/>
          <w:color w:val="000000" w:themeColor="text1"/>
          <w:sz w:val="24"/>
          <w:szCs w:val="24"/>
          <w:lang w:val="sr-Cyrl-RS"/>
        </w:rPr>
        <w:t xml:space="preserve"> подлеже дисциплинској одговорности.</w:t>
      </w:r>
    </w:p>
    <w:p w:rsidR="001400AE" w:rsidRPr="00117B3C" w:rsidRDefault="001400AE" w:rsidP="001333F2">
      <w:pPr>
        <w:spacing w:after="0" w:line="240" w:lineRule="auto"/>
        <w:rPr>
          <w:rFonts w:ascii="Times New Roman" w:hAnsi="Times New Roman" w:cs="Times New Roman"/>
          <w:b/>
          <w:sz w:val="14"/>
          <w:szCs w:val="14"/>
          <w:lang w:val="sr-Cyrl-RS"/>
        </w:rPr>
      </w:pPr>
    </w:p>
    <w:p w:rsidR="002F0A2E" w:rsidRPr="00AC40F8" w:rsidRDefault="00FF7ECF"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rPr>
        <w:t>VI</w:t>
      </w:r>
      <w:r w:rsidR="00130ABA">
        <w:rPr>
          <w:rFonts w:ascii="Times New Roman" w:hAnsi="Times New Roman" w:cs="Times New Roman"/>
          <w:b/>
          <w:sz w:val="24"/>
          <w:szCs w:val="24"/>
          <w:lang w:val="sr-Latn-RS"/>
        </w:rPr>
        <w:t>I</w:t>
      </w:r>
      <w:r w:rsidRPr="00AC40F8">
        <w:rPr>
          <w:rFonts w:ascii="Times New Roman" w:hAnsi="Times New Roman" w:cs="Times New Roman"/>
          <w:b/>
          <w:sz w:val="24"/>
          <w:szCs w:val="24"/>
          <w:lang w:val="sr-Cyrl-RS"/>
        </w:rPr>
        <w:t>. ПРЕЛАЗНЕ И ЗАВРШНЕ ОДРЕДБЕ</w:t>
      </w:r>
    </w:p>
    <w:p w:rsidR="00217BB3" w:rsidRPr="00AC40F8" w:rsidRDefault="00217BB3" w:rsidP="001333F2">
      <w:pPr>
        <w:spacing w:after="0" w:line="240" w:lineRule="auto"/>
        <w:jc w:val="center"/>
        <w:rPr>
          <w:rFonts w:ascii="Times New Roman" w:hAnsi="Times New Roman" w:cs="Times New Roman"/>
          <w:sz w:val="24"/>
          <w:szCs w:val="24"/>
          <w:lang w:val="sr-Cyrl-RS"/>
        </w:rPr>
      </w:pPr>
    </w:p>
    <w:p w:rsidR="002F0A2E" w:rsidRPr="00AC40F8" w:rsidRDefault="00FF7ECF"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lang w:val="sr-Cyrl-RS"/>
        </w:rPr>
        <w:t>Члан 2</w:t>
      </w:r>
      <w:r w:rsidR="00A05819">
        <w:rPr>
          <w:rFonts w:ascii="Times New Roman" w:hAnsi="Times New Roman" w:cs="Times New Roman"/>
          <w:b/>
          <w:sz w:val="24"/>
          <w:szCs w:val="24"/>
          <w:lang w:val="sr-Latn-RS"/>
        </w:rPr>
        <w:t>6</w:t>
      </w:r>
      <w:r w:rsidRPr="00AC40F8">
        <w:rPr>
          <w:rFonts w:ascii="Times New Roman" w:hAnsi="Times New Roman" w:cs="Times New Roman"/>
          <w:b/>
          <w:sz w:val="24"/>
          <w:szCs w:val="24"/>
          <w:lang w:val="sr-Cyrl-RS"/>
        </w:rPr>
        <w:t>.</w:t>
      </w:r>
    </w:p>
    <w:p w:rsidR="002F0A2E" w:rsidRPr="00AC40F8"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До обезбеђивања, односно давања на употребу униформи, ознака и опреме који су израђени у складу са одредбама ове уредбе, полицијски службеници и припадници ватрогасно-спасилачких јединица дужни су да носе униформе, ознаке и опрему обезбеђену, односно дату на употребу и израђену сагласно прописима који су важили до дана ступања на снагу ове уредбе.</w:t>
      </w:r>
    </w:p>
    <w:p w:rsidR="002B5693" w:rsidRPr="00AC40F8" w:rsidRDefault="002B5693" w:rsidP="001333F2">
      <w:pPr>
        <w:spacing w:after="0" w:line="240" w:lineRule="auto"/>
        <w:jc w:val="center"/>
        <w:rPr>
          <w:rFonts w:ascii="Times New Roman" w:hAnsi="Times New Roman" w:cs="Times New Roman"/>
          <w:sz w:val="24"/>
          <w:szCs w:val="24"/>
          <w:lang w:val="sr-Cyrl-RS"/>
        </w:rPr>
      </w:pPr>
    </w:p>
    <w:p w:rsidR="002B5693" w:rsidRPr="00AC40F8" w:rsidRDefault="002B5693"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lang w:val="sr-Cyrl-RS"/>
        </w:rPr>
        <w:t xml:space="preserve">Члан </w:t>
      </w:r>
      <w:r w:rsidR="00A05819">
        <w:rPr>
          <w:rFonts w:ascii="Times New Roman" w:hAnsi="Times New Roman" w:cs="Times New Roman"/>
          <w:b/>
          <w:sz w:val="24"/>
          <w:szCs w:val="24"/>
          <w:lang w:val="sr-Cyrl-RS"/>
        </w:rPr>
        <w:t>2</w:t>
      </w:r>
      <w:r w:rsidR="00A05819">
        <w:rPr>
          <w:rFonts w:ascii="Times New Roman" w:hAnsi="Times New Roman" w:cs="Times New Roman"/>
          <w:b/>
          <w:sz w:val="24"/>
          <w:szCs w:val="24"/>
          <w:lang w:val="sr-Latn-RS"/>
        </w:rPr>
        <w:t>7</w:t>
      </w:r>
      <w:r w:rsidR="00E62F82" w:rsidRPr="00AC40F8">
        <w:rPr>
          <w:rFonts w:ascii="Times New Roman" w:hAnsi="Times New Roman" w:cs="Times New Roman"/>
          <w:b/>
          <w:sz w:val="24"/>
          <w:szCs w:val="24"/>
          <w:lang w:val="sr-Cyrl-RS"/>
        </w:rPr>
        <w:t>.</w:t>
      </w:r>
    </w:p>
    <w:p w:rsidR="00EC051B" w:rsidRPr="00AC40F8" w:rsidRDefault="00EC051B"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 xml:space="preserve">Набавка и занављање униформе, </w:t>
      </w:r>
      <w:r w:rsidR="00F81340">
        <w:rPr>
          <w:rFonts w:ascii="Times New Roman" w:hAnsi="Times New Roman" w:cs="Times New Roman"/>
          <w:sz w:val="24"/>
          <w:szCs w:val="24"/>
          <w:lang w:val="sr-Cyrl-RS"/>
        </w:rPr>
        <w:t xml:space="preserve">ознака и опреме прописане овом </w:t>
      </w:r>
      <w:r w:rsidR="00F81340">
        <w:rPr>
          <w:rFonts w:ascii="Times New Roman" w:hAnsi="Times New Roman" w:cs="Times New Roman"/>
          <w:sz w:val="24"/>
          <w:szCs w:val="24"/>
          <w:lang w:val="sr-Cyrl-CS"/>
        </w:rPr>
        <w:t>у</w:t>
      </w:r>
      <w:r w:rsidRPr="00AC40F8">
        <w:rPr>
          <w:rFonts w:ascii="Times New Roman" w:hAnsi="Times New Roman" w:cs="Times New Roman"/>
          <w:sz w:val="24"/>
          <w:szCs w:val="24"/>
          <w:lang w:val="sr-Cyrl-RS"/>
        </w:rPr>
        <w:t>редбом, спроводи се у складу са кадровским планом</w:t>
      </w:r>
      <w:r w:rsidR="00F81340">
        <w:rPr>
          <w:rFonts w:ascii="Times New Roman" w:hAnsi="Times New Roman" w:cs="Times New Roman"/>
          <w:sz w:val="24"/>
          <w:szCs w:val="24"/>
          <w:lang w:val="sr-Cyrl-RS"/>
        </w:rPr>
        <w:t xml:space="preserve"> и прописима којима се уређуј</w:t>
      </w:r>
      <w:r w:rsidR="00F81340">
        <w:rPr>
          <w:rFonts w:ascii="Times New Roman" w:hAnsi="Times New Roman" w:cs="Times New Roman"/>
          <w:sz w:val="24"/>
          <w:szCs w:val="24"/>
          <w:lang w:val="sr-Cyrl-CS"/>
        </w:rPr>
        <w:t>у</w:t>
      </w:r>
      <w:r w:rsidR="00E62F82" w:rsidRPr="00AC40F8">
        <w:rPr>
          <w:rFonts w:ascii="Times New Roman" w:hAnsi="Times New Roman" w:cs="Times New Roman"/>
          <w:sz w:val="24"/>
          <w:szCs w:val="24"/>
          <w:lang w:val="sr-Cyrl-RS"/>
        </w:rPr>
        <w:t xml:space="preserve"> </w:t>
      </w:r>
      <w:r w:rsidR="00494A7A">
        <w:rPr>
          <w:rFonts w:ascii="Times New Roman" w:hAnsi="Times New Roman" w:cs="Times New Roman"/>
          <w:sz w:val="24"/>
          <w:szCs w:val="24"/>
          <w:lang w:val="sr-Cyrl-RS"/>
        </w:rPr>
        <w:t>поступци</w:t>
      </w:r>
      <w:r w:rsidR="00D07DEF" w:rsidRPr="00AC40F8">
        <w:rPr>
          <w:rFonts w:ascii="Times New Roman" w:hAnsi="Times New Roman" w:cs="Times New Roman"/>
          <w:sz w:val="24"/>
          <w:szCs w:val="24"/>
          <w:lang w:val="sr-Cyrl-RS"/>
        </w:rPr>
        <w:t xml:space="preserve"> </w:t>
      </w:r>
      <w:r w:rsidR="00F81340">
        <w:rPr>
          <w:rFonts w:ascii="Times New Roman" w:hAnsi="Times New Roman" w:cs="Times New Roman"/>
          <w:sz w:val="24"/>
          <w:szCs w:val="24"/>
          <w:lang w:val="sr-Cyrl-RS"/>
        </w:rPr>
        <w:t>набавк</w:t>
      </w:r>
      <w:r w:rsidR="00F81340">
        <w:rPr>
          <w:rFonts w:ascii="Times New Roman" w:hAnsi="Times New Roman" w:cs="Times New Roman"/>
          <w:sz w:val="24"/>
          <w:szCs w:val="24"/>
          <w:lang w:val="sr-Cyrl-CS"/>
        </w:rPr>
        <w:t>е</w:t>
      </w:r>
      <w:r w:rsidRPr="00AC40F8">
        <w:rPr>
          <w:rFonts w:ascii="Times New Roman" w:hAnsi="Times New Roman" w:cs="Times New Roman"/>
          <w:sz w:val="24"/>
          <w:szCs w:val="24"/>
          <w:lang w:val="sr-Cyrl-RS"/>
        </w:rPr>
        <w:t>.</w:t>
      </w:r>
    </w:p>
    <w:p w:rsidR="00EC051B" w:rsidRPr="00AC40F8" w:rsidRDefault="00EC051B"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Замена оштећених делова униформе, ознака и опреме спроводи се на основу извештаја руководиоца организационе јединице.</w:t>
      </w:r>
    </w:p>
    <w:p w:rsidR="00426FA6" w:rsidRPr="00AC40F8" w:rsidRDefault="00426FA6" w:rsidP="001333F2">
      <w:pPr>
        <w:spacing w:after="0" w:line="240" w:lineRule="auto"/>
        <w:rPr>
          <w:rFonts w:ascii="Times New Roman" w:hAnsi="Times New Roman" w:cs="Times New Roman"/>
          <w:sz w:val="24"/>
          <w:szCs w:val="24"/>
          <w:lang w:val="sr-Cyrl-RS"/>
        </w:rPr>
      </w:pPr>
    </w:p>
    <w:p w:rsidR="002F0A2E" w:rsidRPr="00AC40F8" w:rsidRDefault="00A05819" w:rsidP="001333F2">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2</w:t>
      </w:r>
      <w:r>
        <w:rPr>
          <w:rFonts w:ascii="Times New Roman" w:hAnsi="Times New Roman" w:cs="Times New Roman"/>
          <w:b/>
          <w:sz w:val="24"/>
          <w:szCs w:val="24"/>
          <w:lang w:val="sr-Latn-RS"/>
        </w:rPr>
        <w:t>8</w:t>
      </w:r>
      <w:r w:rsidR="00FF7ECF" w:rsidRPr="00AC40F8">
        <w:rPr>
          <w:rFonts w:ascii="Times New Roman" w:hAnsi="Times New Roman" w:cs="Times New Roman"/>
          <w:b/>
          <w:sz w:val="24"/>
          <w:szCs w:val="24"/>
          <w:lang w:val="sr-Cyrl-RS"/>
        </w:rPr>
        <w:t>.</w:t>
      </w:r>
    </w:p>
    <w:p w:rsidR="00E62F82" w:rsidRPr="00AC40F8" w:rsidRDefault="00FF7ECF" w:rsidP="001333F2">
      <w:pPr>
        <w:pStyle w:val="odluka-zakon"/>
        <w:shd w:val="clear" w:color="auto" w:fill="FFFFFF"/>
        <w:spacing w:before="0" w:beforeAutospacing="0" w:after="0" w:afterAutospacing="0"/>
        <w:ind w:firstLine="708"/>
        <w:jc w:val="both"/>
        <w:rPr>
          <w:bCs/>
          <w:lang w:val="sr-Cyrl-RS"/>
        </w:rPr>
      </w:pPr>
      <w:r w:rsidRPr="00AC40F8">
        <w:rPr>
          <w:lang w:val="sr-Cyrl-RS"/>
        </w:rPr>
        <w:t xml:space="preserve">Даном ступања на снагу ове уредбе </w:t>
      </w:r>
      <w:r w:rsidR="00E62F82" w:rsidRPr="00AC40F8">
        <w:rPr>
          <w:lang w:val="sr-Cyrl-RS"/>
        </w:rPr>
        <w:t xml:space="preserve">престаје да важи </w:t>
      </w:r>
      <w:r w:rsidR="00E62F82" w:rsidRPr="00AC40F8">
        <w:rPr>
          <w:bCs/>
          <w:lang w:val="sr-Cyrl-RS"/>
        </w:rPr>
        <w:t xml:space="preserve">Уредба </w:t>
      </w:r>
      <w:r w:rsidR="00E62F82" w:rsidRPr="00AC40F8">
        <w:rPr>
          <w:bCs/>
        </w:rPr>
        <w:t>o</w:t>
      </w:r>
      <w:r w:rsidR="00E62F82" w:rsidRPr="00AC40F8">
        <w:rPr>
          <w:bCs/>
          <w:lang w:val="sr-Cyrl-RS"/>
        </w:rPr>
        <w:t xml:space="preserve"> униформи, ознакама и опреми полицијских службеника („</w:t>
      </w:r>
      <w:r w:rsidR="00E35080">
        <w:rPr>
          <w:lang w:val="sr-Cyrl-RS"/>
        </w:rPr>
        <w:t>Службени гласник РС</w:t>
      </w:r>
      <w:r w:rsidR="00E35080" w:rsidRPr="00AC40F8">
        <w:rPr>
          <w:lang w:val="sr-Cyrl-RS"/>
        </w:rPr>
        <w:t>”</w:t>
      </w:r>
      <w:r w:rsidR="00E62F82" w:rsidRPr="00AC40F8">
        <w:rPr>
          <w:lang w:val="sr-Cyrl-RS"/>
        </w:rPr>
        <w:t>, бр. 27/17 и 60/17).</w:t>
      </w:r>
    </w:p>
    <w:p w:rsidR="00DC21A7" w:rsidRPr="00AC40F8" w:rsidRDefault="00DC21A7" w:rsidP="001333F2">
      <w:pPr>
        <w:spacing w:after="0" w:line="240" w:lineRule="auto"/>
        <w:ind w:firstLine="708"/>
        <w:jc w:val="both"/>
        <w:rPr>
          <w:rFonts w:ascii="Times New Roman" w:hAnsi="Times New Roman" w:cs="Times New Roman"/>
          <w:sz w:val="24"/>
          <w:szCs w:val="24"/>
          <w:lang w:val="sr-Cyrl-RS"/>
        </w:rPr>
      </w:pPr>
    </w:p>
    <w:p w:rsidR="002F0A2E" w:rsidRPr="00AC40F8" w:rsidRDefault="00E62F82" w:rsidP="001333F2">
      <w:pPr>
        <w:spacing w:after="0" w:line="240" w:lineRule="auto"/>
        <w:jc w:val="center"/>
        <w:rPr>
          <w:rFonts w:ascii="Times New Roman" w:hAnsi="Times New Roman" w:cs="Times New Roman"/>
          <w:b/>
          <w:sz w:val="24"/>
          <w:szCs w:val="24"/>
          <w:lang w:val="sr-Cyrl-RS"/>
        </w:rPr>
      </w:pPr>
      <w:r w:rsidRPr="00AC40F8">
        <w:rPr>
          <w:rFonts w:ascii="Times New Roman" w:hAnsi="Times New Roman" w:cs="Times New Roman"/>
          <w:b/>
          <w:sz w:val="24"/>
          <w:szCs w:val="24"/>
          <w:lang w:val="sr-Cyrl-RS"/>
        </w:rPr>
        <w:t xml:space="preserve">Члан </w:t>
      </w:r>
      <w:r w:rsidR="00A05819">
        <w:rPr>
          <w:rFonts w:ascii="Times New Roman" w:hAnsi="Times New Roman" w:cs="Times New Roman"/>
          <w:b/>
          <w:sz w:val="24"/>
          <w:szCs w:val="24"/>
          <w:lang w:val="sr-Cyrl-RS"/>
        </w:rPr>
        <w:t>2</w:t>
      </w:r>
      <w:r w:rsidR="00A05819">
        <w:rPr>
          <w:rFonts w:ascii="Times New Roman" w:hAnsi="Times New Roman" w:cs="Times New Roman"/>
          <w:b/>
          <w:sz w:val="24"/>
          <w:szCs w:val="24"/>
          <w:lang w:val="sr-Latn-RS"/>
        </w:rPr>
        <w:t>9</w:t>
      </w:r>
      <w:r w:rsidR="00FF7ECF" w:rsidRPr="00AC40F8">
        <w:rPr>
          <w:rFonts w:ascii="Times New Roman" w:hAnsi="Times New Roman" w:cs="Times New Roman"/>
          <w:b/>
          <w:sz w:val="24"/>
          <w:szCs w:val="24"/>
          <w:lang w:val="sr-Cyrl-RS"/>
        </w:rPr>
        <w:t>.</w:t>
      </w:r>
    </w:p>
    <w:p w:rsidR="002F0A2E" w:rsidRPr="001333F2" w:rsidRDefault="00FF7ECF" w:rsidP="001333F2">
      <w:pPr>
        <w:spacing w:after="0" w:line="240" w:lineRule="auto"/>
        <w:ind w:firstLine="708"/>
        <w:jc w:val="both"/>
        <w:rPr>
          <w:rFonts w:ascii="Times New Roman" w:hAnsi="Times New Roman" w:cs="Times New Roman"/>
          <w:sz w:val="24"/>
          <w:szCs w:val="24"/>
          <w:lang w:val="sr-Cyrl-RS"/>
        </w:rPr>
      </w:pPr>
      <w:r w:rsidRPr="00AC40F8">
        <w:rPr>
          <w:rFonts w:ascii="Times New Roman" w:hAnsi="Times New Roman" w:cs="Times New Roman"/>
          <w:sz w:val="24"/>
          <w:szCs w:val="24"/>
          <w:lang w:val="sr-Cyrl-RS"/>
        </w:rPr>
        <w:t>Ова уредба ступа на снагу осмог дана од дана објављивања у „Службеном гласнику Републике Србије”.</w:t>
      </w:r>
    </w:p>
    <w:p w:rsidR="001C1D66" w:rsidRPr="00117B3C" w:rsidRDefault="001C1D66" w:rsidP="001333F2">
      <w:pPr>
        <w:spacing w:after="0" w:line="240" w:lineRule="auto"/>
        <w:jc w:val="both"/>
        <w:rPr>
          <w:rFonts w:ascii="Times New Roman" w:hAnsi="Times New Roman" w:cs="Times New Roman"/>
          <w:sz w:val="10"/>
          <w:szCs w:val="10"/>
          <w:lang w:val="sr-Cyrl-RS"/>
        </w:rPr>
      </w:pPr>
    </w:p>
    <w:p w:rsidR="001016BB" w:rsidRPr="001016BB" w:rsidRDefault="001016BB" w:rsidP="001016BB">
      <w:pPr>
        <w:spacing w:after="0" w:line="240" w:lineRule="auto"/>
        <w:rPr>
          <w:rFonts w:ascii="Times New Roman" w:hAnsi="Times New Roman" w:cs="Times New Roman"/>
          <w:color w:val="000000"/>
          <w:sz w:val="24"/>
          <w:szCs w:val="24"/>
          <w:lang w:val="sr-Cyrl-CS"/>
        </w:rPr>
      </w:pPr>
      <w:r w:rsidRPr="001016BB">
        <w:rPr>
          <w:rFonts w:ascii="Times New Roman" w:hAnsi="Times New Roman" w:cs="Times New Roman"/>
          <w:color w:val="000000"/>
          <w:sz w:val="24"/>
          <w:szCs w:val="24"/>
          <w:lang w:val="sr-Cyrl-CS"/>
        </w:rPr>
        <w:t xml:space="preserve">05 Број: </w:t>
      </w:r>
      <w:r>
        <w:rPr>
          <w:rFonts w:ascii="Times New Roman" w:hAnsi="Times New Roman" w:cs="Times New Roman"/>
          <w:color w:val="000000"/>
          <w:sz w:val="24"/>
          <w:szCs w:val="24"/>
          <w:lang w:val="sr-Latn-RS"/>
        </w:rPr>
        <w:t>110</w:t>
      </w:r>
      <w:r w:rsidRPr="001016BB">
        <w:rPr>
          <w:rFonts w:ascii="Times New Roman" w:hAnsi="Times New Roman" w:cs="Times New Roman"/>
          <w:color w:val="000000"/>
          <w:sz w:val="24"/>
          <w:szCs w:val="24"/>
          <w:lang w:val="sr-Cyrl-CS"/>
        </w:rPr>
        <w:t>-</w:t>
      </w:r>
      <w:r>
        <w:rPr>
          <w:rFonts w:ascii="Times New Roman" w:hAnsi="Times New Roman" w:cs="Times New Roman"/>
          <w:color w:val="000000"/>
          <w:sz w:val="24"/>
          <w:szCs w:val="24"/>
          <w:lang w:val="sr-Latn-RS"/>
        </w:rPr>
        <w:t>4885</w:t>
      </w:r>
      <w:r w:rsidRPr="001016BB">
        <w:rPr>
          <w:rFonts w:ascii="Times New Roman" w:hAnsi="Times New Roman" w:cs="Times New Roman"/>
          <w:color w:val="000000"/>
          <w:sz w:val="24"/>
          <w:szCs w:val="24"/>
          <w:lang w:val="sr-Cyrl-CS"/>
        </w:rPr>
        <w:t>/</w:t>
      </w:r>
      <w:r>
        <w:rPr>
          <w:rFonts w:ascii="Times New Roman" w:hAnsi="Times New Roman" w:cs="Times New Roman"/>
          <w:sz w:val="24"/>
          <w:szCs w:val="24"/>
          <w:lang w:val="sr-Cyrl-CS"/>
        </w:rPr>
        <w:t>2019</w:t>
      </w:r>
    </w:p>
    <w:p w:rsidR="001016BB" w:rsidRPr="001016BB" w:rsidRDefault="001016BB" w:rsidP="001016BB">
      <w:pPr>
        <w:spacing w:after="0" w:line="240" w:lineRule="auto"/>
        <w:rPr>
          <w:rFonts w:ascii="Times New Roman" w:hAnsi="Times New Roman" w:cs="Times New Roman"/>
          <w:sz w:val="24"/>
          <w:szCs w:val="24"/>
          <w:lang w:val="sr-Latn-CS"/>
        </w:rPr>
      </w:pPr>
      <w:r w:rsidRPr="001016BB">
        <w:rPr>
          <w:rFonts w:ascii="Times New Roman" w:hAnsi="Times New Roman" w:cs="Times New Roman"/>
          <w:sz w:val="24"/>
          <w:szCs w:val="24"/>
          <w:lang w:val="sr-Cyrl-CS"/>
        </w:rPr>
        <w:t>У</w:t>
      </w:r>
      <w:r w:rsidRPr="001016BB">
        <w:rPr>
          <w:rFonts w:ascii="Times New Roman" w:hAnsi="Times New Roman" w:cs="Times New Roman"/>
          <w:sz w:val="24"/>
          <w:szCs w:val="24"/>
          <w:lang w:val="sr-Latn-CS"/>
        </w:rPr>
        <w:t xml:space="preserve"> </w:t>
      </w:r>
      <w:r w:rsidRPr="001016BB">
        <w:rPr>
          <w:rFonts w:ascii="Times New Roman" w:hAnsi="Times New Roman" w:cs="Times New Roman"/>
          <w:sz w:val="24"/>
          <w:szCs w:val="24"/>
          <w:lang w:val="sr-Cyrl-CS"/>
        </w:rPr>
        <w:t>Београду</w:t>
      </w:r>
      <w:r w:rsidRPr="001016BB">
        <w:rPr>
          <w:rFonts w:ascii="Times New Roman" w:hAnsi="Times New Roman" w:cs="Times New Roman"/>
          <w:sz w:val="24"/>
          <w:szCs w:val="24"/>
          <w:lang w:val="sr-Latn-CS"/>
        </w:rPr>
        <w:t>,</w:t>
      </w:r>
      <w:r w:rsidRPr="001016BB">
        <w:rPr>
          <w:rFonts w:ascii="Times New Roman" w:hAnsi="Times New Roman" w:cs="Times New Roman"/>
          <w:sz w:val="24"/>
          <w:szCs w:val="24"/>
          <w:lang w:val="sr-Cyrl-RS"/>
        </w:rPr>
        <w:t xml:space="preserve"> </w:t>
      </w:r>
      <w:r>
        <w:rPr>
          <w:rFonts w:ascii="Times New Roman" w:hAnsi="Times New Roman" w:cs="Times New Roman"/>
          <w:sz w:val="24"/>
          <w:szCs w:val="24"/>
          <w:lang w:val="sr-Latn-RS"/>
        </w:rPr>
        <w:t xml:space="preserve">16. </w:t>
      </w:r>
      <w:r>
        <w:rPr>
          <w:rFonts w:ascii="Times New Roman" w:hAnsi="Times New Roman" w:cs="Times New Roman"/>
          <w:sz w:val="24"/>
          <w:szCs w:val="24"/>
          <w:lang w:val="sr-Cyrl-RS"/>
        </w:rPr>
        <w:t>маја</w:t>
      </w:r>
      <w:r>
        <w:rPr>
          <w:rFonts w:ascii="Times New Roman" w:hAnsi="Times New Roman" w:cs="Times New Roman"/>
          <w:sz w:val="24"/>
          <w:szCs w:val="24"/>
          <w:lang w:val="sr-Latn-RS"/>
        </w:rPr>
        <w:t xml:space="preserve"> </w:t>
      </w:r>
      <w:r w:rsidRPr="001016BB">
        <w:rPr>
          <w:rFonts w:ascii="Times New Roman" w:hAnsi="Times New Roman" w:cs="Times New Roman"/>
          <w:sz w:val="24"/>
          <w:szCs w:val="24"/>
          <w:lang w:val="sr-Latn-CS"/>
        </w:rPr>
        <w:t>201</w:t>
      </w:r>
      <w:r>
        <w:rPr>
          <w:rFonts w:ascii="Times New Roman" w:hAnsi="Times New Roman" w:cs="Times New Roman"/>
          <w:sz w:val="24"/>
          <w:szCs w:val="24"/>
          <w:lang w:val="sr-Cyrl-CS"/>
        </w:rPr>
        <w:t>9</w:t>
      </w:r>
      <w:r w:rsidRPr="001016BB">
        <w:rPr>
          <w:rFonts w:ascii="Times New Roman" w:hAnsi="Times New Roman" w:cs="Times New Roman"/>
          <w:sz w:val="24"/>
          <w:szCs w:val="24"/>
          <w:lang w:val="sr-Latn-CS"/>
        </w:rPr>
        <w:t xml:space="preserve">. </w:t>
      </w:r>
      <w:r w:rsidRPr="001016BB">
        <w:rPr>
          <w:rFonts w:ascii="Times New Roman" w:hAnsi="Times New Roman" w:cs="Times New Roman"/>
          <w:sz w:val="24"/>
          <w:szCs w:val="24"/>
          <w:lang w:val="sr-Cyrl-CS"/>
        </w:rPr>
        <w:t>године</w:t>
      </w:r>
    </w:p>
    <w:p w:rsidR="001016BB" w:rsidRPr="00117B3C" w:rsidRDefault="001016BB" w:rsidP="001016BB">
      <w:pPr>
        <w:spacing w:after="0" w:line="240" w:lineRule="auto"/>
        <w:rPr>
          <w:rFonts w:ascii="Times New Roman" w:hAnsi="Times New Roman" w:cs="Times New Roman"/>
          <w:sz w:val="16"/>
          <w:szCs w:val="16"/>
          <w:lang w:val="sr-Cyrl-CS"/>
        </w:rPr>
      </w:pPr>
    </w:p>
    <w:p w:rsidR="001016BB" w:rsidRDefault="001016BB" w:rsidP="001016BB">
      <w:pPr>
        <w:pStyle w:val="1tekst"/>
        <w:spacing w:before="0" w:after="0"/>
        <w:ind w:firstLine="0"/>
        <w:jc w:val="center"/>
        <w:rPr>
          <w:spacing w:val="40"/>
          <w:szCs w:val="24"/>
          <w:lang w:val="sr-Cyrl-CS"/>
        </w:rPr>
      </w:pPr>
      <w:r w:rsidRPr="001016BB">
        <w:rPr>
          <w:spacing w:val="40"/>
          <w:szCs w:val="24"/>
          <w:lang w:val="sr-Cyrl-CS"/>
        </w:rPr>
        <w:t>В</w:t>
      </w:r>
      <w:r w:rsidRPr="001016BB">
        <w:rPr>
          <w:spacing w:val="40"/>
          <w:szCs w:val="24"/>
          <w:lang w:val="sr-Latn-CS"/>
        </w:rPr>
        <w:t xml:space="preserve"> </w:t>
      </w:r>
      <w:r w:rsidRPr="001016BB">
        <w:rPr>
          <w:spacing w:val="40"/>
          <w:szCs w:val="24"/>
          <w:lang w:val="sr-Cyrl-CS"/>
        </w:rPr>
        <w:t>Л</w:t>
      </w:r>
      <w:r w:rsidRPr="001016BB">
        <w:rPr>
          <w:spacing w:val="40"/>
          <w:szCs w:val="24"/>
          <w:lang w:val="sr-Latn-CS"/>
        </w:rPr>
        <w:t xml:space="preserve"> </w:t>
      </w:r>
      <w:r w:rsidRPr="001016BB">
        <w:rPr>
          <w:spacing w:val="40"/>
          <w:szCs w:val="24"/>
          <w:lang w:val="sr-Cyrl-CS"/>
        </w:rPr>
        <w:t>А</w:t>
      </w:r>
      <w:r w:rsidRPr="001016BB">
        <w:rPr>
          <w:spacing w:val="40"/>
          <w:szCs w:val="24"/>
          <w:lang w:val="sr-Latn-CS"/>
        </w:rPr>
        <w:t xml:space="preserve"> </w:t>
      </w:r>
      <w:r w:rsidRPr="001016BB">
        <w:rPr>
          <w:spacing w:val="40"/>
          <w:szCs w:val="24"/>
          <w:lang w:val="sr-Cyrl-CS"/>
        </w:rPr>
        <w:t>Д</w:t>
      </w:r>
      <w:r w:rsidRPr="001016BB">
        <w:rPr>
          <w:spacing w:val="40"/>
          <w:szCs w:val="24"/>
          <w:lang w:val="sr-Latn-CS"/>
        </w:rPr>
        <w:t xml:space="preserve"> </w:t>
      </w:r>
      <w:r w:rsidRPr="001016BB">
        <w:rPr>
          <w:spacing w:val="40"/>
          <w:szCs w:val="24"/>
          <w:lang w:val="sr-Cyrl-CS"/>
        </w:rPr>
        <w:t>А</w:t>
      </w:r>
    </w:p>
    <w:p w:rsidR="00117B3C" w:rsidRDefault="00117B3C" w:rsidP="001016BB">
      <w:pPr>
        <w:pStyle w:val="1tekst"/>
        <w:spacing w:before="0" w:after="0"/>
        <w:ind w:firstLine="0"/>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117B3C" w:rsidRPr="00117B3C" w:rsidTr="007B020F">
        <w:tc>
          <w:tcPr>
            <w:tcW w:w="4360" w:type="dxa"/>
          </w:tcPr>
          <w:p w:rsidR="00117B3C" w:rsidRPr="00117B3C" w:rsidRDefault="00117B3C" w:rsidP="007B020F">
            <w:pPr>
              <w:pStyle w:val="Footer"/>
              <w:jc w:val="center"/>
              <w:rPr>
                <w:rFonts w:ascii="Times New Roman" w:hAnsi="Times New Roman"/>
                <w:sz w:val="23"/>
                <w:szCs w:val="23"/>
                <w:lang w:val="ru-RU"/>
              </w:rPr>
            </w:pPr>
            <w:r w:rsidRPr="00117B3C">
              <w:rPr>
                <w:rFonts w:ascii="Times New Roman" w:hAnsi="Times New Roman"/>
                <w:sz w:val="23"/>
                <w:szCs w:val="23"/>
                <w:lang w:val="ru-RU"/>
              </w:rPr>
              <w:t>Тачност преписа оверава</w:t>
            </w:r>
          </w:p>
          <w:p w:rsidR="00117B3C" w:rsidRPr="00117B3C" w:rsidRDefault="00117B3C" w:rsidP="007B020F">
            <w:pPr>
              <w:pStyle w:val="Footer"/>
              <w:jc w:val="center"/>
              <w:rPr>
                <w:rFonts w:ascii="Times New Roman" w:hAnsi="Times New Roman"/>
                <w:sz w:val="23"/>
                <w:szCs w:val="23"/>
                <w:lang w:val="ru-RU"/>
              </w:rPr>
            </w:pPr>
            <w:r w:rsidRPr="00117B3C">
              <w:rPr>
                <w:rFonts w:ascii="Times New Roman" w:hAnsi="Times New Roman"/>
                <w:sz w:val="23"/>
                <w:szCs w:val="23"/>
                <w:lang w:val="ru-RU"/>
              </w:rPr>
              <w:t>ГЕНЕРАЛН</w:t>
            </w:r>
            <w:r w:rsidRPr="00117B3C">
              <w:rPr>
                <w:rFonts w:ascii="Times New Roman" w:hAnsi="Times New Roman"/>
                <w:sz w:val="23"/>
                <w:szCs w:val="23"/>
                <w:lang w:val="sr-Cyrl-CS"/>
              </w:rPr>
              <w:t>И</w:t>
            </w:r>
            <w:r w:rsidRPr="00117B3C">
              <w:rPr>
                <w:rFonts w:ascii="Times New Roman" w:hAnsi="Times New Roman"/>
                <w:sz w:val="23"/>
                <w:szCs w:val="23"/>
                <w:lang w:val="ru-RU"/>
              </w:rPr>
              <w:t xml:space="preserve"> СЕКРЕТАР</w:t>
            </w:r>
          </w:p>
          <w:p w:rsidR="00117B3C" w:rsidRPr="00117B3C" w:rsidRDefault="00117B3C" w:rsidP="007B020F">
            <w:pPr>
              <w:rPr>
                <w:rFonts w:ascii="Times New Roman" w:hAnsi="Times New Roman" w:cs="Times New Roman"/>
                <w:sz w:val="23"/>
                <w:szCs w:val="23"/>
                <w:lang w:val="ru-RU"/>
              </w:rPr>
            </w:pPr>
          </w:p>
          <w:p w:rsidR="00117B3C" w:rsidRPr="00117B3C" w:rsidRDefault="00117B3C" w:rsidP="007B020F">
            <w:pPr>
              <w:jc w:val="center"/>
              <w:rPr>
                <w:rFonts w:ascii="Times New Roman" w:hAnsi="Times New Roman" w:cs="Times New Roman"/>
                <w:sz w:val="23"/>
                <w:szCs w:val="23"/>
                <w:lang w:val="ru-RU"/>
              </w:rPr>
            </w:pPr>
            <w:r w:rsidRPr="00117B3C">
              <w:rPr>
                <w:rFonts w:ascii="Times New Roman" w:hAnsi="Times New Roman" w:cs="Times New Roman"/>
                <w:sz w:val="23"/>
                <w:szCs w:val="23"/>
                <w:lang w:val="ru-RU"/>
              </w:rPr>
              <w:t>Новак Недић</w:t>
            </w:r>
          </w:p>
        </w:tc>
        <w:tc>
          <w:tcPr>
            <w:tcW w:w="4360" w:type="dxa"/>
          </w:tcPr>
          <w:p w:rsidR="00117B3C" w:rsidRPr="00117B3C" w:rsidRDefault="00117B3C" w:rsidP="007B020F">
            <w:pPr>
              <w:jc w:val="center"/>
              <w:rPr>
                <w:rFonts w:ascii="Times New Roman" w:hAnsi="Times New Roman" w:cs="Times New Roman"/>
                <w:sz w:val="23"/>
                <w:szCs w:val="23"/>
                <w:lang w:val="ru-RU"/>
              </w:rPr>
            </w:pPr>
          </w:p>
          <w:p w:rsidR="00117B3C" w:rsidRPr="00117B3C" w:rsidRDefault="00117B3C" w:rsidP="007B020F">
            <w:pPr>
              <w:jc w:val="center"/>
              <w:rPr>
                <w:rFonts w:ascii="Times New Roman" w:hAnsi="Times New Roman" w:cs="Times New Roman"/>
                <w:sz w:val="23"/>
                <w:szCs w:val="23"/>
                <w:lang w:val="ru-RU"/>
              </w:rPr>
            </w:pPr>
            <w:r w:rsidRPr="00117B3C">
              <w:rPr>
                <w:rFonts w:ascii="Times New Roman" w:hAnsi="Times New Roman" w:cs="Times New Roman"/>
                <w:sz w:val="23"/>
                <w:szCs w:val="23"/>
                <w:lang w:val="ru-RU"/>
              </w:rPr>
              <w:t>ПРЕДСЕДНИК</w:t>
            </w:r>
          </w:p>
          <w:p w:rsidR="00117B3C" w:rsidRPr="00117B3C" w:rsidRDefault="00117B3C" w:rsidP="007B020F">
            <w:pPr>
              <w:pStyle w:val="Footer"/>
              <w:jc w:val="center"/>
              <w:rPr>
                <w:rFonts w:ascii="Times New Roman" w:hAnsi="Times New Roman"/>
                <w:sz w:val="23"/>
                <w:szCs w:val="23"/>
                <w:lang w:val="ru-RU"/>
              </w:rPr>
            </w:pPr>
          </w:p>
          <w:p w:rsidR="00117B3C" w:rsidRPr="00117B3C" w:rsidRDefault="00117B3C" w:rsidP="007B020F">
            <w:pPr>
              <w:pStyle w:val="Footer"/>
              <w:jc w:val="center"/>
              <w:rPr>
                <w:rFonts w:ascii="Times New Roman" w:hAnsi="Times New Roman"/>
                <w:sz w:val="23"/>
                <w:szCs w:val="23"/>
                <w:lang w:val="ru-RU"/>
              </w:rPr>
            </w:pPr>
            <w:r w:rsidRPr="00117B3C">
              <w:rPr>
                <w:rFonts w:ascii="Times New Roman" w:hAnsi="Times New Roman"/>
                <w:sz w:val="23"/>
                <w:szCs w:val="23"/>
                <w:lang w:val="ru-RU"/>
              </w:rPr>
              <w:t>Ана Брнабић, с.р.</w:t>
            </w:r>
          </w:p>
        </w:tc>
      </w:tr>
    </w:tbl>
    <w:p w:rsidR="00DC21A7" w:rsidRPr="001016BB" w:rsidRDefault="00DC21A7" w:rsidP="00117B3C">
      <w:pPr>
        <w:tabs>
          <w:tab w:val="left" w:pos="6026"/>
        </w:tabs>
        <w:spacing w:after="0" w:line="240" w:lineRule="auto"/>
        <w:rPr>
          <w:rFonts w:ascii="Times New Roman" w:hAnsi="Times New Roman" w:cs="Times New Roman"/>
          <w:sz w:val="24"/>
          <w:szCs w:val="24"/>
          <w:lang w:val="sr-Latn-RS"/>
        </w:rPr>
      </w:pPr>
    </w:p>
    <w:sectPr w:rsidR="00DC21A7" w:rsidRPr="001016BB" w:rsidSect="001016BB">
      <w:headerReference w:type="even" r:id="rId8"/>
      <w:headerReference w:type="default" r:id="rId9"/>
      <w:pgSz w:w="11907" w:h="16839" w:code="9"/>
      <w:pgMar w:top="1135"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476" w:rsidRDefault="00663476" w:rsidP="00F96C11">
      <w:pPr>
        <w:spacing w:after="0" w:line="240" w:lineRule="auto"/>
      </w:pPr>
      <w:r>
        <w:separator/>
      </w:r>
    </w:p>
  </w:endnote>
  <w:endnote w:type="continuationSeparator" w:id="0">
    <w:p w:rsidR="00663476" w:rsidRDefault="00663476" w:rsidP="00F96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476" w:rsidRDefault="00663476" w:rsidP="00F96C11">
      <w:pPr>
        <w:spacing w:after="0" w:line="240" w:lineRule="auto"/>
      </w:pPr>
      <w:r>
        <w:separator/>
      </w:r>
    </w:p>
  </w:footnote>
  <w:footnote w:type="continuationSeparator" w:id="0">
    <w:p w:rsidR="00663476" w:rsidRDefault="00663476" w:rsidP="00F96C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6BB" w:rsidRDefault="001016BB" w:rsidP="00CC24B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016BB" w:rsidRDefault="001016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6BB" w:rsidRPr="001016BB" w:rsidRDefault="001016BB" w:rsidP="00CC24B7">
    <w:pPr>
      <w:pStyle w:val="Header"/>
      <w:framePr w:wrap="around" w:vAnchor="text" w:hAnchor="margin" w:xAlign="center" w:y="1"/>
      <w:rPr>
        <w:rStyle w:val="PageNumber"/>
        <w:rFonts w:ascii="Times New Roman" w:hAnsi="Times New Roman" w:cs="Times New Roman"/>
      </w:rPr>
    </w:pPr>
    <w:r w:rsidRPr="001016BB">
      <w:rPr>
        <w:rStyle w:val="PageNumber"/>
        <w:rFonts w:ascii="Times New Roman" w:hAnsi="Times New Roman" w:cs="Times New Roman"/>
      </w:rPr>
      <w:fldChar w:fldCharType="begin"/>
    </w:r>
    <w:r w:rsidRPr="001016BB">
      <w:rPr>
        <w:rStyle w:val="PageNumber"/>
        <w:rFonts w:ascii="Times New Roman" w:hAnsi="Times New Roman" w:cs="Times New Roman"/>
      </w:rPr>
      <w:instrText xml:space="preserve"> PAGE </w:instrText>
    </w:r>
    <w:r w:rsidRPr="001016BB">
      <w:rPr>
        <w:rStyle w:val="PageNumber"/>
        <w:rFonts w:ascii="Times New Roman" w:hAnsi="Times New Roman" w:cs="Times New Roman"/>
      </w:rPr>
      <w:fldChar w:fldCharType="separate"/>
    </w:r>
    <w:r w:rsidR="0099314F">
      <w:rPr>
        <w:rStyle w:val="PageNumber"/>
        <w:rFonts w:ascii="Times New Roman" w:hAnsi="Times New Roman" w:cs="Times New Roman"/>
        <w:noProof/>
      </w:rPr>
      <w:t>9</w:t>
    </w:r>
    <w:r w:rsidRPr="001016BB">
      <w:rPr>
        <w:rStyle w:val="PageNumber"/>
        <w:rFonts w:ascii="Times New Roman" w:hAnsi="Times New Roman" w:cs="Times New Roman"/>
      </w:rPr>
      <w:fldChar w:fldCharType="end"/>
    </w:r>
  </w:p>
  <w:p w:rsidR="00C3163F" w:rsidRPr="00F96C11" w:rsidRDefault="00C3163F" w:rsidP="00F96C11">
    <w:pPr>
      <w:pStyle w:val="Header"/>
      <w:jc w:val="right"/>
      <w:rPr>
        <w:rFonts w:ascii="Times New Roman" w:hAnsi="Times New Roman" w:cs="Times New Roman"/>
        <w:sz w:val="24"/>
        <w:szCs w:val="24"/>
        <w:lang w:val="sr-Cyrl-CS"/>
      </w:rPr>
    </w:pPr>
    <w:r>
      <w:rPr>
        <w:lang w:val="sr-Cyrl-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A707B"/>
    <w:multiLevelType w:val="hybridMultilevel"/>
    <w:tmpl w:val="FAD09BAA"/>
    <w:lvl w:ilvl="0" w:tplc="CB5050BC">
      <w:start w:val="1"/>
      <w:numFmt w:val="decimal"/>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 w15:restartNumberingAfterBreak="0">
    <w:nsid w:val="1FEA7A66"/>
    <w:multiLevelType w:val="hybridMultilevel"/>
    <w:tmpl w:val="D9B23166"/>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91B3327"/>
    <w:multiLevelType w:val="hybridMultilevel"/>
    <w:tmpl w:val="268E5AEA"/>
    <w:lvl w:ilvl="0" w:tplc="04090011">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2D344EFE"/>
    <w:multiLevelType w:val="hybridMultilevel"/>
    <w:tmpl w:val="41ACF60C"/>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4" w15:restartNumberingAfterBreak="0">
    <w:nsid w:val="30420120"/>
    <w:multiLevelType w:val="hybridMultilevel"/>
    <w:tmpl w:val="B36E1F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5914C3E"/>
    <w:multiLevelType w:val="hybridMultilevel"/>
    <w:tmpl w:val="A55E9926"/>
    <w:lvl w:ilvl="0" w:tplc="04090011">
      <w:start w:val="1"/>
      <w:numFmt w:val="decimal"/>
      <w:lvlText w:val="%1)"/>
      <w:lvlJc w:val="left"/>
      <w:pPr>
        <w:ind w:left="360" w:hanging="360"/>
      </w:pPr>
    </w:lvl>
    <w:lvl w:ilvl="1" w:tplc="04090011">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AC429FB"/>
    <w:multiLevelType w:val="hybridMultilevel"/>
    <w:tmpl w:val="E8BACD9A"/>
    <w:lvl w:ilvl="0" w:tplc="9FAACA42">
      <w:start w:val="1"/>
      <w:numFmt w:val="bullet"/>
      <w:lvlText w:val="-"/>
      <w:lvlJc w:val="left"/>
      <w:pPr>
        <w:ind w:left="720" w:hanging="360"/>
      </w:pPr>
      <w:rPr>
        <w:rFonts w:ascii="Arial" w:eastAsia="Calibri"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52A83F88"/>
    <w:multiLevelType w:val="hybridMultilevel"/>
    <w:tmpl w:val="179621A8"/>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 w15:restartNumberingAfterBreak="0">
    <w:nsid w:val="5E3852BC"/>
    <w:multiLevelType w:val="hybridMultilevel"/>
    <w:tmpl w:val="FE84A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2F5A72"/>
    <w:multiLevelType w:val="hybridMultilevel"/>
    <w:tmpl w:val="66EA75B4"/>
    <w:lvl w:ilvl="0" w:tplc="D73EED8A">
      <w:start w:val="1"/>
      <w:numFmt w:val="decimal"/>
      <w:lvlText w:val="(%1)"/>
      <w:lvlJc w:val="left"/>
      <w:pPr>
        <w:ind w:left="2511" w:hanging="1095"/>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0" w15:restartNumberingAfterBreak="0">
    <w:nsid w:val="66E65ECD"/>
    <w:multiLevelType w:val="hybridMultilevel"/>
    <w:tmpl w:val="324E24F4"/>
    <w:lvl w:ilvl="0" w:tplc="04090011">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6A463E3B"/>
    <w:multiLevelType w:val="hybridMultilevel"/>
    <w:tmpl w:val="91F4CA4E"/>
    <w:lvl w:ilvl="0" w:tplc="BAAAC50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CC19DE"/>
    <w:multiLevelType w:val="hybridMultilevel"/>
    <w:tmpl w:val="A09278D2"/>
    <w:lvl w:ilvl="0" w:tplc="39280748">
      <w:start w:val="1"/>
      <w:numFmt w:val="decimal"/>
      <w:lvlText w:val="(%1)"/>
      <w:lvlJc w:val="left"/>
      <w:pPr>
        <w:ind w:left="1198" w:hanging="360"/>
      </w:pPr>
      <w:rPr>
        <w:rFonts w:hint="default"/>
      </w:r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num w:numId="1">
    <w:abstractNumId w:val="11"/>
  </w:num>
  <w:num w:numId="2">
    <w:abstractNumId w:val="4"/>
  </w:num>
  <w:num w:numId="3">
    <w:abstractNumId w:val="8"/>
  </w:num>
  <w:num w:numId="4">
    <w:abstractNumId w:val="6"/>
  </w:num>
  <w:num w:numId="5">
    <w:abstractNumId w:val="3"/>
  </w:num>
  <w:num w:numId="6">
    <w:abstractNumId w:val="7"/>
  </w:num>
  <w:num w:numId="7">
    <w:abstractNumId w:val="1"/>
  </w:num>
  <w:num w:numId="8">
    <w:abstractNumId w:val="5"/>
  </w:num>
  <w:num w:numId="9">
    <w:abstractNumId w:val="9"/>
  </w:num>
  <w:num w:numId="10">
    <w:abstractNumId w:val="0"/>
  </w:num>
  <w:num w:numId="11">
    <w:abstractNumId w:val="12"/>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A2E"/>
    <w:rsid w:val="0000245E"/>
    <w:rsid w:val="0001771F"/>
    <w:rsid w:val="00022736"/>
    <w:rsid w:val="0003647C"/>
    <w:rsid w:val="00040DAC"/>
    <w:rsid w:val="00044B22"/>
    <w:rsid w:val="00052A90"/>
    <w:rsid w:val="00061E50"/>
    <w:rsid w:val="00061EC0"/>
    <w:rsid w:val="0007702C"/>
    <w:rsid w:val="00087E1A"/>
    <w:rsid w:val="0009037A"/>
    <w:rsid w:val="000913E5"/>
    <w:rsid w:val="000915BA"/>
    <w:rsid w:val="00091735"/>
    <w:rsid w:val="00094A80"/>
    <w:rsid w:val="00095BEF"/>
    <w:rsid w:val="000A652F"/>
    <w:rsid w:val="000A7FDE"/>
    <w:rsid w:val="000D4077"/>
    <w:rsid w:val="000D7034"/>
    <w:rsid w:val="000E012A"/>
    <w:rsid w:val="000E035E"/>
    <w:rsid w:val="000E04B9"/>
    <w:rsid w:val="000F0298"/>
    <w:rsid w:val="000F4532"/>
    <w:rsid w:val="00101179"/>
    <w:rsid w:val="001016BB"/>
    <w:rsid w:val="00114A82"/>
    <w:rsid w:val="00117B3C"/>
    <w:rsid w:val="00117F51"/>
    <w:rsid w:val="0012039C"/>
    <w:rsid w:val="00130ABA"/>
    <w:rsid w:val="001333F2"/>
    <w:rsid w:val="00135EAF"/>
    <w:rsid w:val="001400AE"/>
    <w:rsid w:val="00140801"/>
    <w:rsid w:val="00167CD8"/>
    <w:rsid w:val="00172701"/>
    <w:rsid w:val="00177E13"/>
    <w:rsid w:val="00181E16"/>
    <w:rsid w:val="0018279E"/>
    <w:rsid w:val="00194E82"/>
    <w:rsid w:val="0019574E"/>
    <w:rsid w:val="001A7D7F"/>
    <w:rsid w:val="001B0840"/>
    <w:rsid w:val="001B15A4"/>
    <w:rsid w:val="001B1D83"/>
    <w:rsid w:val="001B5E39"/>
    <w:rsid w:val="001C1D66"/>
    <w:rsid w:val="001C6061"/>
    <w:rsid w:val="001C6069"/>
    <w:rsid w:val="001E3DD3"/>
    <w:rsid w:val="001E6E77"/>
    <w:rsid w:val="001F5DCA"/>
    <w:rsid w:val="001F79D6"/>
    <w:rsid w:val="00206EFF"/>
    <w:rsid w:val="00217BB3"/>
    <w:rsid w:val="00225E3E"/>
    <w:rsid w:val="00227888"/>
    <w:rsid w:val="002278AC"/>
    <w:rsid w:val="002317D2"/>
    <w:rsid w:val="00240D52"/>
    <w:rsid w:val="00263990"/>
    <w:rsid w:val="002809E8"/>
    <w:rsid w:val="00282F16"/>
    <w:rsid w:val="00293873"/>
    <w:rsid w:val="002952FC"/>
    <w:rsid w:val="002963C6"/>
    <w:rsid w:val="002A2FC2"/>
    <w:rsid w:val="002A7C9F"/>
    <w:rsid w:val="002B5693"/>
    <w:rsid w:val="002C0D85"/>
    <w:rsid w:val="002C5E7C"/>
    <w:rsid w:val="002C6D89"/>
    <w:rsid w:val="002C6DFB"/>
    <w:rsid w:val="002D3BA7"/>
    <w:rsid w:val="002D7332"/>
    <w:rsid w:val="002E0852"/>
    <w:rsid w:val="002E1348"/>
    <w:rsid w:val="002F0A2E"/>
    <w:rsid w:val="002F1A41"/>
    <w:rsid w:val="00311B2A"/>
    <w:rsid w:val="00314370"/>
    <w:rsid w:val="00314B9F"/>
    <w:rsid w:val="00315775"/>
    <w:rsid w:val="00317B68"/>
    <w:rsid w:val="00317E35"/>
    <w:rsid w:val="00324900"/>
    <w:rsid w:val="003307D9"/>
    <w:rsid w:val="00336C91"/>
    <w:rsid w:val="00337B57"/>
    <w:rsid w:val="003466D8"/>
    <w:rsid w:val="00360813"/>
    <w:rsid w:val="00367D5A"/>
    <w:rsid w:val="003727E7"/>
    <w:rsid w:val="00373E15"/>
    <w:rsid w:val="00375250"/>
    <w:rsid w:val="003777EE"/>
    <w:rsid w:val="00380CFD"/>
    <w:rsid w:val="003820C2"/>
    <w:rsid w:val="00383EE6"/>
    <w:rsid w:val="003856F5"/>
    <w:rsid w:val="003B028E"/>
    <w:rsid w:val="003B0589"/>
    <w:rsid w:val="003D079A"/>
    <w:rsid w:val="003D4F56"/>
    <w:rsid w:val="00400C57"/>
    <w:rsid w:val="00412396"/>
    <w:rsid w:val="00412CF7"/>
    <w:rsid w:val="00425397"/>
    <w:rsid w:val="00426FA6"/>
    <w:rsid w:val="004445E6"/>
    <w:rsid w:val="004445FF"/>
    <w:rsid w:val="00444A14"/>
    <w:rsid w:val="00450088"/>
    <w:rsid w:val="00450CC2"/>
    <w:rsid w:val="004560CB"/>
    <w:rsid w:val="004718C6"/>
    <w:rsid w:val="00494A7A"/>
    <w:rsid w:val="004A15C8"/>
    <w:rsid w:val="004A4BDA"/>
    <w:rsid w:val="004B089A"/>
    <w:rsid w:val="004B10BE"/>
    <w:rsid w:val="004B6AE5"/>
    <w:rsid w:val="004C74DB"/>
    <w:rsid w:val="004C77A4"/>
    <w:rsid w:val="004D16EF"/>
    <w:rsid w:val="004D5E89"/>
    <w:rsid w:val="004E10DF"/>
    <w:rsid w:val="004E2D6A"/>
    <w:rsid w:val="004E3FAB"/>
    <w:rsid w:val="004F1A00"/>
    <w:rsid w:val="004F68E8"/>
    <w:rsid w:val="004F6F0A"/>
    <w:rsid w:val="00500285"/>
    <w:rsid w:val="005019DA"/>
    <w:rsid w:val="00503E37"/>
    <w:rsid w:val="00510562"/>
    <w:rsid w:val="00511A0D"/>
    <w:rsid w:val="00520B4D"/>
    <w:rsid w:val="00524367"/>
    <w:rsid w:val="0053178D"/>
    <w:rsid w:val="00534597"/>
    <w:rsid w:val="00535E5F"/>
    <w:rsid w:val="00536633"/>
    <w:rsid w:val="00544E64"/>
    <w:rsid w:val="00551385"/>
    <w:rsid w:val="005558D0"/>
    <w:rsid w:val="0057159A"/>
    <w:rsid w:val="005729FB"/>
    <w:rsid w:val="00576383"/>
    <w:rsid w:val="00582009"/>
    <w:rsid w:val="005A1C0A"/>
    <w:rsid w:val="005A5995"/>
    <w:rsid w:val="005A5C50"/>
    <w:rsid w:val="005B4E1C"/>
    <w:rsid w:val="005B7B24"/>
    <w:rsid w:val="005C37B4"/>
    <w:rsid w:val="005D5694"/>
    <w:rsid w:val="005E0A42"/>
    <w:rsid w:val="005E1451"/>
    <w:rsid w:val="005F005A"/>
    <w:rsid w:val="006047A6"/>
    <w:rsid w:val="00613A42"/>
    <w:rsid w:val="006162EC"/>
    <w:rsid w:val="00624FEC"/>
    <w:rsid w:val="0063365D"/>
    <w:rsid w:val="00645441"/>
    <w:rsid w:val="00650066"/>
    <w:rsid w:val="006541A9"/>
    <w:rsid w:val="00663476"/>
    <w:rsid w:val="00667F51"/>
    <w:rsid w:val="00685D02"/>
    <w:rsid w:val="006A5686"/>
    <w:rsid w:val="006A590E"/>
    <w:rsid w:val="006B579B"/>
    <w:rsid w:val="006C17AF"/>
    <w:rsid w:val="006D128C"/>
    <w:rsid w:val="006E253D"/>
    <w:rsid w:val="006E2945"/>
    <w:rsid w:val="0071109D"/>
    <w:rsid w:val="00734A31"/>
    <w:rsid w:val="00735A72"/>
    <w:rsid w:val="00740C0A"/>
    <w:rsid w:val="007563F2"/>
    <w:rsid w:val="00761AA4"/>
    <w:rsid w:val="0078551B"/>
    <w:rsid w:val="00785F96"/>
    <w:rsid w:val="007A01B7"/>
    <w:rsid w:val="007A7EF3"/>
    <w:rsid w:val="007E0BC9"/>
    <w:rsid w:val="007E3CFC"/>
    <w:rsid w:val="008061B5"/>
    <w:rsid w:val="00816895"/>
    <w:rsid w:val="0082044C"/>
    <w:rsid w:val="008234DA"/>
    <w:rsid w:val="008325C3"/>
    <w:rsid w:val="00833181"/>
    <w:rsid w:val="00833267"/>
    <w:rsid w:val="008362F4"/>
    <w:rsid w:val="0084425F"/>
    <w:rsid w:val="00872536"/>
    <w:rsid w:val="008728E0"/>
    <w:rsid w:val="008744AE"/>
    <w:rsid w:val="00876219"/>
    <w:rsid w:val="00885B87"/>
    <w:rsid w:val="008868AA"/>
    <w:rsid w:val="00890432"/>
    <w:rsid w:val="008A5D63"/>
    <w:rsid w:val="008A7CBA"/>
    <w:rsid w:val="008B7971"/>
    <w:rsid w:val="008C0D83"/>
    <w:rsid w:val="008C612A"/>
    <w:rsid w:val="008D38F2"/>
    <w:rsid w:val="009161DF"/>
    <w:rsid w:val="00921A1A"/>
    <w:rsid w:val="00922404"/>
    <w:rsid w:val="0092416C"/>
    <w:rsid w:val="00924C31"/>
    <w:rsid w:val="00936138"/>
    <w:rsid w:val="0093625C"/>
    <w:rsid w:val="0094102C"/>
    <w:rsid w:val="00946E14"/>
    <w:rsid w:val="00960055"/>
    <w:rsid w:val="00963820"/>
    <w:rsid w:val="00965697"/>
    <w:rsid w:val="00966889"/>
    <w:rsid w:val="00970322"/>
    <w:rsid w:val="00971BCE"/>
    <w:rsid w:val="009724E1"/>
    <w:rsid w:val="00990F0C"/>
    <w:rsid w:val="0099314F"/>
    <w:rsid w:val="009A42C3"/>
    <w:rsid w:val="009B4B2A"/>
    <w:rsid w:val="009C1538"/>
    <w:rsid w:val="009C7F96"/>
    <w:rsid w:val="009D664D"/>
    <w:rsid w:val="009E141D"/>
    <w:rsid w:val="009E2EB5"/>
    <w:rsid w:val="009E41A1"/>
    <w:rsid w:val="009E5EE4"/>
    <w:rsid w:val="009F4326"/>
    <w:rsid w:val="009F44BC"/>
    <w:rsid w:val="009F6B5C"/>
    <w:rsid w:val="009F79EC"/>
    <w:rsid w:val="00A0280E"/>
    <w:rsid w:val="00A05819"/>
    <w:rsid w:val="00A14A48"/>
    <w:rsid w:val="00A15582"/>
    <w:rsid w:val="00A163C3"/>
    <w:rsid w:val="00A17C71"/>
    <w:rsid w:val="00A22361"/>
    <w:rsid w:val="00A23AFE"/>
    <w:rsid w:val="00A317E6"/>
    <w:rsid w:val="00A32915"/>
    <w:rsid w:val="00A43E0C"/>
    <w:rsid w:val="00A508C1"/>
    <w:rsid w:val="00A525FA"/>
    <w:rsid w:val="00A54196"/>
    <w:rsid w:val="00A61A49"/>
    <w:rsid w:val="00A620C8"/>
    <w:rsid w:val="00A62309"/>
    <w:rsid w:val="00A63915"/>
    <w:rsid w:val="00A70AFD"/>
    <w:rsid w:val="00A72102"/>
    <w:rsid w:val="00A77A1D"/>
    <w:rsid w:val="00A80A51"/>
    <w:rsid w:val="00A863BF"/>
    <w:rsid w:val="00A96C13"/>
    <w:rsid w:val="00AA2362"/>
    <w:rsid w:val="00AA79F7"/>
    <w:rsid w:val="00AB10EA"/>
    <w:rsid w:val="00AB3057"/>
    <w:rsid w:val="00AC40F8"/>
    <w:rsid w:val="00AD3D29"/>
    <w:rsid w:val="00AE0F04"/>
    <w:rsid w:val="00AE4607"/>
    <w:rsid w:val="00AF4460"/>
    <w:rsid w:val="00B06C6D"/>
    <w:rsid w:val="00B1020A"/>
    <w:rsid w:val="00B11B99"/>
    <w:rsid w:val="00B15978"/>
    <w:rsid w:val="00B33BD1"/>
    <w:rsid w:val="00B34DA0"/>
    <w:rsid w:val="00B57002"/>
    <w:rsid w:val="00B5734E"/>
    <w:rsid w:val="00B60947"/>
    <w:rsid w:val="00B62BA9"/>
    <w:rsid w:val="00B63256"/>
    <w:rsid w:val="00B67EBE"/>
    <w:rsid w:val="00B73D77"/>
    <w:rsid w:val="00B74BE2"/>
    <w:rsid w:val="00B95F1C"/>
    <w:rsid w:val="00B972C5"/>
    <w:rsid w:val="00BB0F41"/>
    <w:rsid w:val="00BC34ED"/>
    <w:rsid w:val="00BC3514"/>
    <w:rsid w:val="00BC4CFB"/>
    <w:rsid w:val="00BE32E8"/>
    <w:rsid w:val="00BE7453"/>
    <w:rsid w:val="00BF205A"/>
    <w:rsid w:val="00C00B50"/>
    <w:rsid w:val="00C03A7F"/>
    <w:rsid w:val="00C2190F"/>
    <w:rsid w:val="00C3163F"/>
    <w:rsid w:val="00C466B5"/>
    <w:rsid w:val="00C478C6"/>
    <w:rsid w:val="00C55ACB"/>
    <w:rsid w:val="00C62C6F"/>
    <w:rsid w:val="00C7101E"/>
    <w:rsid w:val="00C711EE"/>
    <w:rsid w:val="00C96DE3"/>
    <w:rsid w:val="00CA1E70"/>
    <w:rsid w:val="00CA5CC3"/>
    <w:rsid w:val="00CC44AC"/>
    <w:rsid w:val="00CD5A37"/>
    <w:rsid w:val="00CD631A"/>
    <w:rsid w:val="00CE6A5C"/>
    <w:rsid w:val="00D00158"/>
    <w:rsid w:val="00D00A8B"/>
    <w:rsid w:val="00D0120B"/>
    <w:rsid w:val="00D05230"/>
    <w:rsid w:val="00D05D01"/>
    <w:rsid w:val="00D07DEF"/>
    <w:rsid w:val="00D07F35"/>
    <w:rsid w:val="00D102A8"/>
    <w:rsid w:val="00D13BB3"/>
    <w:rsid w:val="00D33AC5"/>
    <w:rsid w:val="00D34C65"/>
    <w:rsid w:val="00D35795"/>
    <w:rsid w:val="00D42240"/>
    <w:rsid w:val="00D44830"/>
    <w:rsid w:val="00D50D6F"/>
    <w:rsid w:val="00D57DA3"/>
    <w:rsid w:val="00D61A06"/>
    <w:rsid w:val="00D61B80"/>
    <w:rsid w:val="00D62FC9"/>
    <w:rsid w:val="00D67229"/>
    <w:rsid w:val="00D72A42"/>
    <w:rsid w:val="00D92421"/>
    <w:rsid w:val="00D93379"/>
    <w:rsid w:val="00D96851"/>
    <w:rsid w:val="00D96F24"/>
    <w:rsid w:val="00DA7847"/>
    <w:rsid w:val="00DB5170"/>
    <w:rsid w:val="00DB51FA"/>
    <w:rsid w:val="00DC21A7"/>
    <w:rsid w:val="00DC2C94"/>
    <w:rsid w:val="00DC4AEA"/>
    <w:rsid w:val="00DD3718"/>
    <w:rsid w:val="00DD3BF7"/>
    <w:rsid w:val="00DE5D1C"/>
    <w:rsid w:val="00DF0C40"/>
    <w:rsid w:val="00DF15E4"/>
    <w:rsid w:val="00DF24F4"/>
    <w:rsid w:val="00E1485A"/>
    <w:rsid w:val="00E15AA3"/>
    <w:rsid w:val="00E17862"/>
    <w:rsid w:val="00E20CED"/>
    <w:rsid w:val="00E30002"/>
    <w:rsid w:val="00E31004"/>
    <w:rsid w:val="00E3388E"/>
    <w:rsid w:val="00E35080"/>
    <w:rsid w:val="00E372BE"/>
    <w:rsid w:val="00E47329"/>
    <w:rsid w:val="00E619A9"/>
    <w:rsid w:val="00E62F82"/>
    <w:rsid w:val="00E6445D"/>
    <w:rsid w:val="00E663A5"/>
    <w:rsid w:val="00E67C08"/>
    <w:rsid w:val="00E70884"/>
    <w:rsid w:val="00E75D2E"/>
    <w:rsid w:val="00E81417"/>
    <w:rsid w:val="00E96BF7"/>
    <w:rsid w:val="00EA383D"/>
    <w:rsid w:val="00EC051B"/>
    <w:rsid w:val="00EC216B"/>
    <w:rsid w:val="00ED5717"/>
    <w:rsid w:val="00F003CA"/>
    <w:rsid w:val="00F0090D"/>
    <w:rsid w:val="00F11131"/>
    <w:rsid w:val="00F17223"/>
    <w:rsid w:val="00F20668"/>
    <w:rsid w:val="00F42207"/>
    <w:rsid w:val="00F460D8"/>
    <w:rsid w:val="00F47E50"/>
    <w:rsid w:val="00F54ECC"/>
    <w:rsid w:val="00F71C2F"/>
    <w:rsid w:val="00F81340"/>
    <w:rsid w:val="00F96C11"/>
    <w:rsid w:val="00F9714D"/>
    <w:rsid w:val="00FB3A3D"/>
    <w:rsid w:val="00FB4CE6"/>
    <w:rsid w:val="00FC10BB"/>
    <w:rsid w:val="00FE0108"/>
    <w:rsid w:val="00FE21F0"/>
    <w:rsid w:val="00FE47E7"/>
    <w:rsid w:val="00FF7EC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FFB223-62B7-4353-BE91-40C477A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RS" w:eastAsia="sr-Latn-R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pPr>
      <w:spacing w:after="200" w:line="276" w:lineRule="auto"/>
    </w:pPr>
    <w:rPr>
      <w:rFonts w:ascii="Verdana" w:hAnsi="Verdana" w:cs="Verdana"/>
      <w:sz w:val="22"/>
      <w:szCs w:val="22"/>
      <w:lang w:val="en-US" w:eastAsia="en-US"/>
    </w:rPr>
  </w:style>
  <w:style w:type="paragraph" w:styleId="Heading1">
    <w:name w:val="heading 1"/>
    <w:basedOn w:val="Normal"/>
    <w:next w:val="Normal"/>
    <w:link w:val="Heading1Char"/>
    <w:uiPriority w:val="9"/>
    <w:qFormat/>
    <w:rsid w:val="00841CD9"/>
    <w:pPr>
      <w:keepNext/>
      <w:keepLines/>
      <w:spacing w:before="480"/>
      <w:outlineLvl w:val="0"/>
    </w:pPr>
    <w:rPr>
      <w:rFonts w:ascii="Calibri Light" w:eastAsia="Times New Roman" w:hAnsi="Calibri Light" w:cs="Times New Roman"/>
      <w:b/>
      <w:bCs/>
      <w:color w:val="2F5496"/>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alibri Light" w:eastAsia="Times New Roman" w:hAnsi="Calibri Light" w:cs="Times New Roman"/>
      <w:b/>
      <w:bCs/>
      <w:color w:val="4472C4"/>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alibri Light" w:eastAsia="Times New Roman" w:hAnsi="Calibri Light" w:cs="Times New Roman"/>
      <w:b/>
      <w:bCs/>
      <w:color w:val="4472C4"/>
      <w:sz w:val="20"/>
      <w:szCs w:val="20"/>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alibri Light" w:eastAsia="Times New Roman" w:hAnsi="Calibri Light" w:cs="Times New Roman"/>
      <w:b/>
      <w:bCs/>
      <w:i/>
      <w:iCs/>
      <w:color w:val="4472C4"/>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link w:val="Heading1"/>
    <w:uiPriority w:val="9"/>
    <w:rsid w:val="00841CD9"/>
    <w:rPr>
      <w:rFonts w:ascii="Calibri Light" w:eastAsia="Times New Roman" w:hAnsi="Calibri Light" w:cs="Times New Roman"/>
      <w:b/>
      <w:bCs/>
      <w:color w:val="2F5496"/>
      <w:sz w:val="28"/>
      <w:szCs w:val="28"/>
    </w:rPr>
  </w:style>
  <w:style w:type="character" w:customStyle="1" w:styleId="Heading2Char">
    <w:name w:val="Heading 2 Char"/>
    <w:link w:val="Heading2"/>
    <w:uiPriority w:val="9"/>
    <w:rsid w:val="00841CD9"/>
    <w:rPr>
      <w:rFonts w:ascii="Calibri Light" w:eastAsia="Times New Roman" w:hAnsi="Calibri Light" w:cs="Times New Roman"/>
      <w:b/>
      <w:bCs/>
      <w:color w:val="4472C4"/>
      <w:sz w:val="26"/>
      <w:szCs w:val="26"/>
    </w:rPr>
  </w:style>
  <w:style w:type="character" w:customStyle="1" w:styleId="Heading3Char">
    <w:name w:val="Heading 3 Char"/>
    <w:link w:val="Heading3"/>
    <w:uiPriority w:val="9"/>
    <w:rsid w:val="00841CD9"/>
    <w:rPr>
      <w:rFonts w:ascii="Calibri Light" w:eastAsia="Times New Roman" w:hAnsi="Calibri Light" w:cs="Times New Roman"/>
      <w:b/>
      <w:bCs/>
      <w:color w:val="4472C4"/>
    </w:rPr>
  </w:style>
  <w:style w:type="character" w:customStyle="1" w:styleId="Heading4Char">
    <w:name w:val="Heading 4 Char"/>
    <w:link w:val="Heading4"/>
    <w:uiPriority w:val="9"/>
    <w:rsid w:val="00841CD9"/>
    <w:rPr>
      <w:rFonts w:ascii="Calibri Light" w:eastAsia="Times New Roman" w:hAnsi="Calibri Light" w:cs="Times New Roman"/>
      <w:b/>
      <w:bCs/>
      <w:i/>
      <w:iCs/>
      <w:color w:val="4472C4"/>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Calibri Light" w:eastAsia="Times New Roman" w:hAnsi="Calibri Light" w:cs="Times New Roman"/>
      <w:i/>
      <w:iCs/>
      <w:color w:val="4472C4"/>
      <w:spacing w:val="15"/>
      <w:sz w:val="24"/>
      <w:szCs w:val="24"/>
    </w:rPr>
  </w:style>
  <w:style w:type="character" w:customStyle="1" w:styleId="SubtitleChar">
    <w:name w:val="Subtitle Char"/>
    <w:link w:val="Subtitle"/>
    <w:uiPriority w:val="11"/>
    <w:rsid w:val="00841CD9"/>
    <w:rPr>
      <w:rFonts w:ascii="Calibri Light" w:eastAsia="Times New Roman" w:hAnsi="Calibri Light" w:cs="Times New Roman"/>
      <w:i/>
      <w:iCs/>
      <w:color w:val="4472C4"/>
      <w:spacing w:val="15"/>
      <w:sz w:val="24"/>
      <w:szCs w:val="24"/>
    </w:rPr>
  </w:style>
  <w:style w:type="paragraph" w:styleId="Title">
    <w:name w:val="Title"/>
    <w:basedOn w:val="Normal"/>
    <w:next w:val="Normal"/>
    <w:link w:val="TitleChar"/>
    <w:uiPriority w:val="10"/>
    <w:qFormat/>
    <w:rsid w:val="00841CD9"/>
    <w:pPr>
      <w:pBdr>
        <w:bottom w:val="single" w:sz="8" w:space="4" w:color="4472C4"/>
      </w:pBdr>
      <w:spacing w:after="300"/>
      <w:contextualSpacing/>
    </w:pPr>
    <w:rPr>
      <w:rFonts w:ascii="Calibri Light" w:eastAsia="Times New Roman" w:hAnsi="Calibri Light" w:cs="Times New Roman"/>
      <w:color w:val="323E4F"/>
      <w:spacing w:val="5"/>
      <w:kern w:val="28"/>
      <w:sz w:val="52"/>
      <w:szCs w:val="52"/>
    </w:rPr>
  </w:style>
  <w:style w:type="character" w:customStyle="1" w:styleId="TitleChar">
    <w:name w:val="Title Char"/>
    <w:link w:val="Title"/>
    <w:uiPriority w:val="10"/>
    <w:rsid w:val="00841CD9"/>
    <w:rPr>
      <w:rFonts w:ascii="Calibri Light" w:eastAsia="Times New Roman" w:hAnsi="Calibri Light" w:cs="Times New Roman"/>
      <w:color w:val="323E4F"/>
      <w:spacing w:val="5"/>
      <w:kern w:val="28"/>
      <w:sz w:val="52"/>
      <w:szCs w:val="52"/>
    </w:rPr>
  </w:style>
  <w:style w:type="character" w:styleId="Emphasis">
    <w:name w:val="Emphasis"/>
    <w:uiPriority w:val="20"/>
    <w:qFormat/>
    <w:rsid w:val="00D1197D"/>
    <w:rPr>
      <w:i/>
      <w:iCs/>
    </w:rPr>
  </w:style>
  <w:style w:type="character" w:styleId="Hyperlink">
    <w:name w:val="Hyperlink"/>
    <w:uiPriority w:val="99"/>
    <w:unhideWhenUsed/>
    <w:rPr>
      <w:color w:val="0563C1"/>
      <w:u w:val="single"/>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ption">
    <w:name w:val="caption"/>
    <w:basedOn w:val="Normal"/>
    <w:next w:val="Normal"/>
    <w:uiPriority w:val="35"/>
    <w:semiHidden/>
    <w:unhideWhenUsed/>
    <w:qFormat/>
    <w:rsid w:val="007109C0"/>
    <w:pPr>
      <w:spacing w:line="240" w:lineRule="auto"/>
    </w:pPr>
    <w:rPr>
      <w:b/>
      <w:bCs/>
      <w:color w:val="4472C4"/>
      <w:sz w:val="18"/>
      <w:szCs w:val="18"/>
    </w:rPr>
  </w:style>
  <w:style w:type="paragraph" w:customStyle="1" w:styleId="DocDefaults">
    <w:name w:val="DocDefaults"/>
    <w:pPr>
      <w:spacing w:after="200" w:line="276" w:lineRule="auto"/>
    </w:pPr>
    <w:rPr>
      <w:sz w:val="22"/>
      <w:szCs w:val="22"/>
      <w:lang w:val="en-US" w:eastAsia="en-US"/>
    </w:rPr>
  </w:style>
  <w:style w:type="character" w:styleId="CommentReference">
    <w:name w:val="annotation reference"/>
    <w:uiPriority w:val="99"/>
    <w:semiHidden/>
    <w:unhideWhenUsed/>
    <w:rsid w:val="00337B57"/>
    <w:rPr>
      <w:sz w:val="16"/>
      <w:szCs w:val="16"/>
    </w:rPr>
  </w:style>
  <w:style w:type="paragraph" w:styleId="CommentText">
    <w:name w:val="annotation text"/>
    <w:basedOn w:val="Normal"/>
    <w:link w:val="CommentTextChar"/>
    <w:uiPriority w:val="99"/>
    <w:semiHidden/>
    <w:unhideWhenUsed/>
    <w:rsid w:val="00337B57"/>
    <w:pPr>
      <w:spacing w:line="240" w:lineRule="auto"/>
    </w:pPr>
    <w:rPr>
      <w:rFonts w:cs="Times New Roman"/>
      <w:sz w:val="20"/>
      <w:szCs w:val="20"/>
    </w:rPr>
  </w:style>
  <w:style w:type="character" w:customStyle="1" w:styleId="CommentTextChar">
    <w:name w:val="Comment Text Char"/>
    <w:link w:val="CommentText"/>
    <w:uiPriority w:val="99"/>
    <w:semiHidden/>
    <w:rsid w:val="00337B57"/>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337B57"/>
    <w:rPr>
      <w:b/>
      <w:bCs/>
    </w:rPr>
  </w:style>
  <w:style w:type="character" w:customStyle="1" w:styleId="CommentSubjectChar">
    <w:name w:val="Comment Subject Char"/>
    <w:link w:val="CommentSubject"/>
    <w:uiPriority w:val="99"/>
    <w:semiHidden/>
    <w:rsid w:val="00337B57"/>
    <w:rPr>
      <w:rFonts w:ascii="Verdana" w:hAnsi="Verdana" w:cs="Verdana"/>
      <w:b/>
      <w:bCs/>
      <w:sz w:val="20"/>
      <w:szCs w:val="20"/>
    </w:rPr>
  </w:style>
  <w:style w:type="paragraph" w:styleId="BalloonText">
    <w:name w:val="Balloon Text"/>
    <w:basedOn w:val="Normal"/>
    <w:link w:val="BalloonTextChar"/>
    <w:uiPriority w:val="99"/>
    <w:semiHidden/>
    <w:unhideWhenUsed/>
    <w:rsid w:val="00337B57"/>
    <w:pPr>
      <w:spacing w:after="0" w:line="240" w:lineRule="auto"/>
    </w:pPr>
    <w:rPr>
      <w:rFonts w:ascii="Segoe UI" w:hAnsi="Segoe UI" w:cs="Times New Roman"/>
      <w:sz w:val="18"/>
      <w:szCs w:val="18"/>
    </w:rPr>
  </w:style>
  <w:style w:type="character" w:customStyle="1" w:styleId="BalloonTextChar">
    <w:name w:val="Balloon Text Char"/>
    <w:link w:val="BalloonText"/>
    <w:uiPriority w:val="99"/>
    <w:semiHidden/>
    <w:rsid w:val="00337B57"/>
    <w:rPr>
      <w:rFonts w:ascii="Segoe UI" w:hAnsi="Segoe UI" w:cs="Segoe UI"/>
      <w:sz w:val="18"/>
      <w:szCs w:val="18"/>
    </w:rPr>
  </w:style>
  <w:style w:type="paragraph" w:customStyle="1" w:styleId="odluka-zakon">
    <w:name w:val="odluka-zakon"/>
    <w:basedOn w:val="Normal"/>
    <w:rsid w:val="00E62F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ar">
    <w:name w:val="centar"/>
    <w:basedOn w:val="Normal"/>
    <w:rsid w:val="00E62F8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650066"/>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F96C11"/>
    <w:pPr>
      <w:tabs>
        <w:tab w:val="center" w:pos="4703"/>
        <w:tab w:val="right" w:pos="9406"/>
      </w:tabs>
    </w:pPr>
    <w:rPr>
      <w:rFonts w:cs="Times New Roman"/>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uiPriority w:val="99"/>
    <w:rsid w:val="00F96C11"/>
    <w:rPr>
      <w:rFonts w:ascii="Verdana" w:hAnsi="Verdana" w:cs="Verdana"/>
      <w:sz w:val="22"/>
      <w:szCs w:val="22"/>
    </w:rPr>
  </w:style>
  <w:style w:type="paragraph" w:customStyle="1" w:styleId="Aaoeeu">
    <w:name w:val="Aaoeeu"/>
    <w:rsid w:val="000D7034"/>
    <w:pPr>
      <w:widowControl w:val="0"/>
    </w:pPr>
    <w:rPr>
      <w:rFonts w:ascii="Times New Roman" w:eastAsia="Times New Roman" w:hAnsi="Times New Roman"/>
      <w:lang w:val="en-US" w:eastAsia="cs-CZ"/>
    </w:rPr>
  </w:style>
  <w:style w:type="paragraph" w:styleId="ListParagraph">
    <w:name w:val="List Paragraph"/>
    <w:basedOn w:val="Normal"/>
    <w:qFormat/>
    <w:rsid w:val="00D96F24"/>
    <w:pPr>
      <w:spacing w:after="0"/>
      <w:ind w:left="720"/>
      <w:contextualSpacing/>
      <w:jc w:val="both"/>
    </w:pPr>
    <w:rPr>
      <w:rFonts w:ascii="Times New Roman" w:hAnsi="Times New Roman" w:cs="Times New Roman"/>
      <w:sz w:val="24"/>
      <w:szCs w:val="24"/>
      <w:lang w:val="sr-Latn-RS"/>
    </w:rPr>
  </w:style>
  <w:style w:type="character" w:styleId="PageNumber">
    <w:name w:val="page number"/>
    <w:basedOn w:val="DefaultParagraphFont"/>
    <w:uiPriority w:val="99"/>
    <w:semiHidden/>
    <w:unhideWhenUsed/>
    <w:rsid w:val="001016BB"/>
  </w:style>
  <w:style w:type="paragraph" w:customStyle="1" w:styleId="1tekst">
    <w:name w:val="1tekst"/>
    <w:basedOn w:val="Normal"/>
    <w:rsid w:val="001016BB"/>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353959">
      <w:bodyDiv w:val="1"/>
      <w:marLeft w:val="0"/>
      <w:marRight w:val="0"/>
      <w:marTop w:val="0"/>
      <w:marBottom w:val="0"/>
      <w:divBdr>
        <w:top w:val="none" w:sz="0" w:space="0" w:color="auto"/>
        <w:left w:val="none" w:sz="0" w:space="0" w:color="auto"/>
        <w:bottom w:val="none" w:sz="0" w:space="0" w:color="auto"/>
        <w:right w:val="none" w:sz="0" w:space="0" w:color="auto"/>
      </w:divBdr>
    </w:div>
    <w:div w:id="532421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8B4D4-685C-43CE-876A-3C1199CF4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5353</Words>
  <Characters>30516</Characters>
  <Application>Microsoft Office Word</Application>
  <DocSecurity>0</DocSecurity>
  <Lines>254</Lines>
  <Paragraphs>71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35798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mandric</dc:creator>
  <cp:keywords/>
  <cp:lastModifiedBy>Bojan Grgic</cp:lastModifiedBy>
  <cp:revision>2</cp:revision>
  <cp:lastPrinted>2019-05-16T13:01:00Z</cp:lastPrinted>
  <dcterms:created xsi:type="dcterms:W3CDTF">2019-05-23T12:51:00Z</dcterms:created>
  <dcterms:modified xsi:type="dcterms:W3CDTF">2019-05-23T12:51:00Z</dcterms:modified>
</cp:coreProperties>
</file>